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5127CE5" w14:textId="77777777" w:rsidR="00E0503D" w:rsidRPr="00D11463" w:rsidRDefault="00E0503D">
      <w:pPr>
        <w:rPr>
          <w:rFonts w:ascii="Arial" w:hAnsi="Arial" w:cs="Arial"/>
          <w:vanish/>
          <w:sz w:val="20"/>
          <w:szCs w:val="20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7640"/>
        <w:gridCol w:w="6054"/>
      </w:tblGrid>
      <w:tr w:rsidR="00E0503D" w:rsidRPr="00D11463" w14:paraId="77A38457" w14:textId="77777777" w:rsidTr="001C6898">
        <w:tc>
          <w:tcPr>
            <w:tcW w:w="14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E5C93" w14:textId="77777777" w:rsidR="000E07F7" w:rsidRPr="00D11463" w:rsidRDefault="000E07F7" w:rsidP="000E07F7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NOME E CODICE STRUTTURA</w:t>
            </w:r>
          </w:p>
          <w:p w14:paraId="06421ECA" w14:textId="77777777" w:rsidR="00E0503D" w:rsidRPr="00D11463" w:rsidRDefault="000E07F7" w:rsidP="000E07F7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Unità operativa dirigenziale “Promozione e valorizzazione dei musei e delle biblioteche” (50-12-01)</w:t>
            </w:r>
          </w:p>
          <w:p w14:paraId="31A3E561" w14:textId="77777777" w:rsidR="00924548" w:rsidRPr="00D11463" w:rsidRDefault="00924548" w:rsidP="000E07F7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503D" w:rsidRPr="00D11463" w14:paraId="28DCF233" w14:textId="77777777" w:rsidTr="0086644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5718F018" w14:textId="77777777" w:rsidR="00E0503D" w:rsidRPr="00D11463" w:rsidRDefault="00E0503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2BFB789" w14:textId="77777777" w:rsidR="00E0503D" w:rsidRPr="00D11463" w:rsidRDefault="00E0503D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DENOMINAZIONE DEL PROCEDIMENTO</w:t>
            </w:r>
          </w:p>
          <w:p w14:paraId="3FF0F569" w14:textId="77777777" w:rsidR="00E0503D" w:rsidRPr="00D11463" w:rsidRDefault="00E0503D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(Art. 2, comma 2, lettera e) L.R. n. 11/2015;</w:t>
            </w:r>
          </w:p>
          <w:p w14:paraId="1A0393B0" w14:textId="77777777" w:rsidR="00E0503D" w:rsidRPr="00D11463" w:rsidRDefault="00E0503D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Programma Regione in un click, par. 4.4.1)</w:t>
            </w:r>
          </w:p>
        </w:tc>
        <w:tc>
          <w:tcPr>
            <w:tcW w:w="6054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164598E9" w14:textId="723F54DC" w:rsidR="000A5A2E" w:rsidRPr="00D11463" w:rsidRDefault="000A5A2E" w:rsidP="000A5A2E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D11463">
              <w:rPr>
                <w:rFonts w:ascii="Arial" w:hAnsi="Arial" w:cs="Arial"/>
                <w:i/>
                <w:sz w:val="20"/>
                <w:szCs w:val="20"/>
              </w:rPr>
              <w:t xml:space="preserve">Proposta di </w:t>
            </w:r>
            <w:r w:rsidR="00CA5327" w:rsidRPr="00D11463">
              <w:rPr>
                <w:rFonts w:ascii="Arial" w:hAnsi="Arial" w:cs="Arial"/>
                <w:i/>
                <w:sz w:val="20"/>
                <w:szCs w:val="20"/>
              </w:rPr>
              <w:t xml:space="preserve">decreto dirigenziale </w:t>
            </w:r>
            <w:r w:rsidRPr="00D11463">
              <w:rPr>
                <w:rFonts w:ascii="Arial" w:hAnsi="Arial" w:cs="Arial"/>
                <w:i/>
                <w:sz w:val="20"/>
                <w:szCs w:val="20"/>
              </w:rPr>
              <w:t xml:space="preserve">per </w:t>
            </w:r>
            <w:r w:rsidR="000321ED">
              <w:rPr>
                <w:rFonts w:ascii="Arial" w:hAnsi="Arial" w:cs="Arial"/>
                <w:i/>
                <w:sz w:val="20"/>
                <w:szCs w:val="20"/>
              </w:rPr>
              <w:t>l’</w:t>
            </w:r>
          </w:p>
          <w:p w14:paraId="56CA4599" w14:textId="14C79E53" w:rsidR="00E0503D" w:rsidRPr="00D11463" w:rsidRDefault="00A904DC" w:rsidP="00CA532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Erogazione di contributi a</w:t>
            </w:r>
            <w:r w:rsidR="00420DC5">
              <w:rPr>
                <w:rFonts w:ascii="Arial" w:hAnsi="Arial" w:cs="Arial"/>
                <w:sz w:val="20"/>
                <w:szCs w:val="20"/>
              </w:rPr>
              <w:t>gli</w:t>
            </w:r>
            <w:r w:rsidR="00CA5327" w:rsidRPr="00D114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47D5C" w:rsidRPr="00D11463">
              <w:rPr>
                <w:rFonts w:ascii="Arial" w:hAnsi="Arial" w:cs="Arial"/>
                <w:sz w:val="20"/>
                <w:szCs w:val="20"/>
              </w:rPr>
              <w:t>e</w:t>
            </w:r>
            <w:r w:rsidR="00CA5327" w:rsidRPr="00D11463">
              <w:rPr>
                <w:rFonts w:ascii="Arial" w:hAnsi="Arial" w:cs="Arial"/>
                <w:sz w:val="20"/>
                <w:szCs w:val="20"/>
              </w:rPr>
              <w:t>co</w:t>
            </w:r>
            <w:r w:rsidR="00E0503D" w:rsidRPr="00D11463">
              <w:rPr>
                <w:rFonts w:ascii="Arial" w:hAnsi="Arial" w:cs="Arial"/>
                <w:sz w:val="20"/>
                <w:szCs w:val="20"/>
              </w:rPr>
              <w:t>muse</w:t>
            </w:r>
            <w:r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DC75D0">
              <w:rPr>
                <w:rFonts w:ascii="Arial" w:hAnsi="Arial" w:cs="Arial"/>
                <w:sz w:val="20"/>
                <w:szCs w:val="20"/>
              </w:rPr>
              <w:t>riconosciuti dalla Regione Campania</w:t>
            </w:r>
          </w:p>
        </w:tc>
      </w:tr>
      <w:tr w:rsidR="00E0503D" w:rsidRPr="00D11463" w14:paraId="16AF4F40" w14:textId="77777777" w:rsidTr="0086644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3F444C6B" w14:textId="77777777" w:rsidR="00E0503D" w:rsidRPr="00D11463" w:rsidRDefault="00E0503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A34800F" w14:textId="77777777" w:rsidR="00E0503D" w:rsidRPr="00D11463" w:rsidRDefault="00E0503D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DESCRIZIONE DEL PROCEDIMENTO</w:t>
            </w:r>
          </w:p>
          <w:p w14:paraId="0B219B77" w14:textId="77777777" w:rsidR="00E0503D" w:rsidRPr="00D11463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(Art. 35, comma 1, lettera a) D. Lgs. n. 33/2013;</w:t>
            </w:r>
          </w:p>
          <w:p w14:paraId="2355D9CE" w14:textId="77777777" w:rsidR="00E0503D" w:rsidRPr="00D11463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Art. 2, comma 2, lettera e) L.R. n. 11/2015;</w:t>
            </w:r>
          </w:p>
          <w:p w14:paraId="2F9188CE" w14:textId="77777777" w:rsidR="00E0503D" w:rsidRPr="00D11463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  <w:lang w:val="en-US"/>
              </w:rPr>
              <w:t>Art. 20, comma 2, L. R. n.</w:t>
            </w:r>
            <w:r w:rsidR="00054B41" w:rsidRPr="00D11463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D11463">
              <w:rPr>
                <w:rFonts w:ascii="Arial" w:hAnsi="Arial" w:cs="Arial"/>
                <w:sz w:val="20"/>
                <w:szCs w:val="20"/>
                <w:lang w:val="en-US"/>
              </w:rPr>
              <w:t>11/2015;</w:t>
            </w:r>
          </w:p>
          <w:p w14:paraId="7D3A1FEC" w14:textId="77777777" w:rsidR="00E0503D" w:rsidRPr="00D11463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Programma Regione in un click, par. 4.4.1)</w:t>
            </w:r>
          </w:p>
        </w:tc>
        <w:tc>
          <w:tcPr>
            <w:tcW w:w="6054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39E79FD0" w14:textId="2106D1BE" w:rsidR="00E0503D" w:rsidRDefault="00E0503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Il procedimento è finalizzato a</w:t>
            </w:r>
            <w:r w:rsidR="00D625D8">
              <w:rPr>
                <w:rFonts w:ascii="Arial" w:hAnsi="Arial" w:cs="Arial"/>
                <w:sz w:val="20"/>
                <w:szCs w:val="20"/>
              </w:rPr>
              <w:t>ll’assegnazione di contributi a</w:t>
            </w:r>
            <w:r w:rsidR="00BD0C58">
              <w:rPr>
                <w:rFonts w:ascii="Arial" w:hAnsi="Arial" w:cs="Arial"/>
                <w:sz w:val="20"/>
                <w:szCs w:val="20"/>
              </w:rPr>
              <w:t xml:space="preserve">gli </w:t>
            </w:r>
            <w:r w:rsidR="00CA5327" w:rsidRPr="00D11463">
              <w:rPr>
                <w:rFonts w:ascii="Arial" w:hAnsi="Arial" w:cs="Arial"/>
                <w:sz w:val="20"/>
                <w:szCs w:val="20"/>
              </w:rPr>
              <w:t>ecomuse</w:t>
            </w:r>
            <w:r w:rsidR="000724C1">
              <w:rPr>
                <w:rFonts w:ascii="Arial" w:hAnsi="Arial" w:cs="Arial"/>
                <w:sz w:val="20"/>
                <w:szCs w:val="20"/>
              </w:rPr>
              <w:t xml:space="preserve">i riconosciuti </w:t>
            </w:r>
            <w:r w:rsidR="00CA5327" w:rsidRPr="00D11463">
              <w:rPr>
                <w:rFonts w:ascii="Arial" w:hAnsi="Arial" w:cs="Arial"/>
                <w:sz w:val="20"/>
                <w:szCs w:val="20"/>
              </w:rPr>
              <w:t>ai sensi dell’art. 4 della L.R. n° 13 del 5 luglio 2023</w:t>
            </w:r>
            <w:r w:rsidR="0007223A">
              <w:rPr>
                <w:rFonts w:ascii="Arial" w:hAnsi="Arial" w:cs="Arial"/>
                <w:sz w:val="20"/>
                <w:szCs w:val="20"/>
              </w:rPr>
              <w:t>, per la realizzazione delle seguenti finalità:</w:t>
            </w:r>
          </w:p>
          <w:p w14:paraId="445A4C49" w14:textId="77777777" w:rsidR="001437C5" w:rsidRDefault="001437C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37C5">
              <w:rPr>
                <w:rFonts w:ascii="Arial" w:hAnsi="Arial" w:cs="Arial"/>
                <w:sz w:val="20"/>
                <w:szCs w:val="20"/>
              </w:rPr>
              <w:t xml:space="preserve">1. conoscenza, valorizzazione e promozione del patrimonio culturale materiale e immateriale (con particolare riferimento a quello iscritto all’IPIC – Inventario del Patrimonio Immateriale Campano), storico-artistico, ambientale e paesaggistico; </w:t>
            </w:r>
          </w:p>
          <w:p w14:paraId="067180EF" w14:textId="77777777" w:rsidR="001437C5" w:rsidRDefault="001437C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37C5">
              <w:rPr>
                <w:rFonts w:ascii="Arial" w:hAnsi="Arial" w:cs="Arial"/>
                <w:sz w:val="20"/>
                <w:szCs w:val="20"/>
              </w:rPr>
              <w:t xml:space="preserve">2. trasmissione delle pratiche artigianali e delle tecniche locali, volte alla sostenibilità sociale e ambientale; </w:t>
            </w:r>
          </w:p>
          <w:p w14:paraId="6D0D17F4" w14:textId="572D786B" w:rsidR="00023676" w:rsidRDefault="001437C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37C5">
              <w:rPr>
                <w:rFonts w:ascii="Arial" w:hAnsi="Arial" w:cs="Arial"/>
                <w:sz w:val="20"/>
                <w:szCs w:val="20"/>
              </w:rPr>
              <w:t>3. promozione dei saperi tradizionali, in particolare in ambito culturale, ricreativo, enogastronomico e religioso;</w:t>
            </w:r>
          </w:p>
          <w:p w14:paraId="2651793D" w14:textId="77777777" w:rsidR="001437C5" w:rsidRDefault="001437C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37C5">
              <w:rPr>
                <w:rFonts w:ascii="Arial" w:hAnsi="Arial" w:cs="Arial"/>
                <w:sz w:val="20"/>
                <w:szCs w:val="20"/>
              </w:rPr>
              <w:t xml:space="preserve">4. salvaguardia della biodiversità e fruizione delle produzioni agroalimentari, artigianali e manifatturiere dei territori di riferimento, con particolare riguardo ai territori rurali, collinari e montani o marginali interessati da processi di abbandono; </w:t>
            </w:r>
          </w:p>
          <w:p w14:paraId="5FF15286" w14:textId="77777777" w:rsidR="00F4268A" w:rsidRDefault="001437C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37C5">
              <w:rPr>
                <w:rFonts w:ascii="Arial" w:hAnsi="Arial" w:cs="Arial"/>
                <w:sz w:val="20"/>
                <w:szCs w:val="20"/>
              </w:rPr>
              <w:t xml:space="preserve">5. conoscenza e valorizzazione del patrimonio architettonico tradizionale – anche minore e rurale – del territorio dell’ecomuseo; 6. promozione della memoria storica e conoscenza degli ambienti di vita tradizionali; </w:t>
            </w:r>
          </w:p>
          <w:p w14:paraId="36171AAF" w14:textId="12DDBEE7" w:rsidR="001437C5" w:rsidRDefault="001437C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37C5">
              <w:rPr>
                <w:rFonts w:ascii="Arial" w:hAnsi="Arial" w:cs="Arial"/>
                <w:sz w:val="20"/>
                <w:szCs w:val="20"/>
              </w:rPr>
              <w:t xml:space="preserve">7. recupero del patrimonio linguistico-dialettale delle minoranze storiche presenti nel territorio; </w:t>
            </w:r>
          </w:p>
          <w:p w14:paraId="092498B3" w14:textId="1EA4DF4C" w:rsidR="001437C5" w:rsidRDefault="001437C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1437C5">
              <w:rPr>
                <w:rFonts w:ascii="Arial" w:hAnsi="Arial" w:cs="Arial"/>
                <w:sz w:val="20"/>
                <w:szCs w:val="20"/>
              </w:rPr>
              <w:t>8. predisposizione di percorsi turistici e culturali finalizzati alla conoscenza e alla comprensione degli ambienti naturali, del patrimonio territoriale nelle sue componenti ambientali, storicoculturali, produttive e demoetnoantropologiche.</w:t>
            </w:r>
          </w:p>
          <w:p w14:paraId="2D61E819" w14:textId="77777777" w:rsidR="00670B6B" w:rsidRDefault="00670B6B" w:rsidP="00670B6B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64C3784D" w14:textId="44D06982" w:rsidR="00670B6B" w:rsidRDefault="00670B6B" w:rsidP="00670B6B">
            <w:pPr>
              <w:pStyle w:val="TableContents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866445">
              <w:rPr>
                <w:rFonts w:ascii="Arial" w:hAnsi="Arial" w:cs="Arial"/>
                <w:sz w:val="20"/>
                <w:szCs w:val="20"/>
              </w:rPr>
              <w:t xml:space="preserve">I soggetti interessati devono presentare istanza, secondo le modalità </w:t>
            </w:r>
            <w:r w:rsidR="00420DC5" w:rsidRPr="00866445">
              <w:rPr>
                <w:rFonts w:ascii="Arial" w:hAnsi="Arial" w:cs="Arial"/>
                <w:sz w:val="20"/>
                <w:szCs w:val="20"/>
              </w:rPr>
              <w:t>indicate nell’avviso</w:t>
            </w:r>
            <w:r w:rsidRPr="00866445">
              <w:rPr>
                <w:rFonts w:ascii="Arial" w:hAnsi="Arial" w:cs="Arial"/>
                <w:sz w:val="20"/>
                <w:szCs w:val="20"/>
              </w:rPr>
              <w:t xml:space="preserve"> pubblico approvato dall’Unità Operativa Dirigenziale “Promozione e valorizzazione dei musei e delle biblioteche”.</w:t>
            </w:r>
          </w:p>
          <w:p w14:paraId="1EE988A1" w14:textId="09D62F87" w:rsidR="003323A9" w:rsidRPr="00D11463" w:rsidRDefault="00D55F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Limitatamente all’</w:t>
            </w:r>
            <w:r w:rsidR="003323A9">
              <w:rPr>
                <w:rFonts w:ascii="Arial" w:hAnsi="Arial" w:cs="Arial"/>
                <w:sz w:val="20"/>
                <w:szCs w:val="20"/>
              </w:rPr>
              <w:t>’E.F. 2024</w:t>
            </w:r>
            <w:r w:rsidR="00861DFE">
              <w:rPr>
                <w:rFonts w:ascii="Arial" w:hAnsi="Arial" w:cs="Arial"/>
                <w:sz w:val="20"/>
                <w:szCs w:val="20"/>
              </w:rPr>
              <w:t>,</w:t>
            </w:r>
            <w:r w:rsidR="000E3F1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1DFE">
              <w:rPr>
                <w:rFonts w:ascii="Arial" w:hAnsi="Arial" w:cs="Arial"/>
                <w:sz w:val="20"/>
                <w:szCs w:val="20"/>
              </w:rPr>
              <w:t>come disposto dall</w:t>
            </w:r>
            <w:r>
              <w:rPr>
                <w:rFonts w:ascii="Arial" w:hAnsi="Arial" w:cs="Arial"/>
                <w:sz w:val="20"/>
                <w:szCs w:val="20"/>
              </w:rPr>
              <w:t xml:space="preserve">e Disposizione </w:t>
            </w:r>
            <w:r w:rsidR="006D33C3">
              <w:rPr>
                <w:rFonts w:ascii="Arial" w:hAnsi="Arial" w:cs="Arial"/>
                <w:sz w:val="20"/>
                <w:szCs w:val="20"/>
              </w:rPr>
              <w:t>Transitorie delle</w:t>
            </w:r>
            <w:r w:rsidR="00861DFE">
              <w:rPr>
                <w:rFonts w:ascii="Arial" w:hAnsi="Arial" w:cs="Arial"/>
                <w:sz w:val="20"/>
                <w:szCs w:val="20"/>
              </w:rPr>
              <w:t xml:space="preserve"> Linee Guida</w:t>
            </w:r>
            <w:r w:rsidR="004137A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11FA2">
              <w:rPr>
                <w:rFonts w:ascii="Arial" w:hAnsi="Arial" w:cs="Arial"/>
                <w:sz w:val="20"/>
                <w:szCs w:val="20"/>
              </w:rPr>
              <w:t xml:space="preserve">per il riconoscimento della qualifica di Ecomuseo </w:t>
            </w:r>
            <w:r w:rsidR="004137A7">
              <w:rPr>
                <w:rFonts w:ascii="Arial" w:hAnsi="Arial" w:cs="Arial"/>
                <w:sz w:val="20"/>
                <w:szCs w:val="20"/>
              </w:rPr>
              <w:t xml:space="preserve">approvate con </w:t>
            </w:r>
            <w:r w:rsidR="004137A7" w:rsidRPr="004137A7">
              <w:rPr>
                <w:rFonts w:ascii="Arial" w:hAnsi="Arial" w:cs="Arial"/>
                <w:sz w:val="20"/>
                <w:szCs w:val="20"/>
              </w:rPr>
              <w:t>DGRC n. 340/2024</w:t>
            </w:r>
            <w:r w:rsidR="00861DFE">
              <w:rPr>
                <w:rFonts w:ascii="Arial" w:hAnsi="Arial" w:cs="Arial"/>
                <w:sz w:val="20"/>
                <w:szCs w:val="20"/>
              </w:rPr>
              <w:t>, le risorse sono assegnate mediante riparto tra gli ecomusei riconosciuti alla data di pubblicazione dell’</w:t>
            </w:r>
            <w:r w:rsidR="007F50A3">
              <w:rPr>
                <w:rFonts w:ascii="Arial" w:hAnsi="Arial" w:cs="Arial"/>
                <w:sz w:val="20"/>
                <w:szCs w:val="20"/>
              </w:rPr>
              <w:t>a</w:t>
            </w:r>
            <w:r w:rsidR="00861DFE">
              <w:rPr>
                <w:rFonts w:ascii="Arial" w:hAnsi="Arial" w:cs="Arial"/>
                <w:sz w:val="20"/>
                <w:szCs w:val="20"/>
              </w:rPr>
              <w:t>vviso</w:t>
            </w:r>
            <w:r w:rsidR="008F57D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8AF2A03" w14:textId="0007C8A4" w:rsidR="00525277" w:rsidRPr="00866445" w:rsidRDefault="00525277" w:rsidP="008F57DC">
            <w:pPr>
              <w:pStyle w:val="TableContents"/>
              <w:snapToGri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25277">
              <w:rPr>
                <w:rFonts w:ascii="Arial" w:hAnsi="Arial" w:cs="Arial"/>
                <w:sz w:val="20"/>
                <w:szCs w:val="20"/>
              </w:rPr>
              <w:lastRenderedPageBreak/>
              <w:t>Sulla base delle istanze presentate v</w:t>
            </w:r>
            <w:r w:rsidR="006C74AE">
              <w:rPr>
                <w:rFonts w:ascii="Arial" w:hAnsi="Arial" w:cs="Arial"/>
                <w:sz w:val="20"/>
                <w:szCs w:val="20"/>
              </w:rPr>
              <w:t>iene</w:t>
            </w:r>
            <w:r w:rsidRPr="00525277">
              <w:rPr>
                <w:rFonts w:ascii="Arial" w:hAnsi="Arial" w:cs="Arial"/>
                <w:sz w:val="20"/>
                <w:szCs w:val="20"/>
              </w:rPr>
              <w:t xml:space="preserve"> stilato un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5277">
              <w:rPr>
                <w:rFonts w:ascii="Arial" w:hAnsi="Arial" w:cs="Arial"/>
                <w:sz w:val="20"/>
                <w:szCs w:val="20"/>
              </w:rPr>
              <w:t>piano di riparto del fondo istituito per l’E.F. 2024 a favore dei soggetti giuridici pubblici e privati titolari</w:t>
            </w:r>
            <w:r w:rsidR="006C74A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25277">
              <w:rPr>
                <w:rFonts w:ascii="Arial" w:hAnsi="Arial" w:cs="Arial"/>
                <w:sz w:val="20"/>
                <w:szCs w:val="20"/>
              </w:rPr>
              <w:t>di ecomusei regionali.</w:t>
            </w:r>
          </w:p>
          <w:p w14:paraId="2CAD7D5E" w14:textId="3B0D936E" w:rsidR="00DA0F36" w:rsidRPr="00D11463" w:rsidRDefault="00DA0F36" w:rsidP="00525277">
            <w:pPr>
              <w:widowControl/>
              <w:tabs>
                <w:tab w:val="left" w:pos="-42"/>
                <w:tab w:val="left" w:pos="242"/>
              </w:tabs>
              <w:jc w:val="both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DA0F36">
              <w:rPr>
                <w:rFonts w:ascii="Arial" w:hAnsi="Arial" w:cs="Arial"/>
                <w:sz w:val="20"/>
                <w:szCs w:val="20"/>
              </w:rPr>
              <w:t xml:space="preserve">I </w:t>
            </w:r>
            <w:r w:rsidR="00F4268A" w:rsidRPr="00DA0F36">
              <w:rPr>
                <w:rFonts w:ascii="Arial" w:hAnsi="Arial" w:cs="Arial"/>
                <w:sz w:val="20"/>
                <w:szCs w:val="20"/>
              </w:rPr>
              <w:t>contribut</w:t>
            </w:r>
            <w:r w:rsidR="00F4268A">
              <w:rPr>
                <w:rFonts w:ascii="Arial" w:hAnsi="Arial" w:cs="Arial"/>
                <w:sz w:val="20"/>
                <w:szCs w:val="20"/>
              </w:rPr>
              <w:t>i,</w:t>
            </w:r>
            <w:r w:rsidRPr="00DA0F36">
              <w:rPr>
                <w:rFonts w:ascii="Arial" w:hAnsi="Arial" w:cs="Arial"/>
                <w:sz w:val="20"/>
                <w:szCs w:val="20"/>
              </w:rPr>
              <w:t xml:space="preserve"> assegnati con decret</w:t>
            </w:r>
            <w:r w:rsidR="00ED5BE7">
              <w:rPr>
                <w:rFonts w:ascii="Arial" w:hAnsi="Arial" w:cs="Arial"/>
                <w:sz w:val="20"/>
                <w:szCs w:val="20"/>
              </w:rPr>
              <w:t>o</w:t>
            </w:r>
            <w:r w:rsidRPr="00DA0F36">
              <w:rPr>
                <w:rFonts w:ascii="Arial" w:hAnsi="Arial" w:cs="Arial"/>
                <w:sz w:val="20"/>
                <w:szCs w:val="20"/>
              </w:rPr>
              <w:t xml:space="preserve"> d</w:t>
            </w:r>
            <w:r w:rsidR="00ED5BE7">
              <w:rPr>
                <w:rFonts w:ascii="Arial" w:hAnsi="Arial" w:cs="Arial"/>
                <w:sz w:val="20"/>
                <w:szCs w:val="20"/>
              </w:rPr>
              <w:t>e</w:t>
            </w:r>
            <w:r w:rsidRPr="00DA0F36">
              <w:rPr>
                <w:rFonts w:ascii="Arial" w:hAnsi="Arial" w:cs="Arial"/>
                <w:sz w:val="20"/>
                <w:szCs w:val="20"/>
              </w:rPr>
              <w:t>l Dirigente della U.O.D. 50.12.01</w:t>
            </w:r>
            <w:r w:rsidR="00ED5BE7">
              <w:rPr>
                <w:rFonts w:ascii="Arial" w:hAnsi="Arial" w:cs="Arial"/>
                <w:sz w:val="20"/>
                <w:szCs w:val="20"/>
              </w:rPr>
              <w:t xml:space="preserve">, sono </w:t>
            </w:r>
            <w:r w:rsidR="00F4268A">
              <w:rPr>
                <w:rFonts w:ascii="Arial" w:hAnsi="Arial" w:cs="Arial"/>
                <w:sz w:val="20"/>
                <w:szCs w:val="20"/>
              </w:rPr>
              <w:t>ero</w:t>
            </w:r>
            <w:r w:rsidR="00F4268A" w:rsidRPr="00DA0F36">
              <w:rPr>
                <w:rFonts w:ascii="Arial" w:hAnsi="Arial" w:cs="Arial"/>
                <w:sz w:val="20"/>
                <w:szCs w:val="20"/>
              </w:rPr>
              <w:t>gat</w:t>
            </w:r>
            <w:r w:rsidR="00F4268A">
              <w:rPr>
                <w:rFonts w:ascii="Arial" w:hAnsi="Arial" w:cs="Arial"/>
                <w:sz w:val="20"/>
                <w:szCs w:val="20"/>
              </w:rPr>
              <w:t>i</w:t>
            </w:r>
            <w:r w:rsidRPr="00DA0F36">
              <w:rPr>
                <w:rFonts w:ascii="Arial" w:hAnsi="Arial" w:cs="Arial"/>
                <w:sz w:val="20"/>
                <w:szCs w:val="20"/>
              </w:rPr>
              <w:t xml:space="preserve"> a rendicontazione dei costi sostenuti e ritenuti ammissibili</w:t>
            </w:r>
            <w:r w:rsidR="00ED5BE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0503D" w:rsidRPr="00D11463" w14:paraId="2908FE11" w14:textId="77777777" w:rsidTr="00866445">
        <w:tc>
          <w:tcPr>
            <w:tcW w:w="709" w:type="dxa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5E800465" w14:textId="77777777" w:rsidR="00E0503D" w:rsidRPr="00D11463" w:rsidRDefault="00E0503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6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356EBB" w14:textId="77777777" w:rsidR="00E0503D" w:rsidRPr="00D11463" w:rsidRDefault="00E0503D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4CE5E62E" w14:textId="77777777" w:rsidR="00E0503D" w:rsidRPr="00D11463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(Art. 35, comma 1, lettere b) e c) D. Lgs. n. 33/2013</w:t>
            </w:r>
          </w:p>
          <w:p w14:paraId="2ABC626E" w14:textId="77777777" w:rsidR="00E0503D" w:rsidRPr="00D11463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</w:tc>
        <w:tc>
          <w:tcPr>
            <w:tcW w:w="6054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1818E922" w14:textId="77777777" w:rsidR="00255678" w:rsidRPr="00D11463" w:rsidRDefault="00255678" w:rsidP="0025567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Unità Operativa Dirigenziale</w:t>
            </w:r>
          </w:p>
          <w:p w14:paraId="0EB488A8" w14:textId="77777777" w:rsidR="00255678" w:rsidRPr="00D11463" w:rsidRDefault="00255678" w:rsidP="0025567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 xml:space="preserve"> “Promozione e valorizzazione dei musei e delle biblioteche” (50.12.01)</w:t>
            </w:r>
          </w:p>
          <w:p w14:paraId="3EEB5D90" w14:textId="77777777" w:rsidR="00255678" w:rsidRPr="00D11463" w:rsidRDefault="00255678" w:rsidP="0025567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671308E" w14:textId="77777777" w:rsidR="00255678" w:rsidRPr="00D11463" w:rsidRDefault="00255678" w:rsidP="00255678">
            <w:pPr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</w:pPr>
            <w:r w:rsidRPr="00D1146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081</w:t>
            </w:r>
            <w:r w:rsidR="002567A3" w:rsidRPr="00D1146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/</w:t>
            </w:r>
            <w:r w:rsidRPr="00D1146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7966432</w:t>
            </w:r>
            <w:r w:rsidR="002567A3" w:rsidRPr="00D1146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 xml:space="preserve"> -</w:t>
            </w:r>
            <w:r w:rsidRPr="00D1146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="002567A3" w:rsidRPr="00D1146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081/796</w:t>
            </w:r>
            <w:r w:rsidRPr="00D1146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6451</w:t>
            </w:r>
            <w:r w:rsidR="002567A3" w:rsidRPr="00D1146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br/>
            </w:r>
          </w:p>
          <w:p w14:paraId="51324558" w14:textId="77777777" w:rsidR="00B349F5" w:rsidRPr="00D11463" w:rsidRDefault="00B349F5" w:rsidP="00B349F5">
            <w:pPr>
              <w:snapToGrid w:val="0"/>
              <w:jc w:val="center"/>
              <w:rPr>
                <w:rStyle w:val="Collegamentoipertestuale"/>
                <w:rFonts w:ascii="Arial" w:hAnsi="Arial" w:cs="Arial"/>
                <w:sz w:val="20"/>
                <w:szCs w:val="20"/>
              </w:rPr>
            </w:pPr>
            <w:r w:rsidRPr="00D11463">
              <w:rPr>
                <w:rStyle w:val="Collegamentoipertestuale"/>
                <w:rFonts w:ascii="Arial" w:hAnsi="Arial" w:cs="Arial"/>
                <w:sz w:val="20"/>
                <w:szCs w:val="20"/>
              </w:rPr>
              <w:t>bonusmuseibiblioteche@regione.campania.it</w:t>
            </w:r>
          </w:p>
          <w:p w14:paraId="5D472DC3" w14:textId="77777777" w:rsidR="00B349F5" w:rsidRPr="00D11463" w:rsidRDefault="00B349F5" w:rsidP="0025567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F60B039" w14:textId="3B8881E2" w:rsidR="00255678" w:rsidRPr="00D11463" w:rsidRDefault="00B349F5" w:rsidP="0025567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7" w:history="1">
              <w:r w:rsidRPr="00D11463">
                <w:rPr>
                  <w:rStyle w:val="Collegamentoipertestuale"/>
                  <w:rFonts w:ascii="Arial" w:hAnsi="Arial" w:cs="Arial"/>
                  <w:sz w:val="20"/>
                  <w:szCs w:val="20"/>
                </w:rPr>
                <w:t>uod.501201@regione.campania.it</w:t>
              </w:r>
            </w:hyperlink>
          </w:p>
          <w:p w14:paraId="5B553F1D" w14:textId="77777777" w:rsidR="00255678" w:rsidRPr="00D11463" w:rsidRDefault="00255678" w:rsidP="00255678">
            <w:pPr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</w:pPr>
          </w:p>
          <w:p w14:paraId="70633584" w14:textId="77777777" w:rsidR="00E0503D" w:rsidRPr="00D11463" w:rsidRDefault="00E0503D" w:rsidP="00924548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503D" w:rsidRPr="00D11463" w14:paraId="46F55BCF" w14:textId="77777777" w:rsidTr="00866445">
        <w:tc>
          <w:tcPr>
            <w:tcW w:w="709" w:type="dxa"/>
            <w:tcBorders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5907A86B" w14:textId="77777777" w:rsidR="00E0503D" w:rsidRPr="00D11463" w:rsidRDefault="00E0503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64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5D4ED56" w14:textId="77777777" w:rsidR="00E0503D" w:rsidRPr="00D11463" w:rsidRDefault="00E0503D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1146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24A1B544" w14:textId="77777777" w:rsidR="00E0503D" w:rsidRPr="00D11463" w:rsidRDefault="00E0503D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1146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(Art. 2, comma 2, lettera e) e art. 12, comma 4, L.R. n. 11/2015)</w:t>
            </w:r>
          </w:p>
          <w:p w14:paraId="6AB3ADF1" w14:textId="77777777" w:rsidR="00E0503D" w:rsidRPr="00D11463" w:rsidRDefault="00E0503D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6054" w:type="dxa"/>
            <w:tcBorders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0A24F841" w14:textId="77777777" w:rsidR="000E07F7" w:rsidRPr="00D11463" w:rsidRDefault="000E07F7" w:rsidP="000E07F7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Anita Florio</w:t>
            </w:r>
          </w:p>
          <w:p w14:paraId="47549933" w14:textId="77777777" w:rsidR="000E07F7" w:rsidRPr="00D11463" w:rsidRDefault="000E07F7" w:rsidP="000E07F7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3860D3A" w14:textId="77777777" w:rsidR="000E07F7" w:rsidRPr="00D11463" w:rsidRDefault="000E07F7" w:rsidP="000E07F7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081/7966420</w:t>
            </w:r>
          </w:p>
          <w:p w14:paraId="18B6196D" w14:textId="77777777" w:rsidR="000E07F7" w:rsidRPr="00D11463" w:rsidRDefault="002567A3" w:rsidP="000E07F7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Pr="00D11463">
                <w:rPr>
                  <w:rStyle w:val="Collegamentoipertestuale"/>
                  <w:rFonts w:ascii="Arial" w:hAnsi="Arial" w:cs="Arial"/>
                  <w:sz w:val="20"/>
                  <w:szCs w:val="20"/>
                </w:rPr>
                <w:t>uod.501201@regione.campania.it</w:t>
              </w:r>
            </w:hyperlink>
            <w:r w:rsidRPr="00D1146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CFA3CA6" w14:textId="77777777" w:rsidR="00E0503D" w:rsidRPr="00D11463" w:rsidRDefault="00E0503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0503D" w:rsidRPr="00D11463" w14:paraId="4660F3E3" w14:textId="77777777" w:rsidTr="00866445"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DCFF42F" w14:textId="77777777" w:rsidR="00E0503D" w:rsidRPr="00A904DC" w:rsidRDefault="00E0503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640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14:paraId="3DD77CB3" w14:textId="77777777" w:rsidR="00E0503D" w:rsidRPr="00D11463" w:rsidRDefault="00E0503D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1146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0ED7BFC3" w14:textId="77777777" w:rsidR="00E0503D" w:rsidRPr="00D11463" w:rsidRDefault="00E0503D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1146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(Art. 35, comma 1, lettera c) D. Lgs. n. 33/2013</w:t>
            </w:r>
          </w:p>
          <w:p w14:paraId="05E4626D" w14:textId="77777777" w:rsidR="00E0503D" w:rsidRPr="00D11463" w:rsidRDefault="00E0503D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Art. 2, comma 2, lettera e) L.R. n. 11/2015)</w:t>
            </w:r>
          </w:p>
          <w:p w14:paraId="25A0A71F" w14:textId="77777777" w:rsidR="00E0503D" w:rsidRPr="00D11463" w:rsidRDefault="00E0503D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4" w:type="dxa"/>
            <w:tcBorders>
              <w:left w:val="single" w:sz="1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F381A98" w14:textId="77777777" w:rsidR="00E0503D" w:rsidRPr="00D11463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</w:p>
        </w:tc>
      </w:tr>
      <w:tr w:rsidR="00E0503D" w:rsidRPr="00D11463" w14:paraId="4BD4AF1F" w14:textId="77777777" w:rsidTr="00866445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792DED" w14:textId="77777777" w:rsidR="00E0503D" w:rsidRPr="00D11463" w:rsidRDefault="00E0503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E38423" w14:textId="77777777" w:rsidR="00E0503D" w:rsidRPr="00D11463" w:rsidRDefault="00E0503D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NORMATIVA STATALE APPLICABILE</w:t>
            </w:r>
          </w:p>
          <w:p w14:paraId="1A50FE8B" w14:textId="77777777" w:rsidR="00E0503D" w:rsidRPr="00D11463" w:rsidRDefault="00E0503D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(Art. 35, comma 1, lettera a) D. Lgs. n. 33/2013</w:t>
            </w:r>
          </w:p>
          <w:p w14:paraId="3041ED71" w14:textId="77777777" w:rsidR="00E0503D" w:rsidRPr="00D11463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Art. 2, comma 2, lettera e) L.R. n. 11/2015</w:t>
            </w:r>
          </w:p>
          <w:p w14:paraId="6C3EE4CF" w14:textId="77777777" w:rsidR="00E0503D" w:rsidRPr="00D11463" w:rsidRDefault="00E0503D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11463">
              <w:rPr>
                <w:rFonts w:ascii="Arial" w:hAnsi="Arial" w:cs="Arial"/>
                <w:sz w:val="20"/>
                <w:szCs w:val="20"/>
                <w:lang w:val="en-US"/>
              </w:rPr>
              <w:t>Art. 20, comma 2, L. R. n. 11/2015)</w:t>
            </w:r>
          </w:p>
          <w:p w14:paraId="43DCD475" w14:textId="77777777" w:rsidR="00E0503D" w:rsidRPr="00D11463" w:rsidRDefault="001C6898" w:rsidP="001C6898">
            <w:pPr>
              <w:pStyle w:val="TableContents"/>
              <w:tabs>
                <w:tab w:val="left" w:pos="5270"/>
              </w:tabs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11463">
              <w:rPr>
                <w:rFonts w:ascii="Arial" w:hAnsi="Arial" w:cs="Arial"/>
                <w:sz w:val="20"/>
                <w:szCs w:val="20"/>
                <w:lang w:val="en-GB"/>
              </w:rPr>
              <w:tab/>
            </w: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70DCD4" w14:textId="53287D36" w:rsidR="00E0503D" w:rsidRPr="00D11463" w:rsidRDefault="00E0503D" w:rsidP="007F4E76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D.LGS. n° 42 del 22</w:t>
            </w:r>
            <w:r w:rsidR="002567A3" w:rsidRPr="00D11463">
              <w:rPr>
                <w:rFonts w:ascii="Arial" w:hAnsi="Arial" w:cs="Arial"/>
                <w:sz w:val="20"/>
                <w:szCs w:val="20"/>
              </w:rPr>
              <w:t xml:space="preserve"> gennaio </w:t>
            </w:r>
            <w:r w:rsidRPr="00D11463">
              <w:rPr>
                <w:rFonts w:ascii="Arial" w:hAnsi="Arial" w:cs="Arial"/>
                <w:sz w:val="20"/>
                <w:szCs w:val="20"/>
              </w:rPr>
              <w:t>20</w:t>
            </w:r>
            <w:r w:rsidR="002567A3" w:rsidRPr="00D11463">
              <w:rPr>
                <w:rFonts w:ascii="Arial" w:hAnsi="Arial" w:cs="Arial"/>
                <w:sz w:val="20"/>
                <w:szCs w:val="20"/>
              </w:rPr>
              <w:t>0</w:t>
            </w:r>
            <w:r w:rsidRPr="00D11463">
              <w:rPr>
                <w:rFonts w:ascii="Arial" w:hAnsi="Arial" w:cs="Arial"/>
                <w:sz w:val="20"/>
                <w:szCs w:val="20"/>
              </w:rPr>
              <w:t>4 e ss.mm.ii.</w:t>
            </w:r>
            <w:r w:rsidR="0084240B" w:rsidRPr="00D114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567A3" w:rsidRPr="00D11463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0503D" w:rsidRPr="00D11463" w14:paraId="7696331B" w14:textId="77777777" w:rsidTr="00866445">
        <w:trPr>
          <w:trHeight w:val="1059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4F06B6" w14:textId="77777777" w:rsidR="00E0503D" w:rsidRPr="00D11463" w:rsidRDefault="00E0503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764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7C154C7" w14:textId="77777777" w:rsidR="00E0503D" w:rsidRPr="00D11463" w:rsidRDefault="00E0503D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NORMATIVA REGIONALE APPLICABILE</w:t>
            </w:r>
          </w:p>
          <w:p w14:paraId="3EDE15E8" w14:textId="77777777" w:rsidR="00E0503D" w:rsidRPr="00D11463" w:rsidRDefault="00E0503D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 xml:space="preserve"> (Art. 35, comma 1, lettera a) D. Lgs. n. 33/2013</w:t>
            </w:r>
          </w:p>
          <w:p w14:paraId="68FB4749" w14:textId="77777777" w:rsidR="00E0503D" w:rsidRPr="00D11463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Art. 2, comma 2, lettera e) L.R. n. 11/2015</w:t>
            </w:r>
          </w:p>
          <w:p w14:paraId="0AEAABD7" w14:textId="77777777" w:rsidR="00E0503D" w:rsidRPr="00D11463" w:rsidRDefault="00E0503D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11463">
              <w:rPr>
                <w:rFonts w:ascii="Arial" w:hAnsi="Arial" w:cs="Arial"/>
                <w:sz w:val="20"/>
                <w:szCs w:val="20"/>
                <w:lang w:val="en-US"/>
              </w:rPr>
              <w:t>Art. 20, comma 2, L. R. n. 11/2015)</w:t>
            </w:r>
          </w:p>
          <w:p w14:paraId="67CF154B" w14:textId="77777777" w:rsidR="00E0503D" w:rsidRPr="00D11463" w:rsidRDefault="00E0503D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0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E70D54F" w14:textId="7F9F21A6" w:rsidR="00E0503D" w:rsidRPr="00D11463" w:rsidRDefault="00EA2BF6" w:rsidP="00EA2BF6">
            <w:pPr>
              <w:pStyle w:val="TableContents"/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 xml:space="preserve">L.R. n° 13 del 5 luglio </w:t>
            </w:r>
            <w:r w:rsidR="00D11463" w:rsidRPr="00D11463">
              <w:rPr>
                <w:rFonts w:ascii="Arial" w:eastAsia="Times New Roman" w:hAnsi="Arial" w:cs="Arial"/>
                <w:sz w:val="20"/>
                <w:szCs w:val="20"/>
              </w:rPr>
              <w:t xml:space="preserve">2023 </w:t>
            </w:r>
            <w:r w:rsidRPr="00D11463">
              <w:rPr>
                <w:rFonts w:ascii="Arial" w:eastAsia="Times New Roman" w:hAnsi="Arial" w:cs="Arial"/>
                <w:sz w:val="20"/>
                <w:szCs w:val="20"/>
              </w:rPr>
              <w:t>rubricata</w:t>
            </w:r>
            <w:r w:rsidR="00E0503D" w:rsidRPr="00D1146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E0503D" w:rsidRPr="00D11463">
              <w:rPr>
                <w:rFonts w:ascii="Arial" w:hAnsi="Arial" w:cs="Arial"/>
                <w:sz w:val="20"/>
                <w:szCs w:val="20"/>
              </w:rPr>
              <w:t>“</w:t>
            </w:r>
            <w:r w:rsidRPr="00D11463">
              <w:rPr>
                <w:rFonts w:ascii="Arial" w:hAnsi="Arial" w:cs="Arial"/>
                <w:i/>
                <w:iCs/>
                <w:sz w:val="20"/>
                <w:szCs w:val="20"/>
              </w:rPr>
              <w:t>Riconoscimento e promozione degli ecomusei della Campania</w:t>
            </w:r>
            <w:r w:rsidRPr="00D11463">
              <w:rPr>
                <w:rFonts w:ascii="Arial" w:hAnsi="Arial" w:cs="Arial"/>
                <w:sz w:val="20"/>
                <w:szCs w:val="20"/>
              </w:rPr>
              <w:t>”.</w:t>
            </w:r>
          </w:p>
          <w:p w14:paraId="29ECA582" w14:textId="6E5E9A41" w:rsidR="00E0503D" w:rsidRPr="00D11463" w:rsidRDefault="00EA2BF6" w:rsidP="00EA2BF6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eastAsia="Times New Roman" w:hAnsi="Arial" w:cs="Arial"/>
                <w:sz w:val="20"/>
                <w:szCs w:val="20"/>
              </w:rPr>
              <w:t>Linee guida approvate con DGRC n° 340 del 11/07/2024.</w:t>
            </w:r>
          </w:p>
        </w:tc>
      </w:tr>
      <w:tr w:rsidR="00E0503D" w:rsidRPr="00D11463" w14:paraId="6B642FB8" w14:textId="77777777" w:rsidTr="00866445">
        <w:trPr>
          <w:trHeight w:val="105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7B338C90" w14:textId="77777777" w:rsidR="00E0503D" w:rsidRPr="00D11463" w:rsidRDefault="00E0503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A476F6" w14:textId="77777777" w:rsidR="00E0503D" w:rsidRPr="00D11463" w:rsidRDefault="00E0503D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57747E94" w14:textId="77777777" w:rsidR="00E0503D" w:rsidRPr="00D11463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11463">
              <w:rPr>
                <w:rFonts w:ascii="Arial" w:hAnsi="Arial" w:cs="Arial"/>
                <w:sz w:val="20"/>
                <w:szCs w:val="20"/>
                <w:lang w:val="en-US"/>
              </w:rPr>
              <w:t>(</w:t>
            </w:r>
            <w:r w:rsidRPr="00D11463">
              <w:rPr>
                <w:rFonts w:ascii="Arial" w:hAnsi="Arial" w:cs="Arial"/>
                <w:sz w:val="20"/>
                <w:szCs w:val="20"/>
              </w:rPr>
              <w:t>Art. 35, comma 1, lettera a) D. Lgs. n. 33/2013</w:t>
            </w:r>
          </w:p>
          <w:p w14:paraId="2B28CAFC" w14:textId="77777777" w:rsidR="00E0503D" w:rsidRPr="00D11463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  <w:lang w:val="en-US"/>
              </w:rPr>
              <w:t>Art. 12, commi 1 e 2, L.R. n. 11/2015)</w:t>
            </w:r>
          </w:p>
          <w:p w14:paraId="56FFE981" w14:textId="77777777" w:rsidR="00E0503D" w:rsidRPr="00D11463" w:rsidRDefault="00E0503D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4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089A797D" w14:textId="77777777" w:rsidR="00147D5C" w:rsidRPr="00D11463" w:rsidRDefault="00EA2BF6" w:rsidP="00147D5C">
            <w:pPr>
              <w:pStyle w:val="TableContents"/>
              <w:numPr>
                <w:ilvl w:val="0"/>
                <w:numId w:val="6"/>
              </w:numPr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D11463">
              <w:rPr>
                <w:rFonts w:ascii="Arial" w:eastAsia="Times New Roman" w:hAnsi="Arial" w:cs="Arial"/>
                <w:sz w:val="20"/>
                <w:szCs w:val="20"/>
              </w:rPr>
              <w:t>Linee guida approvate con DGRC n° 340 del 11/07/2024.</w:t>
            </w:r>
          </w:p>
          <w:p w14:paraId="413A1ED9" w14:textId="507FF4D4" w:rsidR="007F4E76" w:rsidRPr="00D11463" w:rsidRDefault="00EA2BF6" w:rsidP="00147D5C">
            <w:pPr>
              <w:pStyle w:val="TableContents"/>
              <w:numPr>
                <w:ilvl w:val="0"/>
                <w:numId w:val="6"/>
              </w:numPr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D11463">
              <w:rPr>
                <w:rFonts w:ascii="Arial" w:eastAsia="Times New Roman" w:hAnsi="Arial" w:cs="Arial"/>
                <w:sz w:val="20"/>
                <w:szCs w:val="20"/>
              </w:rPr>
              <w:t>Manifestazione d’interesse</w:t>
            </w:r>
            <w:r w:rsidR="007F4E76" w:rsidRPr="00D1146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147D5C" w:rsidRPr="00D11463">
              <w:rPr>
                <w:rFonts w:ascii="Arial" w:eastAsia="Times New Roman" w:hAnsi="Arial" w:cs="Arial"/>
                <w:sz w:val="20"/>
                <w:szCs w:val="20"/>
              </w:rPr>
              <w:t xml:space="preserve">di cui al </w:t>
            </w:r>
            <w:r w:rsidR="007F4E76" w:rsidRPr="00D11463">
              <w:rPr>
                <w:rFonts w:ascii="Arial" w:eastAsia="Times New Roman" w:hAnsi="Arial" w:cs="Arial"/>
                <w:sz w:val="20"/>
                <w:szCs w:val="20"/>
              </w:rPr>
              <w:t xml:space="preserve">D.D. n° </w:t>
            </w:r>
            <w:r w:rsidR="0077283D">
              <w:rPr>
                <w:rFonts w:ascii="Arial" w:eastAsia="Times New Roman" w:hAnsi="Arial" w:cs="Arial"/>
                <w:sz w:val="20"/>
                <w:szCs w:val="20"/>
              </w:rPr>
              <w:t xml:space="preserve">219 </w:t>
            </w:r>
            <w:r w:rsidR="007F4E76" w:rsidRPr="00D11463">
              <w:rPr>
                <w:rFonts w:ascii="Arial" w:eastAsia="Times New Roman" w:hAnsi="Arial" w:cs="Arial"/>
                <w:sz w:val="20"/>
                <w:szCs w:val="20"/>
              </w:rPr>
              <w:t>del 0</w:t>
            </w:r>
            <w:r w:rsidR="0077283D">
              <w:rPr>
                <w:rFonts w:ascii="Arial" w:eastAsia="Times New Roman" w:hAnsi="Arial" w:cs="Arial"/>
                <w:sz w:val="20"/>
                <w:szCs w:val="20"/>
              </w:rPr>
              <w:t>9</w:t>
            </w:r>
            <w:r w:rsidR="007F4E76" w:rsidRPr="00D11463">
              <w:rPr>
                <w:rFonts w:ascii="Arial" w:eastAsia="Times New Roman" w:hAnsi="Arial" w:cs="Arial"/>
                <w:sz w:val="20"/>
                <w:szCs w:val="20"/>
              </w:rPr>
              <w:t>/</w:t>
            </w:r>
            <w:r w:rsidR="0077283D">
              <w:rPr>
                <w:rFonts w:ascii="Arial" w:eastAsia="Times New Roman" w:hAnsi="Arial" w:cs="Arial"/>
                <w:sz w:val="20"/>
                <w:szCs w:val="20"/>
              </w:rPr>
              <w:t>12</w:t>
            </w:r>
            <w:r w:rsidR="007F4E76" w:rsidRPr="00D11463">
              <w:rPr>
                <w:rFonts w:ascii="Arial" w:eastAsia="Times New Roman" w:hAnsi="Arial" w:cs="Arial"/>
                <w:sz w:val="20"/>
                <w:szCs w:val="20"/>
              </w:rPr>
              <w:t>/2024</w:t>
            </w:r>
            <w:r w:rsidRPr="00D11463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  <w:p w14:paraId="6298F326" w14:textId="7E73F2E4" w:rsidR="00EA2BF6" w:rsidRPr="00D11463" w:rsidRDefault="00EA2BF6" w:rsidP="007F4E76">
            <w:pPr>
              <w:pStyle w:val="TableContents"/>
              <w:snapToGrid w:val="0"/>
              <w:ind w:left="720"/>
              <w:rPr>
                <w:rFonts w:ascii="Arial" w:eastAsia="Times New Roman" w:hAnsi="Arial" w:cs="Arial"/>
                <w:sz w:val="20"/>
                <w:szCs w:val="20"/>
              </w:rPr>
            </w:pPr>
            <w:r w:rsidRPr="00D1146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14:paraId="4D89AA05" w14:textId="134876E7" w:rsidR="00EA2BF6" w:rsidRPr="00D11463" w:rsidRDefault="00EA2BF6" w:rsidP="007F4E76">
            <w:pPr>
              <w:pStyle w:val="TableContents"/>
              <w:numPr>
                <w:ilvl w:val="0"/>
                <w:numId w:val="4"/>
              </w:numPr>
              <w:snapToGrid w:val="0"/>
              <w:ind w:left="1267"/>
              <w:rPr>
                <w:rFonts w:ascii="Arial" w:eastAsia="Times New Roman" w:hAnsi="Arial" w:cs="Arial"/>
                <w:sz w:val="20"/>
                <w:szCs w:val="20"/>
              </w:rPr>
            </w:pPr>
            <w:r w:rsidRPr="00D11463">
              <w:rPr>
                <w:rFonts w:ascii="Arial" w:eastAsia="Times New Roman" w:hAnsi="Arial" w:cs="Arial"/>
                <w:sz w:val="20"/>
                <w:szCs w:val="20"/>
              </w:rPr>
              <w:t>Mo</w:t>
            </w:r>
            <w:r w:rsidR="00FE61EB">
              <w:rPr>
                <w:rFonts w:ascii="Arial" w:eastAsia="Times New Roman" w:hAnsi="Arial" w:cs="Arial"/>
                <w:sz w:val="20"/>
                <w:szCs w:val="20"/>
              </w:rPr>
              <w:t>dello</w:t>
            </w:r>
            <w:r w:rsidRPr="00D11463">
              <w:rPr>
                <w:rFonts w:ascii="Arial" w:eastAsia="Times New Roman" w:hAnsi="Arial" w:cs="Arial"/>
                <w:sz w:val="20"/>
                <w:szCs w:val="20"/>
              </w:rPr>
              <w:t xml:space="preserve"> di istanza </w:t>
            </w:r>
            <w:r w:rsidR="00FE61EB">
              <w:rPr>
                <w:rFonts w:ascii="Arial" w:eastAsia="Times New Roman" w:hAnsi="Arial" w:cs="Arial"/>
                <w:sz w:val="20"/>
                <w:szCs w:val="20"/>
              </w:rPr>
              <w:t xml:space="preserve">di contributo </w:t>
            </w:r>
            <w:r w:rsidR="007F4E76" w:rsidRPr="00D11463">
              <w:rPr>
                <w:rFonts w:ascii="Arial" w:eastAsia="Times New Roman" w:hAnsi="Arial" w:cs="Arial"/>
                <w:sz w:val="20"/>
                <w:szCs w:val="20"/>
              </w:rPr>
              <w:t xml:space="preserve">(allegato </w:t>
            </w:r>
            <w:r w:rsidR="008D6AA1">
              <w:rPr>
                <w:rFonts w:ascii="Arial" w:eastAsia="Times New Roman" w:hAnsi="Arial" w:cs="Arial"/>
                <w:sz w:val="20"/>
                <w:szCs w:val="20"/>
              </w:rPr>
              <w:t>2</w:t>
            </w:r>
            <w:r w:rsidR="007F4E76" w:rsidRPr="00D11463">
              <w:rPr>
                <w:rFonts w:ascii="Arial" w:eastAsia="Times New Roman" w:hAnsi="Arial" w:cs="Arial"/>
                <w:sz w:val="20"/>
                <w:szCs w:val="20"/>
              </w:rPr>
              <w:t>)</w:t>
            </w:r>
            <w:r w:rsidRPr="00D11463">
              <w:rPr>
                <w:rFonts w:ascii="Arial" w:eastAsia="Times New Roman" w:hAnsi="Arial" w:cs="Arial"/>
                <w:sz w:val="20"/>
                <w:szCs w:val="20"/>
              </w:rPr>
              <w:t>;</w:t>
            </w:r>
          </w:p>
          <w:p w14:paraId="103D43B0" w14:textId="5057E27E" w:rsidR="00EA2BF6" w:rsidRPr="00D11463" w:rsidRDefault="00EA2BF6" w:rsidP="007F4E76">
            <w:pPr>
              <w:pStyle w:val="TableContents"/>
              <w:numPr>
                <w:ilvl w:val="0"/>
                <w:numId w:val="4"/>
              </w:numPr>
              <w:snapToGrid w:val="0"/>
              <w:ind w:left="1267"/>
              <w:rPr>
                <w:rFonts w:ascii="Arial" w:eastAsia="Times New Roman" w:hAnsi="Arial" w:cs="Arial"/>
                <w:sz w:val="20"/>
                <w:szCs w:val="20"/>
              </w:rPr>
            </w:pPr>
            <w:r w:rsidRPr="00D11463">
              <w:rPr>
                <w:rFonts w:ascii="Arial" w:eastAsia="Times New Roman" w:hAnsi="Arial" w:cs="Arial"/>
                <w:sz w:val="20"/>
                <w:szCs w:val="20"/>
              </w:rPr>
              <w:t>Mod</w:t>
            </w:r>
            <w:r w:rsidR="000321ED">
              <w:rPr>
                <w:rFonts w:ascii="Arial" w:eastAsia="Times New Roman" w:hAnsi="Arial" w:cs="Arial"/>
                <w:sz w:val="20"/>
                <w:szCs w:val="20"/>
              </w:rPr>
              <w:t>ello</w:t>
            </w:r>
            <w:r w:rsidRPr="00D1146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8D6AA1">
              <w:rPr>
                <w:rFonts w:ascii="Arial" w:eastAsia="Times New Roman" w:hAnsi="Arial" w:cs="Arial"/>
                <w:sz w:val="20"/>
                <w:szCs w:val="20"/>
              </w:rPr>
              <w:t>abstract</w:t>
            </w:r>
            <w:r w:rsidR="007F4E76" w:rsidRPr="00D11463">
              <w:rPr>
                <w:rFonts w:ascii="Arial" w:eastAsia="Times New Roman" w:hAnsi="Arial" w:cs="Arial"/>
                <w:sz w:val="20"/>
                <w:szCs w:val="20"/>
              </w:rPr>
              <w:t xml:space="preserve"> (allegato </w:t>
            </w:r>
            <w:r w:rsidR="008D6AA1">
              <w:rPr>
                <w:rFonts w:ascii="Arial" w:eastAsia="Times New Roman" w:hAnsi="Arial" w:cs="Arial"/>
                <w:sz w:val="20"/>
                <w:szCs w:val="20"/>
              </w:rPr>
              <w:t>3</w:t>
            </w:r>
            <w:r w:rsidR="007F4E76" w:rsidRPr="00D11463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  <w:p w14:paraId="1EF37E56" w14:textId="77777777" w:rsidR="007F4E76" w:rsidRPr="00D11463" w:rsidRDefault="007F4E76" w:rsidP="007F4E76">
            <w:pPr>
              <w:pStyle w:val="TableContents"/>
              <w:snapToGrid w:val="0"/>
              <w:ind w:left="720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03F66CE2" w14:textId="585BDC26" w:rsidR="003F041E" w:rsidRDefault="007F4E76" w:rsidP="003F041E">
            <w:pPr>
              <w:pStyle w:val="NormaleWeb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Link per scaricare il format in formato editabile:</w:t>
            </w:r>
          </w:p>
          <w:p w14:paraId="7059E366" w14:textId="55AFE3EA" w:rsidR="000A488D" w:rsidRDefault="000A488D" w:rsidP="003F041E">
            <w:pPr>
              <w:pStyle w:val="NormaleWeb"/>
              <w:spacing w:before="0" w:after="0"/>
              <w:rPr>
                <w:rFonts w:ascii="Arial" w:hAnsi="Arial" w:cs="Arial"/>
                <w:sz w:val="20"/>
                <w:szCs w:val="20"/>
              </w:rPr>
            </w:pPr>
            <w:hyperlink r:id="rId9" w:history="1">
              <w:r w:rsidRPr="00292BEA">
                <w:rPr>
                  <w:rStyle w:val="Collegamentoipertestuale"/>
                  <w:rFonts w:ascii="Arial" w:hAnsi="Arial" w:cs="Arial"/>
                  <w:sz w:val="20"/>
                  <w:szCs w:val="20"/>
                </w:rPr>
                <w:t>https://www.regione.campania.it/regione/it/tematiche/magazine-turismo-e-cultura/contributi-a-favore-degli-ecomusei-riconosciuti-dalla-regione-campania-ai-sensi-della-l-r-13-2023-e-f-2024?page=5</w:t>
              </w:r>
            </w:hyperlink>
          </w:p>
          <w:p w14:paraId="20623EF5" w14:textId="77777777" w:rsidR="000A488D" w:rsidRDefault="000A488D" w:rsidP="003F041E">
            <w:pPr>
              <w:pStyle w:val="NormaleWeb"/>
              <w:spacing w:before="0" w:after="0"/>
              <w:rPr>
                <w:rFonts w:ascii="Arial" w:hAnsi="Arial" w:cs="Arial"/>
                <w:sz w:val="20"/>
                <w:szCs w:val="20"/>
              </w:rPr>
            </w:pPr>
          </w:p>
          <w:p w14:paraId="5248D60F" w14:textId="3014C4A9" w:rsidR="00E0503D" w:rsidRPr="00D11463" w:rsidRDefault="00B349F5" w:rsidP="000A488D">
            <w:pPr>
              <w:pStyle w:val="NormaleWeb"/>
              <w:spacing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9173BF6" w14:textId="1133A6C9" w:rsidR="00B349F5" w:rsidRPr="00D11463" w:rsidRDefault="00B349F5" w:rsidP="00B349F5">
            <w:pPr>
              <w:pStyle w:val="TableContents"/>
              <w:snapToGrid w:val="0"/>
              <w:ind w:left="720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0503D" w:rsidRPr="00D11463" w14:paraId="5DA849E8" w14:textId="77777777" w:rsidTr="00866445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87A07F" w14:textId="77777777" w:rsidR="00E0503D" w:rsidRPr="00D11463" w:rsidRDefault="00E0503D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0" w:type="dxa"/>
            <w:tcBorders>
              <w:left w:val="single" w:sz="1" w:space="0" w:color="000000"/>
              <w:bottom w:val="single" w:sz="4" w:space="0" w:color="000000"/>
            </w:tcBorders>
            <w:shd w:val="clear" w:color="auto" w:fill="auto"/>
          </w:tcPr>
          <w:p w14:paraId="572535AD" w14:textId="77777777" w:rsidR="00E0503D" w:rsidRPr="00D11463" w:rsidRDefault="00E0503D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49890C55" w14:textId="77777777" w:rsidR="00E0503D" w:rsidRPr="00D11463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(Art. 35, comma 1, lettera d) D. Lgs. n. 33/2013</w:t>
            </w:r>
          </w:p>
          <w:p w14:paraId="29AAF498" w14:textId="77777777" w:rsidR="00E0503D" w:rsidRPr="00D11463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Art. 12, commi 2 e 4, L.R. n. 11/2015</w:t>
            </w:r>
          </w:p>
          <w:p w14:paraId="1E762B49" w14:textId="77777777" w:rsidR="00E0503D" w:rsidRPr="00D11463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Art. 2, comma 2, lettera e) L.R. n. 11/2015</w:t>
            </w:r>
          </w:p>
          <w:p w14:paraId="36674E9C" w14:textId="77777777" w:rsidR="00E0503D" w:rsidRPr="00D11463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  <w:lang w:val="en-US"/>
              </w:rPr>
              <w:t>Art. 20, comma 2, L. R. n. 11/2015</w:t>
            </w:r>
          </w:p>
          <w:p w14:paraId="343F8E44" w14:textId="77777777" w:rsidR="00E0503D" w:rsidRPr="00D11463" w:rsidRDefault="00E0503D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Programma Regione in un click, par. 4.4.1)</w:t>
            </w:r>
          </w:p>
          <w:p w14:paraId="05418725" w14:textId="77777777" w:rsidR="00E0503D" w:rsidRPr="00D11463" w:rsidRDefault="00E0503D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4" w:type="dxa"/>
            <w:tcBorders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D4CC20" w14:textId="4CBFF8F7" w:rsidR="00B349F5" w:rsidRPr="00D11463" w:rsidRDefault="00E0503D" w:rsidP="00B349F5">
            <w:pPr>
              <w:rPr>
                <w:rFonts w:ascii="Arial" w:hAnsi="Arial" w:cs="Arial"/>
                <w:sz w:val="20"/>
                <w:szCs w:val="20"/>
              </w:rPr>
            </w:pPr>
            <w:r w:rsidRPr="003F041E">
              <w:rPr>
                <w:rFonts w:ascii="Arial" w:hAnsi="Arial" w:cs="Arial"/>
                <w:sz w:val="20"/>
                <w:szCs w:val="20"/>
              </w:rPr>
              <w:t>Modello di istanza disponibile al link</w:t>
            </w:r>
            <w:r w:rsidR="003F041E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0E7DE516" w14:textId="32444BA2" w:rsidR="003F041E" w:rsidRPr="000A488D" w:rsidRDefault="000A488D">
            <w:pPr>
              <w:pStyle w:val="NormaleWeb"/>
              <w:spacing w:before="0" w:after="0"/>
              <w:jc w:val="both"/>
              <w:rPr>
                <w:rStyle w:val="Collegamentoipertestuale"/>
                <w:rFonts w:ascii="Arial" w:hAnsi="Arial" w:cs="Arial"/>
                <w:sz w:val="20"/>
                <w:szCs w:val="20"/>
              </w:rPr>
            </w:pPr>
            <w:hyperlink r:id="rId10" w:history="1">
              <w:r w:rsidRPr="000A488D">
                <w:rPr>
                  <w:rStyle w:val="Collegamentoipertestuale"/>
                  <w:rFonts w:ascii="Arial" w:hAnsi="Arial" w:cs="Arial"/>
                  <w:sz w:val="20"/>
                  <w:szCs w:val="20"/>
                </w:rPr>
                <w:t>https://www.regione.campania.it/regione/it/tematiche/magazine-turismo-e-cultura/contributi-a-favore-degli-ecomusei-riconosciuti-dalla-regione-campania-ai-sensi-della-l-r-13-2023-e-f-2024?page=5</w:t>
              </w:r>
            </w:hyperlink>
          </w:p>
          <w:p w14:paraId="0D9E6AD4" w14:textId="77777777" w:rsidR="000A488D" w:rsidRPr="00D11463" w:rsidRDefault="000A488D">
            <w:pPr>
              <w:pStyle w:val="NormaleWeb"/>
              <w:spacing w:before="0" w:after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4A10563" w14:textId="7F3C0297" w:rsidR="007F4E76" w:rsidRPr="00D11463" w:rsidRDefault="00293129" w:rsidP="007F4E76">
            <w:pPr>
              <w:pStyle w:val="TableContents"/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  <w:r w:rsidRPr="00D11463">
              <w:rPr>
                <w:rFonts w:ascii="Arial" w:eastAsia="Times New Roman" w:hAnsi="Arial" w:cs="Arial"/>
                <w:sz w:val="20"/>
                <w:szCs w:val="20"/>
              </w:rPr>
              <w:t>Gli a</w:t>
            </w:r>
            <w:r w:rsidR="00E0503D" w:rsidRPr="00D11463">
              <w:rPr>
                <w:rFonts w:ascii="Arial" w:eastAsia="Times New Roman" w:hAnsi="Arial" w:cs="Arial"/>
                <w:sz w:val="20"/>
                <w:szCs w:val="20"/>
              </w:rPr>
              <w:t xml:space="preserve">llegati sono </w:t>
            </w:r>
            <w:r w:rsidR="00255678" w:rsidRPr="00D11463">
              <w:rPr>
                <w:rFonts w:ascii="Arial" w:eastAsia="Times New Roman" w:hAnsi="Arial" w:cs="Arial"/>
                <w:sz w:val="20"/>
                <w:szCs w:val="20"/>
              </w:rPr>
              <w:t xml:space="preserve">identici a quelli indicati </w:t>
            </w:r>
            <w:r w:rsidR="007F4E76" w:rsidRPr="00D11463">
              <w:rPr>
                <w:rFonts w:ascii="Arial" w:eastAsia="Times New Roman" w:hAnsi="Arial" w:cs="Arial"/>
                <w:sz w:val="20"/>
                <w:szCs w:val="20"/>
              </w:rPr>
              <w:t>nelle modalità di presentazione istanza (allegat</w:t>
            </w:r>
            <w:r w:rsidR="008B3B20">
              <w:rPr>
                <w:rFonts w:ascii="Arial" w:eastAsia="Times New Roman" w:hAnsi="Arial" w:cs="Arial"/>
                <w:sz w:val="20"/>
                <w:szCs w:val="20"/>
              </w:rPr>
              <w:t>i</w:t>
            </w:r>
            <w:r w:rsidR="007F4E76" w:rsidRPr="00D1146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="008B3B20">
              <w:rPr>
                <w:rFonts w:ascii="Arial" w:eastAsia="Times New Roman" w:hAnsi="Arial" w:cs="Arial"/>
                <w:sz w:val="20"/>
                <w:szCs w:val="20"/>
              </w:rPr>
              <w:t>2 e 3</w:t>
            </w:r>
            <w:r w:rsidR="007F4E76" w:rsidRPr="00D11463">
              <w:rPr>
                <w:rFonts w:ascii="Arial" w:eastAsia="Times New Roman" w:hAnsi="Arial" w:cs="Arial"/>
                <w:sz w:val="20"/>
                <w:szCs w:val="20"/>
              </w:rPr>
              <w:t>)</w:t>
            </w:r>
            <w:r w:rsidR="00147D5C" w:rsidRPr="00D11463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  <w:p w14:paraId="77131067" w14:textId="77777777" w:rsidR="00255678" w:rsidRPr="00D11463" w:rsidRDefault="00255678">
            <w:pPr>
              <w:pStyle w:val="TableContents"/>
              <w:snapToGrid w:val="0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E458FBE" w14:textId="384FD879" w:rsidR="00255678" w:rsidRPr="00D11463" w:rsidRDefault="00255678" w:rsidP="008B3B20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4C65" w:rsidRPr="00D11463" w14:paraId="76516A4B" w14:textId="77777777" w:rsidTr="0086644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1C2839FA" w14:textId="77777777" w:rsidR="00B44C65" w:rsidRPr="00D11463" w:rsidRDefault="00B44C65" w:rsidP="00B44C6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44E67D" w14:textId="77777777" w:rsidR="00B44C65" w:rsidRPr="00D11463" w:rsidRDefault="00B44C65" w:rsidP="00B44C65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444B2BDE" w14:textId="77777777" w:rsidR="00B44C65" w:rsidRPr="00D11463" w:rsidRDefault="00B44C65" w:rsidP="00B44C65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(Art. 35, comma 1, lettera d) D. Lgs. n. 33/2013</w:t>
            </w:r>
          </w:p>
          <w:p w14:paraId="12DEB10D" w14:textId="77777777" w:rsidR="00B44C65" w:rsidRPr="00D11463" w:rsidRDefault="00B44C65" w:rsidP="00B44C65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Programma Regione in un click, par. 4.4.1)</w:t>
            </w:r>
          </w:p>
          <w:p w14:paraId="043B0B8E" w14:textId="77777777" w:rsidR="00B44C65" w:rsidRPr="00D11463" w:rsidRDefault="00B44C65" w:rsidP="00B44C65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4" w:type="dxa"/>
            <w:tcBorders>
              <w:top w:val="single" w:sz="4" w:space="0" w:color="000000"/>
              <w:left w:val="single" w:sz="1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36F32B" w14:textId="77777777" w:rsidR="00B44C65" w:rsidRPr="00D11463" w:rsidRDefault="00B44C65" w:rsidP="00B44C6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UOD 501201</w:t>
            </w:r>
          </w:p>
          <w:p w14:paraId="1F1B9562" w14:textId="77777777" w:rsidR="00B44C65" w:rsidRPr="00D11463" w:rsidRDefault="00B44C65" w:rsidP="00B44C6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Napoli, Centro Direzionale, via Giovanni Porzio</w:t>
            </w:r>
          </w:p>
          <w:p w14:paraId="003EA580" w14:textId="77777777" w:rsidR="00B44C65" w:rsidRPr="00D11463" w:rsidRDefault="00B44C65" w:rsidP="00B44C65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Isola A6, 6° piano, stanza 9</w:t>
            </w:r>
          </w:p>
          <w:p w14:paraId="3C057FD1" w14:textId="77777777" w:rsidR="00B44C65" w:rsidRPr="00D11463" w:rsidRDefault="00B44C65" w:rsidP="00B44C65">
            <w:pPr>
              <w:snapToGrid w:val="0"/>
              <w:jc w:val="center"/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</w:pPr>
          </w:p>
          <w:p w14:paraId="3A0538E3" w14:textId="77777777" w:rsidR="00B44C65" w:rsidRPr="00D11463" w:rsidRDefault="00B44C65" w:rsidP="00B44C65">
            <w:pPr>
              <w:snapToGrid w:val="0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  <w:r w:rsidRPr="00D1146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081</w:t>
            </w:r>
            <w:r w:rsidR="002567A3" w:rsidRPr="00D1146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/</w:t>
            </w:r>
            <w:r w:rsidRPr="00D1146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7966432</w:t>
            </w:r>
            <w:r w:rsidR="002567A3" w:rsidRPr="00D1146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 xml:space="preserve"> -</w:t>
            </w:r>
            <w:r w:rsidRPr="00D1146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 xml:space="preserve"> </w:t>
            </w:r>
            <w:r w:rsidR="002567A3" w:rsidRPr="00D1146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081/796</w:t>
            </w:r>
            <w:r w:rsidRPr="00D1146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6451</w:t>
            </w:r>
          </w:p>
          <w:p w14:paraId="75642CA3" w14:textId="77777777" w:rsidR="00B44C65" w:rsidRPr="00D11463" w:rsidRDefault="00B44C65" w:rsidP="00B44C65">
            <w:pPr>
              <w:snapToGrid w:val="0"/>
              <w:jc w:val="center"/>
              <w:rPr>
                <w:rFonts w:ascii="Arial" w:hAnsi="Arial" w:cs="Arial"/>
                <w:i/>
                <w:color w:val="000080"/>
                <w:sz w:val="20"/>
                <w:szCs w:val="20"/>
              </w:rPr>
            </w:pPr>
          </w:p>
          <w:p w14:paraId="1F1150B1" w14:textId="77777777" w:rsidR="00B44C65" w:rsidRPr="00D11463" w:rsidRDefault="00B44C65" w:rsidP="00B44C65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 xml:space="preserve">                        PEC</w:t>
            </w:r>
            <w:r w:rsidRPr="00D11463">
              <w:rPr>
                <w:rFonts w:ascii="Arial" w:hAnsi="Arial" w:cs="Arial"/>
                <w:color w:val="FF0000"/>
                <w:sz w:val="20"/>
                <w:szCs w:val="20"/>
              </w:rPr>
              <w:t>:</w:t>
            </w:r>
            <w:r w:rsidRPr="00D11463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11" w:history="1">
              <w:r w:rsidRPr="00D11463">
                <w:rPr>
                  <w:rStyle w:val="Collegamentoipertestuale"/>
                  <w:rFonts w:ascii="Arial" w:hAnsi="Arial" w:cs="Arial"/>
                  <w:sz w:val="20"/>
                  <w:szCs w:val="20"/>
                </w:rPr>
                <w:t>uod.501201@pec.regione.campania.it</w:t>
              </w:r>
            </w:hyperlink>
            <w:r w:rsidRPr="00D1146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44C65" w:rsidRPr="00D11463" w14:paraId="3610D747" w14:textId="77777777" w:rsidTr="00866445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2C67B0D7" w14:textId="77777777" w:rsidR="00B44C65" w:rsidRPr="00D11463" w:rsidRDefault="00B44C65" w:rsidP="00B44C6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0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F7E9AC" w14:textId="77777777" w:rsidR="00B44C65" w:rsidRPr="00D11463" w:rsidRDefault="00B44C65" w:rsidP="00B44C65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MODALITÀ CON LE QUALI GLI INTERESSATI POSSONO OTTENERE LE INFORMAZIONI RELATIVE AI PROCEDIMENTI IN CORSO CHE LI RIGUARDINO</w:t>
            </w:r>
          </w:p>
          <w:p w14:paraId="61CC1C7C" w14:textId="77777777" w:rsidR="00B44C65" w:rsidRPr="00D11463" w:rsidRDefault="00B44C65" w:rsidP="00B44C65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(Art. 35, comma 1, lettera e) D. Lgs. n. 33/2013)</w:t>
            </w:r>
          </w:p>
        </w:tc>
        <w:tc>
          <w:tcPr>
            <w:tcW w:w="6054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6E6DB94E" w14:textId="77777777" w:rsidR="00B44C65" w:rsidRPr="00D11463" w:rsidRDefault="00B44C65" w:rsidP="00B44C65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I soggetti interessati possono ottenere informazioni con le seguenti modalità:</w:t>
            </w:r>
          </w:p>
          <w:p w14:paraId="026AD3A2" w14:textId="77777777" w:rsidR="00B44C65" w:rsidRPr="00D11463" w:rsidRDefault="00B44C65" w:rsidP="00B44C65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 xml:space="preserve">- con mail all’indirizzo: </w:t>
            </w:r>
            <w:hyperlink r:id="rId12" w:history="1">
              <w:r w:rsidRPr="00D11463">
                <w:rPr>
                  <w:rStyle w:val="Collegamentoipertestuale"/>
                  <w:rFonts w:ascii="Arial" w:hAnsi="Arial" w:cs="Arial"/>
                  <w:sz w:val="20"/>
                  <w:szCs w:val="20"/>
                </w:rPr>
                <w:t>uod.501201@regione.campania.it</w:t>
              </w:r>
            </w:hyperlink>
          </w:p>
          <w:p w14:paraId="5745AFB6" w14:textId="70012475" w:rsidR="00B44C65" w:rsidRPr="00D11463" w:rsidRDefault="00B44C65" w:rsidP="00B44C65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- mediante contatto telefonico a</w:t>
            </w:r>
            <w:r w:rsidR="000321ED">
              <w:rPr>
                <w:rFonts w:ascii="Arial" w:hAnsi="Arial" w:cs="Arial"/>
                <w:sz w:val="20"/>
                <w:szCs w:val="20"/>
              </w:rPr>
              <w:t xml:space="preserve">l </w:t>
            </w:r>
            <w:r w:rsidRPr="00D11463">
              <w:rPr>
                <w:rFonts w:ascii="Arial" w:hAnsi="Arial" w:cs="Arial"/>
                <w:sz w:val="20"/>
                <w:szCs w:val="20"/>
              </w:rPr>
              <w:t>nume</w:t>
            </w:r>
            <w:r w:rsidR="000321ED">
              <w:rPr>
                <w:rFonts w:ascii="Arial" w:hAnsi="Arial" w:cs="Arial"/>
                <w:sz w:val="20"/>
                <w:szCs w:val="20"/>
              </w:rPr>
              <w:t>ro</w:t>
            </w:r>
            <w:r w:rsidRPr="00D11463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2772CC5C" w14:textId="77777777" w:rsidR="00B44C65" w:rsidRPr="00D11463" w:rsidRDefault="00B44C65" w:rsidP="00B44C65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 xml:space="preserve">          081</w:t>
            </w:r>
            <w:r w:rsidR="002567A3" w:rsidRPr="00D1146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>/</w:t>
            </w:r>
            <w:r w:rsidRPr="00D11463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</w:rPr>
              <w:t xml:space="preserve">7966432 </w:t>
            </w:r>
            <w:r w:rsidRPr="00D11463">
              <w:rPr>
                <w:rFonts w:ascii="Arial" w:hAnsi="Arial" w:cs="Arial"/>
                <w:sz w:val="20"/>
                <w:szCs w:val="20"/>
              </w:rPr>
              <w:t xml:space="preserve">- dott. </w:t>
            </w:r>
            <w:r w:rsidR="00924548" w:rsidRPr="00D11463">
              <w:rPr>
                <w:rFonts w:ascii="Arial" w:hAnsi="Arial" w:cs="Arial"/>
                <w:sz w:val="20"/>
                <w:szCs w:val="20"/>
              </w:rPr>
              <w:t xml:space="preserve">Federico </w:t>
            </w:r>
            <w:r w:rsidRPr="00D11463">
              <w:rPr>
                <w:rFonts w:ascii="Arial" w:hAnsi="Arial" w:cs="Arial"/>
                <w:sz w:val="20"/>
                <w:szCs w:val="20"/>
              </w:rPr>
              <w:t xml:space="preserve">Lomolino </w:t>
            </w:r>
          </w:p>
          <w:p w14:paraId="079D3BEE" w14:textId="462A1D6E" w:rsidR="00B44C65" w:rsidRPr="00D11463" w:rsidRDefault="00B44C65" w:rsidP="00EF0668">
            <w:pPr>
              <w:pStyle w:val="TableContents"/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 xml:space="preserve">          </w:t>
            </w:r>
          </w:p>
        </w:tc>
      </w:tr>
      <w:tr w:rsidR="00B44C65" w:rsidRPr="00D11463" w14:paraId="5B6DF6D6" w14:textId="77777777" w:rsidTr="00866445">
        <w:tc>
          <w:tcPr>
            <w:tcW w:w="709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3F1F9303" w14:textId="77777777" w:rsidR="00B44C65" w:rsidRPr="00D11463" w:rsidRDefault="00B44C65" w:rsidP="00B44C6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957BA39" w14:textId="77777777" w:rsidR="00B44C65" w:rsidRPr="00D11463" w:rsidRDefault="00B44C65" w:rsidP="00B44C65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758FF844" w14:textId="77777777" w:rsidR="00B44C65" w:rsidRPr="00D11463" w:rsidRDefault="00B44C65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(Art. 35, comma 1, lettera f) D. Lgs. n. 33/2013</w:t>
            </w:r>
          </w:p>
          <w:p w14:paraId="2F34478F" w14:textId="77777777" w:rsidR="00B44C65" w:rsidRPr="00D11463" w:rsidRDefault="00B44C65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Art. 2, comma 2, lettera e) L.R. n. 11/2015</w:t>
            </w:r>
          </w:p>
          <w:p w14:paraId="03AA005C" w14:textId="77777777" w:rsidR="00B44C65" w:rsidRPr="00D11463" w:rsidRDefault="00B44C65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lastRenderedPageBreak/>
              <w:t>Programma Regione in un click, par. 4.4.1)</w:t>
            </w:r>
          </w:p>
        </w:tc>
        <w:tc>
          <w:tcPr>
            <w:tcW w:w="60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105657AB" w14:textId="4047C790" w:rsidR="00B44C65" w:rsidRPr="00D11463" w:rsidRDefault="0087292D" w:rsidP="0087292D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0DC5">
              <w:rPr>
                <w:rFonts w:ascii="Arial" w:hAnsi="Arial" w:cs="Arial"/>
                <w:sz w:val="20"/>
                <w:szCs w:val="20"/>
                <w:highlight w:val="white"/>
              </w:rPr>
              <w:lastRenderedPageBreak/>
              <w:t>La normativa regionale non fissa il termine per l’adozione del provvedimento</w:t>
            </w:r>
            <w:r w:rsidRPr="00420DC5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B44C65" w:rsidRPr="00D11463" w14:paraId="219AA869" w14:textId="77777777" w:rsidTr="00866445">
        <w:tc>
          <w:tcPr>
            <w:tcW w:w="709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24A36708" w14:textId="77777777" w:rsidR="00B44C65" w:rsidRPr="00D11463" w:rsidRDefault="00B44C65" w:rsidP="00B44C6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B457FA" w14:textId="77777777" w:rsidR="00B44C65" w:rsidRPr="00D11463" w:rsidRDefault="00B44C65" w:rsidP="00B44C65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OGNI ALTRO TERMINE PROCEDIMENTALE RILEVANTE, CON INDICAZIONE DELLA NORMA CHE LO PREVEDE</w:t>
            </w:r>
          </w:p>
          <w:p w14:paraId="409FE2E5" w14:textId="77777777" w:rsidR="00B44C65" w:rsidRPr="00D11463" w:rsidRDefault="00B44C65" w:rsidP="00B44C65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(Art. 35, comma 1, lettera f) D. Lgs. n. 33/2013)</w:t>
            </w:r>
          </w:p>
          <w:p w14:paraId="50D03332" w14:textId="77777777" w:rsidR="00B44C65" w:rsidRPr="00D11463" w:rsidRDefault="00B44C65" w:rsidP="00B44C65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54D2447F" w14:textId="1EC068D1" w:rsidR="00B44C65" w:rsidRPr="00D11463" w:rsidRDefault="000321ED" w:rsidP="0087292D">
            <w:p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B44C65" w:rsidRPr="00D11463" w14:paraId="51FFB8DD" w14:textId="77777777" w:rsidTr="00866445">
        <w:tc>
          <w:tcPr>
            <w:tcW w:w="709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453B89AE" w14:textId="77777777" w:rsidR="00B44C65" w:rsidRPr="00D11463" w:rsidRDefault="00B44C65" w:rsidP="00B44C6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81DA145" w14:textId="77777777" w:rsidR="00B44C65" w:rsidRPr="00D11463" w:rsidRDefault="00B44C65" w:rsidP="00B44C65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43C08B5D" w14:textId="77777777" w:rsidR="00B44C65" w:rsidRPr="00D11463" w:rsidRDefault="00B44C65" w:rsidP="00B44C65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A PREVIA COMUNICAZIONE;</w:t>
            </w:r>
          </w:p>
          <w:p w14:paraId="4CAF4A92" w14:textId="77777777" w:rsidR="00B44C65" w:rsidRPr="00D11463" w:rsidRDefault="00B44C65" w:rsidP="00B44C65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A SCIA, CON O SENZA ASSEVERAZIONE;</w:t>
            </w:r>
          </w:p>
          <w:p w14:paraId="7BCCB06E" w14:textId="77777777" w:rsidR="00B44C65" w:rsidRPr="00D11463" w:rsidRDefault="00B44C65" w:rsidP="00B44C65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769973A7" w14:textId="77777777" w:rsidR="00B44C65" w:rsidRPr="00D11463" w:rsidRDefault="00B44C65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(Art. 35, comma 1, lettera g) D. Lgs. n. 33/2013)</w:t>
            </w:r>
          </w:p>
        </w:tc>
        <w:tc>
          <w:tcPr>
            <w:tcW w:w="60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77F6CC12" w14:textId="77777777" w:rsidR="00B44C65" w:rsidRPr="00D11463" w:rsidRDefault="00B44C65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B44C65" w:rsidRPr="00D11463" w14:paraId="3B39AEAE" w14:textId="77777777" w:rsidTr="00866445">
        <w:tc>
          <w:tcPr>
            <w:tcW w:w="709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5A63C688" w14:textId="77777777" w:rsidR="00B44C65" w:rsidRPr="00D11463" w:rsidRDefault="00B44C65" w:rsidP="00B44C6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C43DDA" w14:textId="77777777" w:rsidR="00B44C65" w:rsidRPr="00D11463" w:rsidRDefault="00B44C65" w:rsidP="00B44C65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 xml:space="preserve">OPERATIVITÀ DEL SILENZIO ASSENSO </w:t>
            </w:r>
          </w:p>
          <w:p w14:paraId="4385A3FE" w14:textId="77777777" w:rsidR="00B44C65" w:rsidRPr="00D11463" w:rsidRDefault="00B44C65" w:rsidP="00B44C65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(Art. 35, comma 1, lettera g) D. Lgs. n. 33/2013)</w:t>
            </w:r>
          </w:p>
          <w:p w14:paraId="78F13245" w14:textId="77777777" w:rsidR="00B44C65" w:rsidRPr="00D11463" w:rsidRDefault="00B44C65" w:rsidP="00B44C65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58226997" w14:textId="77777777" w:rsidR="00B44C65" w:rsidRPr="00D11463" w:rsidRDefault="00B44C65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NO</w:t>
            </w:r>
          </w:p>
        </w:tc>
      </w:tr>
      <w:tr w:rsidR="00B44C65" w:rsidRPr="00D11463" w14:paraId="3DE45F85" w14:textId="77777777" w:rsidTr="00866445">
        <w:tc>
          <w:tcPr>
            <w:tcW w:w="709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2EEF2779" w14:textId="77777777" w:rsidR="00B44C65" w:rsidRPr="00D11463" w:rsidRDefault="00B44C65" w:rsidP="00B44C6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CA13C4" w14:textId="77777777" w:rsidR="00B44C65" w:rsidRPr="00D11463" w:rsidRDefault="00B44C65" w:rsidP="00B44C65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0E6512A2" w14:textId="77777777" w:rsidR="00B44C65" w:rsidRPr="00D11463" w:rsidRDefault="00B44C65" w:rsidP="00B44C65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(Art. 35, comma 1, lettera h) D. Lgs. n. 33/2013)</w:t>
            </w:r>
          </w:p>
          <w:p w14:paraId="56888ED1" w14:textId="77777777" w:rsidR="00B44C65" w:rsidRPr="00D11463" w:rsidRDefault="00B44C65" w:rsidP="00B44C65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4FDBCA15" w14:textId="77777777" w:rsidR="00B44C65" w:rsidRPr="00D11463" w:rsidRDefault="00B44C65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Ricorso in opposizione, secondo modalità e tempi stabiliti dalla normativa</w:t>
            </w:r>
          </w:p>
        </w:tc>
      </w:tr>
      <w:tr w:rsidR="00B44C65" w:rsidRPr="00D11463" w14:paraId="0CDAD928" w14:textId="77777777" w:rsidTr="00866445">
        <w:tc>
          <w:tcPr>
            <w:tcW w:w="709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7D314DA0" w14:textId="77777777" w:rsidR="00B44C65" w:rsidRPr="00D11463" w:rsidRDefault="00B44C65" w:rsidP="00B44C6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77BEAEF" w14:textId="77777777" w:rsidR="00B44C65" w:rsidRPr="00D11463" w:rsidRDefault="00B44C65" w:rsidP="00B44C65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LINK DI ACCESSO AL SERVIZIO ON LINE O I TEMPI PREVISTI PER LA SUA ATTIVAZIONE</w:t>
            </w:r>
          </w:p>
          <w:p w14:paraId="17F0BDC0" w14:textId="77777777" w:rsidR="00B44C65" w:rsidRPr="00D11463" w:rsidRDefault="00B44C65" w:rsidP="00B44C65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(Art. 35, comma 1, lettera i) D. Lgs. n. 33/2013)</w:t>
            </w:r>
          </w:p>
          <w:p w14:paraId="09AC29F2" w14:textId="77777777" w:rsidR="00B44C65" w:rsidRPr="00D11463" w:rsidRDefault="00B44C65" w:rsidP="00B44C65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2CD1EF6C" w14:textId="4ED2E19E" w:rsidR="00B44C65" w:rsidRPr="00D11463" w:rsidRDefault="003F041E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XXXXXXXXXXXXXXXXXXXXXXXXXXXXXXXXXXXXXXXXXXXXX</w:t>
            </w:r>
          </w:p>
        </w:tc>
      </w:tr>
      <w:tr w:rsidR="00B44C65" w:rsidRPr="00D11463" w14:paraId="16ED9FD6" w14:textId="77777777" w:rsidTr="00866445">
        <w:tc>
          <w:tcPr>
            <w:tcW w:w="709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42C97B9E" w14:textId="77777777" w:rsidR="00B44C65" w:rsidRPr="00D11463" w:rsidRDefault="00B44C65" w:rsidP="00B44C6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6983D0E" w14:textId="77777777" w:rsidR="00B44C65" w:rsidRPr="00D11463" w:rsidRDefault="00B44C65" w:rsidP="00B44C65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SPESE E DIRITTI PREVISTI, CON MODALITÀ PER L'EFFETTUAZIONE DEI RELATIVI PAGAMENTI</w:t>
            </w:r>
          </w:p>
          <w:p w14:paraId="596B2810" w14:textId="77777777" w:rsidR="00B44C65" w:rsidRPr="00D11463" w:rsidRDefault="00B44C65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(Art. 35, comma 1, lettera l) D. Lgs. n. 33/2013</w:t>
            </w:r>
          </w:p>
          <w:p w14:paraId="7EECCFD1" w14:textId="77777777" w:rsidR="00B44C65" w:rsidRPr="00D11463" w:rsidRDefault="00B44C65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Programma Regione in un click, par. 4.4.1)</w:t>
            </w:r>
          </w:p>
          <w:p w14:paraId="5DED753E" w14:textId="77777777" w:rsidR="00B44C65" w:rsidRPr="00D11463" w:rsidRDefault="00B44C65" w:rsidP="00B44C65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79B7B026" w14:textId="77777777" w:rsidR="00B44C65" w:rsidRPr="00D11463" w:rsidRDefault="00B44C65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Non sono previste spese</w:t>
            </w:r>
          </w:p>
        </w:tc>
      </w:tr>
      <w:tr w:rsidR="00B44C65" w:rsidRPr="00D11463" w14:paraId="135C834F" w14:textId="77777777" w:rsidTr="00866445">
        <w:tc>
          <w:tcPr>
            <w:tcW w:w="709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</w:tcPr>
          <w:p w14:paraId="35199C4D" w14:textId="77777777" w:rsidR="00B44C65" w:rsidRPr="00D11463" w:rsidRDefault="00B44C65" w:rsidP="00B44C65">
            <w:pPr>
              <w:pStyle w:val="TableContents"/>
              <w:numPr>
                <w:ilvl w:val="0"/>
                <w:numId w:val="2"/>
              </w:numPr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4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8DFB5B" w14:textId="77777777" w:rsidR="00B44C65" w:rsidRPr="00D11463" w:rsidRDefault="00B44C65" w:rsidP="00B44C65">
            <w:pPr>
              <w:pStyle w:val="TableContents"/>
              <w:jc w:val="center"/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NOMINATIVO</w:t>
            </w:r>
            <w:r w:rsidRPr="00D1146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0BF0B38B" w14:textId="77777777" w:rsidR="00B44C65" w:rsidRPr="00D11463" w:rsidRDefault="00B44C65" w:rsidP="00B44C65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(Art. 35, comma 1, lettera m) D. Lgs. n. 33/2013)</w:t>
            </w:r>
          </w:p>
        </w:tc>
        <w:tc>
          <w:tcPr>
            <w:tcW w:w="605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000000"/>
            </w:tcBorders>
            <w:shd w:val="clear" w:color="auto" w:fill="auto"/>
          </w:tcPr>
          <w:p w14:paraId="48A7DB74" w14:textId="77777777" w:rsidR="00347491" w:rsidRPr="00D11463" w:rsidRDefault="00347491" w:rsidP="00347491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 xml:space="preserve">Direttore Generale - Dott.ssa Romano Rosanna </w:t>
            </w:r>
          </w:p>
          <w:p w14:paraId="6A9AD624" w14:textId="77777777" w:rsidR="00347491" w:rsidRPr="00A904DC" w:rsidRDefault="00347491" w:rsidP="00347491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r w:rsidRPr="00A904DC">
              <w:rPr>
                <w:rFonts w:ascii="Arial" w:hAnsi="Arial" w:cs="Arial"/>
                <w:sz w:val="20"/>
                <w:szCs w:val="20"/>
                <w:lang w:val="es-ES"/>
              </w:rPr>
              <w:t xml:space="preserve">tel. 081/7963575  </w:t>
            </w:r>
          </w:p>
          <w:p w14:paraId="30DC5C99" w14:textId="46E173B8" w:rsidR="00347491" w:rsidRPr="00A904DC" w:rsidRDefault="00347491" w:rsidP="00347491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  <w:lang w:val="es-ES"/>
              </w:rPr>
            </w:pPr>
            <w:hyperlink r:id="rId13" w:history="1">
              <w:r w:rsidRPr="00A904DC">
                <w:rPr>
                  <w:rStyle w:val="Collegamentoipertestuale"/>
                  <w:rFonts w:ascii="Arial" w:hAnsi="Arial" w:cs="Arial"/>
                  <w:sz w:val="20"/>
                  <w:szCs w:val="20"/>
                  <w:lang w:val="es-ES"/>
                </w:rPr>
                <w:t>rosanna.romano@regione.campania.it</w:t>
              </w:r>
            </w:hyperlink>
          </w:p>
          <w:p w14:paraId="2C249B09" w14:textId="5879DCA8" w:rsidR="00B44C65" w:rsidRPr="00D11463" w:rsidRDefault="00347491" w:rsidP="00347491">
            <w:pPr>
              <w:pStyle w:val="TableContents"/>
              <w:snapToGrid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11463">
              <w:rPr>
                <w:rFonts w:ascii="Arial" w:hAnsi="Arial" w:cs="Arial"/>
                <w:sz w:val="20"/>
                <w:szCs w:val="20"/>
              </w:rPr>
              <w:t>Non sono previste specifiche modalità per l'attivazione del potere sostitutivo.</w:t>
            </w:r>
          </w:p>
        </w:tc>
      </w:tr>
    </w:tbl>
    <w:p w14:paraId="5F263BC6" w14:textId="77777777" w:rsidR="00E0503D" w:rsidRPr="00D11463" w:rsidRDefault="00E0503D">
      <w:pPr>
        <w:pStyle w:val="Standard"/>
        <w:jc w:val="center"/>
        <w:rPr>
          <w:rFonts w:ascii="Arial" w:hAnsi="Arial" w:cs="Arial"/>
          <w:sz w:val="20"/>
          <w:szCs w:val="20"/>
        </w:rPr>
      </w:pPr>
    </w:p>
    <w:p w14:paraId="58CFFF1C" w14:textId="77777777" w:rsidR="00E0503D" w:rsidRPr="00D11463" w:rsidRDefault="00E0503D">
      <w:pPr>
        <w:pStyle w:val="Standard"/>
        <w:jc w:val="center"/>
        <w:rPr>
          <w:rFonts w:ascii="Arial" w:hAnsi="Arial" w:cs="Arial"/>
          <w:sz w:val="20"/>
          <w:szCs w:val="20"/>
        </w:rPr>
      </w:pPr>
    </w:p>
    <w:sectPr w:rsidR="00E0503D" w:rsidRPr="00D11463">
      <w:footerReference w:type="default" r:id="rId14"/>
      <w:pgSz w:w="16838" w:h="11906" w:orient="landscape"/>
      <w:pgMar w:top="1134" w:right="1134" w:bottom="1134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005BFD" w14:textId="77777777" w:rsidR="00820B69" w:rsidRDefault="00820B69">
      <w:r>
        <w:separator/>
      </w:r>
    </w:p>
  </w:endnote>
  <w:endnote w:type="continuationSeparator" w:id="0">
    <w:p w14:paraId="5B5BA664" w14:textId="77777777" w:rsidR="00820B69" w:rsidRDefault="00820B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9350C1" w14:textId="77777777" w:rsidR="00E0503D" w:rsidRDefault="00E0503D">
    <w:pPr>
      <w:pStyle w:val="Pidipagina"/>
      <w:jc w:val="right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 w:rsidR="000A5A2E">
      <w:rPr>
        <w:rFonts w:cs="Arial"/>
        <w:noProof/>
        <w:sz w:val="18"/>
        <w:szCs w:val="18"/>
      </w:rPr>
      <w:t>1</w:t>
    </w:r>
    <w:r>
      <w:rPr>
        <w:rFonts w:cs="Arial"/>
        <w:sz w:val="18"/>
        <w:szCs w:val="18"/>
      </w:rPr>
      <w:fldChar w:fldCharType="end"/>
    </w:r>
  </w:p>
  <w:p w14:paraId="4B8DE5C3" w14:textId="77777777" w:rsidR="00E0503D" w:rsidRDefault="00E0503D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9E91B5" w14:textId="77777777" w:rsidR="00820B69" w:rsidRDefault="00820B69">
      <w:r>
        <w:separator/>
      </w:r>
    </w:p>
  </w:footnote>
  <w:footnote w:type="continuationSeparator" w:id="0">
    <w:p w14:paraId="4E22C4D3" w14:textId="77777777" w:rsidR="00820B69" w:rsidRDefault="00820B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7D94226"/>
    <w:multiLevelType w:val="hybridMultilevel"/>
    <w:tmpl w:val="E2AC8B3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6C4B10"/>
    <w:multiLevelType w:val="hybridMultilevel"/>
    <w:tmpl w:val="97C87060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7203EB"/>
    <w:multiLevelType w:val="hybridMultilevel"/>
    <w:tmpl w:val="008672D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DF54A9"/>
    <w:multiLevelType w:val="hybridMultilevel"/>
    <w:tmpl w:val="E2AC8B3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474448">
    <w:abstractNumId w:val="0"/>
  </w:num>
  <w:num w:numId="2" w16cid:durableId="1261139927">
    <w:abstractNumId w:val="1"/>
  </w:num>
  <w:num w:numId="3" w16cid:durableId="1713531480">
    <w:abstractNumId w:val="2"/>
  </w:num>
  <w:num w:numId="4" w16cid:durableId="1632251135">
    <w:abstractNumId w:val="3"/>
  </w:num>
  <w:num w:numId="5" w16cid:durableId="286936570">
    <w:abstractNumId w:val="6"/>
  </w:num>
  <w:num w:numId="6" w16cid:durableId="753936870">
    <w:abstractNumId w:val="4"/>
  </w:num>
  <w:num w:numId="7" w16cid:durableId="30188916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7F7"/>
    <w:rsid w:val="00015A09"/>
    <w:rsid w:val="00023676"/>
    <w:rsid w:val="000321ED"/>
    <w:rsid w:val="00054B41"/>
    <w:rsid w:val="0007223A"/>
    <w:rsid w:val="000724C1"/>
    <w:rsid w:val="000A488D"/>
    <w:rsid w:val="000A5A2E"/>
    <w:rsid w:val="000E07F7"/>
    <w:rsid w:val="000E3F11"/>
    <w:rsid w:val="001437C5"/>
    <w:rsid w:val="00147D5C"/>
    <w:rsid w:val="001B049E"/>
    <w:rsid w:val="001C255D"/>
    <w:rsid w:val="001C6898"/>
    <w:rsid w:val="00255678"/>
    <w:rsid w:val="002567A3"/>
    <w:rsid w:val="00282EFC"/>
    <w:rsid w:val="00293129"/>
    <w:rsid w:val="002C7878"/>
    <w:rsid w:val="002D6EF3"/>
    <w:rsid w:val="00302A4C"/>
    <w:rsid w:val="003323A9"/>
    <w:rsid w:val="00347491"/>
    <w:rsid w:val="003557EB"/>
    <w:rsid w:val="00396966"/>
    <w:rsid w:val="003A7D25"/>
    <w:rsid w:val="003F041E"/>
    <w:rsid w:val="004137A7"/>
    <w:rsid w:val="00420DC5"/>
    <w:rsid w:val="00525277"/>
    <w:rsid w:val="00570C90"/>
    <w:rsid w:val="005D1B6B"/>
    <w:rsid w:val="00650D0D"/>
    <w:rsid w:val="00657E0A"/>
    <w:rsid w:val="00670B6B"/>
    <w:rsid w:val="006C46BD"/>
    <w:rsid w:val="006C74AE"/>
    <w:rsid w:val="006D33C3"/>
    <w:rsid w:val="006E3CBE"/>
    <w:rsid w:val="007277C3"/>
    <w:rsid w:val="00730D87"/>
    <w:rsid w:val="00757AFE"/>
    <w:rsid w:val="0077283D"/>
    <w:rsid w:val="007A36CD"/>
    <w:rsid w:val="007D0C3F"/>
    <w:rsid w:val="007E41D5"/>
    <w:rsid w:val="007F4E76"/>
    <w:rsid w:val="007F50A3"/>
    <w:rsid w:val="00820B69"/>
    <w:rsid w:val="0084240B"/>
    <w:rsid w:val="00861DFE"/>
    <w:rsid w:val="00866445"/>
    <w:rsid w:val="0087292D"/>
    <w:rsid w:val="008B3B20"/>
    <w:rsid w:val="008C1DED"/>
    <w:rsid w:val="008D6AA1"/>
    <w:rsid w:val="008F57DC"/>
    <w:rsid w:val="00907B06"/>
    <w:rsid w:val="00915BC9"/>
    <w:rsid w:val="00924548"/>
    <w:rsid w:val="0096658D"/>
    <w:rsid w:val="009D5EA0"/>
    <w:rsid w:val="009F1D56"/>
    <w:rsid w:val="00A0046E"/>
    <w:rsid w:val="00A904DC"/>
    <w:rsid w:val="00AF0E29"/>
    <w:rsid w:val="00B349F5"/>
    <w:rsid w:val="00B44C65"/>
    <w:rsid w:val="00BD0C58"/>
    <w:rsid w:val="00BE3A2C"/>
    <w:rsid w:val="00C112A4"/>
    <w:rsid w:val="00C3047E"/>
    <w:rsid w:val="00CA5327"/>
    <w:rsid w:val="00D11463"/>
    <w:rsid w:val="00D55F35"/>
    <w:rsid w:val="00D625D8"/>
    <w:rsid w:val="00DA0F36"/>
    <w:rsid w:val="00DC75D0"/>
    <w:rsid w:val="00E0503D"/>
    <w:rsid w:val="00E11D8D"/>
    <w:rsid w:val="00E11FA2"/>
    <w:rsid w:val="00EA2BF6"/>
    <w:rsid w:val="00ED5BE7"/>
    <w:rsid w:val="00EF0668"/>
    <w:rsid w:val="00F4268A"/>
    <w:rsid w:val="00F709F2"/>
    <w:rsid w:val="00FE6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F46A9C2"/>
  <w15:chartTrackingRefBased/>
  <w15:docId w15:val="{444B5EC2-76FE-44A5-BCCB-79618C436D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Carpredefinitoparagrafo4">
    <w:name w:val="Car. predefinito paragrafo4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Carpredefinitoparagrafo3">
    <w:name w:val="Car. predefinito paragrafo3"/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styleId="Menzionenonrisolta">
    <w:name w:val="Unresolved Mention"/>
    <w:rPr>
      <w:color w:val="808080"/>
      <w:shd w:val="clear" w:color="auto" w:fill="E6E6E6"/>
    </w:rPr>
  </w:style>
  <w:style w:type="character" w:customStyle="1" w:styleId="CarattereCarattere1">
    <w:name w:val="Carattere Carattere1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CarattereCarattere">
    <w:name w:val="Carattere Caratter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Caratteredinumerazione">
    <w:name w:val="Carattere di numerazione"/>
  </w:style>
  <w:style w:type="character" w:styleId="Enfasigrassetto">
    <w:name w:val="Strong"/>
    <w:qFormat/>
    <w:rPr>
      <w:b/>
      <w:bCs/>
    </w:rPr>
  </w:style>
  <w:style w:type="paragraph" w:customStyle="1" w:styleId="Intestazione4">
    <w:name w:val="Intestazione4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4">
    <w:name w:val="Didascalia4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Intestazione3">
    <w:name w:val="Intestazione3"/>
    <w:basedOn w:val="Normale"/>
    <w:next w:val="Corpotesto"/>
    <w:pPr>
      <w:keepNext/>
      <w:spacing w:before="240" w:after="120"/>
    </w:pPr>
    <w:rPr>
      <w:rFonts w:ascii="Arial" w:eastAsia="Arial Unicode MS" w:hAnsi="Arial"/>
      <w:sz w:val="28"/>
      <w:szCs w:val="28"/>
    </w:rPr>
  </w:style>
  <w:style w:type="paragraph" w:customStyle="1" w:styleId="Didascalia3">
    <w:name w:val="Didascalia3"/>
    <w:basedOn w:val="Normale"/>
    <w:pPr>
      <w:suppressLineNumbers/>
      <w:spacing w:before="120" w:after="120"/>
    </w:pPr>
    <w:rPr>
      <w:i/>
      <w:iCs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1"/>
    </w:rPr>
  </w:style>
  <w:style w:type="paragraph" w:styleId="NormaleWeb">
    <w:name w:val="Normal (Web)"/>
    <w:basedOn w:val="Normale"/>
    <w:pPr>
      <w:widowControl/>
      <w:spacing w:before="280" w:after="280"/>
      <w:textAlignment w:val="auto"/>
    </w:pPr>
    <w:rPr>
      <w:rFonts w:eastAsia="Times New Roman" w:cs="Times New Roman"/>
      <w:lang w:eastAsia="ar-SA" w:bidi="ar-SA"/>
    </w:rPr>
  </w:style>
  <w:style w:type="character" w:styleId="Collegamentovisitato">
    <w:name w:val="FollowedHyperlink"/>
    <w:uiPriority w:val="99"/>
    <w:semiHidden/>
    <w:unhideWhenUsed/>
    <w:rsid w:val="007F4E76"/>
    <w:rPr>
      <w:color w:val="954F7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426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2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od.501201@regione.campania.it" TargetMode="External"/><Relationship Id="rId13" Type="http://schemas.openxmlformats.org/officeDocument/2006/relationships/hyperlink" Target="mailto:rosanna.romano@regione.campania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od.501201@regione.campania.it" TargetMode="External"/><Relationship Id="rId12" Type="http://schemas.openxmlformats.org/officeDocument/2006/relationships/hyperlink" Target="mailto:uod.501201@regione.campania.it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uod.501201@pec.regione.campania.it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regione.campania.it/regione/it/tematiche/magazine-turismo-e-cultura/contributi-a-favore-degli-ecomusei-riconosciuti-dalla-regione-campania-ai-sensi-della-l-r-13-2023-e-f-2024?page=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egione.campania.it/regione/it/tematiche/magazine-turismo-e-cultura/contributi-a-favore-degli-ecomusei-riconosciuti-dalla-regione-campania-ai-sensi-della-l-r-13-2023-e-f-2024?page=5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1492</Words>
  <Characters>8508</Characters>
  <Application>Microsoft Office Word</Application>
  <DocSecurity>0</DocSecurity>
  <Lines>70</Lines>
  <Paragraphs>19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9981</CharactersWithSpaces>
  <SharedDoc>false</SharedDoc>
  <HLinks>
    <vt:vector size="36" baseType="variant">
      <vt:variant>
        <vt:i4>3932175</vt:i4>
      </vt:variant>
      <vt:variant>
        <vt:i4>15</vt:i4>
      </vt:variant>
      <vt:variant>
        <vt:i4>0</vt:i4>
      </vt:variant>
      <vt:variant>
        <vt:i4>5</vt:i4>
      </vt:variant>
      <vt:variant>
        <vt:lpwstr>mailto:uod.501201@regione.campania.it</vt:lpwstr>
      </vt:variant>
      <vt:variant>
        <vt:lpwstr/>
      </vt:variant>
      <vt:variant>
        <vt:i4>7798812</vt:i4>
      </vt:variant>
      <vt:variant>
        <vt:i4>12</vt:i4>
      </vt:variant>
      <vt:variant>
        <vt:i4>0</vt:i4>
      </vt:variant>
      <vt:variant>
        <vt:i4>5</vt:i4>
      </vt:variant>
      <vt:variant>
        <vt:lpwstr>mailto:uod.501201@pec.regione.campania.it</vt:lpwstr>
      </vt:variant>
      <vt:variant>
        <vt:lpwstr/>
      </vt:variant>
      <vt:variant>
        <vt:i4>1376324</vt:i4>
      </vt:variant>
      <vt:variant>
        <vt:i4>9</vt:i4>
      </vt:variant>
      <vt:variant>
        <vt:i4>0</vt:i4>
      </vt:variant>
      <vt:variant>
        <vt:i4>5</vt:i4>
      </vt:variant>
      <vt:variant>
        <vt:lpwstr>http://www.sito.regione.campania.it/documenti/2008/circolaremusei2008.zip</vt:lpwstr>
      </vt:variant>
      <vt:variant>
        <vt:lpwstr/>
      </vt:variant>
      <vt:variant>
        <vt:i4>1376324</vt:i4>
      </vt:variant>
      <vt:variant>
        <vt:i4>6</vt:i4>
      </vt:variant>
      <vt:variant>
        <vt:i4>0</vt:i4>
      </vt:variant>
      <vt:variant>
        <vt:i4>5</vt:i4>
      </vt:variant>
      <vt:variant>
        <vt:lpwstr>http://www.sito.regione.campania.it/documenti/2008/circolaremusei2008.zip</vt:lpwstr>
      </vt:variant>
      <vt:variant>
        <vt:lpwstr/>
      </vt:variant>
      <vt:variant>
        <vt:i4>3932175</vt:i4>
      </vt:variant>
      <vt:variant>
        <vt:i4>3</vt:i4>
      </vt:variant>
      <vt:variant>
        <vt:i4>0</vt:i4>
      </vt:variant>
      <vt:variant>
        <vt:i4>5</vt:i4>
      </vt:variant>
      <vt:variant>
        <vt:lpwstr>mailto:uod.501201@regione.campania.it</vt:lpwstr>
      </vt:variant>
      <vt:variant>
        <vt:lpwstr/>
      </vt:variant>
      <vt:variant>
        <vt:i4>3932175</vt:i4>
      </vt:variant>
      <vt:variant>
        <vt:i4>0</vt:i4>
      </vt:variant>
      <vt:variant>
        <vt:i4>0</vt:i4>
      </vt:variant>
      <vt:variant>
        <vt:i4>5</vt:i4>
      </vt:variant>
      <vt:variant>
        <vt:lpwstr>mailto:uod.501201@regione.campania.it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ALESSANDRA ANTONIA IANNUZZI</cp:lastModifiedBy>
  <cp:revision>4</cp:revision>
  <cp:lastPrinted>2024-08-05T12:21:00Z</cp:lastPrinted>
  <dcterms:created xsi:type="dcterms:W3CDTF">2025-02-07T09:45:00Z</dcterms:created>
  <dcterms:modified xsi:type="dcterms:W3CDTF">2025-02-07T09:55:00Z</dcterms:modified>
</cp:coreProperties>
</file>