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64582" w14:textId="77777777" w:rsidR="00904B19" w:rsidRDefault="00904B19" w:rsidP="00904B19">
      <w:pPr>
        <w:rPr>
          <w:rFonts w:ascii="Garamond" w:hAnsi="Garamond" w:cs="Garamond"/>
          <w:sz w:val="18"/>
          <w:szCs w:val="18"/>
        </w:rPr>
      </w:pPr>
      <w:r>
        <w:rPr>
          <w:rFonts w:ascii="Garamond" w:hAnsi="Garamond" w:cs="Garamond"/>
          <w:sz w:val="18"/>
          <w:szCs w:val="18"/>
        </w:rPr>
        <w:t>ALLEGATO 1</w:t>
      </w:r>
    </w:p>
    <w:p w14:paraId="193849A1" w14:textId="562615AD" w:rsidR="00134F64" w:rsidRDefault="00134F64" w:rsidP="00904B19">
      <w:pPr>
        <w:rPr>
          <w:rFonts w:ascii="Garamond" w:hAnsi="Garamond" w:cs="Garamond"/>
          <w:i/>
          <w:iCs/>
          <w:sz w:val="18"/>
          <w:szCs w:val="18"/>
        </w:rPr>
      </w:pPr>
      <w:r w:rsidRPr="00BE4C10">
        <w:rPr>
          <w:rFonts w:ascii="Garamond" w:hAnsi="Garamond" w:cs="Garamond"/>
          <w:i/>
          <w:iCs/>
          <w:sz w:val="18"/>
          <w:szCs w:val="18"/>
        </w:rPr>
        <w:t xml:space="preserve">Carta </w:t>
      </w:r>
      <w:proofErr w:type="spellStart"/>
      <w:r w:rsidR="00BE4C10" w:rsidRPr="00BE4C10">
        <w:rPr>
          <w:rFonts w:ascii="Garamond" w:hAnsi="Garamond" w:cs="Garamond"/>
          <w:i/>
          <w:iCs/>
          <w:sz w:val="18"/>
          <w:szCs w:val="18"/>
        </w:rPr>
        <w:t>intestata</w:t>
      </w:r>
      <w:proofErr w:type="spellEnd"/>
      <w:r w:rsidR="00BE4C10" w:rsidRPr="00BE4C10">
        <w:rPr>
          <w:rFonts w:ascii="Garamond" w:hAnsi="Garamond" w:cs="Garamond"/>
          <w:i/>
          <w:iCs/>
          <w:sz w:val="18"/>
          <w:szCs w:val="18"/>
        </w:rPr>
        <w:t xml:space="preserve"> impresa</w:t>
      </w:r>
    </w:p>
    <w:p w14:paraId="5647A22B" w14:textId="77777777" w:rsidR="00F26709" w:rsidRPr="00F32D11" w:rsidRDefault="00F26709" w:rsidP="00F26709">
      <w:pPr>
        <w:jc w:val="right"/>
        <w:rPr>
          <w:rFonts w:ascii="Garamond" w:hAnsi="Garamond" w:cs="Garamond"/>
          <w:sz w:val="18"/>
          <w:szCs w:val="18"/>
        </w:rPr>
      </w:pPr>
      <w:r w:rsidRPr="00F32D11">
        <w:rPr>
          <w:rFonts w:ascii="Garamond" w:hAnsi="Garamond" w:cs="Garamond"/>
          <w:sz w:val="18"/>
          <w:szCs w:val="18"/>
        </w:rPr>
        <w:t xml:space="preserve">Giunta Regionale della Campania </w:t>
      </w:r>
    </w:p>
    <w:p w14:paraId="1CA0809F" w14:textId="77777777" w:rsidR="00F32D11" w:rsidRDefault="00F26709" w:rsidP="00F26709">
      <w:pPr>
        <w:jc w:val="right"/>
        <w:rPr>
          <w:rFonts w:ascii="Garamond" w:hAnsi="Garamond" w:cs="Garamond"/>
          <w:sz w:val="18"/>
          <w:szCs w:val="18"/>
        </w:rPr>
      </w:pPr>
      <w:proofErr w:type="spellStart"/>
      <w:r w:rsidRPr="00F32D11">
        <w:rPr>
          <w:rFonts w:ascii="Garamond" w:hAnsi="Garamond" w:cs="Garamond"/>
          <w:sz w:val="18"/>
          <w:szCs w:val="18"/>
        </w:rPr>
        <w:t>Direzione</w:t>
      </w:r>
      <w:proofErr w:type="spellEnd"/>
      <w:r w:rsidRPr="00F32D11">
        <w:rPr>
          <w:rFonts w:ascii="Garamond" w:hAnsi="Garamond" w:cs="Garamond"/>
          <w:sz w:val="18"/>
          <w:szCs w:val="18"/>
        </w:rPr>
        <w:t xml:space="preserve"> Generale per </w:t>
      </w:r>
      <w:proofErr w:type="spellStart"/>
      <w:r w:rsidRPr="00F32D11">
        <w:rPr>
          <w:rFonts w:ascii="Garamond" w:hAnsi="Garamond" w:cs="Garamond"/>
          <w:sz w:val="18"/>
          <w:szCs w:val="18"/>
        </w:rPr>
        <w:t>l'Istruzione</w:t>
      </w:r>
      <w:proofErr w:type="spellEnd"/>
      <w:r w:rsidRPr="00F32D11">
        <w:rPr>
          <w:rFonts w:ascii="Garamond" w:hAnsi="Garamond" w:cs="Garamond"/>
          <w:sz w:val="18"/>
          <w:szCs w:val="18"/>
        </w:rPr>
        <w:t xml:space="preserve">, la </w:t>
      </w:r>
      <w:proofErr w:type="spellStart"/>
      <w:r w:rsidRPr="00F32D11">
        <w:rPr>
          <w:rFonts w:ascii="Garamond" w:hAnsi="Garamond" w:cs="Garamond"/>
          <w:sz w:val="18"/>
          <w:szCs w:val="18"/>
        </w:rPr>
        <w:t>Formazione</w:t>
      </w:r>
      <w:proofErr w:type="spellEnd"/>
      <w:r w:rsidRPr="00F32D11">
        <w:rPr>
          <w:rFonts w:ascii="Garamond" w:hAnsi="Garamond" w:cs="Garamond"/>
          <w:sz w:val="18"/>
          <w:szCs w:val="18"/>
        </w:rPr>
        <w:t xml:space="preserve">, il </w:t>
      </w:r>
      <w:proofErr w:type="spellStart"/>
      <w:r w:rsidRPr="00F32D11">
        <w:rPr>
          <w:rFonts w:ascii="Garamond" w:hAnsi="Garamond" w:cs="Garamond"/>
          <w:sz w:val="18"/>
          <w:szCs w:val="18"/>
        </w:rPr>
        <w:t>Lavoro</w:t>
      </w:r>
      <w:proofErr w:type="spellEnd"/>
      <w:r w:rsidRPr="00F32D11">
        <w:rPr>
          <w:rFonts w:ascii="Garamond" w:hAnsi="Garamond" w:cs="Garamond"/>
          <w:sz w:val="18"/>
          <w:szCs w:val="18"/>
        </w:rPr>
        <w:t xml:space="preserve"> </w:t>
      </w:r>
    </w:p>
    <w:p w14:paraId="4CB37632" w14:textId="2AC6831C" w:rsidR="00F26709" w:rsidRPr="00F32D11" w:rsidRDefault="00F26709" w:rsidP="00F26709">
      <w:pPr>
        <w:jc w:val="right"/>
        <w:rPr>
          <w:rFonts w:ascii="Garamond" w:hAnsi="Garamond" w:cs="Garamond"/>
          <w:sz w:val="18"/>
          <w:szCs w:val="18"/>
        </w:rPr>
      </w:pPr>
      <w:r w:rsidRPr="00F32D11">
        <w:rPr>
          <w:rFonts w:ascii="Garamond" w:hAnsi="Garamond" w:cs="Garamond"/>
          <w:sz w:val="18"/>
          <w:szCs w:val="18"/>
        </w:rPr>
        <w:t xml:space="preserve">e le </w:t>
      </w:r>
      <w:proofErr w:type="spellStart"/>
      <w:r w:rsidRPr="00F32D11">
        <w:rPr>
          <w:rFonts w:ascii="Garamond" w:hAnsi="Garamond" w:cs="Garamond"/>
          <w:sz w:val="18"/>
          <w:szCs w:val="18"/>
        </w:rPr>
        <w:t>Politiche</w:t>
      </w:r>
      <w:proofErr w:type="spellEnd"/>
      <w:r w:rsidRPr="00F32D11">
        <w:rPr>
          <w:rFonts w:ascii="Garamond" w:hAnsi="Garamond" w:cs="Garamond"/>
          <w:sz w:val="18"/>
          <w:szCs w:val="18"/>
        </w:rPr>
        <w:t xml:space="preserve"> </w:t>
      </w:r>
      <w:proofErr w:type="spellStart"/>
      <w:r w:rsidRPr="00F32D11">
        <w:rPr>
          <w:rFonts w:ascii="Garamond" w:hAnsi="Garamond" w:cs="Garamond"/>
          <w:sz w:val="18"/>
          <w:szCs w:val="18"/>
        </w:rPr>
        <w:t>Giovanili</w:t>
      </w:r>
      <w:proofErr w:type="spellEnd"/>
      <w:r w:rsidRPr="00F32D11">
        <w:rPr>
          <w:rFonts w:ascii="Garamond" w:hAnsi="Garamond" w:cs="Garamond"/>
          <w:sz w:val="18"/>
          <w:szCs w:val="18"/>
        </w:rPr>
        <w:t xml:space="preserve">  </w:t>
      </w:r>
    </w:p>
    <w:p w14:paraId="2619DBD6" w14:textId="152522C4" w:rsidR="00BE4C10" w:rsidRPr="00F32D11" w:rsidRDefault="00F26709" w:rsidP="00F26709">
      <w:pPr>
        <w:jc w:val="right"/>
        <w:rPr>
          <w:rFonts w:ascii="Garamond" w:hAnsi="Garamond" w:cs="Garamond"/>
          <w:sz w:val="18"/>
          <w:szCs w:val="18"/>
        </w:rPr>
      </w:pPr>
      <w:r w:rsidRPr="00F32D11">
        <w:rPr>
          <w:rFonts w:ascii="Garamond" w:hAnsi="Garamond" w:cs="Garamond"/>
          <w:sz w:val="18"/>
          <w:szCs w:val="18"/>
        </w:rPr>
        <w:t>staff.501191@pec.regione.campania.it</w:t>
      </w:r>
    </w:p>
    <w:p w14:paraId="60315DBE" w14:textId="77777777" w:rsidR="004F4D93" w:rsidRDefault="004F4D93" w:rsidP="004F4D93">
      <w:pPr>
        <w:spacing w:after="0" w:line="240" w:lineRule="auto"/>
        <w:jc w:val="both"/>
        <w:rPr>
          <w:rFonts w:ascii="Garamond" w:hAnsi="Garamond" w:cs="Garamond"/>
          <w:sz w:val="18"/>
          <w:szCs w:val="18"/>
        </w:rPr>
      </w:pPr>
    </w:p>
    <w:p w14:paraId="2BCE500D" w14:textId="37C75610" w:rsidR="00904B19" w:rsidRDefault="00952296" w:rsidP="00952296">
      <w:pPr>
        <w:spacing w:after="0" w:line="240" w:lineRule="auto"/>
        <w:jc w:val="both"/>
        <w:rPr>
          <w:caps/>
          <w:sz w:val="29"/>
        </w:rPr>
      </w:pPr>
      <w:proofErr w:type="spellStart"/>
      <w:r>
        <w:rPr>
          <w:rFonts w:ascii="Garamond" w:hAnsi="Garamond" w:cs="Garamond"/>
          <w:sz w:val="18"/>
          <w:szCs w:val="18"/>
        </w:rPr>
        <w:t>Oggetto</w:t>
      </w:r>
      <w:proofErr w:type="spellEnd"/>
      <w:r>
        <w:rPr>
          <w:rFonts w:ascii="Garamond" w:hAnsi="Garamond" w:cs="Garamond"/>
          <w:sz w:val="18"/>
          <w:szCs w:val="18"/>
        </w:rPr>
        <w:t>:</w:t>
      </w:r>
      <w:r w:rsidR="004F4D93">
        <w:rPr>
          <w:rFonts w:ascii="Garamond" w:hAnsi="Garamond" w:cs="Garamond"/>
          <w:sz w:val="18"/>
          <w:szCs w:val="18"/>
        </w:rPr>
        <w:t xml:space="preserve"> </w:t>
      </w:r>
      <w:r w:rsidR="00904B19">
        <w:rPr>
          <w:rFonts w:ascii="Garamond" w:hAnsi="Garamond" w:cs="Garamond"/>
          <w:sz w:val="18"/>
          <w:szCs w:val="18"/>
        </w:rPr>
        <w:t>ISTANZA</w:t>
      </w:r>
      <w:r>
        <w:rPr>
          <w:rFonts w:ascii="Garamond" w:hAnsi="Garamond" w:cs="Garamond"/>
          <w:sz w:val="18"/>
          <w:szCs w:val="18"/>
        </w:rPr>
        <w:t xml:space="preserve"> </w:t>
      </w:r>
      <w:r w:rsidR="00904B19">
        <w:rPr>
          <w:rFonts w:ascii="Garamond" w:hAnsi="Garamond"/>
          <w:sz w:val="18"/>
          <w:szCs w:val="18"/>
        </w:rPr>
        <w:t>AVVISO PUBBLICO</w:t>
      </w:r>
      <w:r>
        <w:rPr>
          <w:rFonts w:ascii="Garamond" w:hAnsi="Garamond"/>
          <w:sz w:val="18"/>
          <w:szCs w:val="18"/>
        </w:rPr>
        <w:t xml:space="preserve"> </w:t>
      </w:r>
      <w:r w:rsidR="00904B19">
        <w:rPr>
          <w:rStyle w:val="Nessuno"/>
          <w:rFonts w:ascii="Garamond" w:hAnsi="Garamond" w:cs="Garamond"/>
          <w:caps/>
          <w:sz w:val="18"/>
          <w:szCs w:val="18"/>
        </w:rPr>
        <w:t>LEGGE REGIONALE 26 OTTOBRE 2021, N. 17 ART.</w:t>
      </w:r>
      <w:r w:rsidR="00904B19">
        <w:rPr>
          <w:rStyle w:val="Nessuno"/>
          <w:rFonts w:ascii="Garamond" w:hAnsi="Garamond" w:cs="Garamond"/>
          <w:sz w:val="18"/>
          <w:szCs w:val="18"/>
        </w:rPr>
        <w:t xml:space="preserve"> 6 – CONCESSIONE DI CONTRIBUTI ALLE </w:t>
      </w:r>
      <w:r w:rsidR="00904B19">
        <w:rPr>
          <w:rStyle w:val="Nessuno"/>
          <w:rFonts w:ascii="Garamond" w:hAnsi="Garamond" w:cs="Garamond"/>
          <w:caps/>
          <w:sz w:val="18"/>
          <w:szCs w:val="18"/>
        </w:rPr>
        <w:t>IMPRESE per favorire l'occupazione femminile stabile e di qualità</w:t>
      </w:r>
      <w:r w:rsidR="00904B19">
        <w:rPr>
          <w:rStyle w:val="Nessuno"/>
          <w:rFonts w:ascii="Garamond" w:hAnsi="Garamond" w:cs="Garamond"/>
          <w:caps/>
        </w:rPr>
        <w:t>.</w:t>
      </w:r>
    </w:p>
    <w:p w14:paraId="24E1D033" w14:textId="349A3D80" w:rsidR="00904B19" w:rsidRDefault="00904B19" w:rsidP="00904B19">
      <w:pPr>
        <w:jc w:val="both"/>
        <w:rPr>
          <w:rFonts w:ascii="Garamond" w:hAnsi="Garamond" w:cs="Garamond"/>
          <w:bCs/>
          <w:sz w:val="16"/>
          <w:szCs w:val="16"/>
        </w:rPr>
      </w:pPr>
      <w:r>
        <w:rPr>
          <w:rFonts w:ascii="Garamond" w:hAnsi="Garamond" w:cs="Garamond"/>
          <w:bCs/>
          <w:sz w:val="16"/>
          <w:szCs w:val="16"/>
        </w:rPr>
        <w:t xml:space="preserve">Il </w:t>
      </w:r>
      <w:proofErr w:type="spellStart"/>
      <w:r>
        <w:rPr>
          <w:rFonts w:ascii="Garamond" w:hAnsi="Garamond" w:cs="Garamond"/>
          <w:bCs/>
          <w:sz w:val="16"/>
          <w:szCs w:val="16"/>
        </w:rPr>
        <w:t>sottoscritto</w:t>
      </w:r>
      <w:proofErr w:type="spellEnd"/>
      <w:r>
        <w:rPr>
          <w:rFonts w:ascii="Garamond" w:hAnsi="Garamond" w:cs="Garamond"/>
          <w:bCs/>
          <w:sz w:val="16"/>
          <w:szCs w:val="16"/>
        </w:rPr>
        <w:t xml:space="preserve">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6D6758F4" w14:textId="77777777" w:rsidTr="00904B19">
        <w:tc>
          <w:tcPr>
            <w:tcW w:w="2593" w:type="dxa"/>
            <w:tcBorders>
              <w:top w:val="dotted" w:sz="4" w:space="0" w:color="auto"/>
              <w:left w:val="nil"/>
              <w:bottom w:val="dotted" w:sz="4" w:space="0" w:color="auto"/>
              <w:right w:val="dotted" w:sz="4" w:space="0" w:color="auto"/>
            </w:tcBorders>
            <w:hideMark/>
          </w:tcPr>
          <w:p w14:paraId="05FD0754" w14:textId="77777777" w:rsidR="00904B19" w:rsidRDefault="00904B19">
            <w:pPr>
              <w:jc w:val="both"/>
              <w:rPr>
                <w:rFonts w:ascii="Garamond" w:hAnsi="Garamond" w:cs="Garamond"/>
                <w:bCs/>
                <w:sz w:val="14"/>
                <w:szCs w:val="14"/>
              </w:rPr>
            </w:pPr>
            <w:r>
              <w:rPr>
                <w:rFonts w:ascii="Garamond" w:hAnsi="Garamond" w:cs="Garamond"/>
                <w:bCs/>
                <w:sz w:val="14"/>
                <w:szCs w:val="14"/>
              </w:rPr>
              <w:t>N</w:t>
            </w:r>
            <w:r>
              <w:rPr>
                <w:rFonts w:ascii="Garamond" w:hAnsi="Garamond"/>
                <w:bCs/>
                <w:sz w:val="14"/>
                <w:szCs w:val="14"/>
              </w:rPr>
              <w:t>OME</w:t>
            </w:r>
          </w:p>
        </w:tc>
        <w:tc>
          <w:tcPr>
            <w:tcW w:w="7892" w:type="dxa"/>
            <w:tcBorders>
              <w:top w:val="dotted" w:sz="4" w:space="0" w:color="auto"/>
              <w:left w:val="dotted" w:sz="4" w:space="0" w:color="auto"/>
              <w:bottom w:val="dotted" w:sz="4" w:space="0" w:color="auto"/>
              <w:right w:val="nil"/>
            </w:tcBorders>
          </w:tcPr>
          <w:p w14:paraId="570EC9FA" w14:textId="77777777" w:rsidR="00904B19" w:rsidRDefault="00904B19">
            <w:pPr>
              <w:jc w:val="both"/>
              <w:rPr>
                <w:rFonts w:ascii="Garamond" w:hAnsi="Garamond" w:cs="Garamond"/>
                <w:bCs/>
                <w:sz w:val="16"/>
                <w:szCs w:val="16"/>
              </w:rPr>
            </w:pPr>
          </w:p>
        </w:tc>
      </w:tr>
      <w:tr w:rsidR="00904B19" w14:paraId="4B8C7890" w14:textId="77777777" w:rsidTr="00904B19">
        <w:tc>
          <w:tcPr>
            <w:tcW w:w="2593" w:type="dxa"/>
            <w:tcBorders>
              <w:top w:val="dotted" w:sz="4" w:space="0" w:color="auto"/>
              <w:left w:val="nil"/>
              <w:bottom w:val="dotted" w:sz="4" w:space="0" w:color="auto"/>
              <w:right w:val="dotted" w:sz="4" w:space="0" w:color="auto"/>
            </w:tcBorders>
            <w:hideMark/>
          </w:tcPr>
          <w:p w14:paraId="30CC8061" w14:textId="77777777" w:rsidR="00904B19" w:rsidRDefault="00904B19">
            <w:pPr>
              <w:jc w:val="both"/>
              <w:rPr>
                <w:rFonts w:ascii="Garamond" w:hAnsi="Garamond" w:cs="Garamond"/>
                <w:bCs/>
                <w:sz w:val="14"/>
                <w:szCs w:val="14"/>
              </w:rPr>
            </w:pPr>
            <w:r>
              <w:rPr>
                <w:rFonts w:ascii="Garamond" w:hAnsi="Garamond" w:cs="Garamond"/>
                <w:bCs/>
                <w:sz w:val="14"/>
                <w:szCs w:val="14"/>
              </w:rPr>
              <w:t>COGNOME</w:t>
            </w:r>
          </w:p>
        </w:tc>
        <w:tc>
          <w:tcPr>
            <w:tcW w:w="7892" w:type="dxa"/>
            <w:tcBorders>
              <w:top w:val="dotted" w:sz="4" w:space="0" w:color="auto"/>
              <w:left w:val="dotted" w:sz="4" w:space="0" w:color="auto"/>
              <w:bottom w:val="dotted" w:sz="4" w:space="0" w:color="auto"/>
              <w:right w:val="nil"/>
            </w:tcBorders>
          </w:tcPr>
          <w:p w14:paraId="3065C6E8" w14:textId="77777777" w:rsidR="00904B19" w:rsidRDefault="00904B19">
            <w:pPr>
              <w:jc w:val="both"/>
              <w:rPr>
                <w:rFonts w:ascii="Garamond" w:hAnsi="Garamond" w:cs="Garamond"/>
                <w:bCs/>
                <w:sz w:val="16"/>
                <w:szCs w:val="16"/>
              </w:rPr>
            </w:pPr>
          </w:p>
        </w:tc>
      </w:tr>
      <w:tr w:rsidR="00904B19" w14:paraId="32236B49" w14:textId="77777777" w:rsidTr="00904B19">
        <w:tc>
          <w:tcPr>
            <w:tcW w:w="2593" w:type="dxa"/>
            <w:tcBorders>
              <w:top w:val="dotted" w:sz="4" w:space="0" w:color="auto"/>
              <w:left w:val="nil"/>
              <w:bottom w:val="dotted" w:sz="4" w:space="0" w:color="auto"/>
              <w:right w:val="dotted" w:sz="4" w:space="0" w:color="auto"/>
            </w:tcBorders>
            <w:hideMark/>
          </w:tcPr>
          <w:p w14:paraId="66FA14B0" w14:textId="77777777" w:rsidR="00904B19" w:rsidRDefault="00904B19">
            <w:pPr>
              <w:jc w:val="both"/>
              <w:rPr>
                <w:rFonts w:ascii="Garamond" w:hAnsi="Garamond" w:cs="Garamond"/>
                <w:bCs/>
                <w:sz w:val="14"/>
                <w:szCs w:val="14"/>
              </w:rPr>
            </w:pPr>
            <w:r>
              <w:rPr>
                <w:rFonts w:ascii="Garamond" w:hAnsi="Garamond" w:cs="Garamond"/>
                <w:bCs/>
                <w:sz w:val="14"/>
                <w:szCs w:val="14"/>
              </w:rPr>
              <w:t>COMUNE DI NASCITA</w:t>
            </w:r>
          </w:p>
        </w:tc>
        <w:tc>
          <w:tcPr>
            <w:tcW w:w="7892" w:type="dxa"/>
            <w:tcBorders>
              <w:top w:val="dotted" w:sz="4" w:space="0" w:color="auto"/>
              <w:left w:val="dotted" w:sz="4" w:space="0" w:color="auto"/>
              <w:bottom w:val="dotted" w:sz="4" w:space="0" w:color="auto"/>
              <w:right w:val="nil"/>
            </w:tcBorders>
          </w:tcPr>
          <w:p w14:paraId="22F87EC1" w14:textId="77777777" w:rsidR="00904B19" w:rsidRDefault="00904B19">
            <w:pPr>
              <w:jc w:val="both"/>
              <w:rPr>
                <w:rFonts w:ascii="Garamond" w:hAnsi="Garamond" w:cs="Garamond"/>
                <w:bCs/>
                <w:sz w:val="16"/>
                <w:szCs w:val="16"/>
              </w:rPr>
            </w:pPr>
          </w:p>
        </w:tc>
      </w:tr>
      <w:tr w:rsidR="00904B19" w14:paraId="4258FEF6" w14:textId="77777777" w:rsidTr="00904B19">
        <w:tc>
          <w:tcPr>
            <w:tcW w:w="2593" w:type="dxa"/>
            <w:tcBorders>
              <w:top w:val="dotted" w:sz="4" w:space="0" w:color="auto"/>
              <w:left w:val="nil"/>
              <w:bottom w:val="dotted" w:sz="4" w:space="0" w:color="auto"/>
              <w:right w:val="dotted" w:sz="4" w:space="0" w:color="auto"/>
            </w:tcBorders>
            <w:hideMark/>
          </w:tcPr>
          <w:p w14:paraId="13D799B4" w14:textId="77777777" w:rsidR="00904B19" w:rsidRDefault="00904B19">
            <w:pPr>
              <w:jc w:val="both"/>
              <w:rPr>
                <w:rFonts w:ascii="Garamond" w:hAnsi="Garamond" w:cs="Garamond"/>
                <w:bCs/>
                <w:sz w:val="14"/>
                <w:szCs w:val="14"/>
              </w:rPr>
            </w:pPr>
            <w:r>
              <w:rPr>
                <w:rFonts w:ascii="Garamond" w:hAnsi="Garamond" w:cs="Garamond"/>
                <w:bCs/>
                <w:sz w:val="14"/>
                <w:szCs w:val="14"/>
              </w:rPr>
              <w:t>PROVINCIA</w:t>
            </w:r>
          </w:p>
        </w:tc>
        <w:tc>
          <w:tcPr>
            <w:tcW w:w="7892" w:type="dxa"/>
            <w:tcBorders>
              <w:top w:val="dotted" w:sz="4" w:space="0" w:color="auto"/>
              <w:left w:val="dotted" w:sz="4" w:space="0" w:color="auto"/>
              <w:bottom w:val="dotted" w:sz="4" w:space="0" w:color="auto"/>
              <w:right w:val="nil"/>
            </w:tcBorders>
          </w:tcPr>
          <w:p w14:paraId="51303B1F" w14:textId="77777777" w:rsidR="00904B19" w:rsidRDefault="00904B19">
            <w:pPr>
              <w:jc w:val="both"/>
              <w:rPr>
                <w:rFonts w:ascii="Garamond" w:hAnsi="Garamond" w:cs="Garamond"/>
                <w:bCs/>
                <w:sz w:val="16"/>
                <w:szCs w:val="16"/>
              </w:rPr>
            </w:pPr>
          </w:p>
        </w:tc>
      </w:tr>
      <w:tr w:rsidR="00904B19" w14:paraId="796EAFE1" w14:textId="77777777" w:rsidTr="00904B19">
        <w:tc>
          <w:tcPr>
            <w:tcW w:w="2593" w:type="dxa"/>
            <w:tcBorders>
              <w:top w:val="dotted" w:sz="4" w:space="0" w:color="auto"/>
              <w:left w:val="nil"/>
              <w:bottom w:val="dotted" w:sz="4" w:space="0" w:color="auto"/>
              <w:right w:val="dotted" w:sz="4" w:space="0" w:color="auto"/>
            </w:tcBorders>
            <w:hideMark/>
          </w:tcPr>
          <w:p w14:paraId="6B39F004" w14:textId="77777777" w:rsidR="00904B19" w:rsidRDefault="00904B19">
            <w:pPr>
              <w:jc w:val="both"/>
              <w:rPr>
                <w:rFonts w:ascii="Garamond" w:hAnsi="Garamond" w:cs="Garamond"/>
                <w:bCs/>
                <w:sz w:val="14"/>
                <w:szCs w:val="14"/>
              </w:rPr>
            </w:pPr>
            <w:r>
              <w:rPr>
                <w:rFonts w:ascii="Garamond" w:hAnsi="Garamond" w:cs="Garamond"/>
                <w:bCs/>
                <w:sz w:val="14"/>
                <w:szCs w:val="14"/>
              </w:rPr>
              <w:t>DATA DI NASCITA</w:t>
            </w:r>
          </w:p>
        </w:tc>
        <w:tc>
          <w:tcPr>
            <w:tcW w:w="7892" w:type="dxa"/>
            <w:tcBorders>
              <w:top w:val="dotted" w:sz="4" w:space="0" w:color="auto"/>
              <w:left w:val="dotted" w:sz="4" w:space="0" w:color="auto"/>
              <w:bottom w:val="dotted" w:sz="4" w:space="0" w:color="auto"/>
              <w:right w:val="nil"/>
            </w:tcBorders>
          </w:tcPr>
          <w:p w14:paraId="28B9C2B0" w14:textId="77777777" w:rsidR="00904B19" w:rsidRDefault="00904B19">
            <w:pPr>
              <w:jc w:val="both"/>
              <w:rPr>
                <w:rFonts w:ascii="Garamond" w:hAnsi="Garamond" w:cs="Garamond"/>
                <w:bCs/>
                <w:sz w:val="16"/>
                <w:szCs w:val="16"/>
              </w:rPr>
            </w:pPr>
          </w:p>
        </w:tc>
      </w:tr>
      <w:tr w:rsidR="00904B19" w14:paraId="0754ABB0" w14:textId="77777777" w:rsidTr="00904B19">
        <w:tc>
          <w:tcPr>
            <w:tcW w:w="2593" w:type="dxa"/>
            <w:tcBorders>
              <w:top w:val="dotted" w:sz="4" w:space="0" w:color="auto"/>
              <w:left w:val="nil"/>
              <w:bottom w:val="dotted" w:sz="4" w:space="0" w:color="auto"/>
              <w:right w:val="dotted" w:sz="4" w:space="0" w:color="auto"/>
            </w:tcBorders>
            <w:hideMark/>
          </w:tcPr>
          <w:p w14:paraId="265E31B1" w14:textId="77777777" w:rsidR="00904B19" w:rsidRDefault="00904B19">
            <w:pPr>
              <w:jc w:val="both"/>
              <w:rPr>
                <w:rFonts w:ascii="Garamond" w:hAnsi="Garamond" w:cs="Garamond"/>
                <w:bCs/>
                <w:sz w:val="14"/>
                <w:szCs w:val="14"/>
              </w:rPr>
            </w:pPr>
            <w:r>
              <w:rPr>
                <w:rFonts w:ascii="Garamond" w:hAnsi="Garamond" w:cs="Garamond"/>
                <w:bCs/>
                <w:sz w:val="14"/>
                <w:szCs w:val="14"/>
              </w:rPr>
              <w:t>CODICE FISCALE</w:t>
            </w:r>
          </w:p>
        </w:tc>
        <w:tc>
          <w:tcPr>
            <w:tcW w:w="7892" w:type="dxa"/>
            <w:tcBorders>
              <w:top w:val="dotted" w:sz="4" w:space="0" w:color="auto"/>
              <w:left w:val="dotted" w:sz="4" w:space="0" w:color="auto"/>
              <w:bottom w:val="dotted" w:sz="4" w:space="0" w:color="auto"/>
              <w:right w:val="nil"/>
            </w:tcBorders>
          </w:tcPr>
          <w:p w14:paraId="06A51CF6" w14:textId="77777777" w:rsidR="00904B19" w:rsidRDefault="00904B19">
            <w:pPr>
              <w:jc w:val="both"/>
              <w:rPr>
                <w:rFonts w:ascii="Garamond" w:hAnsi="Garamond" w:cs="Garamond"/>
                <w:bCs/>
                <w:sz w:val="16"/>
                <w:szCs w:val="16"/>
              </w:rPr>
            </w:pPr>
          </w:p>
        </w:tc>
      </w:tr>
      <w:tr w:rsidR="00904B19" w14:paraId="0121ED64" w14:textId="77777777" w:rsidTr="00904B19">
        <w:tc>
          <w:tcPr>
            <w:tcW w:w="2593" w:type="dxa"/>
            <w:tcBorders>
              <w:top w:val="dotted" w:sz="4" w:space="0" w:color="auto"/>
              <w:left w:val="nil"/>
              <w:bottom w:val="dotted" w:sz="4" w:space="0" w:color="auto"/>
              <w:right w:val="dotted" w:sz="4" w:space="0" w:color="auto"/>
            </w:tcBorders>
            <w:hideMark/>
          </w:tcPr>
          <w:p w14:paraId="564B39C1" w14:textId="77777777" w:rsidR="00904B19" w:rsidRDefault="00904B19">
            <w:pPr>
              <w:jc w:val="both"/>
              <w:rPr>
                <w:rFonts w:ascii="Garamond" w:hAnsi="Garamond" w:cs="Garamond"/>
                <w:bCs/>
                <w:sz w:val="14"/>
                <w:szCs w:val="14"/>
              </w:rPr>
            </w:pPr>
            <w:r>
              <w:rPr>
                <w:rFonts w:ascii="Garamond" w:hAnsi="Garamond" w:cs="Garamond"/>
                <w:bCs/>
                <w:sz w:val="14"/>
                <w:szCs w:val="14"/>
              </w:rPr>
              <w:t>COMUNE DI RESIDENZA</w:t>
            </w:r>
          </w:p>
        </w:tc>
        <w:tc>
          <w:tcPr>
            <w:tcW w:w="7892" w:type="dxa"/>
            <w:tcBorders>
              <w:top w:val="dotted" w:sz="4" w:space="0" w:color="auto"/>
              <w:left w:val="dotted" w:sz="4" w:space="0" w:color="auto"/>
              <w:bottom w:val="dotted" w:sz="4" w:space="0" w:color="auto"/>
              <w:right w:val="nil"/>
            </w:tcBorders>
          </w:tcPr>
          <w:p w14:paraId="1EF39182" w14:textId="77777777" w:rsidR="00904B19" w:rsidRDefault="00904B19">
            <w:pPr>
              <w:jc w:val="both"/>
              <w:rPr>
                <w:rFonts w:ascii="Garamond" w:hAnsi="Garamond" w:cs="Garamond"/>
                <w:bCs/>
                <w:sz w:val="16"/>
                <w:szCs w:val="16"/>
              </w:rPr>
            </w:pPr>
          </w:p>
        </w:tc>
      </w:tr>
      <w:tr w:rsidR="00904B19" w14:paraId="5F312178" w14:textId="77777777" w:rsidTr="00904B19">
        <w:tc>
          <w:tcPr>
            <w:tcW w:w="2593" w:type="dxa"/>
            <w:tcBorders>
              <w:top w:val="dotted" w:sz="4" w:space="0" w:color="auto"/>
              <w:left w:val="nil"/>
              <w:bottom w:val="dotted" w:sz="4" w:space="0" w:color="auto"/>
              <w:right w:val="dotted" w:sz="4" w:space="0" w:color="auto"/>
            </w:tcBorders>
            <w:hideMark/>
          </w:tcPr>
          <w:p w14:paraId="0D9CBB8C" w14:textId="77777777" w:rsidR="00904B19" w:rsidRDefault="00904B19">
            <w:pPr>
              <w:jc w:val="both"/>
              <w:rPr>
                <w:rFonts w:ascii="Garamond" w:hAnsi="Garamond" w:cs="Garamond"/>
                <w:bCs/>
                <w:sz w:val="14"/>
                <w:szCs w:val="14"/>
              </w:rPr>
            </w:pPr>
            <w:r>
              <w:rPr>
                <w:rFonts w:ascii="Garamond" w:hAnsi="Garamond" w:cs="Garamond"/>
                <w:bCs/>
                <w:sz w:val="14"/>
                <w:szCs w:val="14"/>
              </w:rPr>
              <w:t>INDIRIZZO</w:t>
            </w:r>
          </w:p>
        </w:tc>
        <w:tc>
          <w:tcPr>
            <w:tcW w:w="7892" w:type="dxa"/>
            <w:tcBorders>
              <w:top w:val="dotted" w:sz="4" w:space="0" w:color="auto"/>
              <w:left w:val="dotted" w:sz="4" w:space="0" w:color="auto"/>
              <w:bottom w:val="dotted" w:sz="4" w:space="0" w:color="auto"/>
              <w:right w:val="nil"/>
            </w:tcBorders>
          </w:tcPr>
          <w:p w14:paraId="50D38F66" w14:textId="77777777" w:rsidR="00904B19" w:rsidRDefault="00904B19">
            <w:pPr>
              <w:jc w:val="both"/>
              <w:rPr>
                <w:rFonts w:ascii="Garamond" w:hAnsi="Garamond" w:cs="Garamond"/>
                <w:bCs/>
                <w:sz w:val="16"/>
                <w:szCs w:val="16"/>
              </w:rPr>
            </w:pPr>
          </w:p>
        </w:tc>
      </w:tr>
    </w:tbl>
    <w:p w14:paraId="7ADDDFD7" w14:textId="625D72F0" w:rsidR="00904B19" w:rsidRDefault="00904B19" w:rsidP="00904B19">
      <w:pPr>
        <w:jc w:val="both"/>
        <w:rPr>
          <w:rFonts w:ascii="Garamond" w:hAnsi="Garamond" w:cs="Garamond"/>
          <w:bCs/>
          <w:sz w:val="16"/>
          <w:szCs w:val="16"/>
        </w:rPr>
      </w:pPr>
      <w:r>
        <w:rPr>
          <w:rFonts w:ascii="Garamond" w:hAnsi="Garamond" w:cs="Garamond"/>
          <w:bCs/>
          <w:sz w:val="16"/>
          <w:szCs w:val="16"/>
        </w:rPr>
        <w:t xml:space="preserve">In </w:t>
      </w:r>
      <w:proofErr w:type="spellStart"/>
      <w:r>
        <w:rPr>
          <w:rFonts w:ascii="Garamond" w:hAnsi="Garamond" w:cs="Garamond"/>
          <w:bCs/>
          <w:sz w:val="16"/>
          <w:szCs w:val="16"/>
        </w:rPr>
        <w:t>qualità</w:t>
      </w:r>
      <w:proofErr w:type="spellEnd"/>
      <w:r>
        <w:rPr>
          <w:rFonts w:ascii="Garamond" w:hAnsi="Garamond" w:cs="Garamond"/>
          <w:bCs/>
          <w:sz w:val="16"/>
          <w:szCs w:val="16"/>
        </w:rPr>
        <w:t xml:space="preserve"> di </w:t>
      </w:r>
      <w:proofErr w:type="spellStart"/>
      <w:r>
        <w:rPr>
          <w:rFonts w:ascii="Garamond" w:hAnsi="Garamond" w:cs="Garamond"/>
          <w:bCs/>
          <w:sz w:val="16"/>
          <w:szCs w:val="16"/>
        </w:rPr>
        <w:t>titolare</w:t>
      </w:r>
      <w:proofErr w:type="spellEnd"/>
      <w:r>
        <w:rPr>
          <w:rFonts w:ascii="Garamond" w:hAnsi="Garamond" w:cs="Garamond"/>
          <w:bCs/>
          <w:sz w:val="16"/>
          <w:szCs w:val="16"/>
        </w:rPr>
        <w:t>/</w:t>
      </w:r>
      <w:proofErr w:type="spellStart"/>
      <w:r>
        <w:rPr>
          <w:rFonts w:ascii="Garamond" w:hAnsi="Garamond" w:cs="Garamond"/>
          <w:bCs/>
          <w:sz w:val="16"/>
          <w:szCs w:val="16"/>
        </w:rPr>
        <w:t>legale</w:t>
      </w:r>
      <w:proofErr w:type="spellEnd"/>
      <w:r>
        <w:rPr>
          <w:rFonts w:ascii="Garamond" w:hAnsi="Garamond" w:cs="Garamond"/>
          <w:bCs/>
          <w:sz w:val="16"/>
          <w:szCs w:val="16"/>
        </w:rPr>
        <w:t xml:space="preserve"> </w:t>
      </w:r>
      <w:proofErr w:type="spellStart"/>
      <w:r>
        <w:rPr>
          <w:rFonts w:ascii="Garamond" w:hAnsi="Garamond" w:cs="Garamond"/>
          <w:bCs/>
          <w:sz w:val="16"/>
          <w:szCs w:val="16"/>
        </w:rPr>
        <w:t>rappresentante</w:t>
      </w:r>
      <w:proofErr w:type="spellEnd"/>
      <w:r w:rsidR="00F36B18">
        <w:rPr>
          <w:rFonts w:ascii="Garamond" w:hAnsi="Garamond" w:cs="Garamond"/>
          <w:bCs/>
          <w:sz w:val="16"/>
          <w:szCs w:val="16"/>
        </w:rPr>
        <w:t>/</w:t>
      </w:r>
      <w:proofErr w:type="spellStart"/>
      <w:r w:rsidR="00F36B18">
        <w:rPr>
          <w:rFonts w:ascii="Garamond" w:hAnsi="Garamond" w:cs="Garamond"/>
          <w:bCs/>
          <w:sz w:val="16"/>
          <w:szCs w:val="16"/>
        </w:rPr>
        <w:t>datore</w:t>
      </w:r>
      <w:proofErr w:type="spellEnd"/>
      <w:r w:rsidR="00F36B18">
        <w:rPr>
          <w:rFonts w:ascii="Garamond" w:hAnsi="Garamond" w:cs="Garamond"/>
          <w:bCs/>
          <w:sz w:val="16"/>
          <w:szCs w:val="16"/>
        </w:rPr>
        <w:t xml:space="preserve"> di </w:t>
      </w:r>
      <w:proofErr w:type="spellStart"/>
      <w:r w:rsidR="00F36B18">
        <w:rPr>
          <w:rFonts w:ascii="Garamond" w:hAnsi="Garamond" w:cs="Garamond"/>
          <w:bCs/>
          <w:sz w:val="16"/>
          <w:szCs w:val="16"/>
        </w:rPr>
        <w:t>lavoro</w:t>
      </w:r>
      <w:proofErr w:type="spellEnd"/>
      <w:r w:rsidR="00F36B18">
        <w:rPr>
          <w:rFonts w:ascii="Garamond" w:hAnsi="Garamond" w:cs="Garamond"/>
          <w:bCs/>
          <w:sz w:val="16"/>
          <w:szCs w:val="16"/>
        </w:rPr>
        <w:t xml:space="preserve"> </w:t>
      </w:r>
      <w:r w:rsidR="004707D4">
        <w:rPr>
          <w:rFonts w:ascii="Garamond" w:hAnsi="Garamond" w:cs="Garamond"/>
          <w:bCs/>
          <w:sz w:val="16"/>
          <w:szCs w:val="16"/>
        </w:rPr>
        <w:t>o</w:t>
      </w:r>
      <w:r w:rsidR="00F36B18">
        <w:rPr>
          <w:rFonts w:ascii="Garamond" w:hAnsi="Garamond" w:cs="Garamond"/>
          <w:bCs/>
          <w:sz w:val="16"/>
          <w:szCs w:val="16"/>
        </w:rPr>
        <w:t xml:space="preserve"> </w:t>
      </w:r>
      <w:proofErr w:type="spellStart"/>
      <w:r>
        <w:rPr>
          <w:rFonts w:ascii="Garamond" w:hAnsi="Garamond" w:cs="Garamond"/>
          <w:bCs/>
          <w:sz w:val="16"/>
          <w:szCs w:val="16"/>
        </w:rPr>
        <w:t>altro</w:t>
      </w:r>
      <w:proofErr w:type="spellEnd"/>
      <w:r>
        <w:rPr>
          <w:rFonts w:ascii="Garamond" w:hAnsi="Garamond" w:cs="Garamond"/>
          <w:bCs/>
          <w:sz w:val="16"/>
          <w:szCs w:val="16"/>
        </w:rPr>
        <w:t xml:space="preserve"> </w:t>
      </w:r>
      <w:proofErr w:type="spellStart"/>
      <w:r>
        <w:rPr>
          <w:rFonts w:ascii="Garamond" w:hAnsi="Garamond" w:cs="Garamond"/>
          <w:bCs/>
          <w:sz w:val="16"/>
          <w:szCs w:val="16"/>
        </w:rPr>
        <w:t>soggetto</w:t>
      </w:r>
      <w:proofErr w:type="spellEnd"/>
      <w:r>
        <w:rPr>
          <w:rFonts w:ascii="Garamond" w:hAnsi="Garamond" w:cs="Garamond"/>
          <w:bCs/>
          <w:sz w:val="16"/>
          <w:szCs w:val="16"/>
        </w:rPr>
        <w:t xml:space="preserve"> con </w:t>
      </w:r>
      <w:proofErr w:type="spellStart"/>
      <w:r>
        <w:rPr>
          <w:rFonts w:ascii="Garamond" w:hAnsi="Garamond" w:cs="Garamond"/>
          <w:bCs/>
          <w:sz w:val="16"/>
          <w:szCs w:val="16"/>
        </w:rPr>
        <w:t>potere</w:t>
      </w:r>
      <w:proofErr w:type="spellEnd"/>
      <w:r>
        <w:rPr>
          <w:rFonts w:ascii="Garamond" w:hAnsi="Garamond" w:cs="Garamond"/>
          <w:bCs/>
          <w:sz w:val="16"/>
          <w:szCs w:val="16"/>
        </w:rPr>
        <w:t xml:space="preserve"> di </w:t>
      </w:r>
      <w:proofErr w:type="spellStart"/>
      <w:r>
        <w:rPr>
          <w:rFonts w:ascii="Garamond" w:hAnsi="Garamond" w:cs="Garamond"/>
          <w:bCs/>
          <w:sz w:val="16"/>
          <w:szCs w:val="16"/>
        </w:rPr>
        <w:t>firma</w:t>
      </w:r>
      <w:proofErr w:type="spellEnd"/>
      <w:r w:rsidR="00A6686D">
        <w:rPr>
          <w:rFonts w:ascii="Garamond" w:hAnsi="Garamond" w:cs="Garamond"/>
          <w:bCs/>
          <w:sz w:val="16"/>
          <w:szCs w:val="16"/>
        </w:rPr>
        <w:t xml:space="preserve"> per la </w:t>
      </w:r>
      <w:proofErr w:type="spellStart"/>
      <w:r w:rsidR="00A6686D">
        <w:rPr>
          <w:rFonts w:ascii="Garamond" w:hAnsi="Garamond" w:cs="Garamond"/>
          <w:bCs/>
          <w:sz w:val="16"/>
          <w:szCs w:val="16"/>
        </w:rPr>
        <w:t>seguente</w:t>
      </w:r>
      <w:proofErr w:type="spellEnd"/>
      <w:r w:rsidR="00A6686D">
        <w:rPr>
          <w:rFonts w:ascii="Garamond" w:hAnsi="Garamond" w:cs="Garamond"/>
          <w:bCs/>
          <w:sz w:val="16"/>
          <w:szCs w:val="16"/>
        </w:rPr>
        <w:t xml:space="preserve"> impresa: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072"/>
        <w:gridCol w:w="6413"/>
      </w:tblGrid>
      <w:tr w:rsidR="00904B19" w14:paraId="7CC503EE" w14:textId="77777777" w:rsidTr="00904B19">
        <w:tc>
          <w:tcPr>
            <w:tcW w:w="4072" w:type="dxa"/>
            <w:tcBorders>
              <w:top w:val="dotted" w:sz="4" w:space="0" w:color="auto"/>
              <w:left w:val="nil"/>
              <w:bottom w:val="dotted" w:sz="4" w:space="0" w:color="auto"/>
              <w:right w:val="dotted" w:sz="4" w:space="0" w:color="auto"/>
            </w:tcBorders>
            <w:hideMark/>
          </w:tcPr>
          <w:p w14:paraId="2CE146D9" w14:textId="77777777" w:rsidR="00904B19" w:rsidRDefault="00904B19">
            <w:pPr>
              <w:jc w:val="both"/>
              <w:rPr>
                <w:rFonts w:ascii="Garamond" w:hAnsi="Garamond" w:cs="Garamond"/>
                <w:bCs/>
                <w:sz w:val="14"/>
                <w:szCs w:val="14"/>
              </w:rPr>
            </w:pPr>
            <w:r>
              <w:rPr>
                <w:rFonts w:ascii="Garamond" w:hAnsi="Garamond" w:cs="Garamond"/>
                <w:bCs/>
                <w:sz w:val="14"/>
                <w:szCs w:val="14"/>
              </w:rPr>
              <w:t>DENOMINAZIONE</w:t>
            </w:r>
          </w:p>
        </w:tc>
        <w:tc>
          <w:tcPr>
            <w:tcW w:w="6413" w:type="dxa"/>
            <w:tcBorders>
              <w:top w:val="dotted" w:sz="4" w:space="0" w:color="auto"/>
              <w:left w:val="dotted" w:sz="4" w:space="0" w:color="auto"/>
              <w:bottom w:val="dotted" w:sz="4" w:space="0" w:color="auto"/>
              <w:right w:val="nil"/>
            </w:tcBorders>
          </w:tcPr>
          <w:p w14:paraId="5967C387" w14:textId="77777777" w:rsidR="00904B19" w:rsidRDefault="00904B19">
            <w:pPr>
              <w:jc w:val="both"/>
              <w:rPr>
                <w:rFonts w:ascii="Garamond" w:hAnsi="Garamond" w:cs="Garamond"/>
                <w:bCs/>
                <w:sz w:val="16"/>
                <w:szCs w:val="16"/>
              </w:rPr>
            </w:pPr>
          </w:p>
        </w:tc>
      </w:tr>
      <w:tr w:rsidR="00904B19" w14:paraId="4447D7F9" w14:textId="77777777" w:rsidTr="00904B19">
        <w:tc>
          <w:tcPr>
            <w:tcW w:w="4072" w:type="dxa"/>
            <w:tcBorders>
              <w:top w:val="dotted" w:sz="4" w:space="0" w:color="auto"/>
              <w:left w:val="nil"/>
              <w:bottom w:val="dotted" w:sz="4" w:space="0" w:color="auto"/>
              <w:right w:val="dotted" w:sz="4" w:space="0" w:color="auto"/>
            </w:tcBorders>
            <w:hideMark/>
          </w:tcPr>
          <w:p w14:paraId="2D34C543" w14:textId="77777777" w:rsidR="00904B19" w:rsidRDefault="00904B19">
            <w:pPr>
              <w:jc w:val="both"/>
              <w:rPr>
                <w:rFonts w:ascii="Garamond" w:hAnsi="Garamond" w:cs="Garamond"/>
                <w:bCs/>
                <w:sz w:val="14"/>
                <w:szCs w:val="14"/>
              </w:rPr>
            </w:pPr>
            <w:r>
              <w:rPr>
                <w:rFonts w:ascii="Garamond" w:hAnsi="Garamond" w:cs="Garamond"/>
                <w:bCs/>
                <w:sz w:val="14"/>
                <w:szCs w:val="14"/>
              </w:rPr>
              <w:t>INDIRIZZO SEDE LEGALE</w:t>
            </w:r>
          </w:p>
        </w:tc>
        <w:tc>
          <w:tcPr>
            <w:tcW w:w="6413" w:type="dxa"/>
            <w:tcBorders>
              <w:top w:val="dotted" w:sz="4" w:space="0" w:color="auto"/>
              <w:left w:val="dotted" w:sz="4" w:space="0" w:color="auto"/>
              <w:bottom w:val="dotted" w:sz="4" w:space="0" w:color="auto"/>
              <w:right w:val="nil"/>
            </w:tcBorders>
          </w:tcPr>
          <w:p w14:paraId="5C80624C" w14:textId="77777777" w:rsidR="00904B19" w:rsidRDefault="00904B19">
            <w:pPr>
              <w:jc w:val="both"/>
              <w:rPr>
                <w:rFonts w:ascii="Garamond" w:hAnsi="Garamond" w:cs="Garamond"/>
                <w:bCs/>
                <w:sz w:val="16"/>
                <w:szCs w:val="16"/>
              </w:rPr>
            </w:pPr>
          </w:p>
        </w:tc>
      </w:tr>
      <w:tr w:rsidR="00904B19" w14:paraId="5AC57A44" w14:textId="77777777" w:rsidTr="00904B19">
        <w:tc>
          <w:tcPr>
            <w:tcW w:w="4072" w:type="dxa"/>
            <w:tcBorders>
              <w:top w:val="dotted" w:sz="4" w:space="0" w:color="auto"/>
              <w:left w:val="nil"/>
              <w:bottom w:val="dotted" w:sz="4" w:space="0" w:color="auto"/>
              <w:right w:val="dotted" w:sz="4" w:space="0" w:color="auto"/>
            </w:tcBorders>
            <w:hideMark/>
          </w:tcPr>
          <w:p w14:paraId="1335478C" w14:textId="77777777" w:rsidR="00904B19" w:rsidRDefault="00904B19">
            <w:pPr>
              <w:jc w:val="both"/>
              <w:rPr>
                <w:rFonts w:ascii="Garamond" w:hAnsi="Garamond" w:cs="Garamond"/>
                <w:bCs/>
                <w:sz w:val="14"/>
                <w:szCs w:val="14"/>
              </w:rPr>
            </w:pPr>
            <w:r>
              <w:rPr>
                <w:rFonts w:ascii="Garamond" w:hAnsi="Garamond" w:cs="Garamond"/>
                <w:bCs/>
                <w:sz w:val="14"/>
                <w:szCs w:val="14"/>
              </w:rPr>
              <w:t>PARTITA IVA</w:t>
            </w:r>
          </w:p>
        </w:tc>
        <w:tc>
          <w:tcPr>
            <w:tcW w:w="6413" w:type="dxa"/>
            <w:tcBorders>
              <w:top w:val="dotted" w:sz="4" w:space="0" w:color="auto"/>
              <w:left w:val="dotted" w:sz="4" w:space="0" w:color="auto"/>
              <w:bottom w:val="dotted" w:sz="4" w:space="0" w:color="auto"/>
              <w:right w:val="nil"/>
            </w:tcBorders>
          </w:tcPr>
          <w:p w14:paraId="7E068266" w14:textId="77777777" w:rsidR="00904B19" w:rsidRDefault="00904B19">
            <w:pPr>
              <w:jc w:val="both"/>
              <w:rPr>
                <w:rFonts w:ascii="Garamond" w:hAnsi="Garamond" w:cs="Garamond"/>
                <w:bCs/>
                <w:sz w:val="16"/>
                <w:szCs w:val="16"/>
              </w:rPr>
            </w:pPr>
          </w:p>
        </w:tc>
      </w:tr>
      <w:tr w:rsidR="00904B19" w14:paraId="147B2D73" w14:textId="77777777" w:rsidTr="00904B19">
        <w:tc>
          <w:tcPr>
            <w:tcW w:w="4072" w:type="dxa"/>
            <w:tcBorders>
              <w:top w:val="dotted" w:sz="4" w:space="0" w:color="auto"/>
              <w:left w:val="nil"/>
              <w:bottom w:val="dotted" w:sz="4" w:space="0" w:color="auto"/>
              <w:right w:val="dotted" w:sz="4" w:space="0" w:color="auto"/>
            </w:tcBorders>
            <w:hideMark/>
          </w:tcPr>
          <w:p w14:paraId="64F05C3E" w14:textId="77777777" w:rsidR="00904B19" w:rsidRDefault="00904B19">
            <w:pPr>
              <w:jc w:val="both"/>
              <w:rPr>
                <w:rFonts w:ascii="Garamond" w:hAnsi="Garamond" w:cs="Garamond"/>
                <w:bCs/>
                <w:sz w:val="14"/>
                <w:szCs w:val="14"/>
              </w:rPr>
            </w:pPr>
            <w:r>
              <w:rPr>
                <w:rFonts w:ascii="Garamond" w:hAnsi="Garamond" w:cs="Garamond"/>
                <w:bCs/>
                <w:sz w:val="14"/>
                <w:szCs w:val="14"/>
              </w:rPr>
              <w:t>FORMA GIURIDICA</w:t>
            </w:r>
          </w:p>
        </w:tc>
        <w:tc>
          <w:tcPr>
            <w:tcW w:w="6413" w:type="dxa"/>
            <w:tcBorders>
              <w:top w:val="dotted" w:sz="4" w:space="0" w:color="auto"/>
              <w:left w:val="dotted" w:sz="4" w:space="0" w:color="auto"/>
              <w:bottom w:val="dotted" w:sz="4" w:space="0" w:color="auto"/>
              <w:right w:val="nil"/>
            </w:tcBorders>
          </w:tcPr>
          <w:p w14:paraId="740F92AF" w14:textId="77777777" w:rsidR="00904B19" w:rsidRDefault="00904B19">
            <w:pPr>
              <w:jc w:val="both"/>
              <w:rPr>
                <w:rFonts w:ascii="Garamond" w:hAnsi="Garamond" w:cs="Garamond"/>
                <w:bCs/>
                <w:sz w:val="16"/>
                <w:szCs w:val="16"/>
              </w:rPr>
            </w:pPr>
          </w:p>
        </w:tc>
      </w:tr>
      <w:tr w:rsidR="00904B19" w14:paraId="51FF13F4" w14:textId="77777777" w:rsidTr="00904B19">
        <w:tc>
          <w:tcPr>
            <w:tcW w:w="4072" w:type="dxa"/>
            <w:tcBorders>
              <w:top w:val="dotted" w:sz="4" w:space="0" w:color="auto"/>
              <w:left w:val="nil"/>
              <w:bottom w:val="dotted" w:sz="4" w:space="0" w:color="auto"/>
              <w:right w:val="dotted" w:sz="4" w:space="0" w:color="auto"/>
            </w:tcBorders>
            <w:hideMark/>
          </w:tcPr>
          <w:p w14:paraId="548B6194" w14:textId="77777777" w:rsidR="00904B19" w:rsidRDefault="00904B19">
            <w:pPr>
              <w:jc w:val="both"/>
              <w:rPr>
                <w:rFonts w:ascii="Garamond" w:hAnsi="Garamond" w:cs="Garamond"/>
                <w:bCs/>
                <w:sz w:val="14"/>
                <w:szCs w:val="14"/>
              </w:rPr>
            </w:pPr>
            <w:r>
              <w:rPr>
                <w:rFonts w:ascii="Garamond" w:hAnsi="Garamond" w:cs="Garamond"/>
                <w:bCs/>
                <w:sz w:val="14"/>
                <w:szCs w:val="14"/>
              </w:rPr>
              <w:t>DOMICILIO DIGITALE/PEC</w:t>
            </w:r>
          </w:p>
        </w:tc>
        <w:tc>
          <w:tcPr>
            <w:tcW w:w="6413" w:type="dxa"/>
            <w:tcBorders>
              <w:top w:val="dotted" w:sz="4" w:space="0" w:color="auto"/>
              <w:left w:val="dotted" w:sz="4" w:space="0" w:color="auto"/>
              <w:bottom w:val="dotted" w:sz="4" w:space="0" w:color="auto"/>
              <w:right w:val="nil"/>
            </w:tcBorders>
          </w:tcPr>
          <w:p w14:paraId="022B4B94" w14:textId="77777777" w:rsidR="00904B19" w:rsidRDefault="00904B19">
            <w:pPr>
              <w:jc w:val="both"/>
              <w:rPr>
                <w:rFonts w:ascii="Garamond" w:hAnsi="Garamond" w:cs="Garamond"/>
                <w:bCs/>
                <w:sz w:val="16"/>
                <w:szCs w:val="16"/>
              </w:rPr>
            </w:pPr>
          </w:p>
        </w:tc>
      </w:tr>
      <w:tr w:rsidR="00904B19" w14:paraId="230263DB" w14:textId="77777777" w:rsidTr="00904B19">
        <w:tc>
          <w:tcPr>
            <w:tcW w:w="4072" w:type="dxa"/>
            <w:tcBorders>
              <w:top w:val="dotted" w:sz="4" w:space="0" w:color="auto"/>
              <w:left w:val="nil"/>
              <w:bottom w:val="dotted" w:sz="4" w:space="0" w:color="auto"/>
              <w:right w:val="dotted" w:sz="4" w:space="0" w:color="auto"/>
            </w:tcBorders>
            <w:hideMark/>
          </w:tcPr>
          <w:p w14:paraId="41AD5168" w14:textId="77777777" w:rsidR="00904B19" w:rsidRDefault="00904B19">
            <w:pPr>
              <w:jc w:val="both"/>
              <w:rPr>
                <w:rFonts w:ascii="Garamond" w:hAnsi="Garamond" w:cs="Garamond"/>
                <w:bCs/>
                <w:sz w:val="14"/>
                <w:szCs w:val="14"/>
              </w:rPr>
            </w:pPr>
            <w:r>
              <w:rPr>
                <w:rFonts w:ascii="Garamond" w:hAnsi="Garamond" w:cs="Garamond"/>
                <w:bCs/>
                <w:sz w:val="14"/>
                <w:szCs w:val="14"/>
              </w:rPr>
              <w:t>TELEFONO</w:t>
            </w:r>
          </w:p>
        </w:tc>
        <w:tc>
          <w:tcPr>
            <w:tcW w:w="6413" w:type="dxa"/>
            <w:tcBorders>
              <w:top w:val="dotted" w:sz="4" w:space="0" w:color="auto"/>
              <w:left w:val="dotted" w:sz="4" w:space="0" w:color="auto"/>
              <w:bottom w:val="dotted" w:sz="4" w:space="0" w:color="auto"/>
              <w:right w:val="nil"/>
            </w:tcBorders>
          </w:tcPr>
          <w:p w14:paraId="3118E47D" w14:textId="77777777" w:rsidR="00904B19" w:rsidRDefault="00904B19">
            <w:pPr>
              <w:jc w:val="both"/>
              <w:rPr>
                <w:rFonts w:ascii="Garamond" w:hAnsi="Garamond" w:cs="Garamond"/>
                <w:bCs/>
                <w:sz w:val="16"/>
                <w:szCs w:val="16"/>
              </w:rPr>
            </w:pPr>
          </w:p>
        </w:tc>
      </w:tr>
      <w:tr w:rsidR="00904B19" w14:paraId="39BCBB40" w14:textId="77777777" w:rsidTr="00904B19">
        <w:tc>
          <w:tcPr>
            <w:tcW w:w="4072" w:type="dxa"/>
            <w:tcBorders>
              <w:top w:val="dotted" w:sz="4" w:space="0" w:color="auto"/>
              <w:left w:val="nil"/>
              <w:bottom w:val="dotted" w:sz="4" w:space="0" w:color="auto"/>
              <w:right w:val="dotted" w:sz="4" w:space="0" w:color="auto"/>
            </w:tcBorders>
            <w:hideMark/>
          </w:tcPr>
          <w:p w14:paraId="2DBD973C" w14:textId="77777777" w:rsidR="00904B19" w:rsidRDefault="00904B19">
            <w:pPr>
              <w:jc w:val="both"/>
              <w:rPr>
                <w:rFonts w:ascii="Garamond" w:hAnsi="Garamond" w:cs="Garamond"/>
                <w:bCs/>
                <w:sz w:val="14"/>
                <w:szCs w:val="14"/>
              </w:rPr>
            </w:pPr>
            <w:r>
              <w:rPr>
                <w:rFonts w:ascii="Garamond" w:hAnsi="Garamond" w:cs="Garamond"/>
                <w:bCs/>
                <w:sz w:val="14"/>
                <w:szCs w:val="14"/>
              </w:rPr>
              <w:t>E MAIL</w:t>
            </w:r>
          </w:p>
        </w:tc>
        <w:tc>
          <w:tcPr>
            <w:tcW w:w="6413" w:type="dxa"/>
            <w:tcBorders>
              <w:top w:val="dotted" w:sz="4" w:space="0" w:color="auto"/>
              <w:left w:val="dotted" w:sz="4" w:space="0" w:color="auto"/>
              <w:bottom w:val="dotted" w:sz="4" w:space="0" w:color="auto"/>
              <w:right w:val="nil"/>
            </w:tcBorders>
          </w:tcPr>
          <w:p w14:paraId="5D5FA7FF" w14:textId="77777777" w:rsidR="00904B19" w:rsidRDefault="00904B19">
            <w:pPr>
              <w:jc w:val="both"/>
              <w:rPr>
                <w:rFonts w:ascii="Garamond" w:hAnsi="Garamond" w:cs="Garamond"/>
                <w:bCs/>
                <w:sz w:val="16"/>
                <w:szCs w:val="16"/>
              </w:rPr>
            </w:pPr>
          </w:p>
        </w:tc>
      </w:tr>
      <w:tr w:rsidR="00904B19" w14:paraId="1CFD4461" w14:textId="77777777" w:rsidTr="00904B19">
        <w:tc>
          <w:tcPr>
            <w:tcW w:w="4072" w:type="dxa"/>
            <w:tcBorders>
              <w:top w:val="dotted" w:sz="4" w:space="0" w:color="auto"/>
              <w:left w:val="nil"/>
              <w:bottom w:val="dotted" w:sz="4" w:space="0" w:color="auto"/>
              <w:right w:val="dotted" w:sz="4" w:space="0" w:color="auto"/>
            </w:tcBorders>
            <w:hideMark/>
          </w:tcPr>
          <w:p w14:paraId="18686962" w14:textId="77777777" w:rsidR="00904B19" w:rsidRDefault="00904B19">
            <w:pPr>
              <w:jc w:val="both"/>
              <w:rPr>
                <w:rFonts w:ascii="Garamond" w:hAnsi="Garamond" w:cs="Garamond"/>
                <w:bCs/>
                <w:sz w:val="14"/>
                <w:szCs w:val="14"/>
              </w:rPr>
            </w:pPr>
            <w:r>
              <w:rPr>
                <w:rFonts w:ascii="Garamond" w:hAnsi="Garamond" w:cs="Garamond"/>
                <w:bCs/>
                <w:sz w:val="14"/>
                <w:szCs w:val="14"/>
              </w:rPr>
              <w:t xml:space="preserve">REGISTRO DELLE IMPRESE - CAMERA DI COMMERCIO </w:t>
            </w:r>
          </w:p>
        </w:tc>
        <w:tc>
          <w:tcPr>
            <w:tcW w:w="6413" w:type="dxa"/>
            <w:tcBorders>
              <w:top w:val="dotted" w:sz="4" w:space="0" w:color="auto"/>
              <w:left w:val="dotted" w:sz="4" w:space="0" w:color="auto"/>
              <w:bottom w:val="dotted" w:sz="4" w:space="0" w:color="auto"/>
              <w:right w:val="nil"/>
            </w:tcBorders>
          </w:tcPr>
          <w:p w14:paraId="789F93FD" w14:textId="77777777" w:rsidR="00904B19" w:rsidRDefault="00904B19">
            <w:pPr>
              <w:jc w:val="both"/>
              <w:rPr>
                <w:rFonts w:ascii="Garamond" w:hAnsi="Garamond" w:cs="Garamond"/>
                <w:bCs/>
                <w:sz w:val="16"/>
                <w:szCs w:val="16"/>
              </w:rPr>
            </w:pPr>
          </w:p>
        </w:tc>
      </w:tr>
      <w:tr w:rsidR="00904B19" w14:paraId="42FEA096" w14:textId="77777777" w:rsidTr="00904B19">
        <w:tc>
          <w:tcPr>
            <w:tcW w:w="4072" w:type="dxa"/>
            <w:tcBorders>
              <w:top w:val="dotted" w:sz="4" w:space="0" w:color="auto"/>
              <w:left w:val="nil"/>
              <w:bottom w:val="dotted" w:sz="4" w:space="0" w:color="auto"/>
              <w:right w:val="dotted" w:sz="4" w:space="0" w:color="auto"/>
            </w:tcBorders>
            <w:hideMark/>
          </w:tcPr>
          <w:p w14:paraId="3B34ED45" w14:textId="0E048D6A" w:rsidR="00904B19" w:rsidRDefault="00904B19">
            <w:pPr>
              <w:jc w:val="both"/>
              <w:rPr>
                <w:rFonts w:ascii="Garamond" w:hAnsi="Garamond" w:cs="Garamond"/>
                <w:bCs/>
                <w:sz w:val="14"/>
                <w:szCs w:val="14"/>
              </w:rPr>
            </w:pPr>
            <w:r>
              <w:rPr>
                <w:rFonts w:ascii="Garamond" w:hAnsi="Garamond" w:cs="Garamond"/>
                <w:bCs/>
                <w:sz w:val="14"/>
                <w:szCs w:val="14"/>
              </w:rPr>
              <w:t>CODICE ATECO</w:t>
            </w:r>
            <w:r w:rsidR="003001A6">
              <w:rPr>
                <w:rFonts w:ascii="Garamond" w:hAnsi="Garamond" w:cs="Garamond"/>
                <w:bCs/>
                <w:sz w:val="14"/>
                <w:szCs w:val="14"/>
              </w:rPr>
              <w:t xml:space="preserve"> (</w:t>
            </w:r>
            <w:proofErr w:type="spellStart"/>
            <w:r w:rsidR="003001A6">
              <w:rPr>
                <w:rFonts w:ascii="Garamond" w:hAnsi="Garamond" w:cs="Garamond"/>
                <w:bCs/>
                <w:sz w:val="14"/>
                <w:szCs w:val="14"/>
              </w:rPr>
              <w:t>prevalente</w:t>
            </w:r>
            <w:proofErr w:type="spellEnd"/>
            <w:r w:rsidR="003001A6">
              <w:rPr>
                <w:rFonts w:ascii="Garamond" w:hAnsi="Garamond" w:cs="Garamond"/>
                <w:bCs/>
                <w:sz w:val="14"/>
                <w:szCs w:val="14"/>
              </w:rPr>
              <w:t>)</w:t>
            </w:r>
          </w:p>
        </w:tc>
        <w:tc>
          <w:tcPr>
            <w:tcW w:w="6413" w:type="dxa"/>
            <w:tcBorders>
              <w:top w:val="dotted" w:sz="4" w:space="0" w:color="auto"/>
              <w:left w:val="dotted" w:sz="4" w:space="0" w:color="auto"/>
              <w:bottom w:val="dotted" w:sz="4" w:space="0" w:color="auto"/>
              <w:right w:val="nil"/>
            </w:tcBorders>
          </w:tcPr>
          <w:p w14:paraId="787F3419" w14:textId="77777777" w:rsidR="00904B19" w:rsidRDefault="00904B19">
            <w:pPr>
              <w:jc w:val="both"/>
              <w:rPr>
                <w:rFonts w:ascii="Garamond" w:hAnsi="Garamond" w:cs="Garamond"/>
                <w:bCs/>
                <w:sz w:val="16"/>
                <w:szCs w:val="16"/>
              </w:rPr>
            </w:pPr>
          </w:p>
        </w:tc>
      </w:tr>
      <w:tr w:rsidR="00904B19" w14:paraId="0D6D969F" w14:textId="77777777" w:rsidTr="00904B19">
        <w:tc>
          <w:tcPr>
            <w:tcW w:w="4072" w:type="dxa"/>
            <w:tcBorders>
              <w:top w:val="dotted" w:sz="4" w:space="0" w:color="auto"/>
              <w:left w:val="nil"/>
              <w:bottom w:val="dotted" w:sz="4" w:space="0" w:color="auto"/>
              <w:right w:val="dotted" w:sz="4" w:space="0" w:color="auto"/>
            </w:tcBorders>
            <w:hideMark/>
          </w:tcPr>
          <w:p w14:paraId="3D637DEC" w14:textId="77777777" w:rsidR="00904B19" w:rsidRDefault="00904B19">
            <w:pPr>
              <w:jc w:val="both"/>
              <w:rPr>
                <w:rFonts w:ascii="Garamond" w:hAnsi="Garamond" w:cs="Garamond"/>
                <w:bCs/>
                <w:sz w:val="14"/>
                <w:szCs w:val="14"/>
              </w:rPr>
            </w:pPr>
            <w:r>
              <w:rPr>
                <w:rFonts w:ascii="Garamond" w:hAnsi="Garamond" w:cs="Garamond"/>
                <w:bCs/>
                <w:sz w:val="14"/>
                <w:szCs w:val="14"/>
              </w:rPr>
              <w:t>INDIRIZZO SEDE UNITA’ PRODUTTIVA DESTINATARIA DELL’ASSUNZIONE</w:t>
            </w:r>
          </w:p>
        </w:tc>
        <w:tc>
          <w:tcPr>
            <w:tcW w:w="6413" w:type="dxa"/>
            <w:tcBorders>
              <w:top w:val="dotted" w:sz="4" w:space="0" w:color="auto"/>
              <w:left w:val="dotted" w:sz="4" w:space="0" w:color="auto"/>
              <w:bottom w:val="dotted" w:sz="4" w:space="0" w:color="auto"/>
              <w:right w:val="nil"/>
            </w:tcBorders>
          </w:tcPr>
          <w:p w14:paraId="2CE2A200" w14:textId="77777777" w:rsidR="00904B19" w:rsidRDefault="00904B19">
            <w:pPr>
              <w:jc w:val="both"/>
              <w:rPr>
                <w:rFonts w:ascii="Garamond" w:hAnsi="Garamond" w:cs="Garamond"/>
                <w:bCs/>
                <w:sz w:val="16"/>
                <w:szCs w:val="16"/>
              </w:rPr>
            </w:pPr>
          </w:p>
        </w:tc>
      </w:tr>
      <w:tr w:rsidR="00904B19" w14:paraId="15C487B9" w14:textId="77777777" w:rsidTr="00904B19">
        <w:tc>
          <w:tcPr>
            <w:tcW w:w="4072" w:type="dxa"/>
            <w:tcBorders>
              <w:top w:val="dotted" w:sz="4" w:space="0" w:color="auto"/>
              <w:left w:val="nil"/>
              <w:bottom w:val="dotted" w:sz="4" w:space="0" w:color="auto"/>
              <w:right w:val="dotted" w:sz="4" w:space="0" w:color="auto"/>
            </w:tcBorders>
            <w:hideMark/>
          </w:tcPr>
          <w:p w14:paraId="40380337" w14:textId="77777777" w:rsidR="00904B19" w:rsidRDefault="00904B19">
            <w:pPr>
              <w:jc w:val="both"/>
              <w:rPr>
                <w:rFonts w:ascii="Garamond" w:hAnsi="Garamond" w:cs="Garamond"/>
                <w:bCs/>
                <w:sz w:val="14"/>
                <w:szCs w:val="14"/>
              </w:rPr>
            </w:pPr>
            <w:r>
              <w:rPr>
                <w:rFonts w:ascii="Garamond" w:hAnsi="Garamond" w:cs="Garamond"/>
                <w:bCs/>
                <w:sz w:val="14"/>
                <w:szCs w:val="14"/>
              </w:rPr>
              <w:t xml:space="preserve">N. ADDETTI (al </w:t>
            </w:r>
            <w:proofErr w:type="spellStart"/>
            <w:r>
              <w:rPr>
                <w:rFonts w:ascii="Garamond" w:hAnsi="Garamond" w:cs="Garamond"/>
                <w:bCs/>
                <w:sz w:val="14"/>
                <w:szCs w:val="14"/>
              </w:rPr>
              <w:t>netto</w:t>
            </w:r>
            <w:proofErr w:type="spellEnd"/>
            <w:r>
              <w:rPr>
                <w:rFonts w:ascii="Garamond" w:hAnsi="Garamond" w:cs="Garamond"/>
                <w:bCs/>
                <w:sz w:val="14"/>
                <w:szCs w:val="14"/>
              </w:rPr>
              <w:t xml:space="preserve"> delle </w:t>
            </w:r>
            <w:proofErr w:type="spellStart"/>
            <w:r>
              <w:rPr>
                <w:rFonts w:ascii="Garamond" w:hAnsi="Garamond" w:cs="Garamond"/>
                <w:bCs/>
                <w:sz w:val="14"/>
                <w:szCs w:val="14"/>
              </w:rPr>
              <w:t>assunzioni</w:t>
            </w:r>
            <w:proofErr w:type="spellEnd"/>
            <w:r>
              <w:rPr>
                <w:rFonts w:ascii="Garamond" w:hAnsi="Garamond" w:cs="Garamond"/>
                <w:bCs/>
                <w:sz w:val="14"/>
                <w:szCs w:val="14"/>
              </w:rPr>
              <w:t xml:space="preserve"> </w:t>
            </w:r>
            <w:proofErr w:type="spellStart"/>
            <w:r>
              <w:rPr>
                <w:rFonts w:ascii="Garamond" w:hAnsi="Garamond" w:cs="Garamond"/>
                <w:bCs/>
                <w:sz w:val="14"/>
                <w:szCs w:val="14"/>
              </w:rPr>
              <w:t>comunicate</w:t>
            </w:r>
            <w:proofErr w:type="spellEnd"/>
            <w:r>
              <w:rPr>
                <w:rFonts w:ascii="Garamond" w:hAnsi="Garamond" w:cs="Garamond"/>
                <w:bCs/>
                <w:sz w:val="14"/>
                <w:szCs w:val="14"/>
              </w:rPr>
              <w:t xml:space="preserve"> con la presente)</w:t>
            </w:r>
          </w:p>
        </w:tc>
        <w:tc>
          <w:tcPr>
            <w:tcW w:w="6413" w:type="dxa"/>
            <w:tcBorders>
              <w:top w:val="dotted" w:sz="4" w:space="0" w:color="auto"/>
              <w:left w:val="dotted" w:sz="4" w:space="0" w:color="auto"/>
              <w:bottom w:val="dotted" w:sz="4" w:space="0" w:color="auto"/>
              <w:right w:val="nil"/>
            </w:tcBorders>
          </w:tcPr>
          <w:p w14:paraId="3FE02A53" w14:textId="77777777" w:rsidR="00904B19" w:rsidRDefault="00904B19">
            <w:pPr>
              <w:jc w:val="both"/>
              <w:rPr>
                <w:rFonts w:ascii="Garamond" w:hAnsi="Garamond" w:cs="Garamond"/>
                <w:bCs/>
                <w:sz w:val="16"/>
                <w:szCs w:val="16"/>
              </w:rPr>
            </w:pPr>
          </w:p>
        </w:tc>
      </w:tr>
      <w:tr w:rsidR="00904B19" w14:paraId="5EBE8C00" w14:textId="77777777" w:rsidTr="00904B19">
        <w:tc>
          <w:tcPr>
            <w:tcW w:w="4072" w:type="dxa"/>
            <w:tcBorders>
              <w:top w:val="dotted" w:sz="4" w:space="0" w:color="auto"/>
              <w:left w:val="nil"/>
              <w:bottom w:val="dotted" w:sz="4" w:space="0" w:color="auto"/>
              <w:right w:val="dotted" w:sz="4" w:space="0" w:color="auto"/>
            </w:tcBorders>
            <w:hideMark/>
          </w:tcPr>
          <w:p w14:paraId="2F978851" w14:textId="77777777" w:rsidR="00904B19" w:rsidRDefault="00904B19">
            <w:pPr>
              <w:jc w:val="both"/>
              <w:rPr>
                <w:rFonts w:ascii="Garamond" w:hAnsi="Garamond" w:cs="Garamond"/>
                <w:bCs/>
                <w:sz w:val="14"/>
                <w:szCs w:val="14"/>
              </w:rPr>
            </w:pPr>
            <w:r>
              <w:rPr>
                <w:rFonts w:ascii="Garamond" w:hAnsi="Garamond" w:cs="Garamond"/>
                <w:bCs/>
                <w:sz w:val="14"/>
                <w:szCs w:val="14"/>
              </w:rPr>
              <w:t xml:space="preserve">N. ADDETTI UNITA’ PRODUTTIVA DESTINATARIA DELL’ASSUNZIONE (al </w:t>
            </w:r>
            <w:proofErr w:type="spellStart"/>
            <w:r>
              <w:rPr>
                <w:rFonts w:ascii="Garamond" w:hAnsi="Garamond" w:cs="Garamond"/>
                <w:bCs/>
                <w:sz w:val="14"/>
                <w:szCs w:val="14"/>
              </w:rPr>
              <w:t>netto</w:t>
            </w:r>
            <w:proofErr w:type="spellEnd"/>
            <w:r>
              <w:rPr>
                <w:rFonts w:ascii="Garamond" w:hAnsi="Garamond" w:cs="Garamond"/>
                <w:bCs/>
                <w:sz w:val="14"/>
                <w:szCs w:val="14"/>
              </w:rPr>
              <w:t xml:space="preserve"> delle </w:t>
            </w:r>
            <w:proofErr w:type="spellStart"/>
            <w:r>
              <w:rPr>
                <w:rFonts w:ascii="Garamond" w:hAnsi="Garamond" w:cs="Garamond"/>
                <w:bCs/>
                <w:sz w:val="14"/>
                <w:szCs w:val="14"/>
              </w:rPr>
              <w:t>assunzioni</w:t>
            </w:r>
            <w:proofErr w:type="spellEnd"/>
            <w:r>
              <w:rPr>
                <w:rFonts w:ascii="Garamond" w:hAnsi="Garamond" w:cs="Garamond"/>
                <w:bCs/>
                <w:sz w:val="14"/>
                <w:szCs w:val="14"/>
              </w:rPr>
              <w:t xml:space="preserve"> </w:t>
            </w:r>
            <w:proofErr w:type="spellStart"/>
            <w:r>
              <w:rPr>
                <w:rFonts w:ascii="Garamond" w:hAnsi="Garamond" w:cs="Garamond"/>
                <w:bCs/>
                <w:sz w:val="14"/>
                <w:szCs w:val="14"/>
              </w:rPr>
              <w:t>comunicate</w:t>
            </w:r>
            <w:proofErr w:type="spellEnd"/>
            <w:r>
              <w:rPr>
                <w:rFonts w:ascii="Garamond" w:hAnsi="Garamond" w:cs="Garamond"/>
                <w:bCs/>
                <w:sz w:val="14"/>
                <w:szCs w:val="14"/>
              </w:rPr>
              <w:t xml:space="preserve"> con la presente)</w:t>
            </w:r>
          </w:p>
        </w:tc>
        <w:tc>
          <w:tcPr>
            <w:tcW w:w="6413" w:type="dxa"/>
            <w:tcBorders>
              <w:top w:val="dotted" w:sz="4" w:space="0" w:color="auto"/>
              <w:left w:val="dotted" w:sz="4" w:space="0" w:color="auto"/>
              <w:bottom w:val="dotted" w:sz="4" w:space="0" w:color="auto"/>
              <w:right w:val="nil"/>
            </w:tcBorders>
          </w:tcPr>
          <w:p w14:paraId="63556989" w14:textId="77777777" w:rsidR="00904B19" w:rsidRDefault="00904B19">
            <w:pPr>
              <w:jc w:val="both"/>
              <w:rPr>
                <w:rFonts w:ascii="Garamond" w:hAnsi="Garamond" w:cs="Garamond"/>
                <w:bCs/>
                <w:sz w:val="16"/>
                <w:szCs w:val="16"/>
              </w:rPr>
            </w:pPr>
          </w:p>
        </w:tc>
      </w:tr>
    </w:tbl>
    <w:p w14:paraId="4F0DD708" w14:textId="77777777" w:rsidR="00904B19" w:rsidRDefault="00904B19" w:rsidP="00904B19">
      <w:pPr>
        <w:spacing w:after="0"/>
        <w:jc w:val="center"/>
        <w:rPr>
          <w:rFonts w:ascii="Garamond" w:hAnsi="Garamond" w:cs="Garamond"/>
          <w:bCs/>
          <w:sz w:val="16"/>
          <w:szCs w:val="16"/>
        </w:rPr>
      </w:pPr>
      <w:r>
        <w:rPr>
          <w:rFonts w:ascii="Garamond" w:hAnsi="Garamond" w:cs="Garamond"/>
          <w:bCs/>
          <w:sz w:val="16"/>
          <w:szCs w:val="16"/>
        </w:rPr>
        <w:t>COMUNICA</w:t>
      </w:r>
    </w:p>
    <w:p w14:paraId="60FF317C" w14:textId="01EEC776" w:rsidR="00904B19" w:rsidRDefault="00904B19" w:rsidP="00904B19">
      <w:pPr>
        <w:spacing w:after="0"/>
        <w:jc w:val="both"/>
        <w:rPr>
          <w:rFonts w:ascii="Garamond" w:hAnsi="Garamond" w:cs="Garamond"/>
          <w:bCs/>
          <w:sz w:val="16"/>
          <w:szCs w:val="16"/>
        </w:rPr>
      </w:pPr>
      <w:proofErr w:type="spellStart"/>
      <w:r>
        <w:rPr>
          <w:rFonts w:ascii="Garamond" w:hAnsi="Garamond" w:cs="Garamond"/>
          <w:bCs/>
          <w:sz w:val="16"/>
          <w:szCs w:val="16"/>
        </w:rPr>
        <w:t>l'assunzione</w:t>
      </w:r>
      <w:proofErr w:type="spellEnd"/>
      <w:r>
        <w:rPr>
          <w:rFonts w:ascii="Garamond" w:hAnsi="Garamond" w:cs="Garamond"/>
          <w:bCs/>
          <w:sz w:val="16"/>
          <w:szCs w:val="16"/>
        </w:rPr>
        <w:t xml:space="preserve"> con </w:t>
      </w:r>
      <w:proofErr w:type="spellStart"/>
      <w:r>
        <w:rPr>
          <w:rFonts w:ascii="Garamond" w:hAnsi="Garamond" w:cs="Garamond"/>
          <w:bCs/>
          <w:sz w:val="16"/>
          <w:szCs w:val="16"/>
        </w:rPr>
        <w:t>contratto</w:t>
      </w:r>
      <w:proofErr w:type="spellEnd"/>
      <w:r>
        <w:rPr>
          <w:rFonts w:ascii="Garamond" w:hAnsi="Garamond" w:cs="Garamond"/>
          <w:bCs/>
          <w:sz w:val="16"/>
          <w:szCs w:val="16"/>
        </w:rPr>
        <w:t xml:space="preserve"> di </w:t>
      </w:r>
      <w:proofErr w:type="spellStart"/>
      <w:r>
        <w:rPr>
          <w:rFonts w:ascii="Garamond" w:hAnsi="Garamond" w:cs="Garamond"/>
          <w:bCs/>
          <w:sz w:val="16"/>
          <w:szCs w:val="16"/>
        </w:rPr>
        <w:t>lavoro</w:t>
      </w:r>
      <w:proofErr w:type="spellEnd"/>
      <w:r>
        <w:rPr>
          <w:rFonts w:ascii="Garamond" w:hAnsi="Garamond" w:cs="Garamond"/>
          <w:bCs/>
          <w:sz w:val="16"/>
          <w:szCs w:val="16"/>
        </w:rPr>
        <w:t xml:space="preserve"> a tempo </w:t>
      </w:r>
      <w:proofErr w:type="spellStart"/>
      <w:r>
        <w:rPr>
          <w:rFonts w:ascii="Garamond" w:hAnsi="Garamond" w:cs="Garamond"/>
          <w:bCs/>
          <w:sz w:val="16"/>
          <w:szCs w:val="16"/>
        </w:rPr>
        <w:t>indeterminato</w:t>
      </w:r>
      <w:proofErr w:type="spellEnd"/>
      <w:r w:rsidRPr="0039747C">
        <w:rPr>
          <w:rFonts w:ascii="Garamond" w:hAnsi="Garamond" w:cs="Garamond"/>
          <w:bCs/>
          <w:color w:val="FF0000"/>
          <w:sz w:val="16"/>
          <w:szCs w:val="16"/>
        </w:rPr>
        <w:t xml:space="preserve">, </w:t>
      </w:r>
      <w:r w:rsidR="003B53EF" w:rsidRPr="003B53EF">
        <w:rPr>
          <w:rFonts w:ascii="Garamond" w:hAnsi="Garamond" w:cs="Garamond"/>
          <w:bCs/>
          <w:sz w:val="16"/>
          <w:szCs w:val="16"/>
        </w:rPr>
        <w:t xml:space="preserve">nel </w:t>
      </w:r>
      <w:proofErr w:type="spellStart"/>
      <w:r w:rsidR="003B53EF" w:rsidRPr="003B53EF">
        <w:rPr>
          <w:rFonts w:ascii="Garamond" w:hAnsi="Garamond" w:cs="Garamond"/>
          <w:bCs/>
          <w:sz w:val="16"/>
          <w:szCs w:val="16"/>
        </w:rPr>
        <w:t>periodo</w:t>
      </w:r>
      <w:proofErr w:type="spellEnd"/>
      <w:r w:rsidR="003B53EF" w:rsidRPr="003B53EF">
        <w:rPr>
          <w:rFonts w:ascii="Garamond" w:hAnsi="Garamond" w:cs="Garamond"/>
          <w:bCs/>
          <w:sz w:val="16"/>
          <w:szCs w:val="16"/>
        </w:rPr>
        <w:t xml:space="preserve"> dal 21.</w:t>
      </w:r>
      <w:r w:rsidR="00347FC6">
        <w:rPr>
          <w:rFonts w:ascii="Garamond" w:hAnsi="Garamond" w:cs="Garamond"/>
          <w:bCs/>
          <w:sz w:val="16"/>
          <w:szCs w:val="16"/>
        </w:rPr>
        <w:t>1</w:t>
      </w:r>
      <w:r w:rsidR="003B53EF" w:rsidRPr="003B53EF">
        <w:rPr>
          <w:rFonts w:ascii="Garamond" w:hAnsi="Garamond" w:cs="Garamond"/>
          <w:bCs/>
          <w:sz w:val="16"/>
          <w:szCs w:val="16"/>
        </w:rPr>
        <w:t>1.202</w:t>
      </w:r>
      <w:r w:rsidR="00347FC6">
        <w:rPr>
          <w:rFonts w:ascii="Garamond" w:hAnsi="Garamond" w:cs="Garamond"/>
          <w:bCs/>
          <w:sz w:val="16"/>
          <w:szCs w:val="16"/>
        </w:rPr>
        <w:t>3</w:t>
      </w:r>
      <w:r w:rsidR="003B53EF" w:rsidRPr="003B53EF">
        <w:rPr>
          <w:rFonts w:ascii="Garamond" w:hAnsi="Garamond" w:cs="Garamond"/>
          <w:bCs/>
          <w:sz w:val="16"/>
          <w:szCs w:val="16"/>
        </w:rPr>
        <w:t xml:space="preserve"> alla data di </w:t>
      </w:r>
      <w:proofErr w:type="spellStart"/>
      <w:r w:rsidR="003B53EF" w:rsidRPr="003B53EF">
        <w:rPr>
          <w:rFonts w:ascii="Garamond" w:hAnsi="Garamond" w:cs="Garamond"/>
          <w:bCs/>
          <w:sz w:val="16"/>
          <w:szCs w:val="16"/>
        </w:rPr>
        <w:t>pubblicazione</w:t>
      </w:r>
      <w:proofErr w:type="spellEnd"/>
      <w:r w:rsidR="003B53EF" w:rsidRPr="003B53EF">
        <w:rPr>
          <w:rFonts w:ascii="Garamond" w:hAnsi="Garamond" w:cs="Garamond"/>
          <w:bCs/>
          <w:sz w:val="16"/>
          <w:szCs w:val="16"/>
        </w:rPr>
        <w:t xml:space="preserve"> del presente Avviso</w:t>
      </w:r>
      <w:r>
        <w:rPr>
          <w:rFonts w:ascii="Garamond" w:hAnsi="Garamond" w:cs="Garamond"/>
          <w:bCs/>
          <w:sz w:val="16"/>
          <w:szCs w:val="16"/>
        </w:rPr>
        <w:t xml:space="preserve">, della/delle </w:t>
      </w:r>
      <w:proofErr w:type="spellStart"/>
      <w:r>
        <w:rPr>
          <w:rFonts w:ascii="Garamond" w:hAnsi="Garamond" w:cs="Garamond"/>
          <w:bCs/>
          <w:sz w:val="16"/>
          <w:szCs w:val="16"/>
        </w:rPr>
        <w:t>lavoratrice</w:t>
      </w:r>
      <w:proofErr w:type="spellEnd"/>
      <w:r>
        <w:rPr>
          <w:rFonts w:ascii="Garamond" w:hAnsi="Garamond" w:cs="Garamond"/>
          <w:bCs/>
          <w:sz w:val="16"/>
          <w:szCs w:val="16"/>
        </w:rPr>
        <w:t>/</w:t>
      </w:r>
      <w:proofErr w:type="spellStart"/>
      <w:r>
        <w:rPr>
          <w:rFonts w:ascii="Garamond" w:hAnsi="Garamond" w:cs="Garamond"/>
          <w:bCs/>
          <w:sz w:val="16"/>
          <w:szCs w:val="16"/>
        </w:rPr>
        <w:t>i</w:t>
      </w:r>
      <w:proofErr w:type="spellEnd"/>
      <w:r>
        <w:rPr>
          <w:rFonts w:ascii="Garamond" w:hAnsi="Garamond" w:cs="Garamond"/>
          <w:bCs/>
          <w:sz w:val="16"/>
          <w:szCs w:val="16"/>
        </w:rPr>
        <w:t xml:space="preserve"> come di </w:t>
      </w:r>
      <w:proofErr w:type="spellStart"/>
      <w:r>
        <w:rPr>
          <w:rFonts w:ascii="Garamond" w:hAnsi="Garamond" w:cs="Garamond"/>
          <w:bCs/>
          <w:sz w:val="16"/>
          <w:szCs w:val="16"/>
        </w:rPr>
        <w:t>seguito</w:t>
      </w:r>
      <w:proofErr w:type="spellEnd"/>
      <w:r>
        <w:rPr>
          <w:rFonts w:ascii="Garamond" w:hAnsi="Garamond" w:cs="Garamond"/>
          <w:bCs/>
          <w:sz w:val="16"/>
          <w:szCs w:val="16"/>
        </w:rPr>
        <w:t xml:space="preserve"> </w:t>
      </w:r>
      <w:proofErr w:type="spellStart"/>
      <w:r>
        <w:rPr>
          <w:rFonts w:ascii="Garamond" w:hAnsi="Garamond" w:cs="Garamond"/>
          <w:bCs/>
          <w:sz w:val="16"/>
          <w:szCs w:val="16"/>
        </w:rPr>
        <w:t>individuata</w:t>
      </w:r>
      <w:proofErr w:type="spellEnd"/>
      <w:r>
        <w:rPr>
          <w:rFonts w:ascii="Garamond" w:hAnsi="Garamond" w:cs="Garamond"/>
          <w:bCs/>
          <w:sz w:val="16"/>
          <w:szCs w:val="16"/>
        </w:rPr>
        <w:t xml:space="preserve">/e </w:t>
      </w:r>
    </w:p>
    <w:tbl>
      <w:tblPr>
        <w:tblW w:w="10440" w:type="dxa"/>
        <w:tblInd w:w="55" w:type="dxa"/>
        <w:tblBorders>
          <w:top w:val="dotted" w:sz="4" w:space="0" w:color="auto"/>
          <w:bottom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369"/>
        <w:gridCol w:w="993"/>
        <w:gridCol w:w="1135"/>
        <w:gridCol w:w="1418"/>
        <w:gridCol w:w="2837"/>
        <w:gridCol w:w="1277"/>
        <w:gridCol w:w="1560"/>
        <w:gridCol w:w="851"/>
      </w:tblGrid>
      <w:tr w:rsidR="00904B19" w14:paraId="5201D21C" w14:textId="77777777" w:rsidTr="00904B19">
        <w:tc>
          <w:tcPr>
            <w:tcW w:w="370" w:type="dxa"/>
            <w:tcBorders>
              <w:top w:val="dotted" w:sz="4" w:space="0" w:color="auto"/>
              <w:left w:val="nil"/>
              <w:bottom w:val="dotted" w:sz="4" w:space="0" w:color="auto"/>
              <w:right w:val="dotted" w:sz="4" w:space="0" w:color="auto"/>
            </w:tcBorders>
            <w:hideMark/>
          </w:tcPr>
          <w:p w14:paraId="391A4B3F"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N.</w:t>
            </w:r>
          </w:p>
        </w:tc>
        <w:tc>
          <w:tcPr>
            <w:tcW w:w="992" w:type="dxa"/>
            <w:tcBorders>
              <w:top w:val="dotted" w:sz="4" w:space="0" w:color="auto"/>
              <w:left w:val="dotted" w:sz="4" w:space="0" w:color="auto"/>
              <w:bottom w:val="dotted" w:sz="4" w:space="0" w:color="auto"/>
              <w:right w:val="dotted" w:sz="4" w:space="0" w:color="auto"/>
            </w:tcBorders>
            <w:hideMark/>
          </w:tcPr>
          <w:p w14:paraId="40C58AA0"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Nome</w:t>
            </w:r>
          </w:p>
        </w:tc>
        <w:tc>
          <w:tcPr>
            <w:tcW w:w="1134" w:type="dxa"/>
            <w:tcBorders>
              <w:top w:val="dotted" w:sz="4" w:space="0" w:color="auto"/>
              <w:left w:val="dotted" w:sz="4" w:space="0" w:color="auto"/>
              <w:bottom w:val="dotted" w:sz="4" w:space="0" w:color="auto"/>
              <w:right w:val="dotted" w:sz="4" w:space="0" w:color="auto"/>
            </w:tcBorders>
            <w:hideMark/>
          </w:tcPr>
          <w:p w14:paraId="7563F4B0"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Cognome</w:t>
            </w:r>
          </w:p>
        </w:tc>
        <w:tc>
          <w:tcPr>
            <w:tcW w:w="1417" w:type="dxa"/>
            <w:tcBorders>
              <w:top w:val="dotted" w:sz="4" w:space="0" w:color="auto"/>
              <w:left w:val="dotted" w:sz="4" w:space="0" w:color="auto"/>
              <w:bottom w:val="dotted" w:sz="4" w:space="0" w:color="auto"/>
              <w:right w:val="dotted" w:sz="4" w:space="0" w:color="auto"/>
            </w:tcBorders>
            <w:hideMark/>
          </w:tcPr>
          <w:p w14:paraId="16AEF89B"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 xml:space="preserve">C. F. </w:t>
            </w:r>
          </w:p>
        </w:tc>
        <w:tc>
          <w:tcPr>
            <w:tcW w:w="2835" w:type="dxa"/>
            <w:tcBorders>
              <w:top w:val="dotted" w:sz="4" w:space="0" w:color="auto"/>
              <w:left w:val="dotted" w:sz="4" w:space="0" w:color="auto"/>
              <w:bottom w:val="dotted" w:sz="4" w:space="0" w:color="auto"/>
              <w:right w:val="dotted" w:sz="4" w:space="0" w:color="auto"/>
            </w:tcBorders>
            <w:hideMark/>
          </w:tcPr>
          <w:p w14:paraId="5183FEBE" w14:textId="77777777" w:rsidR="00904B19" w:rsidRDefault="00904B19">
            <w:pPr>
              <w:pStyle w:val="Contenutotabella"/>
              <w:jc w:val="both"/>
              <w:rPr>
                <w:rFonts w:ascii="Garamond" w:hAnsi="Garamond" w:cs="Garamond"/>
                <w:bCs/>
                <w:sz w:val="16"/>
                <w:szCs w:val="16"/>
              </w:rPr>
            </w:pPr>
            <w:r>
              <w:rPr>
                <w:rFonts w:ascii="Garamond" w:hAnsi="Garamond" w:cs="Garamond"/>
                <w:bCs/>
                <w:sz w:val="16"/>
                <w:szCs w:val="16"/>
              </w:rPr>
              <w:t>CCNL applicato</w:t>
            </w:r>
          </w:p>
        </w:tc>
        <w:tc>
          <w:tcPr>
            <w:tcW w:w="1276" w:type="dxa"/>
            <w:tcBorders>
              <w:top w:val="dotted" w:sz="4" w:space="0" w:color="auto"/>
              <w:left w:val="dotted" w:sz="4" w:space="0" w:color="auto"/>
              <w:bottom w:val="dotted" w:sz="4" w:space="0" w:color="auto"/>
              <w:right w:val="dotted" w:sz="4" w:space="0" w:color="auto"/>
            </w:tcBorders>
            <w:hideMark/>
          </w:tcPr>
          <w:p w14:paraId="4FD08DD9" w14:textId="77777777" w:rsidR="00904B19" w:rsidRDefault="00904B19">
            <w:pPr>
              <w:pStyle w:val="Contenutotabella"/>
              <w:snapToGrid w:val="0"/>
              <w:jc w:val="both"/>
              <w:rPr>
                <w:rFonts w:ascii="Garamond" w:hAnsi="Garamond" w:cs="Garamond"/>
                <w:bCs/>
                <w:sz w:val="16"/>
                <w:szCs w:val="16"/>
              </w:rPr>
            </w:pPr>
            <w:r>
              <w:rPr>
                <w:rFonts w:ascii="Garamond" w:hAnsi="Garamond" w:cs="Garamond"/>
                <w:bCs/>
                <w:sz w:val="16"/>
                <w:szCs w:val="16"/>
              </w:rPr>
              <w:t>Data assunzione</w:t>
            </w:r>
          </w:p>
        </w:tc>
        <w:tc>
          <w:tcPr>
            <w:tcW w:w="1559" w:type="dxa"/>
            <w:tcBorders>
              <w:top w:val="dotted" w:sz="4" w:space="0" w:color="auto"/>
              <w:left w:val="dotted" w:sz="4" w:space="0" w:color="auto"/>
              <w:bottom w:val="dotted" w:sz="4" w:space="0" w:color="auto"/>
              <w:right w:val="dotted" w:sz="4" w:space="0" w:color="auto"/>
            </w:tcBorders>
            <w:hideMark/>
          </w:tcPr>
          <w:p w14:paraId="0EDE9AF9" w14:textId="77777777" w:rsidR="00904B19" w:rsidRDefault="00904B19">
            <w:pPr>
              <w:pStyle w:val="Contenutotabella"/>
              <w:snapToGrid w:val="0"/>
              <w:jc w:val="both"/>
              <w:rPr>
                <w:rFonts w:ascii="Garamond" w:hAnsi="Garamond"/>
                <w:bCs/>
                <w:sz w:val="16"/>
                <w:szCs w:val="16"/>
              </w:rPr>
            </w:pPr>
            <w:r>
              <w:rPr>
                <w:rFonts w:ascii="Garamond" w:hAnsi="Garamond" w:cs="Garamond"/>
                <w:bCs/>
                <w:sz w:val="16"/>
                <w:szCs w:val="16"/>
              </w:rPr>
              <w:t>Cod. UNILAV</w:t>
            </w:r>
          </w:p>
        </w:tc>
        <w:tc>
          <w:tcPr>
            <w:tcW w:w="851" w:type="dxa"/>
            <w:tcBorders>
              <w:top w:val="dotted" w:sz="4" w:space="0" w:color="auto"/>
              <w:left w:val="dotted" w:sz="4" w:space="0" w:color="auto"/>
              <w:bottom w:val="dotted" w:sz="4" w:space="0" w:color="auto"/>
              <w:right w:val="nil"/>
            </w:tcBorders>
            <w:hideMark/>
          </w:tcPr>
          <w:p w14:paraId="0CEBED78" w14:textId="77777777" w:rsidR="00904B19" w:rsidRDefault="00904B19">
            <w:pPr>
              <w:pStyle w:val="Contenutotabella"/>
              <w:snapToGrid w:val="0"/>
              <w:jc w:val="both"/>
              <w:rPr>
                <w:rFonts w:ascii="Garamond" w:hAnsi="Garamond" w:cs="Garamond"/>
                <w:bCs/>
                <w:sz w:val="16"/>
                <w:szCs w:val="16"/>
              </w:rPr>
            </w:pPr>
            <w:proofErr w:type="spellStart"/>
            <w:r>
              <w:rPr>
                <w:rFonts w:ascii="Garamond" w:hAnsi="Garamond" w:cs="Garamond"/>
                <w:bCs/>
                <w:sz w:val="16"/>
                <w:szCs w:val="16"/>
              </w:rPr>
              <w:t>Citt</w:t>
            </w:r>
            <w:proofErr w:type="spellEnd"/>
            <w:r>
              <w:rPr>
                <w:rFonts w:ascii="Garamond" w:hAnsi="Garamond" w:cs="Garamond"/>
                <w:bCs/>
                <w:sz w:val="16"/>
                <w:szCs w:val="16"/>
              </w:rPr>
              <w:t xml:space="preserve">. </w:t>
            </w:r>
            <w:proofErr w:type="gramStart"/>
            <w:r>
              <w:rPr>
                <w:rFonts w:ascii="Garamond" w:hAnsi="Garamond" w:cs="Garamond"/>
                <w:bCs/>
                <w:sz w:val="16"/>
                <w:szCs w:val="16"/>
              </w:rPr>
              <w:t xml:space="preserve">Non  </w:t>
            </w:r>
            <w:proofErr w:type="spellStart"/>
            <w:r>
              <w:rPr>
                <w:rFonts w:ascii="Garamond" w:hAnsi="Garamond" w:cs="Garamond"/>
                <w:bCs/>
                <w:sz w:val="16"/>
                <w:szCs w:val="16"/>
              </w:rPr>
              <w:t>Com</w:t>
            </w:r>
            <w:proofErr w:type="spellEnd"/>
            <w:proofErr w:type="gramEnd"/>
            <w:r>
              <w:rPr>
                <w:rFonts w:ascii="Garamond" w:hAnsi="Garamond" w:cs="Garamond"/>
                <w:bCs/>
                <w:sz w:val="16"/>
                <w:szCs w:val="16"/>
              </w:rPr>
              <w:t xml:space="preserve">. </w:t>
            </w:r>
            <w:proofErr w:type="spellStart"/>
            <w:r>
              <w:rPr>
                <w:rFonts w:ascii="Garamond" w:hAnsi="Garamond" w:cs="Garamond"/>
                <w:bCs/>
                <w:sz w:val="16"/>
                <w:szCs w:val="16"/>
              </w:rPr>
              <w:t>rifug</w:t>
            </w:r>
            <w:proofErr w:type="spellEnd"/>
          </w:p>
        </w:tc>
      </w:tr>
      <w:tr w:rsidR="00904B19" w14:paraId="351ABD2C" w14:textId="77777777" w:rsidTr="00904B19">
        <w:tc>
          <w:tcPr>
            <w:tcW w:w="370" w:type="dxa"/>
            <w:tcBorders>
              <w:top w:val="dotted" w:sz="4" w:space="0" w:color="auto"/>
              <w:left w:val="nil"/>
              <w:bottom w:val="dotted" w:sz="4" w:space="0" w:color="auto"/>
              <w:right w:val="dotted" w:sz="4" w:space="0" w:color="auto"/>
            </w:tcBorders>
            <w:hideMark/>
          </w:tcPr>
          <w:p w14:paraId="2AE65AE2" w14:textId="77777777" w:rsidR="00904B19" w:rsidRDefault="00904B19">
            <w:pPr>
              <w:pStyle w:val="Contenutotabella"/>
              <w:snapToGrid w:val="0"/>
              <w:jc w:val="both"/>
              <w:rPr>
                <w:rFonts w:ascii="Garamond" w:hAnsi="Garamond"/>
                <w:bCs/>
                <w:sz w:val="16"/>
                <w:szCs w:val="16"/>
              </w:rPr>
            </w:pPr>
            <w:r>
              <w:rPr>
                <w:rFonts w:ascii="Garamond" w:hAnsi="Garamond"/>
                <w:bCs/>
                <w:sz w:val="16"/>
                <w:szCs w:val="16"/>
              </w:rPr>
              <w:t>1</w:t>
            </w:r>
          </w:p>
        </w:tc>
        <w:tc>
          <w:tcPr>
            <w:tcW w:w="992" w:type="dxa"/>
            <w:tcBorders>
              <w:top w:val="dotted" w:sz="4" w:space="0" w:color="auto"/>
              <w:left w:val="dotted" w:sz="4" w:space="0" w:color="auto"/>
              <w:bottom w:val="dotted" w:sz="4" w:space="0" w:color="auto"/>
              <w:right w:val="dotted" w:sz="4" w:space="0" w:color="auto"/>
            </w:tcBorders>
          </w:tcPr>
          <w:p w14:paraId="62395A5B" w14:textId="77777777" w:rsidR="00904B19" w:rsidRDefault="00904B19">
            <w:pPr>
              <w:pStyle w:val="Contenutotabella"/>
              <w:snapToGrid w:val="0"/>
              <w:jc w:val="both"/>
              <w:rPr>
                <w:rFonts w:ascii="Garamond" w:hAnsi="Garamond"/>
                <w:bCs/>
                <w:sz w:val="16"/>
                <w:szCs w:val="16"/>
              </w:rPr>
            </w:pPr>
          </w:p>
        </w:tc>
        <w:tc>
          <w:tcPr>
            <w:tcW w:w="1134" w:type="dxa"/>
            <w:tcBorders>
              <w:top w:val="dotted" w:sz="4" w:space="0" w:color="auto"/>
              <w:left w:val="dotted" w:sz="4" w:space="0" w:color="auto"/>
              <w:bottom w:val="dotted" w:sz="4" w:space="0" w:color="auto"/>
              <w:right w:val="dotted" w:sz="4" w:space="0" w:color="auto"/>
            </w:tcBorders>
          </w:tcPr>
          <w:p w14:paraId="4D4C2F1F" w14:textId="77777777" w:rsidR="00904B19" w:rsidRDefault="00904B19">
            <w:pPr>
              <w:pStyle w:val="Contenutotabella"/>
              <w:snapToGrid w:val="0"/>
              <w:jc w:val="both"/>
              <w:rPr>
                <w:rFonts w:ascii="Garamond" w:hAnsi="Garamond"/>
                <w:bCs/>
                <w:sz w:val="16"/>
                <w:szCs w:val="16"/>
              </w:rPr>
            </w:pPr>
          </w:p>
        </w:tc>
        <w:tc>
          <w:tcPr>
            <w:tcW w:w="1417" w:type="dxa"/>
            <w:tcBorders>
              <w:top w:val="dotted" w:sz="4" w:space="0" w:color="auto"/>
              <w:left w:val="dotted" w:sz="4" w:space="0" w:color="auto"/>
              <w:bottom w:val="dotted" w:sz="4" w:space="0" w:color="auto"/>
              <w:right w:val="dotted" w:sz="4" w:space="0" w:color="auto"/>
            </w:tcBorders>
          </w:tcPr>
          <w:p w14:paraId="7EB89ED6" w14:textId="77777777" w:rsidR="00904B19" w:rsidRDefault="00904B19">
            <w:pPr>
              <w:pStyle w:val="Contenutotabella"/>
              <w:snapToGrid w:val="0"/>
              <w:jc w:val="both"/>
              <w:rPr>
                <w:rFonts w:ascii="Garamond" w:hAnsi="Garamond"/>
                <w:bCs/>
                <w:sz w:val="16"/>
                <w:szCs w:val="16"/>
              </w:rPr>
            </w:pPr>
          </w:p>
        </w:tc>
        <w:tc>
          <w:tcPr>
            <w:tcW w:w="2835" w:type="dxa"/>
            <w:tcBorders>
              <w:top w:val="dotted" w:sz="4" w:space="0" w:color="auto"/>
              <w:left w:val="dotted" w:sz="4" w:space="0" w:color="auto"/>
              <w:bottom w:val="dotted" w:sz="4" w:space="0" w:color="auto"/>
              <w:right w:val="dotted" w:sz="4" w:space="0" w:color="auto"/>
            </w:tcBorders>
          </w:tcPr>
          <w:p w14:paraId="0BB26B23" w14:textId="77777777" w:rsidR="00904B19" w:rsidRDefault="00904B19">
            <w:pPr>
              <w:pStyle w:val="Contenutotabella"/>
              <w:snapToGrid w:val="0"/>
              <w:jc w:val="both"/>
              <w:rPr>
                <w:rFonts w:ascii="Garamond" w:hAnsi="Garamond"/>
                <w:bCs/>
                <w:sz w:val="16"/>
                <w:szCs w:val="16"/>
              </w:rPr>
            </w:pPr>
          </w:p>
        </w:tc>
        <w:tc>
          <w:tcPr>
            <w:tcW w:w="1276" w:type="dxa"/>
            <w:tcBorders>
              <w:top w:val="dotted" w:sz="4" w:space="0" w:color="auto"/>
              <w:left w:val="dotted" w:sz="4" w:space="0" w:color="auto"/>
              <w:bottom w:val="dotted" w:sz="4" w:space="0" w:color="auto"/>
              <w:right w:val="dotted" w:sz="4" w:space="0" w:color="auto"/>
            </w:tcBorders>
          </w:tcPr>
          <w:p w14:paraId="56C4C6B3" w14:textId="77777777" w:rsidR="00904B19" w:rsidRDefault="00904B19">
            <w:pPr>
              <w:pStyle w:val="Contenutotabella"/>
              <w:snapToGrid w:val="0"/>
              <w:jc w:val="both"/>
              <w:rPr>
                <w:rFonts w:ascii="Garamond" w:hAnsi="Garamond"/>
                <w:bCs/>
                <w:sz w:val="16"/>
                <w:szCs w:val="16"/>
              </w:rPr>
            </w:pPr>
          </w:p>
        </w:tc>
        <w:tc>
          <w:tcPr>
            <w:tcW w:w="1559" w:type="dxa"/>
            <w:tcBorders>
              <w:top w:val="dotted" w:sz="4" w:space="0" w:color="auto"/>
              <w:left w:val="dotted" w:sz="4" w:space="0" w:color="auto"/>
              <w:bottom w:val="dotted" w:sz="4" w:space="0" w:color="auto"/>
              <w:right w:val="dotted" w:sz="4" w:space="0" w:color="auto"/>
            </w:tcBorders>
          </w:tcPr>
          <w:p w14:paraId="5607A894" w14:textId="77777777" w:rsidR="00904B19" w:rsidRDefault="00904B19">
            <w:pPr>
              <w:pStyle w:val="Contenutotabella"/>
              <w:snapToGrid w:val="0"/>
              <w:jc w:val="both"/>
              <w:rPr>
                <w:rFonts w:ascii="Garamond" w:hAnsi="Garamond"/>
                <w:bCs/>
                <w:sz w:val="16"/>
                <w:szCs w:val="16"/>
              </w:rPr>
            </w:pPr>
          </w:p>
        </w:tc>
        <w:sdt>
          <w:sdtPr>
            <w:rPr>
              <w:rFonts w:ascii="Garamond" w:hAnsi="Garamond"/>
              <w:bCs/>
              <w:sz w:val="20"/>
              <w:szCs w:val="20"/>
            </w:rPr>
            <w:id w:val="506332638"/>
            <w14:checkbox>
              <w14:checked w14:val="0"/>
              <w14:checkedState w14:val="2612" w14:font="MS Gothic"/>
              <w14:uncheckedState w14:val="2610" w14:font="MS Gothic"/>
            </w14:checkbox>
          </w:sdtPr>
          <w:sdtContent>
            <w:tc>
              <w:tcPr>
                <w:tcW w:w="851" w:type="dxa"/>
                <w:tcBorders>
                  <w:top w:val="dotted" w:sz="4" w:space="0" w:color="auto"/>
                  <w:left w:val="dotted" w:sz="4" w:space="0" w:color="auto"/>
                  <w:bottom w:val="dotted" w:sz="4" w:space="0" w:color="auto"/>
                  <w:right w:val="nil"/>
                </w:tcBorders>
                <w:hideMark/>
              </w:tcPr>
              <w:p w14:paraId="7EDB10A6" w14:textId="63DBE41F" w:rsidR="00904B19" w:rsidRPr="00E959ED" w:rsidRDefault="00E959ED">
                <w:pPr>
                  <w:pStyle w:val="Contenutotabella"/>
                  <w:snapToGrid w:val="0"/>
                  <w:jc w:val="center"/>
                  <w:rPr>
                    <w:rFonts w:ascii="Garamond" w:hAnsi="Garamond"/>
                    <w:bCs/>
                    <w:sz w:val="20"/>
                    <w:szCs w:val="20"/>
                  </w:rPr>
                </w:pPr>
                <w:r>
                  <w:rPr>
                    <w:rFonts w:ascii="MS Gothic" w:eastAsia="MS Gothic" w:hAnsi="MS Gothic" w:hint="eastAsia"/>
                    <w:bCs/>
                    <w:sz w:val="20"/>
                    <w:szCs w:val="20"/>
                  </w:rPr>
                  <w:t>☐</w:t>
                </w:r>
              </w:p>
            </w:tc>
          </w:sdtContent>
        </w:sdt>
      </w:tr>
      <w:tr w:rsidR="00904B19" w14:paraId="0A23B080" w14:textId="77777777" w:rsidTr="00904B19">
        <w:tc>
          <w:tcPr>
            <w:tcW w:w="370" w:type="dxa"/>
            <w:tcBorders>
              <w:top w:val="dotted" w:sz="4" w:space="0" w:color="auto"/>
              <w:left w:val="nil"/>
              <w:bottom w:val="dotted" w:sz="4" w:space="0" w:color="auto"/>
              <w:right w:val="dotted" w:sz="4" w:space="0" w:color="auto"/>
            </w:tcBorders>
            <w:hideMark/>
          </w:tcPr>
          <w:p w14:paraId="5DD8070A" w14:textId="77777777" w:rsidR="00904B19" w:rsidRDefault="00904B19">
            <w:pPr>
              <w:pStyle w:val="Contenutotabella"/>
              <w:snapToGrid w:val="0"/>
              <w:jc w:val="both"/>
              <w:rPr>
                <w:rFonts w:ascii="Garamond" w:hAnsi="Garamond"/>
                <w:bCs/>
                <w:sz w:val="16"/>
                <w:szCs w:val="16"/>
              </w:rPr>
            </w:pPr>
            <w:r>
              <w:rPr>
                <w:rFonts w:ascii="Garamond" w:hAnsi="Garamond"/>
                <w:bCs/>
                <w:sz w:val="16"/>
                <w:szCs w:val="16"/>
              </w:rPr>
              <w:t>2</w:t>
            </w:r>
          </w:p>
        </w:tc>
        <w:tc>
          <w:tcPr>
            <w:tcW w:w="992" w:type="dxa"/>
            <w:tcBorders>
              <w:top w:val="dotted" w:sz="4" w:space="0" w:color="auto"/>
              <w:left w:val="dotted" w:sz="4" w:space="0" w:color="auto"/>
              <w:bottom w:val="dotted" w:sz="4" w:space="0" w:color="auto"/>
              <w:right w:val="dotted" w:sz="4" w:space="0" w:color="auto"/>
            </w:tcBorders>
          </w:tcPr>
          <w:p w14:paraId="43930477" w14:textId="77777777" w:rsidR="00904B19" w:rsidRDefault="00904B19">
            <w:pPr>
              <w:pStyle w:val="Contenutotabella"/>
              <w:snapToGrid w:val="0"/>
              <w:jc w:val="both"/>
              <w:rPr>
                <w:rFonts w:ascii="Garamond" w:hAnsi="Garamond"/>
                <w:bCs/>
                <w:sz w:val="16"/>
                <w:szCs w:val="16"/>
              </w:rPr>
            </w:pPr>
          </w:p>
        </w:tc>
        <w:tc>
          <w:tcPr>
            <w:tcW w:w="1134" w:type="dxa"/>
            <w:tcBorders>
              <w:top w:val="dotted" w:sz="4" w:space="0" w:color="auto"/>
              <w:left w:val="dotted" w:sz="4" w:space="0" w:color="auto"/>
              <w:bottom w:val="dotted" w:sz="4" w:space="0" w:color="auto"/>
              <w:right w:val="dotted" w:sz="4" w:space="0" w:color="auto"/>
            </w:tcBorders>
          </w:tcPr>
          <w:p w14:paraId="7A1F3067" w14:textId="77777777" w:rsidR="00904B19" w:rsidRDefault="00904B19">
            <w:pPr>
              <w:pStyle w:val="Contenutotabella"/>
              <w:snapToGrid w:val="0"/>
              <w:jc w:val="both"/>
              <w:rPr>
                <w:rFonts w:ascii="Garamond" w:hAnsi="Garamond"/>
                <w:bCs/>
                <w:sz w:val="16"/>
                <w:szCs w:val="16"/>
              </w:rPr>
            </w:pPr>
          </w:p>
        </w:tc>
        <w:tc>
          <w:tcPr>
            <w:tcW w:w="1417" w:type="dxa"/>
            <w:tcBorders>
              <w:top w:val="dotted" w:sz="4" w:space="0" w:color="auto"/>
              <w:left w:val="dotted" w:sz="4" w:space="0" w:color="auto"/>
              <w:bottom w:val="dotted" w:sz="4" w:space="0" w:color="auto"/>
              <w:right w:val="dotted" w:sz="4" w:space="0" w:color="auto"/>
            </w:tcBorders>
          </w:tcPr>
          <w:p w14:paraId="1990E432" w14:textId="77777777" w:rsidR="00904B19" w:rsidRDefault="00904B19">
            <w:pPr>
              <w:pStyle w:val="Contenutotabella"/>
              <w:snapToGrid w:val="0"/>
              <w:jc w:val="both"/>
              <w:rPr>
                <w:rFonts w:ascii="Garamond" w:hAnsi="Garamond"/>
                <w:bCs/>
                <w:sz w:val="16"/>
                <w:szCs w:val="16"/>
              </w:rPr>
            </w:pPr>
          </w:p>
        </w:tc>
        <w:tc>
          <w:tcPr>
            <w:tcW w:w="2835" w:type="dxa"/>
            <w:tcBorders>
              <w:top w:val="dotted" w:sz="4" w:space="0" w:color="auto"/>
              <w:left w:val="dotted" w:sz="4" w:space="0" w:color="auto"/>
              <w:bottom w:val="dotted" w:sz="4" w:space="0" w:color="auto"/>
              <w:right w:val="dotted" w:sz="4" w:space="0" w:color="auto"/>
            </w:tcBorders>
          </w:tcPr>
          <w:p w14:paraId="668F008B" w14:textId="77777777" w:rsidR="00904B19" w:rsidRDefault="00904B19">
            <w:pPr>
              <w:pStyle w:val="Contenutotabella"/>
              <w:snapToGrid w:val="0"/>
              <w:jc w:val="both"/>
              <w:rPr>
                <w:rFonts w:ascii="Garamond" w:hAnsi="Garamond"/>
                <w:bCs/>
                <w:sz w:val="16"/>
                <w:szCs w:val="16"/>
              </w:rPr>
            </w:pPr>
          </w:p>
        </w:tc>
        <w:tc>
          <w:tcPr>
            <w:tcW w:w="1276" w:type="dxa"/>
            <w:tcBorders>
              <w:top w:val="dotted" w:sz="4" w:space="0" w:color="auto"/>
              <w:left w:val="dotted" w:sz="4" w:space="0" w:color="auto"/>
              <w:bottom w:val="dotted" w:sz="4" w:space="0" w:color="auto"/>
              <w:right w:val="dotted" w:sz="4" w:space="0" w:color="auto"/>
            </w:tcBorders>
          </w:tcPr>
          <w:p w14:paraId="1714BF0C" w14:textId="77777777" w:rsidR="00904B19" w:rsidRDefault="00904B19">
            <w:pPr>
              <w:pStyle w:val="Contenutotabella"/>
              <w:snapToGrid w:val="0"/>
              <w:jc w:val="both"/>
              <w:rPr>
                <w:rFonts w:ascii="Garamond" w:hAnsi="Garamond"/>
                <w:bCs/>
                <w:sz w:val="16"/>
                <w:szCs w:val="16"/>
              </w:rPr>
            </w:pPr>
          </w:p>
        </w:tc>
        <w:tc>
          <w:tcPr>
            <w:tcW w:w="1559" w:type="dxa"/>
            <w:tcBorders>
              <w:top w:val="dotted" w:sz="4" w:space="0" w:color="auto"/>
              <w:left w:val="dotted" w:sz="4" w:space="0" w:color="auto"/>
              <w:bottom w:val="dotted" w:sz="4" w:space="0" w:color="auto"/>
              <w:right w:val="dotted" w:sz="4" w:space="0" w:color="auto"/>
            </w:tcBorders>
          </w:tcPr>
          <w:p w14:paraId="11F1EE14" w14:textId="77777777" w:rsidR="00904B19" w:rsidRDefault="00904B19">
            <w:pPr>
              <w:pStyle w:val="Contenutotabella"/>
              <w:snapToGrid w:val="0"/>
              <w:jc w:val="both"/>
              <w:rPr>
                <w:rFonts w:ascii="Garamond" w:hAnsi="Garamond"/>
                <w:bCs/>
                <w:sz w:val="16"/>
                <w:szCs w:val="16"/>
              </w:rPr>
            </w:pPr>
          </w:p>
        </w:tc>
        <w:sdt>
          <w:sdtPr>
            <w:rPr>
              <w:rFonts w:ascii="Garamond" w:hAnsi="Garamond"/>
              <w:bCs/>
              <w:sz w:val="20"/>
              <w:szCs w:val="20"/>
            </w:rPr>
            <w:id w:val="1854993799"/>
            <w14:checkbox>
              <w14:checked w14:val="0"/>
              <w14:checkedState w14:val="2612" w14:font="MS Gothic"/>
              <w14:uncheckedState w14:val="2610" w14:font="MS Gothic"/>
            </w14:checkbox>
          </w:sdtPr>
          <w:sdtContent>
            <w:tc>
              <w:tcPr>
                <w:tcW w:w="851" w:type="dxa"/>
                <w:tcBorders>
                  <w:top w:val="dotted" w:sz="4" w:space="0" w:color="auto"/>
                  <w:left w:val="dotted" w:sz="4" w:space="0" w:color="auto"/>
                  <w:bottom w:val="dotted" w:sz="4" w:space="0" w:color="auto"/>
                  <w:right w:val="nil"/>
                </w:tcBorders>
                <w:hideMark/>
              </w:tcPr>
              <w:p w14:paraId="09472A05" w14:textId="6AD9370C" w:rsidR="00904B19" w:rsidRDefault="006E1416">
                <w:pPr>
                  <w:pStyle w:val="Contenutotabella"/>
                  <w:snapToGrid w:val="0"/>
                  <w:jc w:val="center"/>
                  <w:rPr>
                    <w:rFonts w:ascii="Garamond" w:hAnsi="Garamond"/>
                    <w:bCs/>
                    <w:sz w:val="16"/>
                    <w:szCs w:val="16"/>
                  </w:rPr>
                </w:pPr>
                <w:r w:rsidRPr="00E959ED">
                  <w:rPr>
                    <w:rFonts w:ascii="MS Gothic" w:eastAsia="MS Gothic" w:hAnsi="MS Gothic" w:hint="eastAsia"/>
                    <w:bCs/>
                    <w:sz w:val="20"/>
                    <w:szCs w:val="20"/>
                  </w:rPr>
                  <w:t>☐</w:t>
                </w:r>
              </w:p>
            </w:tc>
          </w:sdtContent>
        </w:sdt>
      </w:tr>
    </w:tbl>
    <w:p w14:paraId="1636D833" w14:textId="77777777" w:rsidR="00904B19" w:rsidRDefault="00904B19" w:rsidP="00904B19">
      <w:pPr>
        <w:jc w:val="both"/>
        <w:rPr>
          <w:rFonts w:ascii="Garamond" w:hAnsi="Garamond" w:cs="Garamond"/>
          <w:bCs/>
          <w:sz w:val="16"/>
          <w:szCs w:val="16"/>
        </w:rPr>
      </w:pPr>
      <w:proofErr w:type="spellStart"/>
      <w:r>
        <w:rPr>
          <w:rFonts w:ascii="Garamond" w:hAnsi="Garamond" w:cs="Garamond"/>
          <w:bCs/>
          <w:sz w:val="16"/>
          <w:szCs w:val="16"/>
        </w:rPr>
        <w:t>Permesso</w:t>
      </w:r>
      <w:proofErr w:type="spellEnd"/>
      <w:r>
        <w:rPr>
          <w:rFonts w:ascii="Garamond" w:hAnsi="Garamond" w:cs="Garamond"/>
          <w:bCs/>
          <w:sz w:val="16"/>
          <w:szCs w:val="16"/>
        </w:rPr>
        <w:t xml:space="preserve"> di </w:t>
      </w:r>
      <w:proofErr w:type="spellStart"/>
      <w:r>
        <w:rPr>
          <w:rFonts w:ascii="Garamond" w:hAnsi="Garamond" w:cs="Garamond"/>
          <w:bCs/>
          <w:sz w:val="16"/>
          <w:szCs w:val="16"/>
        </w:rPr>
        <w:t>soggiorno</w:t>
      </w:r>
      <w:proofErr w:type="spellEnd"/>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21"/>
        <w:gridCol w:w="2409"/>
        <w:gridCol w:w="709"/>
        <w:gridCol w:w="992"/>
        <w:gridCol w:w="3119"/>
        <w:gridCol w:w="2835"/>
      </w:tblGrid>
      <w:tr w:rsidR="00904B19" w14:paraId="50DD7150" w14:textId="77777777" w:rsidTr="00904B19">
        <w:tc>
          <w:tcPr>
            <w:tcW w:w="421" w:type="dxa"/>
            <w:tcBorders>
              <w:top w:val="dotted" w:sz="4" w:space="0" w:color="auto"/>
              <w:left w:val="nil"/>
              <w:bottom w:val="dotted" w:sz="4" w:space="0" w:color="auto"/>
              <w:right w:val="dotted" w:sz="4" w:space="0" w:color="auto"/>
            </w:tcBorders>
            <w:hideMark/>
          </w:tcPr>
          <w:p w14:paraId="5110CAC2" w14:textId="77777777" w:rsidR="00904B19" w:rsidRDefault="00904B19">
            <w:pPr>
              <w:jc w:val="both"/>
              <w:rPr>
                <w:rFonts w:ascii="Garamond" w:hAnsi="Garamond" w:cs="Garamond"/>
                <w:bCs/>
                <w:sz w:val="16"/>
                <w:szCs w:val="16"/>
              </w:rPr>
            </w:pPr>
            <w:r>
              <w:rPr>
                <w:rFonts w:ascii="Garamond" w:hAnsi="Garamond" w:cs="Garamond"/>
                <w:bCs/>
                <w:sz w:val="16"/>
                <w:szCs w:val="16"/>
              </w:rPr>
              <w:t xml:space="preserve">N. </w:t>
            </w:r>
          </w:p>
        </w:tc>
        <w:tc>
          <w:tcPr>
            <w:tcW w:w="2409" w:type="dxa"/>
            <w:tcBorders>
              <w:top w:val="dotted" w:sz="4" w:space="0" w:color="auto"/>
              <w:left w:val="dotted" w:sz="4" w:space="0" w:color="auto"/>
              <w:bottom w:val="dotted" w:sz="4" w:space="0" w:color="auto"/>
              <w:right w:val="dotted" w:sz="4" w:space="0" w:color="auto"/>
            </w:tcBorders>
            <w:hideMark/>
          </w:tcPr>
          <w:p w14:paraId="0C3F5117" w14:textId="77777777" w:rsidR="00904B19" w:rsidRDefault="00904B19">
            <w:pPr>
              <w:jc w:val="both"/>
              <w:rPr>
                <w:rFonts w:ascii="Garamond" w:hAnsi="Garamond" w:cs="Garamond"/>
                <w:bCs/>
                <w:sz w:val="16"/>
                <w:szCs w:val="16"/>
              </w:rPr>
            </w:pPr>
            <w:proofErr w:type="spellStart"/>
            <w:r>
              <w:rPr>
                <w:rFonts w:ascii="Garamond" w:hAnsi="Garamond" w:cs="Garamond"/>
                <w:bCs/>
                <w:sz w:val="16"/>
                <w:szCs w:val="16"/>
              </w:rPr>
              <w:t>Rilasciato</w:t>
            </w:r>
            <w:proofErr w:type="spellEnd"/>
            <w:r>
              <w:rPr>
                <w:rFonts w:ascii="Garamond" w:hAnsi="Garamond" w:cs="Garamond"/>
                <w:bCs/>
                <w:sz w:val="16"/>
                <w:szCs w:val="16"/>
              </w:rPr>
              <w:t xml:space="preserve"> da</w:t>
            </w:r>
          </w:p>
        </w:tc>
        <w:tc>
          <w:tcPr>
            <w:tcW w:w="709" w:type="dxa"/>
            <w:tcBorders>
              <w:top w:val="dotted" w:sz="4" w:space="0" w:color="auto"/>
              <w:left w:val="dotted" w:sz="4" w:space="0" w:color="auto"/>
              <w:bottom w:val="dotted" w:sz="4" w:space="0" w:color="auto"/>
              <w:right w:val="dotted" w:sz="4" w:space="0" w:color="auto"/>
            </w:tcBorders>
            <w:hideMark/>
          </w:tcPr>
          <w:p w14:paraId="7416A64F" w14:textId="77777777" w:rsidR="00904B19" w:rsidRDefault="00904B19">
            <w:pPr>
              <w:jc w:val="both"/>
              <w:rPr>
                <w:rFonts w:ascii="Garamond" w:hAnsi="Garamond" w:cs="Garamond"/>
                <w:bCs/>
                <w:sz w:val="16"/>
                <w:szCs w:val="16"/>
              </w:rPr>
            </w:pPr>
            <w:r>
              <w:rPr>
                <w:rFonts w:ascii="Garamond" w:hAnsi="Garamond" w:cs="Garamond"/>
                <w:bCs/>
                <w:sz w:val="16"/>
                <w:szCs w:val="16"/>
              </w:rPr>
              <w:t>N.</w:t>
            </w:r>
          </w:p>
        </w:tc>
        <w:tc>
          <w:tcPr>
            <w:tcW w:w="992" w:type="dxa"/>
            <w:tcBorders>
              <w:top w:val="dotted" w:sz="4" w:space="0" w:color="auto"/>
              <w:left w:val="dotted" w:sz="4" w:space="0" w:color="auto"/>
              <w:bottom w:val="dotted" w:sz="4" w:space="0" w:color="auto"/>
              <w:right w:val="dotted" w:sz="4" w:space="0" w:color="auto"/>
            </w:tcBorders>
            <w:hideMark/>
          </w:tcPr>
          <w:p w14:paraId="23F7256E" w14:textId="77777777" w:rsidR="00904B19" w:rsidRDefault="00904B19">
            <w:pPr>
              <w:jc w:val="both"/>
              <w:rPr>
                <w:rFonts w:ascii="Garamond" w:hAnsi="Garamond" w:cs="Garamond"/>
                <w:bCs/>
                <w:sz w:val="16"/>
                <w:szCs w:val="16"/>
              </w:rPr>
            </w:pPr>
            <w:r>
              <w:rPr>
                <w:rFonts w:ascii="Garamond" w:hAnsi="Garamond" w:cs="Garamond"/>
                <w:bCs/>
                <w:sz w:val="16"/>
                <w:szCs w:val="16"/>
              </w:rPr>
              <w:t xml:space="preserve">Del </w:t>
            </w:r>
          </w:p>
        </w:tc>
        <w:tc>
          <w:tcPr>
            <w:tcW w:w="3119" w:type="dxa"/>
            <w:tcBorders>
              <w:top w:val="dotted" w:sz="4" w:space="0" w:color="auto"/>
              <w:left w:val="dotted" w:sz="4" w:space="0" w:color="auto"/>
              <w:bottom w:val="dotted" w:sz="4" w:space="0" w:color="auto"/>
              <w:right w:val="dotted" w:sz="4" w:space="0" w:color="auto"/>
            </w:tcBorders>
            <w:hideMark/>
          </w:tcPr>
          <w:p w14:paraId="5B63A2D5" w14:textId="77777777" w:rsidR="00904B19" w:rsidRDefault="00904B19">
            <w:pPr>
              <w:jc w:val="both"/>
              <w:rPr>
                <w:rFonts w:ascii="Garamond" w:hAnsi="Garamond" w:cs="Garamond"/>
                <w:bCs/>
                <w:sz w:val="16"/>
                <w:szCs w:val="16"/>
              </w:rPr>
            </w:pPr>
            <w:proofErr w:type="spellStart"/>
            <w:r>
              <w:rPr>
                <w:rFonts w:ascii="Garamond" w:hAnsi="Garamond" w:cs="Garamond"/>
                <w:bCs/>
                <w:sz w:val="16"/>
                <w:szCs w:val="16"/>
              </w:rPr>
              <w:t>scadenza</w:t>
            </w:r>
            <w:proofErr w:type="spellEnd"/>
          </w:p>
        </w:tc>
        <w:tc>
          <w:tcPr>
            <w:tcW w:w="2835" w:type="dxa"/>
            <w:tcBorders>
              <w:top w:val="dotted" w:sz="4" w:space="0" w:color="auto"/>
              <w:left w:val="dotted" w:sz="4" w:space="0" w:color="auto"/>
              <w:bottom w:val="dotted" w:sz="4" w:space="0" w:color="auto"/>
              <w:right w:val="nil"/>
            </w:tcBorders>
            <w:hideMark/>
          </w:tcPr>
          <w:p w14:paraId="186AB639" w14:textId="77777777" w:rsidR="00904B19" w:rsidRDefault="00904B19">
            <w:pPr>
              <w:jc w:val="both"/>
              <w:rPr>
                <w:rFonts w:ascii="Garamond" w:hAnsi="Garamond" w:cs="Garamond"/>
                <w:bCs/>
                <w:sz w:val="16"/>
                <w:szCs w:val="16"/>
              </w:rPr>
            </w:pPr>
            <w:proofErr w:type="spellStart"/>
            <w:r>
              <w:rPr>
                <w:rFonts w:ascii="Garamond" w:hAnsi="Garamond" w:cs="Garamond"/>
                <w:bCs/>
                <w:sz w:val="16"/>
                <w:szCs w:val="16"/>
              </w:rPr>
              <w:t>tipologia</w:t>
            </w:r>
            <w:proofErr w:type="spellEnd"/>
          </w:p>
        </w:tc>
      </w:tr>
      <w:tr w:rsidR="00904B19" w14:paraId="1FE85AFC" w14:textId="77777777" w:rsidTr="00904B19">
        <w:tc>
          <w:tcPr>
            <w:tcW w:w="421" w:type="dxa"/>
            <w:tcBorders>
              <w:top w:val="dotted" w:sz="4" w:space="0" w:color="auto"/>
              <w:left w:val="nil"/>
              <w:bottom w:val="dotted" w:sz="4" w:space="0" w:color="auto"/>
              <w:right w:val="dotted" w:sz="4" w:space="0" w:color="auto"/>
            </w:tcBorders>
          </w:tcPr>
          <w:p w14:paraId="5A50E446" w14:textId="77777777" w:rsidR="00904B19" w:rsidRDefault="00904B19">
            <w:pPr>
              <w:jc w:val="both"/>
              <w:rPr>
                <w:rFonts w:ascii="Garamond" w:hAnsi="Garamond" w:cs="Garamond"/>
                <w:bCs/>
                <w:sz w:val="16"/>
                <w:szCs w:val="16"/>
              </w:rPr>
            </w:pPr>
          </w:p>
        </w:tc>
        <w:tc>
          <w:tcPr>
            <w:tcW w:w="2409" w:type="dxa"/>
            <w:tcBorders>
              <w:top w:val="dotted" w:sz="4" w:space="0" w:color="auto"/>
              <w:left w:val="dotted" w:sz="4" w:space="0" w:color="auto"/>
              <w:bottom w:val="dotted" w:sz="4" w:space="0" w:color="auto"/>
              <w:right w:val="dotted" w:sz="4" w:space="0" w:color="auto"/>
            </w:tcBorders>
          </w:tcPr>
          <w:p w14:paraId="6C5245F1" w14:textId="77777777" w:rsidR="00904B19" w:rsidRDefault="00904B19">
            <w:pPr>
              <w:jc w:val="both"/>
              <w:rPr>
                <w:rFonts w:ascii="Garamond" w:hAnsi="Garamond" w:cs="Garamond"/>
                <w:bCs/>
                <w:sz w:val="16"/>
                <w:szCs w:val="16"/>
              </w:rPr>
            </w:pPr>
          </w:p>
        </w:tc>
        <w:tc>
          <w:tcPr>
            <w:tcW w:w="709" w:type="dxa"/>
            <w:tcBorders>
              <w:top w:val="dotted" w:sz="4" w:space="0" w:color="auto"/>
              <w:left w:val="dotted" w:sz="4" w:space="0" w:color="auto"/>
              <w:bottom w:val="dotted" w:sz="4" w:space="0" w:color="auto"/>
              <w:right w:val="dotted" w:sz="4" w:space="0" w:color="auto"/>
            </w:tcBorders>
          </w:tcPr>
          <w:p w14:paraId="2B5219B3" w14:textId="77777777" w:rsidR="00904B19" w:rsidRDefault="00904B19">
            <w:pPr>
              <w:jc w:val="both"/>
              <w:rPr>
                <w:rFonts w:ascii="Garamond" w:hAnsi="Garamond" w:cs="Garamond"/>
                <w:bCs/>
                <w:sz w:val="16"/>
                <w:szCs w:val="16"/>
              </w:rPr>
            </w:pPr>
          </w:p>
        </w:tc>
        <w:tc>
          <w:tcPr>
            <w:tcW w:w="992" w:type="dxa"/>
            <w:tcBorders>
              <w:top w:val="dotted" w:sz="4" w:space="0" w:color="auto"/>
              <w:left w:val="dotted" w:sz="4" w:space="0" w:color="auto"/>
              <w:bottom w:val="dotted" w:sz="4" w:space="0" w:color="auto"/>
              <w:right w:val="dotted" w:sz="4" w:space="0" w:color="auto"/>
            </w:tcBorders>
          </w:tcPr>
          <w:p w14:paraId="07B0B848" w14:textId="77777777" w:rsidR="00904B19" w:rsidRDefault="00904B19">
            <w:pPr>
              <w:jc w:val="both"/>
              <w:rPr>
                <w:rFonts w:ascii="Garamond" w:hAnsi="Garamond" w:cs="Garamond"/>
                <w:bCs/>
                <w:sz w:val="16"/>
                <w:szCs w:val="16"/>
              </w:rPr>
            </w:pPr>
          </w:p>
        </w:tc>
        <w:tc>
          <w:tcPr>
            <w:tcW w:w="3119" w:type="dxa"/>
            <w:tcBorders>
              <w:top w:val="dotted" w:sz="4" w:space="0" w:color="auto"/>
              <w:left w:val="dotted" w:sz="4" w:space="0" w:color="auto"/>
              <w:bottom w:val="dotted" w:sz="4" w:space="0" w:color="auto"/>
              <w:right w:val="dotted" w:sz="4" w:space="0" w:color="auto"/>
            </w:tcBorders>
          </w:tcPr>
          <w:p w14:paraId="219A43E0" w14:textId="77777777" w:rsidR="00904B19" w:rsidRDefault="00904B19">
            <w:pPr>
              <w:jc w:val="both"/>
              <w:rPr>
                <w:rFonts w:ascii="Garamond" w:hAnsi="Garamond" w:cs="Garamond"/>
                <w:bCs/>
                <w:sz w:val="16"/>
                <w:szCs w:val="16"/>
              </w:rPr>
            </w:pPr>
          </w:p>
        </w:tc>
        <w:tc>
          <w:tcPr>
            <w:tcW w:w="2835" w:type="dxa"/>
            <w:tcBorders>
              <w:top w:val="dotted" w:sz="4" w:space="0" w:color="auto"/>
              <w:left w:val="dotted" w:sz="4" w:space="0" w:color="auto"/>
              <w:bottom w:val="dotted" w:sz="4" w:space="0" w:color="auto"/>
              <w:right w:val="nil"/>
            </w:tcBorders>
          </w:tcPr>
          <w:p w14:paraId="362AB82D" w14:textId="77777777" w:rsidR="00904B19" w:rsidRDefault="00904B19">
            <w:pPr>
              <w:jc w:val="both"/>
              <w:rPr>
                <w:rFonts w:ascii="Garamond" w:hAnsi="Garamond" w:cs="Garamond"/>
                <w:bCs/>
                <w:sz w:val="16"/>
                <w:szCs w:val="16"/>
              </w:rPr>
            </w:pPr>
          </w:p>
        </w:tc>
      </w:tr>
      <w:tr w:rsidR="00904B19" w14:paraId="004EE7FB" w14:textId="77777777" w:rsidTr="00904B19">
        <w:tc>
          <w:tcPr>
            <w:tcW w:w="421" w:type="dxa"/>
            <w:tcBorders>
              <w:top w:val="dotted" w:sz="4" w:space="0" w:color="auto"/>
              <w:left w:val="nil"/>
              <w:bottom w:val="dotted" w:sz="4" w:space="0" w:color="auto"/>
              <w:right w:val="dotted" w:sz="4" w:space="0" w:color="auto"/>
            </w:tcBorders>
          </w:tcPr>
          <w:p w14:paraId="2FF737B6" w14:textId="77777777" w:rsidR="00904B19" w:rsidRDefault="00904B19">
            <w:pPr>
              <w:jc w:val="both"/>
              <w:rPr>
                <w:rFonts w:ascii="Garamond" w:hAnsi="Garamond" w:cs="Garamond"/>
                <w:bCs/>
                <w:sz w:val="16"/>
                <w:szCs w:val="16"/>
              </w:rPr>
            </w:pPr>
          </w:p>
        </w:tc>
        <w:tc>
          <w:tcPr>
            <w:tcW w:w="2409" w:type="dxa"/>
            <w:tcBorders>
              <w:top w:val="dotted" w:sz="4" w:space="0" w:color="auto"/>
              <w:left w:val="dotted" w:sz="4" w:space="0" w:color="auto"/>
              <w:bottom w:val="dotted" w:sz="4" w:space="0" w:color="auto"/>
              <w:right w:val="dotted" w:sz="4" w:space="0" w:color="auto"/>
            </w:tcBorders>
          </w:tcPr>
          <w:p w14:paraId="3A210381" w14:textId="77777777" w:rsidR="00904B19" w:rsidRDefault="00904B19">
            <w:pPr>
              <w:jc w:val="both"/>
              <w:rPr>
                <w:rFonts w:ascii="Garamond" w:hAnsi="Garamond" w:cs="Garamond"/>
                <w:bCs/>
                <w:sz w:val="16"/>
                <w:szCs w:val="16"/>
              </w:rPr>
            </w:pPr>
          </w:p>
        </w:tc>
        <w:tc>
          <w:tcPr>
            <w:tcW w:w="709" w:type="dxa"/>
            <w:tcBorders>
              <w:top w:val="dotted" w:sz="4" w:space="0" w:color="auto"/>
              <w:left w:val="dotted" w:sz="4" w:space="0" w:color="auto"/>
              <w:bottom w:val="dotted" w:sz="4" w:space="0" w:color="auto"/>
              <w:right w:val="dotted" w:sz="4" w:space="0" w:color="auto"/>
            </w:tcBorders>
          </w:tcPr>
          <w:p w14:paraId="1F904328" w14:textId="77777777" w:rsidR="00904B19" w:rsidRDefault="00904B19">
            <w:pPr>
              <w:jc w:val="both"/>
              <w:rPr>
                <w:rFonts w:ascii="Garamond" w:hAnsi="Garamond" w:cs="Garamond"/>
                <w:bCs/>
                <w:sz w:val="16"/>
                <w:szCs w:val="16"/>
              </w:rPr>
            </w:pPr>
          </w:p>
        </w:tc>
        <w:tc>
          <w:tcPr>
            <w:tcW w:w="992" w:type="dxa"/>
            <w:tcBorders>
              <w:top w:val="dotted" w:sz="4" w:space="0" w:color="auto"/>
              <w:left w:val="dotted" w:sz="4" w:space="0" w:color="auto"/>
              <w:bottom w:val="dotted" w:sz="4" w:space="0" w:color="auto"/>
              <w:right w:val="dotted" w:sz="4" w:space="0" w:color="auto"/>
            </w:tcBorders>
          </w:tcPr>
          <w:p w14:paraId="7C6D2075" w14:textId="77777777" w:rsidR="00904B19" w:rsidRDefault="00904B19">
            <w:pPr>
              <w:jc w:val="both"/>
              <w:rPr>
                <w:rFonts w:ascii="Garamond" w:hAnsi="Garamond" w:cs="Garamond"/>
                <w:bCs/>
                <w:sz w:val="16"/>
                <w:szCs w:val="16"/>
              </w:rPr>
            </w:pPr>
          </w:p>
        </w:tc>
        <w:tc>
          <w:tcPr>
            <w:tcW w:w="3119" w:type="dxa"/>
            <w:tcBorders>
              <w:top w:val="dotted" w:sz="4" w:space="0" w:color="auto"/>
              <w:left w:val="dotted" w:sz="4" w:space="0" w:color="auto"/>
              <w:bottom w:val="dotted" w:sz="4" w:space="0" w:color="auto"/>
              <w:right w:val="dotted" w:sz="4" w:space="0" w:color="auto"/>
            </w:tcBorders>
          </w:tcPr>
          <w:p w14:paraId="01831AEC" w14:textId="77777777" w:rsidR="00904B19" w:rsidRDefault="00904B19">
            <w:pPr>
              <w:jc w:val="both"/>
              <w:rPr>
                <w:rFonts w:ascii="Garamond" w:hAnsi="Garamond" w:cs="Garamond"/>
                <w:bCs/>
                <w:sz w:val="16"/>
                <w:szCs w:val="16"/>
              </w:rPr>
            </w:pPr>
          </w:p>
        </w:tc>
        <w:tc>
          <w:tcPr>
            <w:tcW w:w="2835" w:type="dxa"/>
            <w:tcBorders>
              <w:top w:val="dotted" w:sz="4" w:space="0" w:color="auto"/>
              <w:left w:val="dotted" w:sz="4" w:space="0" w:color="auto"/>
              <w:bottom w:val="dotted" w:sz="4" w:space="0" w:color="auto"/>
              <w:right w:val="nil"/>
            </w:tcBorders>
          </w:tcPr>
          <w:p w14:paraId="1DAC914D" w14:textId="77777777" w:rsidR="00904B19" w:rsidRDefault="00904B19">
            <w:pPr>
              <w:jc w:val="both"/>
              <w:rPr>
                <w:rFonts w:ascii="Garamond" w:hAnsi="Garamond" w:cs="Garamond"/>
                <w:bCs/>
                <w:sz w:val="16"/>
                <w:szCs w:val="16"/>
              </w:rPr>
            </w:pPr>
          </w:p>
        </w:tc>
      </w:tr>
    </w:tbl>
    <w:p w14:paraId="6E263F37" w14:textId="77777777" w:rsidR="00904B19" w:rsidRDefault="00904B19" w:rsidP="00904B19">
      <w:pPr>
        <w:jc w:val="both"/>
        <w:rPr>
          <w:rFonts w:ascii="Garamond" w:hAnsi="Garamond" w:cs="Garamond"/>
          <w:bCs/>
          <w:sz w:val="16"/>
          <w:szCs w:val="16"/>
        </w:rPr>
      </w:pPr>
      <w:proofErr w:type="spellStart"/>
      <w:r>
        <w:rPr>
          <w:rFonts w:ascii="Garamond" w:hAnsi="Garamond" w:cs="Garamond"/>
          <w:bCs/>
          <w:sz w:val="16"/>
          <w:szCs w:val="16"/>
        </w:rPr>
        <w:lastRenderedPageBreak/>
        <w:t>Tipologia</w:t>
      </w:r>
      <w:proofErr w:type="spellEnd"/>
      <w:r>
        <w:rPr>
          <w:rFonts w:ascii="Garamond" w:hAnsi="Garamond" w:cs="Garamond"/>
          <w:bCs/>
          <w:sz w:val="16"/>
          <w:szCs w:val="16"/>
        </w:rPr>
        <w:t xml:space="preserve"> </w:t>
      </w:r>
      <w:proofErr w:type="spellStart"/>
      <w:r>
        <w:rPr>
          <w:rFonts w:ascii="Garamond" w:hAnsi="Garamond" w:cs="Garamond"/>
          <w:bCs/>
          <w:sz w:val="16"/>
          <w:szCs w:val="16"/>
        </w:rPr>
        <w:t>contratto</w:t>
      </w:r>
      <w:proofErr w:type="spellEnd"/>
      <w:r>
        <w:rPr>
          <w:rFonts w:ascii="Garamond" w:hAnsi="Garamond" w:cs="Garamond"/>
          <w:bCs/>
          <w:sz w:val="16"/>
          <w:szCs w:val="16"/>
        </w:rPr>
        <w:t xml:space="preserve"> – </w:t>
      </w:r>
      <w:proofErr w:type="spellStart"/>
      <w:r>
        <w:rPr>
          <w:rFonts w:ascii="Garamond" w:hAnsi="Garamond" w:cs="Garamond"/>
          <w:bCs/>
          <w:sz w:val="16"/>
          <w:szCs w:val="16"/>
        </w:rPr>
        <w:t>situazione</w:t>
      </w:r>
      <w:proofErr w:type="spellEnd"/>
      <w:r>
        <w:rPr>
          <w:rFonts w:ascii="Garamond" w:hAnsi="Garamond" w:cs="Garamond"/>
          <w:bCs/>
          <w:sz w:val="16"/>
          <w:szCs w:val="16"/>
        </w:rPr>
        <w:t xml:space="preserve"> di </w:t>
      </w:r>
      <w:proofErr w:type="spellStart"/>
      <w:r>
        <w:rPr>
          <w:rFonts w:ascii="Garamond" w:hAnsi="Garamond" w:cs="Garamond"/>
          <w:bCs/>
          <w:sz w:val="16"/>
          <w:szCs w:val="16"/>
        </w:rPr>
        <w:t>svantaggio</w:t>
      </w:r>
      <w:proofErr w:type="spellEnd"/>
      <w:r>
        <w:rPr>
          <w:rFonts w:ascii="Garamond" w:hAnsi="Garamond" w:cs="Garamond"/>
          <w:bCs/>
          <w:sz w:val="16"/>
          <w:szCs w:val="16"/>
        </w:rPr>
        <w:t xml:space="preserve"> </w:t>
      </w:r>
      <w:proofErr w:type="spellStart"/>
      <w:r>
        <w:rPr>
          <w:rFonts w:ascii="Garamond" w:hAnsi="Garamond" w:cs="Garamond"/>
          <w:bCs/>
          <w:sz w:val="16"/>
          <w:szCs w:val="16"/>
        </w:rPr>
        <w:t>economico</w:t>
      </w:r>
      <w:proofErr w:type="spellEnd"/>
      <w:r>
        <w:rPr>
          <w:rFonts w:ascii="Garamond" w:hAnsi="Garamond" w:cs="Garamond"/>
          <w:bCs/>
          <w:sz w:val="16"/>
          <w:szCs w:val="16"/>
        </w:rPr>
        <w:t xml:space="preserve"> e </w:t>
      </w:r>
      <w:proofErr w:type="spellStart"/>
      <w:r>
        <w:rPr>
          <w:rFonts w:ascii="Garamond" w:hAnsi="Garamond" w:cs="Garamond"/>
          <w:bCs/>
          <w:sz w:val="16"/>
          <w:szCs w:val="16"/>
        </w:rPr>
        <w:t>sociale</w:t>
      </w:r>
      <w:proofErr w:type="spellEnd"/>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10"/>
        <w:gridCol w:w="2704"/>
        <w:gridCol w:w="1276"/>
        <w:gridCol w:w="2693"/>
        <w:gridCol w:w="3402"/>
      </w:tblGrid>
      <w:tr w:rsidR="00904B19" w14:paraId="7B20C59D" w14:textId="77777777" w:rsidTr="00904B19">
        <w:tc>
          <w:tcPr>
            <w:tcW w:w="410" w:type="dxa"/>
            <w:tcBorders>
              <w:top w:val="dotted" w:sz="4" w:space="0" w:color="auto"/>
              <w:left w:val="nil"/>
              <w:bottom w:val="dotted" w:sz="4" w:space="0" w:color="auto"/>
              <w:right w:val="dotted" w:sz="4" w:space="0" w:color="auto"/>
            </w:tcBorders>
            <w:hideMark/>
          </w:tcPr>
          <w:p w14:paraId="4C541DED" w14:textId="77777777" w:rsidR="00904B19" w:rsidRDefault="00904B19">
            <w:pPr>
              <w:jc w:val="both"/>
              <w:rPr>
                <w:rFonts w:ascii="Garamond" w:hAnsi="Garamond" w:cs="Garamond"/>
                <w:bCs/>
                <w:sz w:val="16"/>
                <w:szCs w:val="16"/>
              </w:rPr>
            </w:pPr>
            <w:r>
              <w:rPr>
                <w:rFonts w:ascii="Garamond" w:hAnsi="Garamond" w:cs="Garamond"/>
                <w:bCs/>
                <w:sz w:val="16"/>
                <w:szCs w:val="16"/>
              </w:rPr>
              <w:t>N.</w:t>
            </w:r>
          </w:p>
        </w:tc>
        <w:tc>
          <w:tcPr>
            <w:tcW w:w="2704" w:type="dxa"/>
            <w:tcBorders>
              <w:top w:val="dotted" w:sz="4" w:space="0" w:color="auto"/>
              <w:left w:val="dotted" w:sz="4" w:space="0" w:color="auto"/>
              <w:bottom w:val="dotted" w:sz="4" w:space="0" w:color="auto"/>
              <w:right w:val="dotted" w:sz="4" w:space="0" w:color="auto"/>
            </w:tcBorders>
            <w:hideMark/>
          </w:tcPr>
          <w:p w14:paraId="520CDDCB" w14:textId="77777777" w:rsidR="00904B19" w:rsidRDefault="00904B19">
            <w:pPr>
              <w:jc w:val="both"/>
              <w:rPr>
                <w:rFonts w:ascii="Garamond" w:hAnsi="Garamond" w:cs="Garamond"/>
                <w:bCs/>
                <w:sz w:val="16"/>
                <w:szCs w:val="16"/>
              </w:rPr>
            </w:pPr>
            <w:proofErr w:type="spellStart"/>
            <w:r>
              <w:rPr>
                <w:rFonts w:ascii="Garamond" w:hAnsi="Garamond" w:cs="Garamond"/>
                <w:bCs/>
                <w:sz w:val="16"/>
                <w:szCs w:val="16"/>
              </w:rPr>
              <w:t>Tipologia</w:t>
            </w:r>
            <w:proofErr w:type="spellEnd"/>
            <w:r>
              <w:rPr>
                <w:rFonts w:ascii="Garamond" w:hAnsi="Garamond" w:cs="Garamond"/>
                <w:bCs/>
                <w:sz w:val="16"/>
                <w:szCs w:val="16"/>
              </w:rPr>
              <w:t xml:space="preserve"> </w:t>
            </w:r>
            <w:proofErr w:type="spellStart"/>
            <w:r>
              <w:rPr>
                <w:rFonts w:ascii="Garamond" w:hAnsi="Garamond" w:cs="Garamond"/>
                <w:bCs/>
                <w:sz w:val="16"/>
                <w:szCs w:val="16"/>
              </w:rPr>
              <w:t>contrattuale</w:t>
            </w:r>
            <w:proofErr w:type="spellEnd"/>
            <w:r>
              <w:rPr>
                <w:rFonts w:ascii="Garamond" w:hAnsi="Garamond" w:cs="Garamond"/>
                <w:bCs/>
                <w:sz w:val="16"/>
                <w:szCs w:val="16"/>
              </w:rPr>
              <w:t xml:space="preserve"> (tempo </w:t>
            </w:r>
            <w:proofErr w:type="spellStart"/>
            <w:r>
              <w:rPr>
                <w:rFonts w:ascii="Garamond" w:hAnsi="Garamond" w:cs="Garamond"/>
                <w:bCs/>
                <w:sz w:val="16"/>
                <w:szCs w:val="16"/>
              </w:rPr>
              <w:t>pieno</w:t>
            </w:r>
            <w:proofErr w:type="spellEnd"/>
            <w:r>
              <w:rPr>
                <w:rFonts w:ascii="Garamond" w:hAnsi="Garamond" w:cs="Garamond"/>
                <w:bCs/>
                <w:sz w:val="16"/>
                <w:szCs w:val="16"/>
              </w:rPr>
              <w:t>/part time)</w:t>
            </w:r>
          </w:p>
        </w:tc>
        <w:tc>
          <w:tcPr>
            <w:tcW w:w="1276" w:type="dxa"/>
            <w:tcBorders>
              <w:top w:val="dotted" w:sz="4" w:space="0" w:color="auto"/>
              <w:left w:val="dotted" w:sz="4" w:space="0" w:color="auto"/>
              <w:bottom w:val="dotted" w:sz="4" w:space="0" w:color="auto"/>
              <w:right w:val="dotted" w:sz="4" w:space="0" w:color="auto"/>
            </w:tcBorders>
            <w:hideMark/>
          </w:tcPr>
          <w:p w14:paraId="52A5A6A3" w14:textId="77777777" w:rsidR="00904B19" w:rsidRDefault="00904B19">
            <w:pPr>
              <w:jc w:val="both"/>
              <w:rPr>
                <w:rFonts w:ascii="Garamond" w:hAnsi="Garamond" w:cs="Garamond"/>
                <w:bCs/>
                <w:sz w:val="16"/>
                <w:szCs w:val="16"/>
              </w:rPr>
            </w:pPr>
            <w:r>
              <w:rPr>
                <w:rFonts w:ascii="Garamond" w:hAnsi="Garamond" w:cs="Garamond"/>
                <w:bCs/>
                <w:sz w:val="16"/>
                <w:szCs w:val="16"/>
              </w:rPr>
              <w:t>% part time</w:t>
            </w:r>
          </w:p>
        </w:tc>
        <w:tc>
          <w:tcPr>
            <w:tcW w:w="2693" w:type="dxa"/>
            <w:tcBorders>
              <w:top w:val="dotted" w:sz="4" w:space="0" w:color="auto"/>
              <w:left w:val="dotted" w:sz="4" w:space="0" w:color="auto"/>
              <w:bottom w:val="dotted" w:sz="4" w:space="0" w:color="auto"/>
              <w:right w:val="dotted" w:sz="4" w:space="0" w:color="auto"/>
            </w:tcBorders>
            <w:hideMark/>
          </w:tcPr>
          <w:p w14:paraId="37F698A7" w14:textId="77777777" w:rsidR="00904B19" w:rsidRDefault="00904B19">
            <w:pPr>
              <w:jc w:val="both"/>
              <w:rPr>
                <w:rFonts w:ascii="Garamond" w:hAnsi="Garamond" w:cs="Garamond"/>
                <w:bCs/>
                <w:sz w:val="16"/>
                <w:szCs w:val="16"/>
              </w:rPr>
            </w:pPr>
            <w:r>
              <w:rPr>
                <w:rFonts w:ascii="Garamond" w:hAnsi="Garamond" w:cs="Garamond"/>
                <w:bCs/>
                <w:sz w:val="16"/>
                <w:szCs w:val="16"/>
              </w:rPr>
              <w:t xml:space="preserve">Persona in </w:t>
            </w:r>
            <w:proofErr w:type="spellStart"/>
            <w:r>
              <w:rPr>
                <w:rFonts w:ascii="Garamond" w:hAnsi="Garamond" w:cs="Garamond"/>
                <w:bCs/>
                <w:sz w:val="16"/>
                <w:szCs w:val="16"/>
              </w:rPr>
              <w:t>situazione</w:t>
            </w:r>
            <w:proofErr w:type="spellEnd"/>
            <w:r>
              <w:rPr>
                <w:rFonts w:ascii="Garamond" w:hAnsi="Garamond" w:cs="Garamond"/>
                <w:bCs/>
                <w:sz w:val="16"/>
                <w:szCs w:val="16"/>
              </w:rPr>
              <w:t xml:space="preserve"> di </w:t>
            </w:r>
            <w:proofErr w:type="spellStart"/>
            <w:r>
              <w:rPr>
                <w:rFonts w:ascii="Garamond" w:hAnsi="Garamond" w:cs="Garamond"/>
                <w:bCs/>
                <w:sz w:val="16"/>
                <w:szCs w:val="16"/>
              </w:rPr>
              <w:t>svantaggio</w:t>
            </w:r>
            <w:proofErr w:type="spellEnd"/>
            <w:r>
              <w:rPr>
                <w:rFonts w:ascii="Garamond" w:hAnsi="Garamond" w:cs="Garamond"/>
                <w:bCs/>
                <w:sz w:val="16"/>
                <w:szCs w:val="16"/>
              </w:rPr>
              <w:t xml:space="preserve"> </w:t>
            </w:r>
          </w:p>
        </w:tc>
        <w:tc>
          <w:tcPr>
            <w:tcW w:w="3402" w:type="dxa"/>
            <w:tcBorders>
              <w:top w:val="dotted" w:sz="4" w:space="0" w:color="auto"/>
              <w:left w:val="dotted" w:sz="4" w:space="0" w:color="auto"/>
              <w:bottom w:val="dotted" w:sz="4" w:space="0" w:color="auto"/>
              <w:right w:val="nil"/>
            </w:tcBorders>
            <w:hideMark/>
          </w:tcPr>
          <w:p w14:paraId="0A4B058E" w14:textId="77777777" w:rsidR="00904B19" w:rsidRDefault="00904B19">
            <w:pPr>
              <w:jc w:val="both"/>
              <w:rPr>
                <w:rFonts w:ascii="Garamond" w:hAnsi="Garamond" w:cs="Garamond"/>
                <w:bCs/>
                <w:sz w:val="16"/>
                <w:szCs w:val="16"/>
              </w:rPr>
            </w:pPr>
            <w:r>
              <w:rPr>
                <w:rFonts w:ascii="Garamond" w:hAnsi="Garamond" w:cs="Garamond"/>
                <w:bCs/>
                <w:sz w:val="16"/>
                <w:szCs w:val="16"/>
              </w:rPr>
              <w:t>Lettera art. 5 Avviso</w:t>
            </w:r>
          </w:p>
        </w:tc>
      </w:tr>
      <w:tr w:rsidR="00904B19" w14:paraId="432B6886" w14:textId="77777777" w:rsidTr="00904B19">
        <w:tc>
          <w:tcPr>
            <w:tcW w:w="410" w:type="dxa"/>
            <w:tcBorders>
              <w:top w:val="dotted" w:sz="4" w:space="0" w:color="auto"/>
              <w:left w:val="nil"/>
              <w:bottom w:val="dotted" w:sz="4" w:space="0" w:color="auto"/>
              <w:right w:val="dotted" w:sz="4" w:space="0" w:color="auto"/>
            </w:tcBorders>
            <w:hideMark/>
          </w:tcPr>
          <w:p w14:paraId="334A1E9C" w14:textId="77777777" w:rsidR="00904B19" w:rsidRDefault="00904B19">
            <w:pPr>
              <w:jc w:val="both"/>
              <w:rPr>
                <w:rFonts w:ascii="Garamond" w:hAnsi="Garamond" w:cs="Garamond"/>
                <w:bCs/>
                <w:sz w:val="16"/>
                <w:szCs w:val="16"/>
              </w:rPr>
            </w:pPr>
            <w:r>
              <w:rPr>
                <w:rFonts w:ascii="Garamond" w:hAnsi="Garamond" w:cs="Garamond"/>
                <w:bCs/>
                <w:sz w:val="16"/>
                <w:szCs w:val="16"/>
              </w:rPr>
              <w:t>1</w:t>
            </w:r>
          </w:p>
        </w:tc>
        <w:tc>
          <w:tcPr>
            <w:tcW w:w="2704" w:type="dxa"/>
            <w:tcBorders>
              <w:top w:val="dotted" w:sz="4" w:space="0" w:color="auto"/>
              <w:left w:val="dotted" w:sz="4" w:space="0" w:color="auto"/>
              <w:bottom w:val="dotted" w:sz="4" w:space="0" w:color="auto"/>
              <w:right w:val="dotted" w:sz="4" w:space="0" w:color="auto"/>
            </w:tcBorders>
          </w:tcPr>
          <w:p w14:paraId="3D8502D7" w14:textId="77777777" w:rsidR="00904B19" w:rsidRDefault="00904B19">
            <w:pPr>
              <w:jc w:val="both"/>
              <w:rPr>
                <w:rFonts w:ascii="Garamond" w:hAnsi="Garamond" w:cs="Garamond"/>
                <w:bCs/>
                <w:sz w:val="16"/>
                <w:szCs w:val="16"/>
              </w:rPr>
            </w:pPr>
          </w:p>
        </w:tc>
        <w:tc>
          <w:tcPr>
            <w:tcW w:w="1276" w:type="dxa"/>
            <w:tcBorders>
              <w:top w:val="dotted" w:sz="4" w:space="0" w:color="auto"/>
              <w:left w:val="dotted" w:sz="4" w:space="0" w:color="auto"/>
              <w:bottom w:val="dotted" w:sz="4" w:space="0" w:color="auto"/>
              <w:right w:val="dotted" w:sz="4" w:space="0" w:color="auto"/>
            </w:tcBorders>
          </w:tcPr>
          <w:p w14:paraId="32CAC67A" w14:textId="77777777" w:rsidR="00904B19" w:rsidRDefault="00904B19">
            <w:pPr>
              <w:jc w:val="both"/>
              <w:rPr>
                <w:rFonts w:ascii="Garamond" w:hAnsi="Garamond" w:cs="Garamond"/>
                <w:bCs/>
                <w:sz w:val="16"/>
                <w:szCs w:val="16"/>
              </w:rPr>
            </w:pPr>
          </w:p>
        </w:tc>
        <w:tc>
          <w:tcPr>
            <w:tcW w:w="2693" w:type="dxa"/>
            <w:tcBorders>
              <w:top w:val="dotted" w:sz="4" w:space="0" w:color="auto"/>
              <w:left w:val="dotted" w:sz="4" w:space="0" w:color="auto"/>
              <w:bottom w:val="dotted" w:sz="4" w:space="0" w:color="auto"/>
              <w:right w:val="dotted" w:sz="4" w:space="0" w:color="auto"/>
            </w:tcBorders>
            <w:hideMark/>
          </w:tcPr>
          <w:p w14:paraId="282CFE07" w14:textId="3C3C4CDF" w:rsidR="00904B19" w:rsidRPr="00E959ED" w:rsidRDefault="00000000">
            <w:pPr>
              <w:jc w:val="center"/>
              <w:rPr>
                <w:rFonts w:ascii="Garamond" w:hAnsi="Garamond" w:cs="Garamond"/>
                <w:bCs/>
              </w:rPr>
            </w:pPr>
            <w:sdt>
              <w:sdtPr>
                <w:rPr>
                  <w:rFonts w:ascii="Garamond" w:hAnsi="Garamond" w:cs="Garamond"/>
                  <w:bCs/>
                </w:rPr>
                <w:id w:val="-57471259"/>
                <w14:checkbox>
                  <w14:checked w14:val="0"/>
                  <w14:checkedState w14:val="2612" w14:font="MS Gothic"/>
                  <w14:uncheckedState w14:val="2610" w14:font="MS Gothic"/>
                </w14:checkbox>
              </w:sdtPr>
              <w:sdtContent>
                <w:r w:rsidR="00D25BCA">
                  <w:rPr>
                    <w:rFonts w:ascii="MS Gothic" w:eastAsia="MS Gothic" w:hAnsi="MS Gothic" w:cs="Garamond" w:hint="eastAsia"/>
                    <w:bCs/>
                  </w:rPr>
                  <w:t>☐</w:t>
                </w:r>
              </w:sdtContent>
            </w:sdt>
          </w:p>
        </w:tc>
        <w:sdt>
          <w:sdtPr>
            <w:rPr>
              <w:rFonts w:ascii="Garamond" w:hAnsi="Garamond" w:cs="Garamond"/>
              <w:bCs/>
              <w:sz w:val="24"/>
              <w:szCs w:val="24"/>
            </w:rPr>
            <w:id w:val="-660385848"/>
            <w:lock w:val="sdtLocked"/>
            <w:placeholder>
              <w:docPart w:val="A096CAC2A6324672B6A8597A1AA37036"/>
            </w:placeholder>
            <w:showingPlcHdr/>
            <w:dropDownList>
              <w:listItem w:value="Scegliere un elemento."/>
              <w:listItem w:displayText="a" w:value="a"/>
              <w:listItem w:displayText="b" w:value="b"/>
              <w:listItem w:displayText="c" w:value="c"/>
              <w:listItem w:displayText="d" w:value="d"/>
            </w:dropDownList>
          </w:sdtPr>
          <w:sdtContent>
            <w:tc>
              <w:tcPr>
                <w:tcW w:w="3402" w:type="dxa"/>
                <w:tcBorders>
                  <w:top w:val="dotted" w:sz="4" w:space="0" w:color="auto"/>
                  <w:left w:val="dotted" w:sz="4" w:space="0" w:color="auto"/>
                  <w:bottom w:val="dotted" w:sz="4" w:space="0" w:color="auto"/>
                  <w:right w:val="nil"/>
                </w:tcBorders>
                <w:hideMark/>
              </w:tcPr>
              <w:p w14:paraId="611A25DD" w14:textId="3229A8F6" w:rsidR="00904B19" w:rsidRPr="002209B9" w:rsidRDefault="002209B9">
                <w:pPr>
                  <w:jc w:val="both"/>
                  <w:rPr>
                    <w:rFonts w:ascii="Garamond" w:hAnsi="Garamond" w:cs="Garamond"/>
                    <w:bCs/>
                    <w:sz w:val="24"/>
                    <w:szCs w:val="24"/>
                  </w:rPr>
                </w:pPr>
                <w:r w:rsidRPr="002209B9">
                  <w:rPr>
                    <w:rStyle w:val="Testosegnaposto"/>
                    <w:sz w:val="24"/>
                    <w:szCs w:val="24"/>
                  </w:rPr>
                  <w:t>Scegliere un elemento.</w:t>
                </w:r>
              </w:p>
            </w:tc>
          </w:sdtContent>
        </w:sdt>
      </w:tr>
      <w:tr w:rsidR="00904B19" w14:paraId="48C09B6A" w14:textId="77777777" w:rsidTr="00904B19">
        <w:tc>
          <w:tcPr>
            <w:tcW w:w="410" w:type="dxa"/>
            <w:tcBorders>
              <w:top w:val="dotted" w:sz="4" w:space="0" w:color="auto"/>
              <w:left w:val="nil"/>
              <w:bottom w:val="dotted" w:sz="4" w:space="0" w:color="auto"/>
              <w:right w:val="dotted" w:sz="4" w:space="0" w:color="auto"/>
            </w:tcBorders>
            <w:hideMark/>
          </w:tcPr>
          <w:p w14:paraId="7355C354" w14:textId="77777777" w:rsidR="00904B19" w:rsidRDefault="00904B19">
            <w:pPr>
              <w:jc w:val="both"/>
              <w:rPr>
                <w:rFonts w:ascii="Garamond" w:hAnsi="Garamond" w:cs="Garamond"/>
                <w:bCs/>
                <w:sz w:val="14"/>
                <w:szCs w:val="14"/>
              </w:rPr>
            </w:pPr>
            <w:r>
              <w:rPr>
                <w:rFonts w:ascii="Garamond" w:hAnsi="Garamond" w:cs="Garamond"/>
                <w:bCs/>
                <w:sz w:val="14"/>
                <w:szCs w:val="14"/>
              </w:rPr>
              <w:t>2</w:t>
            </w:r>
          </w:p>
        </w:tc>
        <w:tc>
          <w:tcPr>
            <w:tcW w:w="2704" w:type="dxa"/>
            <w:tcBorders>
              <w:top w:val="dotted" w:sz="4" w:space="0" w:color="auto"/>
              <w:left w:val="dotted" w:sz="4" w:space="0" w:color="auto"/>
              <w:bottom w:val="dotted" w:sz="4" w:space="0" w:color="auto"/>
              <w:right w:val="dotted" w:sz="4" w:space="0" w:color="auto"/>
            </w:tcBorders>
          </w:tcPr>
          <w:p w14:paraId="3C3367E0" w14:textId="77777777" w:rsidR="00904B19" w:rsidRDefault="00904B19">
            <w:pPr>
              <w:jc w:val="both"/>
              <w:rPr>
                <w:rFonts w:ascii="Garamond" w:hAnsi="Garamond" w:cs="Garamond"/>
                <w:bCs/>
                <w:sz w:val="14"/>
                <w:szCs w:val="14"/>
              </w:rPr>
            </w:pPr>
          </w:p>
        </w:tc>
        <w:tc>
          <w:tcPr>
            <w:tcW w:w="1276" w:type="dxa"/>
            <w:tcBorders>
              <w:top w:val="dotted" w:sz="4" w:space="0" w:color="auto"/>
              <w:left w:val="dotted" w:sz="4" w:space="0" w:color="auto"/>
              <w:bottom w:val="dotted" w:sz="4" w:space="0" w:color="auto"/>
              <w:right w:val="dotted" w:sz="4" w:space="0" w:color="auto"/>
            </w:tcBorders>
          </w:tcPr>
          <w:p w14:paraId="1B24C7AE" w14:textId="77777777" w:rsidR="00904B19" w:rsidRDefault="00904B19">
            <w:pPr>
              <w:jc w:val="both"/>
              <w:rPr>
                <w:rFonts w:ascii="Garamond" w:hAnsi="Garamond" w:cs="Garamond"/>
                <w:bCs/>
                <w:sz w:val="14"/>
                <w:szCs w:val="14"/>
              </w:rPr>
            </w:pPr>
          </w:p>
        </w:tc>
        <w:sdt>
          <w:sdtPr>
            <w:rPr>
              <w:rFonts w:ascii="Garamond" w:hAnsi="Garamond" w:cs="Garamond"/>
              <w:bCs/>
            </w:rPr>
            <w:id w:val="92980168"/>
            <w14:checkbox>
              <w14:checked w14:val="0"/>
              <w14:checkedState w14:val="2612" w14:font="MS Gothic"/>
              <w14:uncheckedState w14:val="2610" w14:font="MS Gothic"/>
            </w14:checkbox>
          </w:sdtPr>
          <w:sdtContent>
            <w:tc>
              <w:tcPr>
                <w:tcW w:w="2693" w:type="dxa"/>
                <w:tcBorders>
                  <w:top w:val="dotted" w:sz="4" w:space="0" w:color="auto"/>
                  <w:left w:val="dotted" w:sz="4" w:space="0" w:color="auto"/>
                  <w:bottom w:val="dotted" w:sz="4" w:space="0" w:color="auto"/>
                  <w:right w:val="dotted" w:sz="4" w:space="0" w:color="auto"/>
                </w:tcBorders>
                <w:hideMark/>
              </w:tcPr>
              <w:p w14:paraId="6D0D26BD" w14:textId="77777777" w:rsidR="00904B19" w:rsidRDefault="00904B19">
                <w:pPr>
                  <w:jc w:val="center"/>
                  <w:rPr>
                    <w:rFonts w:ascii="Garamond" w:hAnsi="Garamond" w:cs="Garamond"/>
                    <w:bCs/>
                    <w:sz w:val="14"/>
                    <w:szCs w:val="14"/>
                  </w:rPr>
                </w:pPr>
                <w:r w:rsidRPr="00E959ED">
                  <w:rPr>
                    <w:rFonts w:ascii="MS Gothic" w:eastAsia="MS Gothic" w:hAnsi="MS Gothic" w:cs="Garamond" w:hint="eastAsia"/>
                    <w:bCs/>
                  </w:rPr>
                  <w:t>☐</w:t>
                </w:r>
              </w:p>
            </w:tc>
          </w:sdtContent>
        </w:sdt>
        <w:sdt>
          <w:sdtPr>
            <w:rPr>
              <w:rFonts w:ascii="Garamond" w:hAnsi="Garamond" w:cs="Garamond"/>
              <w:bCs/>
              <w:sz w:val="24"/>
              <w:szCs w:val="24"/>
            </w:rPr>
            <w:id w:val="-1374232021"/>
            <w:placeholder>
              <w:docPart w:val="1528436B2FA34713B62E96861301E7DB"/>
            </w:placeholder>
            <w:showingPlcHdr/>
            <w:dropDownList>
              <w:listItem w:value="Scegliere un elemento."/>
              <w:listItem w:displayText="a" w:value="a"/>
              <w:listItem w:displayText="b" w:value="b"/>
              <w:listItem w:displayText="c" w:value="c"/>
              <w:listItem w:displayText="d" w:value="d"/>
            </w:dropDownList>
          </w:sdtPr>
          <w:sdtContent>
            <w:tc>
              <w:tcPr>
                <w:tcW w:w="3402" w:type="dxa"/>
                <w:tcBorders>
                  <w:top w:val="dotted" w:sz="4" w:space="0" w:color="auto"/>
                  <w:left w:val="dotted" w:sz="4" w:space="0" w:color="auto"/>
                  <w:bottom w:val="dotted" w:sz="4" w:space="0" w:color="auto"/>
                  <w:right w:val="nil"/>
                </w:tcBorders>
                <w:hideMark/>
              </w:tcPr>
              <w:p w14:paraId="2C941A45" w14:textId="426FEFE3" w:rsidR="00904B19" w:rsidRPr="002209B9" w:rsidRDefault="002209B9">
                <w:pPr>
                  <w:jc w:val="both"/>
                  <w:rPr>
                    <w:rFonts w:ascii="Garamond" w:hAnsi="Garamond" w:cs="Garamond"/>
                    <w:bCs/>
                    <w:sz w:val="24"/>
                    <w:szCs w:val="24"/>
                  </w:rPr>
                </w:pPr>
                <w:r w:rsidRPr="002209B9">
                  <w:rPr>
                    <w:rStyle w:val="Testosegnaposto"/>
                    <w:sz w:val="24"/>
                    <w:szCs w:val="24"/>
                  </w:rPr>
                  <w:t>Scegliere un elemento.</w:t>
                </w:r>
              </w:p>
            </w:tc>
          </w:sdtContent>
        </w:sdt>
      </w:tr>
    </w:tbl>
    <w:p w14:paraId="2016FCE3" w14:textId="77777777" w:rsidR="00904B19" w:rsidRDefault="00904B19" w:rsidP="00904B19">
      <w:pPr>
        <w:jc w:val="center"/>
        <w:rPr>
          <w:rFonts w:ascii="Garamond" w:hAnsi="Garamond" w:cs="Garamond"/>
          <w:bCs/>
          <w:sz w:val="16"/>
          <w:szCs w:val="16"/>
        </w:rPr>
      </w:pPr>
      <w:r>
        <w:rPr>
          <w:rFonts w:ascii="Garamond" w:hAnsi="Garamond" w:cs="Garamond"/>
          <w:bCs/>
          <w:sz w:val="16"/>
          <w:szCs w:val="16"/>
        </w:rPr>
        <w:t>CHIEDE</w:t>
      </w:r>
    </w:p>
    <w:p w14:paraId="75B5806B" w14:textId="7121F43B" w:rsidR="007F052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proofErr w:type="spellStart"/>
      <w:r>
        <w:rPr>
          <w:rFonts w:ascii="Garamond" w:hAnsi="Garamond"/>
          <w:bCs/>
          <w:color w:val="333333"/>
          <w:sz w:val="16"/>
          <w:szCs w:val="16"/>
          <w:bdr w:val="none" w:sz="0" w:space="0" w:color="auto" w:frame="1"/>
        </w:rPr>
        <w:t>L’ammissione</w:t>
      </w:r>
      <w:proofErr w:type="spellEnd"/>
      <w:r>
        <w:rPr>
          <w:rFonts w:ascii="Garamond" w:hAnsi="Garamond"/>
          <w:bCs/>
          <w:color w:val="333333"/>
          <w:sz w:val="16"/>
          <w:szCs w:val="16"/>
          <w:bdr w:val="none" w:sz="0" w:space="0" w:color="auto" w:frame="1"/>
        </w:rPr>
        <w:t xml:space="preserve"> a finanziamento e il </w:t>
      </w:r>
      <w:proofErr w:type="spellStart"/>
      <w:r>
        <w:rPr>
          <w:rFonts w:ascii="Garamond" w:hAnsi="Garamond"/>
          <w:bCs/>
          <w:color w:val="333333"/>
          <w:sz w:val="16"/>
          <w:szCs w:val="16"/>
          <w:bdr w:val="none" w:sz="0" w:space="0" w:color="auto" w:frame="1"/>
        </w:rPr>
        <w:t>riconoscimento</w:t>
      </w:r>
      <w:proofErr w:type="spellEnd"/>
      <w:r>
        <w:rPr>
          <w:rFonts w:ascii="Garamond" w:hAnsi="Garamond"/>
          <w:bCs/>
          <w:color w:val="333333"/>
          <w:sz w:val="16"/>
          <w:szCs w:val="16"/>
          <w:bdr w:val="none" w:sz="0" w:space="0" w:color="auto" w:frame="1"/>
        </w:rPr>
        <w:t xml:space="preserve"> del </w:t>
      </w:r>
      <w:proofErr w:type="spellStart"/>
      <w:r>
        <w:rPr>
          <w:rFonts w:ascii="Garamond" w:hAnsi="Garamond"/>
          <w:bCs/>
          <w:color w:val="333333"/>
          <w:sz w:val="16"/>
          <w:szCs w:val="16"/>
          <w:bdr w:val="none" w:sz="0" w:space="0" w:color="auto" w:frame="1"/>
        </w:rPr>
        <w:t>contributo</w:t>
      </w:r>
      <w:proofErr w:type="spellEnd"/>
      <w:r>
        <w:rPr>
          <w:rFonts w:ascii="Garamond" w:hAnsi="Garamond"/>
          <w:bCs/>
          <w:color w:val="333333"/>
          <w:sz w:val="16"/>
          <w:szCs w:val="16"/>
          <w:bdr w:val="none" w:sz="0" w:space="0" w:color="auto" w:frame="1"/>
        </w:rPr>
        <w:t xml:space="preserve"> di cui </w:t>
      </w:r>
      <w:proofErr w:type="spellStart"/>
      <w:r>
        <w:rPr>
          <w:rFonts w:ascii="Garamond" w:hAnsi="Garamond"/>
          <w:bCs/>
          <w:color w:val="333333"/>
          <w:sz w:val="16"/>
          <w:szCs w:val="16"/>
          <w:bdr w:val="none" w:sz="0" w:space="0" w:color="auto" w:frame="1"/>
        </w:rPr>
        <w:t>agli</w:t>
      </w:r>
      <w:proofErr w:type="spellEnd"/>
      <w:r>
        <w:rPr>
          <w:rFonts w:ascii="Garamond" w:hAnsi="Garamond"/>
          <w:bCs/>
          <w:color w:val="333333"/>
          <w:sz w:val="16"/>
          <w:szCs w:val="16"/>
          <w:bdr w:val="none" w:sz="0" w:space="0" w:color="auto" w:frame="1"/>
        </w:rPr>
        <w:t xml:space="preserve"> </w:t>
      </w:r>
      <w:proofErr w:type="spellStart"/>
      <w:r>
        <w:rPr>
          <w:rFonts w:ascii="Garamond" w:hAnsi="Garamond"/>
          <w:bCs/>
          <w:color w:val="333333"/>
          <w:sz w:val="16"/>
          <w:szCs w:val="16"/>
          <w:bdr w:val="none" w:sz="0" w:space="0" w:color="auto" w:frame="1"/>
        </w:rPr>
        <w:t>artt</w:t>
      </w:r>
      <w:proofErr w:type="spellEnd"/>
      <w:r>
        <w:rPr>
          <w:rFonts w:ascii="Garamond" w:hAnsi="Garamond"/>
          <w:bCs/>
          <w:color w:val="333333"/>
          <w:sz w:val="16"/>
          <w:szCs w:val="16"/>
          <w:bdr w:val="none" w:sz="0" w:space="0" w:color="auto" w:frame="1"/>
        </w:rPr>
        <w:t xml:space="preserve">. 3 e 6 </w:t>
      </w:r>
      <w:proofErr w:type="spellStart"/>
      <w:r>
        <w:rPr>
          <w:rFonts w:ascii="Garamond" w:hAnsi="Garamond"/>
          <w:bCs/>
          <w:color w:val="333333"/>
          <w:sz w:val="16"/>
          <w:szCs w:val="16"/>
          <w:bdr w:val="none" w:sz="0" w:space="0" w:color="auto" w:frame="1"/>
        </w:rPr>
        <w:t>dell’Avviso</w:t>
      </w:r>
      <w:proofErr w:type="spellEnd"/>
      <w:r w:rsidR="002B603F">
        <w:rPr>
          <w:rFonts w:ascii="Garamond" w:hAnsi="Garamond"/>
          <w:bCs/>
          <w:color w:val="333333"/>
          <w:sz w:val="16"/>
          <w:szCs w:val="16"/>
          <w:bdr w:val="none" w:sz="0" w:space="0" w:color="auto" w:frame="1"/>
        </w:rPr>
        <w:t xml:space="preserve">, per un </w:t>
      </w:r>
      <w:proofErr w:type="spellStart"/>
      <w:r w:rsidR="002B603F">
        <w:rPr>
          <w:rFonts w:ascii="Garamond" w:hAnsi="Garamond"/>
          <w:bCs/>
          <w:color w:val="333333"/>
          <w:sz w:val="16"/>
          <w:szCs w:val="16"/>
          <w:bdr w:val="none" w:sz="0" w:space="0" w:color="auto" w:frame="1"/>
        </w:rPr>
        <w:t>import</w:t>
      </w:r>
      <w:r w:rsidR="00840CF3">
        <w:rPr>
          <w:rFonts w:ascii="Garamond" w:hAnsi="Garamond"/>
          <w:bCs/>
          <w:color w:val="333333"/>
          <w:sz w:val="16"/>
          <w:szCs w:val="16"/>
          <w:bdr w:val="none" w:sz="0" w:space="0" w:color="auto" w:frame="1"/>
        </w:rPr>
        <w:t>o</w:t>
      </w:r>
      <w:proofErr w:type="spellEnd"/>
      <w:r w:rsidR="002B603F">
        <w:rPr>
          <w:rFonts w:ascii="Garamond" w:hAnsi="Garamond"/>
          <w:bCs/>
          <w:color w:val="333333"/>
          <w:sz w:val="16"/>
          <w:szCs w:val="16"/>
          <w:bdr w:val="none" w:sz="0" w:space="0" w:color="auto" w:frame="1"/>
        </w:rPr>
        <w:t xml:space="preserve"> </w:t>
      </w:r>
      <w:proofErr w:type="spellStart"/>
      <w:r w:rsidR="002B603F">
        <w:rPr>
          <w:rFonts w:ascii="Garamond" w:hAnsi="Garamond"/>
          <w:bCs/>
          <w:color w:val="333333"/>
          <w:sz w:val="16"/>
          <w:szCs w:val="16"/>
          <w:bdr w:val="none" w:sz="0" w:space="0" w:color="auto" w:frame="1"/>
        </w:rPr>
        <w:t>complessiv</w:t>
      </w:r>
      <w:r w:rsidR="00840CF3">
        <w:rPr>
          <w:rFonts w:ascii="Garamond" w:hAnsi="Garamond"/>
          <w:bCs/>
          <w:color w:val="333333"/>
          <w:sz w:val="16"/>
          <w:szCs w:val="16"/>
          <w:bdr w:val="none" w:sz="0" w:space="0" w:color="auto" w:frame="1"/>
        </w:rPr>
        <w:t>o</w:t>
      </w:r>
      <w:proofErr w:type="spellEnd"/>
      <w:r w:rsidR="002B603F">
        <w:rPr>
          <w:rFonts w:ascii="Garamond" w:hAnsi="Garamond"/>
          <w:bCs/>
          <w:color w:val="333333"/>
          <w:sz w:val="16"/>
          <w:szCs w:val="16"/>
          <w:bdr w:val="none" w:sz="0" w:space="0" w:color="auto" w:frame="1"/>
        </w:rPr>
        <w:t xml:space="preserve"> di</w:t>
      </w:r>
      <w:r w:rsidR="007F0529">
        <w:rPr>
          <w:rFonts w:ascii="Garamond" w:hAnsi="Garamond"/>
          <w:bCs/>
          <w:color w:val="333333"/>
          <w:sz w:val="16"/>
          <w:szCs w:val="16"/>
          <w:bdr w:val="none" w:sz="0" w:space="0" w:color="auto" w:frame="1"/>
        </w:rPr>
        <w:t>:</w:t>
      </w:r>
    </w:p>
    <w:p w14:paraId="1D601BFF" w14:textId="77777777" w:rsidR="00E90AFB" w:rsidRDefault="00E90AFB"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p>
    <w:tbl>
      <w:tblPr>
        <w:tblStyle w:val="Grigliatabella"/>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704"/>
        <w:gridCol w:w="2126"/>
      </w:tblGrid>
      <w:tr w:rsidR="007F0529" w14:paraId="1E07D4AF" w14:textId="77777777" w:rsidTr="00647058">
        <w:tc>
          <w:tcPr>
            <w:tcW w:w="704" w:type="dxa"/>
          </w:tcPr>
          <w:p w14:paraId="37BD5419" w14:textId="5010C133" w:rsidR="007F0529" w:rsidRDefault="002C23CB" w:rsidP="0045023D">
            <w:pPr>
              <w:pStyle w:val="NormaleWeb"/>
              <w:spacing w:before="0" w:beforeAutospacing="0" w:after="0" w:afterAutospacing="0"/>
              <w:jc w:val="center"/>
              <w:rPr>
                <w:rFonts w:ascii="Garamond" w:hAnsi="Garamond"/>
                <w:bCs/>
                <w:color w:val="333333"/>
                <w:sz w:val="16"/>
                <w:szCs w:val="16"/>
                <w:bdr w:val="none" w:sz="0" w:space="0" w:color="auto" w:frame="1"/>
              </w:rPr>
            </w:pPr>
            <w:r>
              <w:rPr>
                <w:rFonts w:ascii="Garamond" w:hAnsi="Garamond"/>
                <w:bCs/>
                <w:color w:val="333333"/>
                <w:sz w:val="16"/>
                <w:szCs w:val="16"/>
                <w:bdr w:val="none" w:sz="0" w:space="0" w:color="auto" w:frame="1"/>
              </w:rPr>
              <w:t>€</w:t>
            </w:r>
          </w:p>
        </w:tc>
        <w:tc>
          <w:tcPr>
            <w:tcW w:w="2126" w:type="dxa"/>
          </w:tcPr>
          <w:p w14:paraId="755020D0" w14:textId="77777777" w:rsidR="007F0529" w:rsidRDefault="007F0529" w:rsidP="00904B19">
            <w:pPr>
              <w:pStyle w:val="NormaleWeb"/>
              <w:spacing w:before="0" w:beforeAutospacing="0" w:after="0" w:afterAutospacing="0"/>
              <w:jc w:val="both"/>
              <w:rPr>
                <w:rFonts w:ascii="Garamond" w:hAnsi="Garamond"/>
                <w:bCs/>
                <w:color w:val="333333"/>
                <w:sz w:val="16"/>
                <w:szCs w:val="16"/>
                <w:bdr w:val="none" w:sz="0" w:space="0" w:color="auto" w:frame="1"/>
              </w:rPr>
            </w:pPr>
          </w:p>
        </w:tc>
      </w:tr>
    </w:tbl>
    <w:p w14:paraId="2CF05FF7" w14:textId="10750E62" w:rsidR="00904B1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r>
        <w:rPr>
          <w:rFonts w:ascii="Garamond" w:hAnsi="Garamond"/>
          <w:bCs/>
          <w:color w:val="333333"/>
          <w:sz w:val="16"/>
          <w:szCs w:val="16"/>
          <w:bdr w:val="none" w:sz="0" w:space="0" w:color="auto" w:frame="1"/>
        </w:rPr>
        <w:t xml:space="preserve"> </w:t>
      </w:r>
    </w:p>
    <w:p w14:paraId="01508535" w14:textId="77777777" w:rsidR="00904B19" w:rsidRDefault="00904B19" w:rsidP="00904B19">
      <w:pPr>
        <w:spacing w:after="0" w:line="360" w:lineRule="auto"/>
        <w:ind w:right="-53"/>
        <w:contextualSpacing/>
        <w:mirrorIndents/>
        <w:jc w:val="both"/>
        <w:rPr>
          <w:rFonts w:ascii="Garamond" w:hAnsi="Garamond"/>
          <w:bCs/>
          <w:color w:val="333333"/>
          <w:sz w:val="16"/>
          <w:szCs w:val="16"/>
          <w:bdr w:val="none" w:sz="0" w:space="0" w:color="auto" w:frame="1"/>
          <w:lang w:eastAsia="it-IT"/>
        </w:rPr>
      </w:pPr>
      <w:proofErr w:type="spellStart"/>
      <w:r>
        <w:rPr>
          <w:rFonts w:ascii="Garamond" w:hAnsi="Garamond"/>
          <w:bCs/>
          <w:color w:val="333333"/>
          <w:sz w:val="16"/>
          <w:szCs w:val="16"/>
          <w:bdr w:val="none" w:sz="0" w:space="0" w:color="auto" w:frame="1"/>
          <w:lang w:eastAsia="it-IT"/>
        </w:rPr>
        <w:t>All’uopo</w:t>
      </w:r>
      <w:proofErr w:type="spellEnd"/>
      <w:r>
        <w:rPr>
          <w:rFonts w:ascii="Garamond" w:hAnsi="Garamond"/>
          <w:bCs/>
          <w:color w:val="333333"/>
          <w:sz w:val="16"/>
          <w:szCs w:val="16"/>
          <w:bdr w:val="none" w:sz="0" w:space="0" w:color="auto" w:frame="1"/>
          <w:lang w:eastAsia="it-IT"/>
        </w:rPr>
        <w:t xml:space="preserve">, ai sensi </w:t>
      </w:r>
      <w:proofErr w:type="spellStart"/>
      <w:r>
        <w:rPr>
          <w:rFonts w:ascii="Garamond" w:hAnsi="Garamond"/>
          <w:bCs/>
          <w:color w:val="333333"/>
          <w:sz w:val="16"/>
          <w:szCs w:val="16"/>
          <w:bdr w:val="none" w:sz="0" w:space="0" w:color="auto" w:frame="1"/>
          <w:lang w:eastAsia="it-IT"/>
        </w:rPr>
        <w:t>degli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artt</w:t>
      </w:r>
      <w:proofErr w:type="spellEnd"/>
      <w:r>
        <w:rPr>
          <w:rFonts w:ascii="Garamond" w:hAnsi="Garamond"/>
          <w:bCs/>
          <w:color w:val="333333"/>
          <w:sz w:val="16"/>
          <w:szCs w:val="16"/>
          <w:bdr w:val="none" w:sz="0" w:space="0" w:color="auto" w:frame="1"/>
          <w:lang w:eastAsia="it-IT"/>
        </w:rPr>
        <w:t xml:space="preserve">. 46 e 47 del D.P.R. 28/12/2000, n. 445, </w:t>
      </w:r>
      <w:proofErr w:type="spellStart"/>
      <w:r>
        <w:rPr>
          <w:rFonts w:ascii="Garamond" w:hAnsi="Garamond"/>
          <w:bCs/>
          <w:color w:val="333333"/>
          <w:sz w:val="16"/>
          <w:szCs w:val="16"/>
          <w:bdr w:val="none" w:sz="0" w:space="0" w:color="auto" w:frame="1"/>
          <w:lang w:eastAsia="it-IT"/>
        </w:rPr>
        <w:t>consapevole</w:t>
      </w:r>
      <w:proofErr w:type="spellEnd"/>
      <w:r>
        <w:rPr>
          <w:rFonts w:ascii="Garamond" w:hAnsi="Garamond"/>
          <w:bCs/>
          <w:color w:val="333333"/>
          <w:sz w:val="16"/>
          <w:szCs w:val="16"/>
          <w:bdr w:val="none" w:sz="0" w:space="0" w:color="auto" w:frame="1"/>
          <w:lang w:eastAsia="it-IT"/>
        </w:rPr>
        <w:t xml:space="preserve"> delle </w:t>
      </w:r>
      <w:proofErr w:type="spellStart"/>
      <w:r>
        <w:rPr>
          <w:rFonts w:ascii="Garamond" w:hAnsi="Garamond"/>
          <w:bCs/>
          <w:color w:val="333333"/>
          <w:sz w:val="16"/>
          <w:szCs w:val="16"/>
          <w:bdr w:val="none" w:sz="0" w:space="0" w:color="auto" w:frame="1"/>
          <w:lang w:eastAsia="it-IT"/>
        </w:rPr>
        <w:t>sanzioni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penali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previste</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dall’art</w:t>
      </w:r>
      <w:proofErr w:type="spellEnd"/>
      <w:r>
        <w:rPr>
          <w:rFonts w:ascii="Garamond" w:hAnsi="Garamond"/>
          <w:bCs/>
          <w:color w:val="333333"/>
          <w:sz w:val="16"/>
          <w:szCs w:val="16"/>
          <w:bdr w:val="none" w:sz="0" w:space="0" w:color="auto" w:frame="1"/>
          <w:lang w:eastAsia="it-IT"/>
        </w:rPr>
        <w:t xml:space="preserve">. 76 </w:t>
      </w:r>
      <w:proofErr w:type="spellStart"/>
      <w:r>
        <w:rPr>
          <w:rFonts w:ascii="Garamond" w:hAnsi="Garamond"/>
          <w:bCs/>
          <w:color w:val="333333"/>
          <w:sz w:val="16"/>
          <w:szCs w:val="16"/>
          <w:bdr w:val="none" w:sz="0" w:space="0" w:color="auto" w:frame="1"/>
          <w:lang w:eastAsia="it-IT"/>
        </w:rPr>
        <w:t>dello</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stesso</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decreto</w:t>
      </w:r>
      <w:proofErr w:type="spellEnd"/>
      <w:r>
        <w:rPr>
          <w:rFonts w:ascii="Garamond" w:hAnsi="Garamond"/>
          <w:bCs/>
          <w:color w:val="333333"/>
          <w:sz w:val="16"/>
          <w:szCs w:val="16"/>
          <w:bdr w:val="none" w:sz="0" w:space="0" w:color="auto" w:frame="1"/>
          <w:lang w:eastAsia="it-IT"/>
        </w:rPr>
        <w:t xml:space="preserve"> per le </w:t>
      </w:r>
      <w:proofErr w:type="spellStart"/>
      <w:r>
        <w:rPr>
          <w:rFonts w:ascii="Garamond" w:hAnsi="Garamond"/>
          <w:bCs/>
          <w:color w:val="333333"/>
          <w:sz w:val="16"/>
          <w:szCs w:val="16"/>
          <w:bdr w:val="none" w:sz="0" w:space="0" w:color="auto" w:frame="1"/>
          <w:lang w:eastAsia="it-IT"/>
        </w:rPr>
        <w:t>ipotesi</w:t>
      </w:r>
      <w:proofErr w:type="spellEnd"/>
      <w:r>
        <w:rPr>
          <w:rFonts w:ascii="Garamond" w:hAnsi="Garamond"/>
          <w:bCs/>
          <w:color w:val="333333"/>
          <w:sz w:val="16"/>
          <w:szCs w:val="16"/>
          <w:bdr w:val="none" w:sz="0" w:space="0" w:color="auto" w:frame="1"/>
          <w:lang w:eastAsia="it-IT"/>
        </w:rPr>
        <w:t xml:space="preserve"> di </w:t>
      </w:r>
      <w:proofErr w:type="spellStart"/>
      <w:r>
        <w:rPr>
          <w:rFonts w:ascii="Garamond" w:hAnsi="Garamond"/>
          <w:bCs/>
          <w:color w:val="333333"/>
          <w:sz w:val="16"/>
          <w:szCs w:val="16"/>
          <w:bdr w:val="none" w:sz="0" w:space="0" w:color="auto" w:frame="1"/>
          <w:lang w:eastAsia="it-IT"/>
        </w:rPr>
        <w:t>falsità</w:t>
      </w:r>
      <w:proofErr w:type="spellEnd"/>
      <w:r>
        <w:rPr>
          <w:rFonts w:ascii="Garamond" w:hAnsi="Garamond"/>
          <w:bCs/>
          <w:color w:val="333333"/>
          <w:sz w:val="16"/>
          <w:szCs w:val="16"/>
          <w:bdr w:val="none" w:sz="0" w:space="0" w:color="auto" w:frame="1"/>
          <w:lang w:eastAsia="it-IT"/>
        </w:rPr>
        <w:t xml:space="preserve"> in </w:t>
      </w:r>
      <w:proofErr w:type="spellStart"/>
      <w:r>
        <w:rPr>
          <w:rFonts w:ascii="Garamond" w:hAnsi="Garamond"/>
          <w:bCs/>
          <w:color w:val="333333"/>
          <w:sz w:val="16"/>
          <w:szCs w:val="16"/>
          <w:bdr w:val="none" w:sz="0" w:space="0" w:color="auto" w:frame="1"/>
          <w:lang w:eastAsia="it-IT"/>
        </w:rPr>
        <w:t>atti</w:t>
      </w:r>
      <w:proofErr w:type="spellEnd"/>
      <w:r>
        <w:rPr>
          <w:rFonts w:ascii="Garamond" w:hAnsi="Garamond"/>
          <w:bCs/>
          <w:color w:val="333333"/>
          <w:sz w:val="16"/>
          <w:szCs w:val="16"/>
          <w:bdr w:val="none" w:sz="0" w:space="0" w:color="auto" w:frame="1"/>
          <w:lang w:eastAsia="it-IT"/>
        </w:rPr>
        <w:t xml:space="preserve"> e </w:t>
      </w:r>
      <w:proofErr w:type="spellStart"/>
      <w:r>
        <w:rPr>
          <w:rFonts w:ascii="Garamond" w:hAnsi="Garamond"/>
          <w:bCs/>
          <w:color w:val="333333"/>
          <w:sz w:val="16"/>
          <w:szCs w:val="16"/>
          <w:bdr w:val="none" w:sz="0" w:space="0" w:color="auto" w:frame="1"/>
          <w:lang w:eastAsia="it-IT"/>
        </w:rPr>
        <w:t>dichiarazioni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mendaci</w:t>
      </w:r>
      <w:proofErr w:type="spellEnd"/>
      <w:r>
        <w:rPr>
          <w:rFonts w:ascii="Garamond" w:hAnsi="Garamond"/>
          <w:bCs/>
          <w:color w:val="333333"/>
          <w:sz w:val="16"/>
          <w:szCs w:val="16"/>
          <w:bdr w:val="none" w:sz="0" w:space="0" w:color="auto" w:frame="1"/>
          <w:lang w:eastAsia="it-IT"/>
        </w:rPr>
        <w:t xml:space="preserve">, sotto la propria </w:t>
      </w:r>
      <w:proofErr w:type="spellStart"/>
      <w:r>
        <w:rPr>
          <w:rFonts w:ascii="Garamond" w:hAnsi="Garamond"/>
          <w:bCs/>
          <w:color w:val="333333"/>
          <w:sz w:val="16"/>
          <w:szCs w:val="16"/>
          <w:bdr w:val="none" w:sz="0" w:space="0" w:color="auto" w:frame="1"/>
          <w:lang w:eastAsia="it-IT"/>
        </w:rPr>
        <w:t>responsabilità</w:t>
      </w:r>
      <w:proofErr w:type="spellEnd"/>
      <w:r>
        <w:rPr>
          <w:rFonts w:ascii="Garamond" w:hAnsi="Garamond"/>
          <w:bCs/>
          <w:color w:val="333333"/>
          <w:sz w:val="16"/>
          <w:szCs w:val="16"/>
          <w:bdr w:val="none" w:sz="0" w:space="0" w:color="auto" w:frame="1"/>
          <w:lang w:eastAsia="it-IT"/>
        </w:rPr>
        <w:t xml:space="preserve"> </w:t>
      </w:r>
    </w:p>
    <w:p w14:paraId="09130325" w14:textId="77777777" w:rsidR="00904B1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r>
        <w:rPr>
          <w:rFonts w:ascii="Garamond" w:hAnsi="Garamond"/>
          <w:bCs/>
          <w:color w:val="333333"/>
          <w:sz w:val="16"/>
          <w:szCs w:val="16"/>
          <w:bdr w:val="none" w:sz="0" w:space="0" w:color="auto" w:frame="1"/>
        </w:rPr>
        <w:t xml:space="preserve">Ai </w:t>
      </w:r>
      <w:proofErr w:type="spellStart"/>
      <w:r>
        <w:rPr>
          <w:rFonts w:ascii="Garamond" w:hAnsi="Garamond"/>
          <w:bCs/>
          <w:color w:val="333333"/>
          <w:sz w:val="16"/>
          <w:szCs w:val="16"/>
          <w:bdr w:val="none" w:sz="0" w:space="0" w:color="auto" w:frame="1"/>
        </w:rPr>
        <w:t>fini</w:t>
      </w:r>
      <w:proofErr w:type="spellEnd"/>
      <w:r>
        <w:rPr>
          <w:rFonts w:ascii="Garamond" w:hAnsi="Garamond"/>
          <w:bCs/>
          <w:color w:val="333333"/>
          <w:sz w:val="16"/>
          <w:szCs w:val="16"/>
          <w:bdr w:val="none" w:sz="0" w:space="0" w:color="auto" w:frame="1"/>
        </w:rPr>
        <w:t xml:space="preserve"> della </w:t>
      </w:r>
      <w:proofErr w:type="spellStart"/>
      <w:r>
        <w:rPr>
          <w:rFonts w:ascii="Garamond" w:hAnsi="Garamond"/>
          <w:bCs/>
          <w:color w:val="333333"/>
          <w:sz w:val="16"/>
          <w:szCs w:val="16"/>
          <w:bdr w:val="none" w:sz="0" w:space="0" w:color="auto" w:frame="1"/>
        </w:rPr>
        <w:t>quantificazione</w:t>
      </w:r>
      <w:proofErr w:type="spellEnd"/>
      <w:r>
        <w:rPr>
          <w:rFonts w:ascii="Garamond" w:hAnsi="Garamond"/>
          <w:bCs/>
          <w:color w:val="333333"/>
          <w:sz w:val="16"/>
          <w:szCs w:val="16"/>
          <w:bdr w:val="none" w:sz="0" w:space="0" w:color="auto" w:frame="1"/>
        </w:rPr>
        <w:t xml:space="preserve"> del </w:t>
      </w:r>
      <w:proofErr w:type="spellStart"/>
      <w:r>
        <w:rPr>
          <w:rFonts w:ascii="Garamond" w:hAnsi="Garamond"/>
          <w:bCs/>
          <w:color w:val="333333"/>
          <w:sz w:val="16"/>
          <w:szCs w:val="16"/>
          <w:bdr w:val="none" w:sz="0" w:space="0" w:color="auto" w:frame="1"/>
        </w:rPr>
        <w:t>contributo</w:t>
      </w:r>
      <w:proofErr w:type="spellEnd"/>
      <w:r>
        <w:rPr>
          <w:rFonts w:ascii="Garamond" w:hAnsi="Garamond"/>
          <w:bCs/>
          <w:color w:val="333333"/>
          <w:sz w:val="16"/>
          <w:szCs w:val="16"/>
          <w:bdr w:val="none" w:sz="0" w:space="0" w:color="auto" w:frame="1"/>
        </w:rPr>
        <w:t xml:space="preserve"> per </w:t>
      </w:r>
      <w:proofErr w:type="spellStart"/>
      <w:r>
        <w:rPr>
          <w:rFonts w:ascii="Garamond" w:hAnsi="Garamond"/>
          <w:bCs/>
          <w:color w:val="333333"/>
          <w:sz w:val="16"/>
          <w:szCs w:val="16"/>
          <w:bdr w:val="none" w:sz="0" w:space="0" w:color="auto" w:frame="1"/>
        </w:rPr>
        <w:t>ciascuna</w:t>
      </w:r>
      <w:proofErr w:type="spellEnd"/>
      <w:r>
        <w:rPr>
          <w:rFonts w:ascii="Garamond" w:hAnsi="Garamond"/>
          <w:bCs/>
          <w:color w:val="333333"/>
          <w:sz w:val="16"/>
          <w:szCs w:val="16"/>
          <w:bdr w:val="none" w:sz="0" w:space="0" w:color="auto" w:frame="1"/>
        </w:rPr>
        <w:t xml:space="preserve"> delle </w:t>
      </w:r>
      <w:proofErr w:type="spellStart"/>
      <w:r>
        <w:rPr>
          <w:rFonts w:ascii="Garamond" w:hAnsi="Garamond"/>
          <w:bCs/>
          <w:color w:val="333333"/>
          <w:sz w:val="16"/>
          <w:szCs w:val="16"/>
          <w:bdr w:val="none" w:sz="0" w:space="0" w:color="auto" w:frame="1"/>
        </w:rPr>
        <w:t>suddette</w:t>
      </w:r>
      <w:proofErr w:type="spellEnd"/>
      <w:r>
        <w:rPr>
          <w:rFonts w:ascii="Garamond" w:hAnsi="Garamond"/>
          <w:bCs/>
          <w:color w:val="333333"/>
          <w:sz w:val="16"/>
          <w:szCs w:val="16"/>
          <w:bdr w:val="none" w:sz="0" w:space="0" w:color="auto" w:frame="1"/>
        </w:rPr>
        <w:t xml:space="preserve"> </w:t>
      </w:r>
      <w:proofErr w:type="spellStart"/>
      <w:r>
        <w:rPr>
          <w:rFonts w:ascii="Garamond" w:hAnsi="Garamond"/>
          <w:bCs/>
          <w:color w:val="333333"/>
          <w:sz w:val="16"/>
          <w:szCs w:val="16"/>
          <w:bdr w:val="none" w:sz="0" w:space="0" w:color="auto" w:frame="1"/>
        </w:rPr>
        <w:t>unità</w:t>
      </w:r>
      <w:proofErr w:type="spellEnd"/>
      <w:r>
        <w:rPr>
          <w:rFonts w:ascii="Garamond" w:hAnsi="Garamond"/>
          <w:bCs/>
          <w:color w:val="333333"/>
          <w:sz w:val="16"/>
          <w:szCs w:val="16"/>
          <w:bdr w:val="none" w:sz="0" w:space="0" w:color="auto" w:frame="1"/>
        </w:rPr>
        <w:t xml:space="preserve"> di </w:t>
      </w:r>
      <w:proofErr w:type="spellStart"/>
      <w:r>
        <w:rPr>
          <w:rFonts w:ascii="Garamond" w:hAnsi="Garamond"/>
          <w:bCs/>
          <w:color w:val="333333"/>
          <w:sz w:val="16"/>
          <w:szCs w:val="16"/>
          <w:bdr w:val="none" w:sz="0" w:space="0" w:color="auto" w:frame="1"/>
        </w:rPr>
        <w:t>personale</w:t>
      </w:r>
      <w:proofErr w:type="spellEnd"/>
    </w:p>
    <w:p w14:paraId="396C6175" w14:textId="77777777" w:rsidR="00904B19" w:rsidRDefault="00904B19" w:rsidP="00904B19">
      <w:pPr>
        <w:jc w:val="center"/>
        <w:rPr>
          <w:rFonts w:ascii="Garamond" w:hAnsi="Garamond" w:cs="Garamond"/>
          <w:bCs/>
          <w:sz w:val="16"/>
          <w:szCs w:val="16"/>
        </w:rPr>
      </w:pPr>
      <w:r>
        <w:rPr>
          <w:rFonts w:ascii="Garamond" w:hAnsi="Garamond" w:cs="Garamond"/>
          <w:bCs/>
          <w:sz w:val="16"/>
          <w:szCs w:val="16"/>
        </w:rPr>
        <w:t>DICHIARA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083ACEB4" w14:textId="77777777" w:rsidTr="00904B19">
        <w:tc>
          <w:tcPr>
            <w:tcW w:w="9067" w:type="dxa"/>
            <w:tcBorders>
              <w:top w:val="dotted" w:sz="4" w:space="0" w:color="auto"/>
              <w:left w:val="nil"/>
              <w:bottom w:val="dotted" w:sz="4" w:space="0" w:color="auto"/>
              <w:right w:val="nil"/>
            </w:tcBorders>
            <w:hideMark/>
          </w:tcPr>
          <w:p w14:paraId="0DE3A1A2" w14:textId="34CA8DD3" w:rsidR="00904B19" w:rsidRDefault="003B2F1D">
            <w:pPr>
              <w:jc w:val="both"/>
              <w:rPr>
                <w:rFonts w:ascii="Garamond" w:hAnsi="Garamond" w:cs="Garamond"/>
                <w:bCs/>
                <w:sz w:val="16"/>
                <w:szCs w:val="16"/>
              </w:rPr>
            </w:pPr>
            <w:proofErr w:type="spellStart"/>
            <w:r>
              <w:rPr>
                <w:rFonts w:ascii="Garamond" w:hAnsi="Garamond" w:cs="Garamond"/>
                <w:bCs/>
                <w:sz w:val="16"/>
                <w:szCs w:val="16"/>
              </w:rPr>
              <w:t>che</w:t>
            </w:r>
            <w:proofErr w:type="spellEnd"/>
            <w:r w:rsidR="00353ECB">
              <w:rPr>
                <w:rFonts w:ascii="Garamond" w:hAnsi="Garamond" w:cs="Garamond"/>
                <w:bCs/>
                <w:sz w:val="16"/>
                <w:szCs w:val="16"/>
              </w:rPr>
              <w:t xml:space="preserve"> </w:t>
            </w:r>
            <w:proofErr w:type="spellStart"/>
            <w:r w:rsidR="00353ECB">
              <w:rPr>
                <w:rFonts w:ascii="Garamond" w:hAnsi="Garamond" w:cs="Garamond"/>
                <w:bCs/>
                <w:sz w:val="16"/>
                <w:szCs w:val="16"/>
              </w:rPr>
              <w:t>l’</w:t>
            </w:r>
            <w:r w:rsidR="00904B19">
              <w:rPr>
                <w:rFonts w:ascii="Garamond" w:hAnsi="Garamond" w:cs="Garamond"/>
                <w:bCs/>
                <w:sz w:val="16"/>
                <w:szCs w:val="16"/>
              </w:rPr>
              <w:t>impresa</w:t>
            </w:r>
            <w:proofErr w:type="spellEnd"/>
            <w:r w:rsidR="00904B19">
              <w:rPr>
                <w:rFonts w:ascii="Garamond" w:hAnsi="Garamond" w:cs="Garamond"/>
                <w:bCs/>
                <w:sz w:val="16"/>
                <w:szCs w:val="16"/>
              </w:rPr>
              <w:t xml:space="preserve"> </w:t>
            </w:r>
            <w:r w:rsidR="00353ECB">
              <w:rPr>
                <w:rFonts w:ascii="Garamond" w:hAnsi="Garamond" w:cs="Garamond"/>
                <w:bCs/>
                <w:sz w:val="16"/>
                <w:szCs w:val="16"/>
              </w:rPr>
              <w:t xml:space="preserve">è </w:t>
            </w:r>
            <w:proofErr w:type="spellStart"/>
            <w:r w:rsidR="00904B19">
              <w:rPr>
                <w:rFonts w:ascii="Garamond" w:hAnsi="Garamond" w:cs="Garamond"/>
                <w:bCs/>
                <w:sz w:val="16"/>
                <w:szCs w:val="16"/>
              </w:rPr>
              <w:t>assoggettata</w:t>
            </w:r>
            <w:proofErr w:type="spellEnd"/>
            <w:r w:rsidR="00904B19">
              <w:rPr>
                <w:rFonts w:ascii="Garamond" w:hAnsi="Garamond" w:cs="Garamond"/>
                <w:bCs/>
                <w:sz w:val="16"/>
                <w:szCs w:val="16"/>
              </w:rPr>
              <w:t xml:space="preserve"> al </w:t>
            </w:r>
            <w:proofErr w:type="spellStart"/>
            <w:r w:rsidR="00904B19">
              <w:rPr>
                <w:rFonts w:ascii="Garamond" w:hAnsi="Garamond" w:cs="Garamond"/>
                <w:bCs/>
                <w:sz w:val="16"/>
                <w:szCs w:val="16"/>
              </w:rPr>
              <w:t>pagamento</w:t>
            </w:r>
            <w:proofErr w:type="spellEnd"/>
            <w:r w:rsidR="00904B19">
              <w:rPr>
                <w:rFonts w:ascii="Garamond" w:hAnsi="Garamond" w:cs="Garamond"/>
                <w:bCs/>
                <w:sz w:val="16"/>
                <w:szCs w:val="16"/>
              </w:rPr>
              <w:t xml:space="preserve"> </w:t>
            </w:r>
            <w:proofErr w:type="spellStart"/>
            <w:r w:rsidR="00904B19">
              <w:rPr>
                <w:rFonts w:ascii="Garamond" w:hAnsi="Garamond" w:cs="Garamond"/>
                <w:bCs/>
                <w:sz w:val="16"/>
                <w:szCs w:val="16"/>
              </w:rPr>
              <w:t>dell’IRAP</w:t>
            </w:r>
            <w:proofErr w:type="spellEnd"/>
          </w:p>
        </w:tc>
        <w:tc>
          <w:tcPr>
            <w:tcW w:w="1418" w:type="dxa"/>
            <w:tcBorders>
              <w:top w:val="dotted" w:sz="4" w:space="0" w:color="auto"/>
              <w:left w:val="nil"/>
              <w:bottom w:val="dotted" w:sz="4" w:space="0" w:color="auto"/>
              <w:right w:val="nil"/>
            </w:tcBorders>
            <w:hideMark/>
          </w:tcPr>
          <w:p w14:paraId="70BC70A8" w14:textId="77777777" w:rsidR="00904B19" w:rsidRPr="002209B9" w:rsidRDefault="00000000">
            <w:pPr>
              <w:jc w:val="center"/>
              <w:rPr>
                <w:rFonts w:ascii="Garamond" w:hAnsi="Garamond" w:cs="Garamond"/>
                <w:bCs/>
              </w:rPr>
            </w:pPr>
            <w:sdt>
              <w:sdtPr>
                <w:rPr>
                  <w:rFonts w:ascii="Garamond" w:hAnsi="Garamond" w:cs="Garamond"/>
                  <w:bCs/>
                </w:rPr>
                <w:id w:val="-1831440938"/>
                <w14:checkbox>
                  <w14:checked w14:val="0"/>
                  <w14:checkedState w14:val="2612" w14:font="MS Gothic"/>
                  <w14:uncheckedState w14:val="2610" w14:font="MS Gothic"/>
                </w14:checkbox>
              </w:sdtPr>
              <w:sdtContent>
                <w:r w:rsidR="00904B19" w:rsidRPr="002209B9">
                  <w:rPr>
                    <w:rFonts w:ascii="MS Gothic" w:eastAsia="MS Gothic" w:hAnsi="MS Gothic" w:cs="Garamond" w:hint="eastAsia"/>
                    <w:bCs/>
                  </w:rPr>
                  <w:t>☐</w:t>
                </w:r>
              </w:sdtContent>
            </w:sdt>
          </w:p>
        </w:tc>
      </w:tr>
      <w:tr w:rsidR="00904B19" w14:paraId="13101054" w14:textId="77777777" w:rsidTr="00904B19">
        <w:tc>
          <w:tcPr>
            <w:tcW w:w="9067" w:type="dxa"/>
            <w:tcBorders>
              <w:top w:val="dotted" w:sz="4" w:space="0" w:color="auto"/>
              <w:left w:val="nil"/>
              <w:bottom w:val="dotted" w:sz="4" w:space="0" w:color="auto"/>
              <w:right w:val="nil"/>
            </w:tcBorders>
            <w:hideMark/>
          </w:tcPr>
          <w:p w14:paraId="531871A2" w14:textId="755601E9" w:rsidR="00904B19" w:rsidRDefault="00904B19">
            <w:pPr>
              <w:jc w:val="both"/>
              <w:rPr>
                <w:rFonts w:ascii="Garamond" w:hAnsi="Garamond" w:cs="Garamond"/>
                <w:bCs/>
                <w:sz w:val="16"/>
                <w:szCs w:val="16"/>
              </w:rPr>
            </w:pPr>
            <w:r>
              <w:rPr>
                <w:rFonts w:ascii="Garamond" w:hAnsi="Garamond" w:cs="Garamond"/>
                <w:bCs/>
                <w:sz w:val="16"/>
                <w:szCs w:val="16"/>
              </w:rPr>
              <w:t>(</w:t>
            </w:r>
            <w:r>
              <w:rPr>
                <w:rFonts w:ascii="Garamond" w:hAnsi="Garamond" w:cs="Garamond"/>
                <w:bCs/>
                <w:i/>
                <w:iCs/>
                <w:sz w:val="16"/>
                <w:szCs w:val="16"/>
              </w:rPr>
              <w:t xml:space="preserve">in </w:t>
            </w:r>
            <w:proofErr w:type="spellStart"/>
            <w:r>
              <w:rPr>
                <w:rFonts w:ascii="Garamond" w:hAnsi="Garamond" w:cs="Garamond"/>
                <w:bCs/>
                <w:i/>
                <w:iCs/>
                <w:sz w:val="16"/>
                <w:szCs w:val="16"/>
              </w:rPr>
              <w:t>alternativa</w:t>
            </w:r>
            <w:proofErr w:type="spellEnd"/>
            <w:r>
              <w:rPr>
                <w:rFonts w:ascii="Garamond" w:hAnsi="Garamond" w:cs="Garamond"/>
                <w:bCs/>
                <w:i/>
                <w:iCs/>
                <w:sz w:val="16"/>
                <w:szCs w:val="16"/>
              </w:rPr>
              <w:t xml:space="preserve"> al punto </w:t>
            </w:r>
            <w:proofErr w:type="spellStart"/>
            <w:r>
              <w:rPr>
                <w:rFonts w:ascii="Garamond" w:hAnsi="Garamond" w:cs="Garamond"/>
                <w:bCs/>
                <w:i/>
                <w:iCs/>
                <w:sz w:val="16"/>
                <w:szCs w:val="16"/>
              </w:rPr>
              <w:t>precedente</w:t>
            </w:r>
            <w:proofErr w:type="spellEnd"/>
            <w:r>
              <w:rPr>
                <w:rFonts w:ascii="Garamond" w:hAnsi="Garamond" w:cs="Garamond"/>
                <w:bCs/>
                <w:sz w:val="16"/>
                <w:szCs w:val="16"/>
              </w:rPr>
              <w:t xml:space="preserve">) </w:t>
            </w:r>
            <w:proofErr w:type="spellStart"/>
            <w:r w:rsidR="00353ECB">
              <w:rPr>
                <w:rFonts w:ascii="Garamond" w:hAnsi="Garamond" w:cs="Garamond"/>
                <w:bCs/>
                <w:sz w:val="16"/>
                <w:szCs w:val="16"/>
              </w:rPr>
              <w:t>che</w:t>
            </w:r>
            <w:proofErr w:type="spellEnd"/>
            <w:r w:rsidR="00353ECB">
              <w:rPr>
                <w:rFonts w:ascii="Garamond" w:hAnsi="Garamond" w:cs="Garamond"/>
                <w:bCs/>
                <w:sz w:val="16"/>
                <w:szCs w:val="16"/>
              </w:rPr>
              <w:t xml:space="preserve"> </w:t>
            </w:r>
            <w:proofErr w:type="spellStart"/>
            <w:r w:rsidR="00353ECB">
              <w:rPr>
                <w:rFonts w:ascii="Garamond" w:hAnsi="Garamond" w:cs="Garamond"/>
                <w:bCs/>
                <w:sz w:val="16"/>
                <w:szCs w:val="16"/>
              </w:rPr>
              <w:t>l’</w:t>
            </w:r>
            <w:r>
              <w:rPr>
                <w:rFonts w:ascii="Garamond" w:hAnsi="Garamond" w:cs="Garamond"/>
                <w:bCs/>
                <w:sz w:val="16"/>
                <w:szCs w:val="16"/>
              </w:rPr>
              <w:t>impresa</w:t>
            </w:r>
            <w:proofErr w:type="spellEnd"/>
            <w:r>
              <w:rPr>
                <w:rFonts w:ascii="Garamond" w:hAnsi="Garamond" w:cs="Garamond"/>
                <w:bCs/>
                <w:sz w:val="16"/>
                <w:szCs w:val="16"/>
              </w:rPr>
              <w:t xml:space="preserve"> non </w:t>
            </w:r>
            <w:proofErr w:type="spellStart"/>
            <w:r>
              <w:rPr>
                <w:rFonts w:ascii="Garamond" w:hAnsi="Garamond" w:cs="Garamond"/>
                <w:bCs/>
                <w:sz w:val="16"/>
                <w:szCs w:val="16"/>
              </w:rPr>
              <w:t>assoggettata</w:t>
            </w:r>
            <w:proofErr w:type="spellEnd"/>
            <w:r>
              <w:rPr>
                <w:rFonts w:ascii="Garamond" w:hAnsi="Garamond" w:cs="Garamond"/>
                <w:bCs/>
                <w:sz w:val="16"/>
                <w:szCs w:val="16"/>
              </w:rPr>
              <w:t xml:space="preserve"> al </w:t>
            </w:r>
            <w:proofErr w:type="spellStart"/>
            <w:r>
              <w:rPr>
                <w:rFonts w:ascii="Garamond" w:hAnsi="Garamond" w:cs="Garamond"/>
                <w:bCs/>
                <w:sz w:val="16"/>
                <w:szCs w:val="16"/>
              </w:rPr>
              <w:t>pagamento</w:t>
            </w:r>
            <w:proofErr w:type="spellEnd"/>
            <w:r>
              <w:rPr>
                <w:rFonts w:ascii="Garamond" w:hAnsi="Garamond" w:cs="Garamond"/>
                <w:bCs/>
                <w:sz w:val="16"/>
                <w:szCs w:val="16"/>
              </w:rPr>
              <w:t xml:space="preserve"> </w:t>
            </w:r>
            <w:proofErr w:type="spellStart"/>
            <w:r>
              <w:rPr>
                <w:rFonts w:ascii="Garamond" w:hAnsi="Garamond" w:cs="Garamond"/>
                <w:bCs/>
                <w:sz w:val="16"/>
                <w:szCs w:val="16"/>
              </w:rPr>
              <w:t>dell’IRAP</w:t>
            </w:r>
            <w:proofErr w:type="spellEnd"/>
          </w:p>
        </w:tc>
        <w:tc>
          <w:tcPr>
            <w:tcW w:w="1418" w:type="dxa"/>
            <w:tcBorders>
              <w:top w:val="dotted" w:sz="4" w:space="0" w:color="auto"/>
              <w:left w:val="nil"/>
              <w:bottom w:val="dotted" w:sz="4" w:space="0" w:color="auto"/>
              <w:right w:val="nil"/>
            </w:tcBorders>
            <w:hideMark/>
          </w:tcPr>
          <w:p w14:paraId="6BCC2E10" w14:textId="77777777" w:rsidR="00904B19" w:rsidRPr="002209B9" w:rsidRDefault="00000000">
            <w:pPr>
              <w:jc w:val="center"/>
              <w:rPr>
                <w:rFonts w:ascii="Garamond" w:hAnsi="Garamond" w:cs="Garamond"/>
                <w:bCs/>
              </w:rPr>
            </w:pPr>
            <w:sdt>
              <w:sdtPr>
                <w:rPr>
                  <w:rFonts w:ascii="Garamond" w:hAnsi="Garamond" w:cs="Garamond"/>
                  <w:bCs/>
                </w:rPr>
                <w:id w:val="395641644"/>
                <w14:checkbox>
                  <w14:checked w14:val="0"/>
                  <w14:checkedState w14:val="2612" w14:font="MS Gothic"/>
                  <w14:uncheckedState w14:val="2610" w14:font="MS Gothic"/>
                </w14:checkbox>
              </w:sdtPr>
              <w:sdtContent>
                <w:r w:rsidR="00904B19" w:rsidRPr="002209B9">
                  <w:rPr>
                    <w:rFonts w:ascii="MS Gothic" w:eastAsia="MS Gothic" w:hAnsi="MS Gothic" w:cs="Garamond" w:hint="eastAsia"/>
                    <w:bCs/>
                  </w:rPr>
                  <w:t>☐</w:t>
                </w:r>
              </w:sdtContent>
            </w:sdt>
          </w:p>
        </w:tc>
      </w:tr>
    </w:tbl>
    <w:p w14:paraId="6CFC03BD" w14:textId="77777777" w:rsidR="00B349A6" w:rsidRDefault="00B349A6" w:rsidP="00904B19">
      <w:pPr>
        <w:jc w:val="both"/>
        <w:rPr>
          <w:rFonts w:ascii="Garamond" w:hAnsi="Garamond" w:cs="Garamond"/>
          <w:bCs/>
          <w:sz w:val="16"/>
          <w:szCs w:val="16"/>
        </w:rPr>
      </w:pPr>
    </w:p>
    <w:p w14:paraId="6A4F2B5F" w14:textId="72F2F05D" w:rsidR="00904B19" w:rsidRDefault="00904B19" w:rsidP="00904B19">
      <w:pPr>
        <w:jc w:val="both"/>
        <w:rPr>
          <w:rFonts w:ascii="Garamond" w:hAnsi="Garamond" w:cs="Garamond"/>
          <w:bCs/>
          <w:sz w:val="16"/>
          <w:szCs w:val="16"/>
        </w:rPr>
      </w:pPr>
      <w:r>
        <w:rPr>
          <w:rFonts w:ascii="Garamond" w:hAnsi="Garamond" w:cs="Garamond"/>
          <w:bCs/>
          <w:sz w:val="16"/>
          <w:szCs w:val="16"/>
        </w:rPr>
        <w:t xml:space="preserve">Costo </w:t>
      </w:r>
      <w:proofErr w:type="spellStart"/>
      <w:r>
        <w:rPr>
          <w:rFonts w:ascii="Garamond" w:hAnsi="Garamond" w:cs="Garamond"/>
          <w:bCs/>
          <w:sz w:val="16"/>
          <w:szCs w:val="16"/>
        </w:rPr>
        <w:t>annuo</w:t>
      </w:r>
      <w:proofErr w:type="spellEnd"/>
      <w:r>
        <w:rPr>
          <w:rFonts w:ascii="Garamond" w:hAnsi="Garamond" w:cs="Garamond"/>
          <w:bCs/>
          <w:sz w:val="16"/>
          <w:szCs w:val="16"/>
        </w:rPr>
        <w:t xml:space="preserve"> </w:t>
      </w:r>
      <w:proofErr w:type="spellStart"/>
      <w:r>
        <w:rPr>
          <w:rFonts w:ascii="Garamond" w:hAnsi="Garamond" w:cs="Garamond"/>
          <w:bCs/>
          <w:sz w:val="16"/>
          <w:szCs w:val="16"/>
        </w:rPr>
        <w:t>lordo</w:t>
      </w:r>
      <w:proofErr w:type="spellEnd"/>
      <w:r>
        <w:rPr>
          <w:rFonts w:ascii="Garamond" w:hAnsi="Garamond" w:cs="Garamond"/>
          <w:bCs/>
          <w:sz w:val="16"/>
          <w:szCs w:val="16"/>
        </w:rPr>
        <w:t xml:space="preserve"> </w:t>
      </w:r>
      <w:proofErr w:type="spellStart"/>
      <w:r>
        <w:rPr>
          <w:rFonts w:ascii="Garamond" w:hAnsi="Garamond" w:cs="Garamond"/>
          <w:bCs/>
          <w:sz w:val="16"/>
          <w:szCs w:val="16"/>
        </w:rPr>
        <w:t>unità</w:t>
      </w:r>
      <w:proofErr w:type="spellEnd"/>
      <w:r>
        <w:rPr>
          <w:rFonts w:ascii="Garamond" w:hAnsi="Garamond" w:cs="Garamond"/>
          <w:bCs/>
          <w:sz w:val="16"/>
          <w:szCs w:val="16"/>
        </w:rPr>
        <w:t xml:space="preserve"> di </w:t>
      </w:r>
      <w:proofErr w:type="spellStart"/>
      <w:r>
        <w:rPr>
          <w:rFonts w:ascii="Garamond" w:hAnsi="Garamond" w:cs="Garamond"/>
          <w:bCs/>
          <w:sz w:val="16"/>
          <w:szCs w:val="16"/>
        </w:rPr>
        <w:t>personale</w:t>
      </w:r>
      <w:proofErr w:type="spellEnd"/>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72"/>
        <w:gridCol w:w="825"/>
        <w:gridCol w:w="742"/>
        <w:gridCol w:w="1520"/>
        <w:gridCol w:w="1590"/>
        <w:gridCol w:w="1941"/>
        <w:gridCol w:w="1979"/>
        <w:gridCol w:w="1516"/>
      </w:tblGrid>
      <w:tr w:rsidR="00904B19" w14:paraId="7B43270D" w14:textId="77777777" w:rsidTr="00904B19">
        <w:tc>
          <w:tcPr>
            <w:tcW w:w="372" w:type="dxa"/>
            <w:tcBorders>
              <w:top w:val="dotted" w:sz="4" w:space="0" w:color="auto"/>
              <w:left w:val="nil"/>
              <w:bottom w:val="dotted" w:sz="4" w:space="0" w:color="auto"/>
              <w:right w:val="dotted" w:sz="4" w:space="0" w:color="auto"/>
            </w:tcBorders>
          </w:tcPr>
          <w:p w14:paraId="7A3FD8F0" w14:textId="77777777" w:rsidR="00904B19" w:rsidRDefault="00904B19">
            <w:pPr>
              <w:jc w:val="both"/>
              <w:rPr>
                <w:rFonts w:ascii="Garamond" w:hAnsi="Garamond" w:cs="Garamond"/>
                <w:bCs/>
                <w:sz w:val="16"/>
                <w:szCs w:val="16"/>
              </w:rPr>
            </w:pPr>
          </w:p>
        </w:tc>
        <w:tc>
          <w:tcPr>
            <w:tcW w:w="825" w:type="dxa"/>
            <w:tcBorders>
              <w:top w:val="dotted" w:sz="4" w:space="0" w:color="auto"/>
              <w:left w:val="dotted" w:sz="4" w:space="0" w:color="auto"/>
              <w:bottom w:val="dotted" w:sz="4" w:space="0" w:color="auto"/>
              <w:right w:val="dotted" w:sz="4" w:space="0" w:color="auto"/>
            </w:tcBorders>
            <w:hideMark/>
          </w:tcPr>
          <w:p w14:paraId="7E7271EF" w14:textId="391576F8" w:rsidR="00904B19" w:rsidRDefault="00904B19">
            <w:pPr>
              <w:jc w:val="both"/>
              <w:rPr>
                <w:rFonts w:ascii="Garamond" w:hAnsi="Garamond" w:cs="Garamond"/>
                <w:bCs/>
                <w:sz w:val="16"/>
                <w:szCs w:val="16"/>
              </w:rPr>
            </w:pPr>
            <w:r>
              <w:rPr>
                <w:rFonts w:ascii="Garamond" w:hAnsi="Garamond" w:cs="Garamond"/>
                <w:bCs/>
                <w:sz w:val="16"/>
                <w:szCs w:val="16"/>
              </w:rPr>
              <w:t>RAL</w:t>
            </w:r>
            <w:r w:rsidR="00A34403">
              <w:rPr>
                <w:rStyle w:val="Rimandonotaapidipagina"/>
                <w:rFonts w:ascii="Garamond" w:hAnsi="Garamond" w:cs="Garamond"/>
                <w:bCs/>
                <w:sz w:val="16"/>
                <w:szCs w:val="16"/>
              </w:rPr>
              <w:footnoteReference w:id="1"/>
            </w:r>
          </w:p>
        </w:tc>
        <w:tc>
          <w:tcPr>
            <w:tcW w:w="742" w:type="dxa"/>
            <w:tcBorders>
              <w:top w:val="dotted" w:sz="4" w:space="0" w:color="auto"/>
              <w:left w:val="dotted" w:sz="4" w:space="0" w:color="auto"/>
              <w:bottom w:val="dotted" w:sz="4" w:space="0" w:color="auto"/>
              <w:right w:val="dotted" w:sz="4" w:space="0" w:color="auto"/>
            </w:tcBorders>
            <w:hideMark/>
          </w:tcPr>
          <w:p w14:paraId="0789DCAE" w14:textId="77777777" w:rsidR="00904B19" w:rsidRDefault="00904B19">
            <w:pPr>
              <w:jc w:val="both"/>
              <w:rPr>
                <w:rFonts w:ascii="Garamond" w:hAnsi="Garamond" w:cs="Garamond"/>
                <w:bCs/>
                <w:sz w:val="16"/>
                <w:szCs w:val="16"/>
              </w:rPr>
            </w:pPr>
            <w:r>
              <w:rPr>
                <w:rFonts w:ascii="Garamond" w:hAnsi="Garamond" w:cs="Garamond"/>
                <w:bCs/>
                <w:sz w:val="16"/>
                <w:szCs w:val="16"/>
              </w:rPr>
              <w:t>TFR</w:t>
            </w:r>
          </w:p>
        </w:tc>
        <w:tc>
          <w:tcPr>
            <w:tcW w:w="1520" w:type="dxa"/>
            <w:tcBorders>
              <w:top w:val="dotted" w:sz="4" w:space="0" w:color="auto"/>
              <w:left w:val="dotted" w:sz="4" w:space="0" w:color="auto"/>
              <w:bottom w:val="dotted" w:sz="4" w:space="0" w:color="auto"/>
              <w:right w:val="dotted" w:sz="4" w:space="0" w:color="auto"/>
            </w:tcBorders>
            <w:hideMark/>
          </w:tcPr>
          <w:p w14:paraId="4EE3C69E" w14:textId="77777777" w:rsidR="00904B19" w:rsidRDefault="00904B19">
            <w:pPr>
              <w:jc w:val="both"/>
              <w:rPr>
                <w:rFonts w:ascii="Garamond" w:hAnsi="Garamond" w:cs="Garamond"/>
                <w:bCs/>
                <w:sz w:val="16"/>
                <w:szCs w:val="16"/>
              </w:rPr>
            </w:pPr>
            <w:r>
              <w:rPr>
                <w:rFonts w:ascii="Garamond" w:hAnsi="Garamond" w:cs="Garamond"/>
                <w:bCs/>
                <w:sz w:val="16"/>
                <w:szCs w:val="16"/>
              </w:rPr>
              <w:t xml:space="preserve">Costo </w:t>
            </w:r>
            <w:proofErr w:type="spellStart"/>
            <w:r>
              <w:rPr>
                <w:rFonts w:ascii="Garamond" w:hAnsi="Garamond" w:cs="Garamond"/>
                <w:bCs/>
                <w:sz w:val="16"/>
                <w:szCs w:val="16"/>
              </w:rPr>
              <w:t>annuale</w:t>
            </w:r>
            <w:proofErr w:type="spellEnd"/>
            <w:r>
              <w:rPr>
                <w:rFonts w:ascii="Garamond" w:hAnsi="Garamond" w:cs="Garamond"/>
                <w:bCs/>
                <w:sz w:val="16"/>
                <w:szCs w:val="16"/>
              </w:rPr>
              <w:t xml:space="preserve"> </w:t>
            </w:r>
            <w:proofErr w:type="spellStart"/>
            <w:r>
              <w:rPr>
                <w:rFonts w:ascii="Garamond" w:hAnsi="Garamond" w:cs="Garamond"/>
                <w:bCs/>
                <w:sz w:val="16"/>
                <w:szCs w:val="16"/>
              </w:rPr>
              <w:t>assicurazione</w:t>
            </w:r>
            <w:proofErr w:type="spellEnd"/>
            <w:r>
              <w:rPr>
                <w:rFonts w:ascii="Garamond" w:hAnsi="Garamond" w:cs="Garamond"/>
                <w:bCs/>
                <w:sz w:val="16"/>
                <w:szCs w:val="16"/>
              </w:rPr>
              <w:t xml:space="preserve"> medica private (€)</w:t>
            </w:r>
          </w:p>
        </w:tc>
        <w:tc>
          <w:tcPr>
            <w:tcW w:w="1590" w:type="dxa"/>
            <w:tcBorders>
              <w:top w:val="dotted" w:sz="4" w:space="0" w:color="auto"/>
              <w:left w:val="dotted" w:sz="4" w:space="0" w:color="auto"/>
              <w:bottom w:val="dotted" w:sz="4" w:space="0" w:color="auto"/>
              <w:right w:val="dotted" w:sz="4" w:space="0" w:color="auto"/>
            </w:tcBorders>
            <w:hideMark/>
          </w:tcPr>
          <w:p w14:paraId="13477936" w14:textId="77777777" w:rsidR="00904B19" w:rsidRDefault="00904B19">
            <w:pPr>
              <w:jc w:val="both"/>
              <w:rPr>
                <w:rFonts w:ascii="Garamond" w:hAnsi="Garamond" w:cs="Garamond"/>
                <w:bCs/>
                <w:sz w:val="16"/>
                <w:szCs w:val="16"/>
              </w:rPr>
            </w:pPr>
            <w:r>
              <w:rPr>
                <w:rFonts w:ascii="Garamond" w:hAnsi="Garamond" w:cs="Garamond"/>
                <w:bCs/>
                <w:sz w:val="16"/>
                <w:szCs w:val="16"/>
              </w:rPr>
              <w:t xml:space="preserve">Costo </w:t>
            </w:r>
            <w:proofErr w:type="spellStart"/>
            <w:r>
              <w:rPr>
                <w:rFonts w:ascii="Garamond" w:hAnsi="Garamond" w:cs="Garamond"/>
                <w:bCs/>
                <w:sz w:val="16"/>
                <w:szCs w:val="16"/>
              </w:rPr>
              <w:t>annuale</w:t>
            </w:r>
            <w:proofErr w:type="spellEnd"/>
            <w:r>
              <w:rPr>
                <w:rFonts w:ascii="Garamond" w:hAnsi="Garamond" w:cs="Garamond"/>
                <w:bCs/>
                <w:sz w:val="16"/>
                <w:szCs w:val="16"/>
              </w:rPr>
              <w:t xml:space="preserve"> </w:t>
            </w:r>
            <w:proofErr w:type="spellStart"/>
            <w:r>
              <w:rPr>
                <w:rFonts w:ascii="Garamond" w:hAnsi="Garamond" w:cs="Garamond"/>
                <w:bCs/>
                <w:sz w:val="16"/>
                <w:szCs w:val="16"/>
              </w:rPr>
              <w:t>buoni</w:t>
            </w:r>
            <w:proofErr w:type="spellEnd"/>
            <w:r>
              <w:rPr>
                <w:rFonts w:ascii="Garamond" w:hAnsi="Garamond" w:cs="Garamond"/>
                <w:bCs/>
                <w:sz w:val="16"/>
                <w:szCs w:val="16"/>
              </w:rPr>
              <w:t xml:space="preserve"> </w:t>
            </w:r>
            <w:proofErr w:type="spellStart"/>
            <w:r>
              <w:rPr>
                <w:rFonts w:ascii="Garamond" w:hAnsi="Garamond" w:cs="Garamond"/>
                <w:bCs/>
                <w:sz w:val="16"/>
                <w:szCs w:val="16"/>
              </w:rPr>
              <w:t>pasto</w:t>
            </w:r>
            <w:proofErr w:type="spellEnd"/>
            <w:r>
              <w:rPr>
                <w:rFonts w:ascii="Garamond" w:hAnsi="Garamond" w:cs="Garamond"/>
                <w:bCs/>
                <w:sz w:val="16"/>
                <w:szCs w:val="16"/>
              </w:rPr>
              <w:t>/</w:t>
            </w:r>
            <w:proofErr w:type="spellStart"/>
            <w:r>
              <w:rPr>
                <w:rFonts w:ascii="Garamond" w:hAnsi="Garamond" w:cs="Garamond"/>
                <w:bCs/>
                <w:sz w:val="16"/>
                <w:szCs w:val="16"/>
              </w:rPr>
              <w:t>mense</w:t>
            </w:r>
            <w:proofErr w:type="spellEnd"/>
            <w:r>
              <w:rPr>
                <w:rFonts w:ascii="Garamond" w:hAnsi="Garamond" w:cs="Garamond"/>
                <w:bCs/>
                <w:sz w:val="16"/>
                <w:szCs w:val="16"/>
              </w:rPr>
              <w:t xml:space="preserve"> (€)</w:t>
            </w:r>
          </w:p>
        </w:tc>
        <w:tc>
          <w:tcPr>
            <w:tcW w:w="1941" w:type="dxa"/>
            <w:tcBorders>
              <w:top w:val="dotted" w:sz="4" w:space="0" w:color="auto"/>
              <w:left w:val="dotted" w:sz="4" w:space="0" w:color="auto"/>
              <w:bottom w:val="dotted" w:sz="4" w:space="0" w:color="auto"/>
              <w:right w:val="dotted" w:sz="4" w:space="0" w:color="auto"/>
            </w:tcBorders>
            <w:hideMark/>
          </w:tcPr>
          <w:p w14:paraId="3801CFFB" w14:textId="77777777" w:rsidR="00904B19" w:rsidRDefault="00904B19">
            <w:pPr>
              <w:jc w:val="both"/>
              <w:rPr>
                <w:rFonts w:ascii="Garamond" w:hAnsi="Garamond" w:cs="Garamond"/>
                <w:bCs/>
                <w:sz w:val="16"/>
                <w:szCs w:val="16"/>
              </w:rPr>
            </w:pPr>
            <w:r>
              <w:rPr>
                <w:rFonts w:ascii="Garamond" w:hAnsi="Garamond" w:cs="Garamond"/>
                <w:bCs/>
                <w:sz w:val="16"/>
                <w:szCs w:val="16"/>
              </w:rPr>
              <w:t xml:space="preserve">Costo </w:t>
            </w:r>
            <w:proofErr w:type="spellStart"/>
            <w:r>
              <w:rPr>
                <w:rFonts w:ascii="Garamond" w:hAnsi="Garamond" w:cs="Garamond"/>
                <w:bCs/>
                <w:sz w:val="16"/>
                <w:szCs w:val="16"/>
              </w:rPr>
              <w:t>annuale</w:t>
            </w:r>
            <w:proofErr w:type="spellEnd"/>
            <w:r>
              <w:rPr>
                <w:rFonts w:ascii="Garamond" w:hAnsi="Garamond" w:cs="Garamond"/>
                <w:bCs/>
                <w:sz w:val="16"/>
                <w:szCs w:val="16"/>
              </w:rPr>
              <w:t xml:space="preserve"> </w:t>
            </w:r>
            <w:proofErr w:type="spellStart"/>
            <w:r>
              <w:rPr>
                <w:rFonts w:ascii="Garamond" w:hAnsi="Garamond" w:cs="Garamond"/>
                <w:bCs/>
                <w:sz w:val="16"/>
                <w:szCs w:val="16"/>
              </w:rPr>
              <w:t>raggiungimento</w:t>
            </w:r>
            <w:proofErr w:type="spellEnd"/>
            <w:r>
              <w:rPr>
                <w:rFonts w:ascii="Garamond" w:hAnsi="Garamond" w:cs="Garamond"/>
                <w:bCs/>
                <w:sz w:val="16"/>
                <w:szCs w:val="16"/>
              </w:rPr>
              <w:t xml:space="preserve"> </w:t>
            </w:r>
            <w:proofErr w:type="spellStart"/>
            <w:r>
              <w:rPr>
                <w:rFonts w:ascii="Garamond" w:hAnsi="Garamond" w:cs="Garamond"/>
                <w:bCs/>
                <w:sz w:val="16"/>
                <w:szCs w:val="16"/>
              </w:rPr>
              <w:t>luogo</w:t>
            </w:r>
            <w:proofErr w:type="spellEnd"/>
            <w:r>
              <w:rPr>
                <w:rFonts w:ascii="Garamond" w:hAnsi="Garamond" w:cs="Garamond"/>
                <w:bCs/>
                <w:sz w:val="16"/>
                <w:szCs w:val="16"/>
              </w:rPr>
              <w:t xml:space="preserve"> di </w:t>
            </w:r>
            <w:proofErr w:type="spellStart"/>
            <w:r>
              <w:rPr>
                <w:rFonts w:ascii="Garamond" w:hAnsi="Garamond" w:cs="Garamond"/>
                <w:bCs/>
                <w:sz w:val="16"/>
                <w:szCs w:val="16"/>
              </w:rPr>
              <w:t>lavoro</w:t>
            </w:r>
            <w:proofErr w:type="spellEnd"/>
            <w:r>
              <w:rPr>
                <w:rFonts w:ascii="Garamond" w:hAnsi="Garamond" w:cs="Garamond"/>
                <w:bCs/>
                <w:sz w:val="16"/>
                <w:szCs w:val="16"/>
              </w:rPr>
              <w:t xml:space="preserve"> (€)</w:t>
            </w:r>
          </w:p>
        </w:tc>
        <w:tc>
          <w:tcPr>
            <w:tcW w:w="1979" w:type="dxa"/>
            <w:tcBorders>
              <w:top w:val="dotted" w:sz="4" w:space="0" w:color="auto"/>
              <w:left w:val="dotted" w:sz="4" w:space="0" w:color="auto"/>
              <w:bottom w:val="dotted" w:sz="4" w:space="0" w:color="auto"/>
              <w:right w:val="dotted" w:sz="4" w:space="0" w:color="auto"/>
            </w:tcBorders>
            <w:hideMark/>
          </w:tcPr>
          <w:p w14:paraId="38948EF9" w14:textId="77777777" w:rsidR="00904B19" w:rsidRDefault="00904B19">
            <w:pPr>
              <w:jc w:val="both"/>
              <w:rPr>
                <w:rFonts w:ascii="Garamond" w:hAnsi="Garamond" w:cs="Garamond"/>
                <w:bCs/>
                <w:sz w:val="16"/>
                <w:szCs w:val="16"/>
              </w:rPr>
            </w:pPr>
            <w:r>
              <w:rPr>
                <w:rFonts w:ascii="Garamond" w:hAnsi="Garamond" w:cs="Garamond"/>
                <w:bCs/>
                <w:sz w:val="16"/>
                <w:szCs w:val="16"/>
              </w:rPr>
              <w:t xml:space="preserve">Costo </w:t>
            </w:r>
            <w:proofErr w:type="spellStart"/>
            <w:r>
              <w:rPr>
                <w:rFonts w:ascii="Garamond" w:hAnsi="Garamond" w:cs="Garamond"/>
                <w:bCs/>
                <w:sz w:val="16"/>
                <w:szCs w:val="16"/>
              </w:rPr>
              <w:t>annuale</w:t>
            </w:r>
            <w:proofErr w:type="spellEnd"/>
            <w:r>
              <w:rPr>
                <w:rFonts w:ascii="Garamond" w:hAnsi="Garamond" w:cs="Garamond"/>
                <w:bCs/>
                <w:sz w:val="16"/>
                <w:szCs w:val="16"/>
              </w:rPr>
              <w:t xml:space="preserve"> </w:t>
            </w:r>
            <w:proofErr w:type="spellStart"/>
            <w:r>
              <w:rPr>
                <w:rFonts w:ascii="Garamond" w:hAnsi="Garamond" w:cs="Garamond"/>
                <w:bCs/>
                <w:sz w:val="16"/>
                <w:szCs w:val="16"/>
              </w:rPr>
              <w:t>micronidi</w:t>
            </w:r>
            <w:proofErr w:type="spellEnd"/>
            <w:r>
              <w:rPr>
                <w:rFonts w:ascii="Garamond" w:hAnsi="Garamond" w:cs="Garamond"/>
                <w:bCs/>
                <w:sz w:val="16"/>
                <w:szCs w:val="16"/>
              </w:rPr>
              <w:t>/</w:t>
            </w:r>
            <w:proofErr w:type="spellStart"/>
            <w:r>
              <w:rPr>
                <w:rFonts w:ascii="Garamond" w:hAnsi="Garamond" w:cs="Garamond"/>
                <w:bCs/>
                <w:sz w:val="16"/>
                <w:szCs w:val="16"/>
              </w:rPr>
              <w:t>convenzioni</w:t>
            </w:r>
            <w:proofErr w:type="spellEnd"/>
            <w:r>
              <w:rPr>
                <w:rFonts w:ascii="Garamond" w:hAnsi="Garamond" w:cs="Garamond"/>
                <w:bCs/>
                <w:sz w:val="16"/>
                <w:szCs w:val="16"/>
              </w:rPr>
              <w:t xml:space="preserve"> (€)</w:t>
            </w:r>
          </w:p>
        </w:tc>
        <w:tc>
          <w:tcPr>
            <w:tcW w:w="1516" w:type="dxa"/>
            <w:tcBorders>
              <w:top w:val="dotted" w:sz="4" w:space="0" w:color="auto"/>
              <w:left w:val="dotted" w:sz="4" w:space="0" w:color="auto"/>
              <w:bottom w:val="dotted" w:sz="4" w:space="0" w:color="auto"/>
              <w:right w:val="nil"/>
            </w:tcBorders>
            <w:hideMark/>
          </w:tcPr>
          <w:p w14:paraId="363DC88A" w14:textId="77777777" w:rsidR="00904B19" w:rsidRDefault="00904B19">
            <w:pPr>
              <w:jc w:val="both"/>
              <w:rPr>
                <w:rFonts w:ascii="Garamond" w:hAnsi="Garamond" w:cs="Garamond"/>
                <w:bCs/>
                <w:sz w:val="16"/>
                <w:szCs w:val="16"/>
              </w:rPr>
            </w:pPr>
            <w:r>
              <w:rPr>
                <w:rFonts w:ascii="Garamond" w:hAnsi="Garamond" w:cs="Garamond"/>
                <w:bCs/>
                <w:sz w:val="16"/>
                <w:szCs w:val="16"/>
              </w:rPr>
              <w:t>TOT (€)</w:t>
            </w:r>
          </w:p>
        </w:tc>
      </w:tr>
      <w:tr w:rsidR="00904B19" w14:paraId="613491D9" w14:textId="77777777" w:rsidTr="00904B19">
        <w:tc>
          <w:tcPr>
            <w:tcW w:w="372" w:type="dxa"/>
            <w:tcBorders>
              <w:top w:val="dotted" w:sz="4" w:space="0" w:color="auto"/>
              <w:left w:val="nil"/>
              <w:bottom w:val="dotted" w:sz="4" w:space="0" w:color="auto"/>
              <w:right w:val="dotted" w:sz="4" w:space="0" w:color="auto"/>
            </w:tcBorders>
            <w:hideMark/>
          </w:tcPr>
          <w:p w14:paraId="5A3E2484" w14:textId="77777777" w:rsidR="00904B19" w:rsidRDefault="00904B19">
            <w:pPr>
              <w:jc w:val="both"/>
              <w:rPr>
                <w:rFonts w:ascii="Garamond" w:hAnsi="Garamond" w:cs="Garamond"/>
                <w:bCs/>
                <w:sz w:val="16"/>
                <w:szCs w:val="16"/>
              </w:rPr>
            </w:pPr>
            <w:r>
              <w:rPr>
                <w:rFonts w:ascii="Garamond" w:hAnsi="Garamond" w:cs="Garamond"/>
                <w:bCs/>
                <w:sz w:val="16"/>
                <w:szCs w:val="16"/>
              </w:rPr>
              <w:t>1</w:t>
            </w:r>
          </w:p>
        </w:tc>
        <w:tc>
          <w:tcPr>
            <w:tcW w:w="825" w:type="dxa"/>
            <w:tcBorders>
              <w:top w:val="dotted" w:sz="4" w:space="0" w:color="auto"/>
              <w:left w:val="dotted" w:sz="4" w:space="0" w:color="auto"/>
              <w:bottom w:val="dotted" w:sz="4" w:space="0" w:color="auto"/>
              <w:right w:val="dotted" w:sz="4" w:space="0" w:color="auto"/>
            </w:tcBorders>
          </w:tcPr>
          <w:p w14:paraId="1D0BD377" w14:textId="1384271C" w:rsidR="00904B19" w:rsidRDefault="00904B19">
            <w:pPr>
              <w:jc w:val="both"/>
              <w:rPr>
                <w:rFonts w:ascii="Garamond" w:hAnsi="Garamond" w:cs="Garamond"/>
                <w:bCs/>
                <w:sz w:val="16"/>
                <w:szCs w:val="16"/>
              </w:rPr>
            </w:pPr>
          </w:p>
        </w:tc>
        <w:tc>
          <w:tcPr>
            <w:tcW w:w="742" w:type="dxa"/>
            <w:tcBorders>
              <w:top w:val="dotted" w:sz="4" w:space="0" w:color="auto"/>
              <w:left w:val="dotted" w:sz="4" w:space="0" w:color="auto"/>
              <w:bottom w:val="dotted" w:sz="4" w:space="0" w:color="auto"/>
              <w:right w:val="dotted" w:sz="4" w:space="0" w:color="auto"/>
            </w:tcBorders>
          </w:tcPr>
          <w:p w14:paraId="69BC4B34" w14:textId="77777777" w:rsidR="00904B19" w:rsidRDefault="00904B19">
            <w:pPr>
              <w:jc w:val="both"/>
              <w:rPr>
                <w:rFonts w:ascii="Garamond" w:hAnsi="Garamond" w:cs="Garamond"/>
                <w:bCs/>
                <w:sz w:val="16"/>
                <w:szCs w:val="16"/>
              </w:rPr>
            </w:pPr>
          </w:p>
        </w:tc>
        <w:tc>
          <w:tcPr>
            <w:tcW w:w="1520" w:type="dxa"/>
            <w:tcBorders>
              <w:top w:val="dotted" w:sz="4" w:space="0" w:color="auto"/>
              <w:left w:val="dotted" w:sz="4" w:space="0" w:color="auto"/>
              <w:bottom w:val="dotted" w:sz="4" w:space="0" w:color="auto"/>
              <w:right w:val="dotted" w:sz="4" w:space="0" w:color="auto"/>
            </w:tcBorders>
          </w:tcPr>
          <w:p w14:paraId="779DF4F6" w14:textId="77777777" w:rsidR="00904B19" w:rsidRDefault="00904B19">
            <w:pPr>
              <w:jc w:val="both"/>
              <w:rPr>
                <w:rFonts w:ascii="Garamond" w:hAnsi="Garamond" w:cs="Garamond"/>
                <w:bCs/>
                <w:sz w:val="16"/>
                <w:szCs w:val="16"/>
              </w:rPr>
            </w:pPr>
          </w:p>
        </w:tc>
        <w:tc>
          <w:tcPr>
            <w:tcW w:w="1590" w:type="dxa"/>
            <w:tcBorders>
              <w:top w:val="dotted" w:sz="4" w:space="0" w:color="auto"/>
              <w:left w:val="dotted" w:sz="4" w:space="0" w:color="auto"/>
              <w:bottom w:val="dotted" w:sz="4" w:space="0" w:color="auto"/>
              <w:right w:val="dotted" w:sz="4" w:space="0" w:color="auto"/>
            </w:tcBorders>
          </w:tcPr>
          <w:p w14:paraId="01CB70DD" w14:textId="77777777" w:rsidR="00904B19" w:rsidRDefault="00904B19">
            <w:pPr>
              <w:jc w:val="both"/>
              <w:rPr>
                <w:rFonts w:ascii="Garamond" w:hAnsi="Garamond" w:cs="Garamond"/>
                <w:bCs/>
                <w:sz w:val="16"/>
                <w:szCs w:val="16"/>
              </w:rPr>
            </w:pPr>
          </w:p>
        </w:tc>
        <w:tc>
          <w:tcPr>
            <w:tcW w:w="1941" w:type="dxa"/>
            <w:tcBorders>
              <w:top w:val="dotted" w:sz="4" w:space="0" w:color="auto"/>
              <w:left w:val="dotted" w:sz="4" w:space="0" w:color="auto"/>
              <w:bottom w:val="dotted" w:sz="4" w:space="0" w:color="auto"/>
              <w:right w:val="dotted" w:sz="4" w:space="0" w:color="auto"/>
            </w:tcBorders>
          </w:tcPr>
          <w:p w14:paraId="74B58C8C" w14:textId="77777777" w:rsidR="00904B19" w:rsidRDefault="00904B19">
            <w:pPr>
              <w:jc w:val="both"/>
              <w:rPr>
                <w:rFonts w:ascii="Garamond" w:hAnsi="Garamond" w:cs="Garamond"/>
                <w:bCs/>
                <w:sz w:val="16"/>
                <w:szCs w:val="16"/>
              </w:rPr>
            </w:pPr>
          </w:p>
        </w:tc>
        <w:tc>
          <w:tcPr>
            <w:tcW w:w="1979" w:type="dxa"/>
            <w:tcBorders>
              <w:top w:val="dotted" w:sz="4" w:space="0" w:color="auto"/>
              <w:left w:val="dotted" w:sz="4" w:space="0" w:color="auto"/>
              <w:bottom w:val="dotted" w:sz="4" w:space="0" w:color="auto"/>
              <w:right w:val="dotted" w:sz="4" w:space="0" w:color="auto"/>
            </w:tcBorders>
          </w:tcPr>
          <w:p w14:paraId="73DDD4E3" w14:textId="77777777" w:rsidR="00904B19" w:rsidRDefault="00904B19">
            <w:pPr>
              <w:jc w:val="both"/>
              <w:rPr>
                <w:rFonts w:ascii="Garamond" w:hAnsi="Garamond" w:cs="Garamond"/>
                <w:bCs/>
                <w:sz w:val="16"/>
                <w:szCs w:val="16"/>
              </w:rPr>
            </w:pPr>
          </w:p>
        </w:tc>
        <w:tc>
          <w:tcPr>
            <w:tcW w:w="1516" w:type="dxa"/>
            <w:tcBorders>
              <w:top w:val="dotted" w:sz="4" w:space="0" w:color="auto"/>
              <w:left w:val="dotted" w:sz="4" w:space="0" w:color="auto"/>
              <w:bottom w:val="dotted" w:sz="4" w:space="0" w:color="auto"/>
              <w:right w:val="nil"/>
            </w:tcBorders>
          </w:tcPr>
          <w:p w14:paraId="203D0D51" w14:textId="77777777" w:rsidR="00904B19" w:rsidRDefault="00904B19">
            <w:pPr>
              <w:jc w:val="both"/>
              <w:rPr>
                <w:rFonts w:ascii="Garamond" w:hAnsi="Garamond" w:cs="Garamond"/>
                <w:bCs/>
                <w:sz w:val="16"/>
                <w:szCs w:val="16"/>
              </w:rPr>
            </w:pPr>
          </w:p>
        </w:tc>
      </w:tr>
      <w:tr w:rsidR="00904B19" w14:paraId="09B984D5" w14:textId="77777777" w:rsidTr="00904B19">
        <w:tc>
          <w:tcPr>
            <w:tcW w:w="372" w:type="dxa"/>
            <w:tcBorders>
              <w:top w:val="dotted" w:sz="4" w:space="0" w:color="auto"/>
              <w:left w:val="nil"/>
              <w:bottom w:val="dotted" w:sz="4" w:space="0" w:color="auto"/>
              <w:right w:val="dotted" w:sz="4" w:space="0" w:color="auto"/>
            </w:tcBorders>
            <w:hideMark/>
          </w:tcPr>
          <w:p w14:paraId="38CC1F3A" w14:textId="77777777" w:rsidR="00904B19" w:rsidRDefault="00904B19">
            <w:pPr>
              <w:jc w:val="both"/>
              <w:rPr>
                <w:rFonts w:ascii="Garamond" w:hAnsi="Garamond" w:cs="Garamond"/>
                <w:bCs/>
                <w:sz w:val="16"/>
                <w:szCs w:val="16"/>
              </w:rPr>
            </w:pPr>
            <w:r>
              <w:rPr>
                <w:rFonts w:ascii="Garamond" w:hAnsi="Garamond" w:cs="Garamond"/>
                <w:bCs/>
                <w:sz w:val="16"/>
                <w:szCs w:val="16"/>
              </w:rPr>
              <w:t>2</w:t>
            </w:r>
          </w:p>
        </w:tc>
        <w:tc>
          <w:tcPr>
            <w:tcW w:w="825" w:type="dxa"/>
            <w:tcBorders>
              <w:top w:val="dotted" w:sz="4" w:space="0" w:color="auto"/>
              <w:left w:val="dotted" w:sz="4" w:space="0" w:color="auto"/>
              <w:bottom w:val="dotted" w:sz="4" w:space="0" w:color="auto"/>
              <w:right w:val="dotted" w:sz="4" w:space="0" w:color="auto"/>
            </w:tcBorders>
          </w:tcPr>
          <w:p w14:paraId="09D6D568" w14:textId="77777777" w:rsidR="00904B19" w:rsidRDefault="00904B19">
            <w:pPr>
              <w:jc w:val="both"/>
              <w:rPr>
                <w:rFonts w:ascii="Garamond" w:hAnsi="Garamond" w:cs="Garamond"/>
                <w:bCs/>
                <w:sz w:val="16"/>
                <w:szCs w:val="16"/>
              </w:rPr>
            </w:pPr>
          </w:p>
        </w:tc>
        <w:tc>
          <w:tcPr>
            <w:tcW w:w="742" w:type="dxa"/>
            <w:tcBorders>
              <w:top w:val="dotted" w:sz="4" w:space="0" w:color="auto"/>
              <w:left w:val="dotted" w:sz="4" w:space="0" w:color="auto"/>
              <w:bottom w:val="dotted" w:sz="4" w:space="0" w:color="auto"/>
              <w:right w:val="dotted" w:sz="4" w:space="0" w:color="auto"/>
            </w:tcBorders>
          </w:tcPr>
          <w:p w14:paraId="11C5A863" w14:textId="77777777" w:rsidR="00904B19" w:rsidRDefault="00904B19">
            <w:pPr>
              <w:jc w:val="both"/>
              <w:rPr>
                <w:rFonts w:ascii="Garamond" w:hAnsi="Garamond" w:cs="Garamond"/>
                <w:bCs/>
                <w:sz w:val="16"/>
                <w:szCs w:val="16"/>
              </w:rPr>
            </w:pPr>
          </w:p>
        </w:tc>
        <w:tc>
          <w:tcPr>
            <w:tcW w:w="1520" w:type="dxa"/>
            <w:tcBorders>
              <w:top w:val="dotted" w:sz="4" w:space="0" w:color="auto"/>
              <w:left w:val="dotted" w:sz="4" w:space="0" w:color="auto"/>
              <w:bottom w:val="dotted" w:sz="4" w:space="0" w:color="auto"/>
              <w:right w:val="dotted" w:sz="4" w:space="0" w:color="auto"/>
            </w:tcBorders>
          </w:tcPr>
          <w:p w14:paraId="66D99AE1" w14:textId="77777777" w:rsidR="00904B19" w:rsidRDefault="00904B19">
            <w:pPr>
              <w:jc w:val="both"/>
              <w:rPr>
                <w:rFonts w:ascii="Garamond" w:hAnsi="Garamond" w:cs="Garamond"/>
                <w:bCs/>
                <w:sz w:val="16"/>
                <w:szCs w:val="16"/>
              </w:rPr>
            </w:pPr>
          </w:p>
        </w:tc>
        <w:tc>
          <w:tcPr>
            <w:tcW w:w="1590" w:type="dxa"/>
            <w:tcBorders>
              <w:top w:val="dotted" w:sz="4" w:space="0" w:color="auto"/>
              <w:left w:val="dotted" w:sz="4" w:space="0" w:color="auto"/>
              <w:bottom w:val="dotted" w:sz="4" w:space="0" w:color="auto"/>
              <w:right w:val="dotted" w:sz="4" w:space="0" w:color="auto"/>
            </w:tcBorders>
          </w:tcPr>
          <w:p w14:paraId="45179D6D" w14:textId="77777777" w:rsidR="00904B19" w:rsidRDefault="00904B19">
            <w:pPr>
              <w:jc w:val="both"/>
              <w:rPr>
                <w:rFonts w:ascii="Garamond" w:hAnsi="Garamond" w:cs="Garamond"/>
                <w:bCs/>
                <w:sz w:val="16"/>
                <w:szCs w:val="16"/>
              </w:rPr>
            </w:pPr>
          </w:p>
        </w:tc>
        <w:tc>
          <w:tcPr>
            <w:tcW w:w="1941" w:type="dxa"/>
            <w:tcBorders>
              <w:top w:val="dotted" w:sz="4" w:space="0" w:color="auto"/>
              <w:left w:val="dotted" w:sz="4" w:space="0" w:color="auto"/>
              <w:bottom w:val="dotted" w:sz="4" w:space="0" w:color="auto"/>
              <w:right w:val="dotted" w:sz="4" w:space="0" w:color="auto"/>
            </w:tcBorders>
          </w:tcPr>
          <w:p w14:paraId="35FF49D2" w14:textId="77777777" w:rsidR="00904B19" w:rsidRDefault="00904B19">
            <w:pPr>
              <w:jc w:val="both"/>
              <w:rPr>
                <w:rFonts w:ascii="Garamond" w:hAnsi="Garamond" w:cs="Garamond"/>
                <w:bCs/>
                <w:sz w:val="16"/>
                <w:szCs w:val="16"/>
              </w:rPr>
            </w:pPr>
          </w:p>
        </w:tc>
        <w:tc>
          <w:tcPr>
            <w:tcW w:w="1979" w:type="dxa"/>
            <w:tcBorders>
              <w:top w:val="dotted" w:sz="4" w:space="0" w:color="auto"/>
              <w:left w:val="dotted" w:sz="4" w:space="0" w:color="auto"/>
              <w:bottom w:val="dotted" w:sz="4" w:space="0" w:color="auto"/>
              <w:right w:val="dotted" w:sz="4" w:space="0" w:color="auto"/>
            </w:tcBorders>
          </w:tcPr>
          <w:p w14:paraId="1DBFD45C" w14:textId="77777777" w:rsidR="00904B19" w:rsidRDefault="00904B19">
            <w:pPr>
              <w:jc w:val="both"/>
              <w:rPr>
                <w:rFonts w:ascii="Garamond" w:hAnsi="Garamond" w:cs="Garamond"/>
                <w:bCs/>
                <w:sz w:val="16"/>
                <w:szCs w:val="16"/>
              </w:rPr>
            </w:pPr>
          </w:p>
        </w:tc>
        <w:tc>
          <w:tcPr>
            <w:tcW w:w="1516" w:type="dxa"/>
            <w:tcBorders>
              <w:top w:val="dotted" w:sz="4" w:space="0" w:color="auto"/>
              <w:left w:val="dotted" w:sz="4" w:space="0" w:color="auto"/>
              <w:bottom w:val="dotted" w:sz="4" w:space="0" w:color="auto"/>
              <w:right w:val="nil"/>
            </w:tcBorders>
          </w:tcPr>
          <w:p w14:paraId="63428371" w14:textId="77777777" w:rsidR="00904B19" w:rsidRDefault="00904B19">
            <w:pPr>
              <w:jc w:val="both"/>
              <w:rPr>
                <w:rFonts w:ascii="Garamond" w:hAnsi="Garamond" w:cs="Garamond"/>
                <w:bCs/>
                <w:sz w:val="16"/>
                <w:szCs w:val="16"/>
              </w:rPr>
            </w:pPr>
          </w:p>
        </w:tc>
      </w:tr>
    </w:tbl>
    <w:p w14:paraId="2D299FBE" w14:textId="77777777" w:rsidR="00904B19" w:rsidRDefault="00904B19" w:rsidP="00904B19">
      <w:pPr>
        <w:pStyle w:val="NormaleWeb"/>
        <w:shd w:val="clear" w:color="auto" w:fill="FFFFFF"/>
        <w:spacing w:before="0" w:beforeAutospacing="0" w:after="0" w:afterAutospacing="0"/>
        <w:jc w:val="center"/>
        <w:rPr>
          <w:rFonts w:ascii="Garamond" w:hAnsi="Garamond"/>
          <w:bCs/>
          <w:color w:val="333333"/>
          <w:sz w:val="16"/>
          <w:szCs w:val="16"/>
          <w:bdr w:val="none" w:sz="0" w:space="0" w:color="auto" w:frame="1"/>
        </w:rPr>
      </w:pPr>
    </w:p>
    <w:tbl>
      <w:tblPr>
        <w:tblStyle w:val="Grigliatabella"/>
        <w:tblW w:w="6804"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4962"/>
        <w:gridCol w:w="1842"/>
      </w:tblGrid>
      <w:tr w:rsidR="00115FDB" w14:paraId="275945F2" w14:textId="77777777" w:rsidTr="00CB571C">
        <w:tc>
          <w:tcPr>
            <w:tcW w:w="4962" w:type="dxa"/>
            <w:hideMark/>
          </w:tcPr>
          <w:p w14:paraId="06573513" w14:textId="0188AB51" w:rsidR="00115FDB" w:rsidRDefault="003D7B8B" w:rsidP="00B234EE">
            <w:pPr>
              <w:jc w:val="both"/>
              <w:rPr>
                <w:rFonts w:ascii="Garamond" w:hAnsi="Garamond" w:cs="Garamond"/>
                <w:bCs/>
                <w:sz w:val="16"/>
                <w:szCs w:val="16"/>
              </w:rPr>
            </w:pPr>
            <w:proofErr w:type="spellStart"/>
            <w:r>
              <w:rPr>
                <w:rFonts w:ascii="Garamond" w:hAnsi="Garamond" w:cs="Garamond"/>
                <w:bCs/>
                <w:sz w:val="16"/>
                <w:szCs w:val="16"/>
              </w:rPr>
              <w:t>Numero</w:t>
            </w:r>
            <w:proofErr w:type="spellEnd"/>
            <w:r>
              <w:rPr>
                <w:rFonts w:ascii="Garamond" w:hAnsi="Garamond" w:cs="Garamond"/>
                <w:bCs/>
                <w:sz w:val="16"/>
                <w:szCs w:val="16"/>
              </w:rPr>
              <w:t xml:space="preserve"> di </w:t>
            </w:r>
            <w:proofErr w:type="spellStart"/>
            <w:r>
              <w:rPr>
                <w:rFonts w:ascii="Garamond" w:hAnsi="Garamond" w:cs="Garamond"/>
                <w:bCs/>
                <w:sz w:val="16"/>
                <w:szCs w:val="16"/>
              </w:rPr>
              <w:t>mensilità</w:t>
            </w:r>
            <w:proofErr w:type="spellEnd"/>
            <w:r>
              <w:rPr>
                <w:rFonts w:ascii="Garamond" w:hAnsi="Garamond" w:cs="Garamond"/>
                <w:bCs/>
                <w:sz w:val="16"/>
                <w:szCs w:val="16"/>
              </w:rPr>
              <w:t xml:space="preserve"> </w:t>
            </w:r>
            <w:proofErr w:type="spellStart"/>
            <w:r>
              <w:rPr>
                <w:rFonts w:ascii="Garamond" w:hAnsi="Garamond" w:cs="Garamond"/>
                <w:bCs/>
                <w:sz w:val="16"/>
                <w:szCs w:val="16"/>
              </w:rPr>
              <w:t>previste</w:t>
            </w:r>
            <w:proofErr w:type="spellEnd"/>
            <w:r>
              <w:rPr>
                <w:rFonts w:ascii="Garamond" w:hAnsi="Garamond" w:cs="Garamond"/>
                <w:bCs/>
                <w:sz w:val="16"/>
                <w:szCs w:val="16"/>
              </w:rPr>
              <w:t xml:space="preserve"> dal C.C.N.L</w:t>
            </w:r>
            <w:r w:rsidR="00CB571C">
              <w:rPr>
                <w:rFonts w:ascii="Garamond" w:hAnsi="Garamond" w:cs="Garamond"/>
                <w:bCs/>
                <w:sz w:val="16"/>
                <w:szCs w:val="16"/>
              </w:rPr>
              <w:t xml:space="preserve"> (</w:t>
            </w:r>
            <w:proofErr w:type="spellStart"/>
            <w:r w:rsidR="00CB571C">
              <w:rPr>
                <w:rFonts w:ascii="Garamond" w:hAnsi="Garamond" w:cs="Garamond"/>
                <w:bCs/>
                <w:sz w:val="16"/>
                <w:szCs w:val="16"/>
              </w:rPr>
              <w:t>compres</w:t>
            </w:r>
            <w:r w:rsidR="001622BE">
              <w:rPr>
                <w:rFonts w:ascii="Garamond" w:hAnsi="Garamond" w:cs="Garamond"/>
                <w:bCs/>
                <w:sz w:val="16"/>
                <w:szCs w:val="16"/>
              </w:rPr>
              <w:t>e</w:t>
            </w:r>
            <w:proofErr w:type="spellEnd"/>
            <w:r w:rsidR="00CB571C">
              <w:rPr>
                <w:rFonts w:ascii="Garamond" w:hAnsi="Garamond" w:cs="Garamond"/>
                <w:bCs/>
                <w:sz w:val="16"/>
                <w:szCs w:val="16"/>
              </w:rPr>
              <w:t xml:space="preserve"> </w:t>
            </w:r>
            <w:proofErr w:type="spellStart"/>
            <w:r w:rsidR="00CB571C">
              <w:rPr>
                <w:rFonts w:ascii="Garamond" w:hAnsi="Garamond" w:cs="Garamond"/>
                <w:bCs/>
                <w:sz w:val="16"/>
                <w:szCs w:val="16"/>
              </w:rPr>
              <w:t>mensilità</w:t>
            </w:r>
            <w:proofErr w:type="spellEnd"/>
            <w:r w:rsidR="00CB571C">
              <w:rPr>
                <w:rFonts w:ascii="Garamond" w:hAnsi="Garamond" w:cs="Garamond"/>
                <w:bCs/>
                <w:sz w:val="16"/>
                <w:szCs w:val="16"/>
              </w:rPr>
              <w:t xml:space="preserve"> </w:t>
            </w:r>
            <w:proofErr w:type="spellStart"/>
            <w:r w:rsidR="00CB571C">
              <w:rPr>
                <w:rFonts w:ascii="Garamond" w:hAnsi="Garamond" w:cs="Garamond"/>
                <w:bCs/>
                <w:sz w:val="16"/>
                <w:szCs w:val="16"/>
              </w:rPr>
              <w:t>aggiuntive</w:t>
            </w:r>
            <w:proofErr w:type="spellEnd"/>
            <w:r w:rsidR="00CB571C">
              <w:rPr>
                <w:rFonts w:ascii="Garamond" w:hAnsi="Garamond" w:cs="Garamond"/>
                <w:bCs/>
                <w:sz w:val="16"/>
                <w:szCs w:val="16"/>
              </w:rPr>
              <w:t>)</w:t>
            </w:r>
          </w:p>
        </w:tc>
        <w:tc>
          <w:tcPr>
            <w:tcW w:w="1842" w:type="dxa"/>
          </w:tcPr>
          <w:p w14:paraId="5A9BD578" w14:textId="77777777" w:rsidR="00115FDB" w:rsidRDefault="00115FDB" w:rsidP="00B234EE">
            <w:pPr>
              <w:jc w:val="both"/>
              <w:rPr>
                <w:rFonts w:ascii="Garamond" w:hAnsi="Garamond" w:cs="Garamond"/>
                <w:bCs/>
                <w:sz w:val="16"/>
                <w:szCs w:val="16"/>
              </w:rPr>
            </w:pPr>
          </w:p>
        </w:tc>
      </w:tr>
    </w:tbl>
    <w:p w14:paraId="30E216FD" w14:textId="77777777" w:rsidR="00904B19" w:rsidRDefault="00904B19"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p>
    <w:p w14:paraId="7D537908" w14:textId="77777777" w:rsidR="00115FDB" w:rsidRDefault="00115FDB" w:rsidP="00904B19">
      <w:pPr>
        <w:pStyle w:val="NormaleWeb"/>
        <w:shd w:val="clear" w:color="auto" w:fill="FFFFFF"/>
        <w:spacing w:before="0" w:beforeAutospacing="0" w:after="0" w:afterAutospacing="0"/>
        <w:jc w:val="both"/>
        <w:rPr>
          <w:rFonts w:ascii="Garamond" w:hAnsi="Garamond"/>
          <w:bCs/>
          <w:color w:val="333333"/>
          <w:sz w:val="16"/>
          <w:szCs w:val="16"/>
          <w:bdr w:val="none" w:sz="0" w:space="0" w:color="auto" w:frame="1"/>
        </w:rPr>
      </w:pPr>
    </w:p>
    <w:tbl>
      <w:tblPr>
        <w:tblStyle w:val="Grigliatabella"/>
        <w:tblW w:w="6804"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544"/>
        <w:gridCol w:w="3260"/>
      </w:tblGrid>
      <w:tr w:rsidR="00904B19" w14:paraId="7E4C03F4" w14:textId="77777777" w:rsidTr="00CB571C">
        <w:tc>
          <w:tcPr>
            <w:tcW w:w="3544" w:type="dxa"/>
            <w:hideMark/>
          </w:tcPr>
          <w:p w14:paraId="6C98AF04" w14:textId="60DF8DCD" w:rsidR="00904B19" w:rsidRDefault="00904B19">
            <w:pPr>
              <w:jc w:val="both"/>
              <w:rPr>
                <w:rFonts w:ascii="Garamond" w:hAnsi="Garamond" w:cs="Garamond"/>
                <w:bCs/>
                <w:sz w:val="16"/>
                <w:szCs w:val="16"/>
              </w:rPr>
            </w:pPr>
            <w:proofErr w:type="spellStart"/>
            <w:r>
              <w:rPr>
                <w:rFonts w:ascii="Garamond" w:hAnsi="Garamond" w:cs="Garamond"/>
                <w:bCs/>
                <w:sz w:val="16"/>
                <w:szCs w:val="16"/>
              </w:rPr>
              <w:t>Aliquota</w:t>
            </w:r>
            <w:proofErr w:type="spellEnd"/>
            <w:r>
              <w:rPr>
                <w:rFonts w:ascii="Garamond" w:hAnsi="Garamond" w:cs="Garamond"/>
                <w:bCs/>
                <w:sz w:val="16"/>
                <w:szCs w:val="16"/>
              </w:rPr>
              <w:t xml:space="preserve"> IRAP 202</w:t>
            </w:r>
            <w:r w:rsidR="00C077BB">
              <w:rPr>
                <w:rFonts w:ascii="Garamond" w:hAnsi="Garamond" w:cs="Garamond"/>
                <w:bCs/>
                <w:sz w:val="16"/>
                <w:szCs w:val="16"/>
              </w:rPr>
              <w:t>4</w:t>
            </w:r>
            <w:r w:rsidR="00230BA4">
              <w:rPr>
                <w:rFonts w:ascii="Garamond" w:hAnsi="Garamond" w:cs="Garamond"/>
                <w:bCs/>
                <w:sz w:val="16"/>
                <w:szCs w:val="16"/>
              </w:rPr>
              <w:t>:</w:t>
            </w:r>
          </w:p>
        </w:tc>
        <w:tc>
          <w:tcPr>
            <w:tcW w:w="3260" w:type="dxa"/>
          </w:tcPr>
          <w:p w14:paraId="387F14C1" w14:textId="77777777" w:rsidR="00AE3C22" w:rsidRDefault="00AE3C22">
            <w:pPr>
              <w:jc w:val="both"/>
              <w:rPr>
                <w:rFonts w:ascii="Garamond" w:hAnsi="Garamond" w:cs="Garamond"/>
                <w:bCs/>
                <w:sz w:val="16"/>
                <w:szCs w:val="16"/>
              </w:rPr>
            </w:pPr>
          </w:p>
        </w:tc>
      </w:tr>
    </w:tbl>
    <w:p w14:paraId="4540B1A9" w14:textId="77777777" w:rsidR="00904B19" w:rsidRDefault="00904B19" w:rsidP="00904B19">
      <w:pPr>
        <w:jc w:val="both"/>
        <w:rPr>
          <w:rFonts w:ascii="Garamond" w:hAnsi="Garamond" w:cs="Garamond"/>
          <w:bCs/>
          <w:sz w:val="21"/>
          <w:szCs w:val="21"/>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3733212A" w14:textId="77777777" w:rsidTr="00904B19">
        <w:tc>
          <w:tcPr>
            <w:tcW w:w="9067" w:type="dxa"/>
            <w:tcBorders>
              <w:top w:val="dotted" w:sz="4" w:space="0" w:color="auto"/>
              <w:left w:val="nil"/>
              <w:bottom w:val="dotted" w:sz="4" w:space="0" w:color="auto"/>
              <w:right w:val="nil"/>
            </w:tcBorders>
            <w:hideMark/>
          </w:tcPr>
          <w:p w14:paraId="5DEC6A59" w14:textId="3FEED9E3" w:rsidR="00904B19" w:rsidRDefault="003B2F1D">
            <w:pPr>
              <w:jc w:val="both"/>
              <w:rPr>
                <w:rFonts w:ascii="Garamond" w:hAnsi="Garamond" w:cs="Garamond"/>
                <w:bCs/>
                <w:sz w:val="16"/>
                <w:szCs w:val="16"/>
              </w:rPr>
            </w:pPr>
            <w:proofErr w:type="spellStart"/>
            <w:r>
              <w:rPr>
                <w:rFonts w:ascii="Garamond" w:hAnsi="Garamond" w:cs="Garamond"/>
                <w:bCs/>
                <w:sz w:val="16"/>
                <w:szCs w:val="16"/>
              </w:rPr>
              <w:t>che</w:t>
            </w:r>
            <w:proofErr w:type="spellEnd"/>
            <w:r w:rsidR="00D93AA1">
              <w:rPr>
                <w:rFonts w:ascii="Garamond" w:hAnsi="Garamond" w:cs="Garamond"/>
                <w:bCs/>
                <w:sz w:val="16"/>
                <w:szCs w:val="16"/>
              </w:rPr>
              <w:t xml:space="preserve"> </w:t>
            </w:r>
            <w:proofErr w:type="spellStart"/>
            <w:r w:rsidR="00D93AA1">
              <w:rPr>
                <w:rFonts w:ascii="Garamond" w:hAnsi="Garamond" w:cs="Garamond"/>
                <w:bCs/>
                <w:sz w:val="16"/>
                <w:szCs w:val="16"/>
              </w:rPr>
              <w:t>l’</w:t>
            </w:r>
            <w:r w:rsidR="00904B19">
              <w:rPr>
                <w:rFonts w:ascii="Garamond" w:hAnsi="Garamond" w:cs="Garamond"/>
                <w:bCs/>
                <w:sz w:val="16"/>
                <w:szCs w:val="16"/>
              </w:rPr>
              <w:t>impresa</w:t>
            </w:r>
            <w:proofErr w:type="spellEnd"/>
            <w:r w:rsidR="00904B19">
              <w:rPr>
                <w:rFonts w:ascii="Garamond" w:hAnsi="Garamond" w:cs="Garamond"/>
                <w:bCs/>
                <w:sz w:val="16"/>
                <w:szCs w:val="16"/>
              </w:rPr>
              <w:t xml:space="preserve"> </w:t>
            </w:r>
            <w:r w:rsidR="00D93AA1">
              <w:rPr>
                <w:rFonts w:ascii="Garamond" w:hAnsi="Garamond" w:cs="Garamond"/>
                <w:bCs/>
                <w:sz w:val="16"/>
                <w:szCs w:val="16"/>
              </w:rPr>
              <w:t xml:space="preserve">è </w:t>
            </w:r>
            <w:proofErr w:type="spellStart"/>
            <w:r w:rsidR="00904B19">
              <w:rPr>
                <w:rFonts w:ascii="Garamond" w:hAnsi="Garamond" w:cs="Garamond"/>
                <w:bCs/>
                <w:sz w:val="16"/>
                <w:szCs w:val="16"/>
              </w:rPr>
              <w:t>tenuta</w:t>
            </w:r>
            <w:proofErr w:type="spellEnd"/>
            <w:r w:rsidR="00904B19">
              <w:rPr>
                <w:rFonts w:ascii="Garamond" w:hAnsi="Garamond" w:cs="Garamond"/>
                <w:bCs/>
                <w:sz w:val="16"/>
                <w:szCs w:val="16"/>
              </w:rPr>
              <w:t xml:space="preserve"> alla </w:t>
            </w:r>
            <w:proofErr w:type="spellStart"/>
            <w:r w:rsidR="00904B19">
              <w:rPr>
                <w:rFonts w:ascii="Garamond" w:hAnsi="Garamond" w:cs="Garamond"/>
                <w:bCs/>
                <w:sz w:val="16"/>
                <w:szCs w:val="16"/>
              </w:rPr>
              <w:t>redazione</w:t>
            </w:r>
            <w:proofErr w:type="spellEnd"/>
            <w:r w:rsidR="00904B19">
              <w:rPr>
                <w:rFonts w:ascii="Garamond" w:hAnsi="Garamond" w:cs="Garamond"/>
                <w:bCs/>
                <w:sz w:val="16"/>
                <w:szCs w:val="16"/>
              </w:rPr>
              <w:t xml:space="preserve"> del </w:t>
            </w:r>
            <w:proofErr w:type="spellStart"/>
            <w:r w:rsidR="00904B19">
              <w:rPr>
                <w:rFonts w:ascii="Garamond" w:hAnsi="Garamond"/>
                <w:bCs/>
                <w:sz w:val="16"/>
                <w:szCs w:val="16"/>
              </w:rPr>
              <w:t>rapporto</w:t>
            </w:r>
            <w:proofErr w:type="spellEnd"/>
            <w:r w:rsidR="00904B19">
              <w:rPr>
                <w:rFonts w:ascii="Garamond" w:hAnsi="Garamond"/>
                <w:bCs/>
                <w:sz w:val="16"/>
                <w:szCs w:val="16"/>
              </w:rPr>
              <w:t xml:space="preserve"> biennale di cui </w:t>
            </w:r>
            <w:proofErr w:type="spellStart"/>
            <w:r w:rsidR="00904B19">
              <w:rPr>
                <w:rFonts w:ascii="Garamond" w:hAnsi="Garamond"/>
                <w:bCs/>
                <w:sz w:val="16"/>
                <w:szCs w:val="16"/>
              </w:rPr>
              <w:t>all'articolo</w:t>
            </w:r>
            <w:proofErr w:type="spellEnd"/>
            <w:r w:rsidR="00904B19">
              <w:rPr>
                <w:rFonts w:ascii="Garamond" w:hAnsi="Garamond"/>
                <w:bCs/>
                <w:sz w:val="16"/>
                <w:szCs w:val="16"/>
              </w:rPr>
              <w:t xml:space="preserve"> 46 del </w:t>
            </w:r>
            <w:proofErr w:type="spellStart"/>
            <w:r w:rsidR="00904B19">
              <w:rPr>
                <w:rFonts w:ascii="Garamond" w:hAnsi="Garamond"/>
                <w:bCs/>
                <w:sz w:val="16"/>
                <w:szCs w:val="16"/>
              </w:rPr>
              <w:t>decreto</w:t>
            </w:r>
            <w:proofErr w:type="spellEnd"/>
            <w:r w:rsidR="00904B19">
              <w:rPr>
                <w:rFonts w:ascii="Garamond" w:hAnsi="Garamond"/>
                <w:bCs/>
                <w:sz w:val="16"/>
                <w:szCs w:val="16"/>
              </w:rPr>
              <w:t xml:space="preserve"> </w:t>
            </w:r>
            <w:proofErr w:type="spellStart"/>
            <w:r w:rsidR="00904B19">
              <w:rPr>
                <w:rFonts w:ascii="Garamond" w:hAnsi="Garamond"/>
                <w:bCs/>
                <w:sz w:val="16"/>
                <w:szCs w:val="16"/>
              </w:rPr>
              <w:t>legislativo</w:t>
            </w:r>
            <w:proofErr w:type="spellEnd"/>
            <w:r w:rsidR="00904B19">
              <w:rPr>
                <w:rFonts w:ascii="Garamond" w:hAnsi="Garamond"/>
                <w:bCs/>
                <w:sz w:val="16"/>
                <w:szCs w:val="16"/>
              </w:rPr>
              <w:t xml:space="preserve"> n. 198 del 2006</w:t>
            </w:r>
            <w:r w:rsidR="00904B19">
              <w:rPr>
                <w:rFonts w:ascii="Garamond" w:hAnsi="Garamond"/>
                <w:bCs/>
                <w:sz w:val="16"/>
                <w:szCs w:val="16"/>
              </w:rPr>
              <w:tab/>
            </w:r>
            <w:r w:rsidR="00AF41AF">
              <w:rPr>
                <w:rFonts w:ascii="Garamond" w:hAnsi="Garamond"/>
                <w:bCs/>
                <w:sz w:val="16"/>
                <w:szCs w:val="16"/>
              </w:rPr>
              <w:t xml:space="preserve"> </w:t>
            </w:r>
            <w:r w:rsidR="00904B19">
              <w:rPr>
                <w:rFonts w:ascii="Garamond" w:hAnsi="Garamond"/>
                <w:bCs/>
                <w:sz w:val="16"/>
                <w:szCs w:val="16"/>
              </w:rPr>
              <w:t xml:space="preserve">e non </w:t>
            </w:r>
            <w:proofErr w:type="spellStart"/>
            <w:r w:rsidR="00904B19">
              <w:rPr>
                <w:rFonts w:ascii="Garamond" w:hAnsi="Garamond"/>
                <w:bCs/>
                <w:sz w:val="16"/>
                <w:szCs w:val="16"/>
              </w:rPr>
              <w:t>presenta</w:t>
            </w:r>
            <w:proofErr w:type="spellEnd"/>
            <w:r w:rsidR="00904B19">
              <w:rPr>
                <w:rFonts w:ascii="Garamond" w:hAnsi="Garamond"/>
                <w:bCs/>
                <w:sz w:val="16"/>
                <w:szCs w:val="16"/>
              </w:rPr>
              <w:t xml:space="preserve"> </w:t>
            </w:r>
            <w:proofErr w:type="spellStart"/>
            <w:r w:rsidR="00904B19">
              <w:rPr>
                <w:rFonts w:ascii="Garamond" w:hAnsi="Garamond"/>
                <w:bCs/>
                <w:sz w:val="16"/>
                <w:szCs w:val="16"/>
              </w:rPr>
              <w:t>alcun</w:t>
            </w:r>
            <w:proofErr w:type="spellEnd"/>
            <w:r w:rsidR="00904B19">
              <w:rPr>
                <w:rFonts w:ascii="Garamond" w:hAnsi="Garamond"/>
                <w:bCs/>
                <w:sz w:val="16"/>
                <w:szCs w:val="16"/>
              </w:rPr>
              <w:t xml:space="preserve"> </w:t>
            </w:r>
            <w:proofErr w:type="spellStart"/>
            <w:r w:rsidR="00904B19">
              <w:rPr>
                <w:rFonts w:ascii="Garamond" w:hAnsi="Garamond"/>
                <w:bCs/>
                <w:sz w:val="16"/>
                <w:szCs w:val="16"/>
              </w:rPr>
              <w:t>differenziale</w:t>
            </w:r>
            <w:proofErr w:type="spellEnd"/>
            <w:r w:rsidR="00904B19">
              <w:rPr>
                <w:rFonts w:ascii="Garamond" w:hAnsi="Garamond"/>
                <w:bCs/>
                <w:sz w:val="16"/>
                <w:szCs w:val="16"/>
              </w:rPr>
              <w:t xml:space="preserve"> </w:t>
            </w:r>
            <w:proofErr w:type="spellStart"/>
            <w:r w:rsidR="00904B19">
              <w:rPr>
                <w:rFonts w:ascii="Garamond" w:hAnsi="Garamond"/>
                <w:bCs/>
                <w:sz w:val="16"/>
                <w:szCs w:val="16"/>
              </w:rPr>
              <w:t>retributivo</w:t>
            </w:r>
            <w:proofErr w:type="spellEnd"/>
            <w:r w:rsidR="00904B19">
              <w:rPr>
                <w:rFonts w:ascii="Garamond" w:hAnsi="Garamond"/>
                <w:bCs/>
                <w:sz w:val="16"/>
                <w:szCs w:val="16"/>
              </w:rPr>
              <w:t xml:space="preserve"> di </w:t>
            </w:r>
            <w:proofErr w:type="spellStart"/>
            <w:r w:rsidR="00904B19">
              <w:rPr>
                <w:rFonts w:ascii="Garamond" w:hAnsi="Garamond"/>
                <w:bCs/>
                <w:sz w:val="16"/>
                <w:szCs w:val="16"/>
              </w:rPr>
              <w:t>genere</w:t>
            </w:r>
            <w:proofErr w:type="spellEnd"/>
            <w:r w:rsidR="00904B19">
              <w:rPr>
                <w:rFonts w:ascii="Garamond" w:hAnsi="Garamond"/>
                <w:bCs/>
                <w:sz w:val="16"/>
                <w:szCs w:val="16"/>
              </w:rPr>
              <w:t xml:space="preserve"> come da </w:t>
            </w:r>
            <w:proofErr w:type="spellStart"/>
            <w:r w:rsidR="00904B19">
              <w:rPr>
                <w:rFonts w:ascii="Garamond" w:hAnsi="Garamond"/>
                <w:bCs/>
                <w:sz w:val="16"/>
                <w:szCs w:val="16"/>
              </w:rPr>
              <w:t>rapporto</w:t>
            </w:r>
            <w:proofErr w:type="spellEnd"/>
            <w:r w:rsidR="00904B19">
              <w:rPr>
                <w:rFonts w:ascii="Garamond" w:hAnsi="Garamond"/>
                <w:bCs/>
                <w:sz w:val="16"/>
                <w:szCs w:val="16"/>
              </w:rPr>
              <w:t xml:space="preserve"> allegato</w:t>
            </w:r>
          </w:p>
        </w:tc>
        <w:tc>
          <w:tcPr>
            <w:tcW w:w="1418" w:type="dxa"/>
            <w:tcBorders>
              <w:top w:val="dotted" w:sz="4" w:space="0" w:color="auto"/>
              <w:left w:val="nil"/>
              <w:bottom w:val="dotted" w:sz="4" w:space="0" w:color="auto"/>
              <w:right w:val="nil"/>
            </w:tcBorders>
            <w:hideMark/>
          </w:tcPr>
          <w:p w14:paraId="51B8BCE3" w14:textId="0F6FB58B" w:rsidR="00904B19" w:rsidRPr="002209B9" w:rsidRDefault="00000000">
            <w:pPr>
              <w:jc w:val="center"/>
              <w:rPr>
                <w:rFonts w:ascii="Garamond" w:hAnsi="Garamond" w:cs="Garamond"/>
                <w:bCs/>
              </w:rPr>
            </w:pPr>
            <w:sdt>
              <w:sdtPr>
                <w:rPr>
                  <w:rFonts w:ascii="Garamond" w:hAnsi="Garamond" w:cs="Garamond"/>
                  <w:bCs/>
                </w:rPr>
                <w:id w:val="-1469980288"/>
                <w14:checkbox>
                  <w14:checked w14:val="0"/>
                  <w14:checkedState w14:val="2612" w14:font="MS Gothic"/>
                  <w14:uncheckedState w14:val="2610" w14:font="MS Gothic"/>
                </w14:checkbox>
              </w:sdtPr>
              <w:sdtContent>
                <w:r w:rsidR="002209B9">
                  <w:rPr>
                    <w:rFonts w:ascii="MS Gothic" w:eastAsia="MS Gothic" w:hAnsi="MS Gothic" w:cs="Garamond" w:hint="eastAsia"/>
                    <w:bCs/>
                  </w:rPr>
                  <w:t>☐</w:t>
                </w:r>
              </w:sdtContent>
            </w:sdt>
          </w:p>
        </w:tc>
      </w:tr>
      <w:tr w:rsidR="00904B19" w14:paraId="5725C663" w14:textId="77777777" w:rsidTr="00904B19">
        <w:tc>
          <w:tcPr>
            <w:tcW w:w="9067" w:type="dxa"/>
            <w:tcBorders>
              <w:top w:val="dotted" w:sz="4" w:space="0" w:color="auto"/>
              <w:left w:val="nil"/>
              <w:bottom w:val="dotted" w:sz="4" w:space="0" w:color="auto"/>
              <w:right w:val="nil"/>
            </w:tcBorders>
            <w:hideMark/>
          </w:tcPr>
          <w:p w14:paraId="3F8C13C9" w14:textId="2105D64F" w:rsidR="00904B19" w:rsidRDefault="003B2F1D">
            <w:pPr>
              <w:jc w:val="both"/>
              <w:rPr>
                <w:rFonts w:ascii="Garamond" w:hAnsi="Garamond" w:cs="Garamond"/>
                <w:bCs/>
                <w:sz w:val="16"/>
                <w:szCs w:val="16"/>
              </w:rPr>
            </w:pPr>
            <w:proofErr w:type="spellStart"/>
            <w:r>
              <w:rPr>
                <w:rFonts w:ascii="Garamond" w:hAnsi="Garamond" w:cs="Garamond"/>
                <w:bCs/>
                <w:sz w:val="16"/>
                <w:szCs w:val="16"/>
              </w:rPr>
              <w:t>che</w:t>
            </w:r>
            <w:proofErr w:type="spellEnd"/>
            <w:r w:rsidR="00D93AA1">
              <w:rPr>
                <w:rFonts w:ascii="Garamond" w:hAnsi="Garamond" w:cs="Garamond"/>
                <w:bCs/>
                <w:sz w:val="16"/>
                <w:szCs w:val="16"/>
              </w:rPr>
              <w:t xml:space="preserve"> </w:t>
            </w:r>
            <w:proofErr w:type="spellStart"/>
            <w:r w:rsidR="00D93AA1">
              <w:rPr>
                <w:rFonts w:ascii="Garamond" w:hAnsi="Garamond" w:cs="Garamond"/>
                <w:bCs/>
                <w:sz w:val="16"/>
                <w:szCs w:val="16"/>
              </w:rPr>
              <w:t>l’</w:t>
            </w:r>
            <w:r w:rsidR="00904B19">
              <w:rPr>
                <w:rFonts w:ascii="Garamond" w:hAnsi="Garamond" w:cs="Garamond"/>
                <w:bCs/>
                <w:sz w:val="16"/>
                <w:szCs w:val="16"/>
              </w:rPr>
              <w:t>impresa</w:t>
            </w:r>
            <w:proofErr w:type="spellEnd"/>
            <w:r w:rsidR="00904B19">
              <w:rPr>
                <w:rFonts w:ascii="Garamond" w:hAnsi="Garamond" w:cs="Garamond"/>
                <w:bCs/>
                <w:sz w:val="16"/>
                <w:szCs w:val="16"/>
              </w:rPr>
              <w:t xml:space="preserve"> </w:t>
            </w:r>
            <w:r w:rsidR="00A72AC9">
              <w:rPr>
                <w:rFonts w:ascii="Garamond" w:hAnsi="Garamond" w:cs="Garamond"/>
                <w:bCs/>
                <w:sz w:val="16"/>
                <w:szCs w:val="16"/>
              </w:rPr>
              <w:t xml:space="preserve">non è </w:t>
            </w:r>
            <w:proofErr w:type="spellStart"/>
            <w:r w:rsidR="00904B19">
              <w:rPr>
                <w:rFonts w:ascii="Garamond" w:hAnsi="Garamond" w:cs="Garamond"/>
                <w:bCs/>
                <w:sz w:val="16"/>
                <w:szCs w:val="16"/>
              </w:rPr>
              <w:t>tenuta</w:t>
            </w:r>
            <w:proofErr w:type="spellEnd"/>
            <w:r w:rsidR="00904B19">
              <w:rPr>
                <w:rFonts w:ascii="Garamond" w:hAnsi="Garamond" w:cs="Garamond"/>
                <w:bCs/>
                <w:sz w:val="16"/>
                <w:szCs w:val="16"/>
              </w:rPr>
              <w:t xml:space="preserve"> alla </w:t>
            </w:r>
            <w:proofErr w:type="spellStart"/>
            <w:r w:rsidR="00904B19">
              <w:rPr>
                <w:rFonts w:ascii="Garamond" w:hAnsi="Garamond" w:cs="Garamond"/>
                <w:bCs/>
                <w:sz w:val="16"/>
                <w:szCs w:val="16"/>
              </w:rPr>
              <w:t>redazione</w:t>
            </w:r>
            <w:proofErr w:type="spellEnd"/>
            <w:r w:rsidR="00904B19">
              <w:rPr>
                <w:rFonts w:ascii="Garamond" w:hAnsi="Garamond" w:cs="Garamond"/>
                <w:bCs/>
                <w:sz w:val="16"/>
                <w:szCs w:val="16"/>
              </w:rPr>
              <w:t xml:space="preserve"> alla </w:t>
            </w:r>
            <w:proofErr w:type="spellStart"/>
            <w:r w:rsidR="00904B19">
              <w:rPr>
                <w:rFonts w:ascii="Garamond" w:hAnsi="Garamond" w:cs="Garamond"/>
                <w:bCs/>
                <w:sz w:val="16"/>
                <w:szCs w:val="16"/>
              </w:rPr>
              <w:t>redazione</w:t>
            </w:r>
            <w:proofErr w:type="spellEnd"/>
            <w:r w:rsidR="00904B19">
              <w:rPr>
                <w:rFonts w:ascii="Garamond" w:hAnsi="Garamond" w:cs="Garamond"/>
                <w:bCs/>
                <w:sz w:val="16"/>
                <w:szCs w:val="16"/>
              </w:rPr>
              <w:t xml:space="preserve"> del </w:t>
            </w:r>
            <w:proofErr w:type="spellStart"/>
            <w:r w:rsidR="00904B19">
              <w:rPr>
                <w:rFonts w:ascii="Garamond" w:hAnsi="Garamond"/>
                <w:bCs/>
                <w:sz w:val="16"/>
                <w:szCs w:val="16"/>
              </w:rPr>
              <w:t>rapporto</w:t>
            </w:r>
            <w:proofErr w:type="spellEnd"/>
            <w:r w:rsidR="00904B19">
              <w:rPr>
                <w:rFonts w:ascii="Garamond" w:hAnsi="Garamond"/>
                <w:bCs/>
                <w:sz w:val="16"/>
                <w:szCs w:val="16"/>
              </w:rPr>
              <w:t xml:space="preserve"> biennale di cui </w:t>
            </w:r>
            <w:proofErr w:type="spellStart"/>
            <w:r w:rsidR="00904B19">
              <w:rPr>
                <w:rFonts w:ascii="Garamond" w:hAnsi="Garamond"/>
                <w:bCs/>
                <w:sz w:val="16"/>
                <w:szCs w:val="16"/>
              </w:rPr>
              <w:t>all'articolo</w:t>
            </w:r>
            <w:proofErr w:type="spellEnd"/>
            <w:r w:rsidR="00904B19">
              <w:rPr>
                <w:rFonts w:ascii="Garamond" w:hAnsi="Garamond"/>
                <w:bCs/>
                <w:sz w:val="16"/>
                <w:szCs w:val="16"/>
              </w:rPr>
              <w:t xml:space="preserve"> 46 del </w:t>
            </w:r>
            <w:proofErr w:type="spellStart"/>
            <w:r w:rsidR="00904B19">
              <w:rPr>
                <w:rFonts w:ascii="Garamond" w:hAnsi="Garamond"/>
                <w:bCs/>
                <w:sz w:val="16"/>
                <w:szCs w:val="16"/>
              </w:rPr>
              <w:t>decreto</w:t>
            </w:r>
            <w:proofErr w:type="spellEnd"/>
            <w:r w:rsidR="00904B19">
              <w:rPr>
                <w:rFonts w:ascii="Garamond" w:hAnsi="Garamond"/>
                <w:bCs/>
                <w:sz w:val="16"/>
                <w:szCs w:val="16"/>
              </w:rPr>
              <w:t xml:space="preserve"> </w:t>
            </w:r>
            <w:proofErr w:type="spellStart"/>
            <w:r w:rsidR="00904B19">
              <w:rPr>
                <w:rFonts w:ascii="Garamond" w:hAnsi="Garamond"/>
                <w:bCs/>
                <w:sz w:val="16"/>
                <w:szCs w:val="16"/>
              </w:rPr>
              <w:t>legislativo</w:t>
            </w:r>
            <w:proofErr w:type="spellEnd"/>
            <w:r w:rsidR="00904B19">
              <w:rPr>
                <w:rFonts w:ascii="Garamond" w:hAnsi="Garamond"/>
                <w:bCs/>
                <w:sz w:val="16"/>
                <w:szCs w:val="16"/>
              </w:rPr>
              <w:t xml:space="preserve"> n. 198 del 2006 ma di </w:t>
            </w:r>
            <w:proofErr w:type="spellStart"/>
            <w:r w:rsidR="00904B19">
              <w:rPr>
                <w:rFonts w:ascii="Garamond" w:hAnsi="Garamond"/>
                <w:bCs/>
                <w:sz w:val="16"/>
                <w:szCs w:val="16"/>
              </w:rPr>
              <w:t>redigerlo</w:t>
            </w:r>
            <w:proofErr w:type="spellEnd"/>
            <w:r w:rsidR="00904B19">
              <w:rPr>
                <w:rFonts w:ascii="Garamond" w:hAnsi="Garamond"/>
                <w:bCs/>
                <w:sz w:val="16"/>
                <w:szCs w:val="16"/>
              </w:rPr>
              <w:t xml:space="preserve"> </w:t>
            </w:r>
            <w:proofErr w:type="spellStart"/>
            <w:r w:rsidR="00904B19">
              <w:rPr>
                <w:rFonts w:ascii="Garamond" w:hAnsi="Garamond"/>
                <w:bCs/>
                <w:sz w:val="16"/>
                <w:szCs w:val="16"/>
              </w:rPr>
              <w:t>su</w:t>
            </w:r>
            <w:proofErr w:type="spellEnd"/>
            <w:r w:rsidR="00904B19">
              <w:rPr>
                <w:rFonts w:ascii="Garamond" w:hAnsi="Garamond"/>
                <w:bCs/>
                <w:sz w:val="16"/>
                <w:szCs w:val="16"/>
              </w:rPr>
              <w:t xml:space="preserve"> base </w:t>
            </w:r>
            <w:proofErr w:type="spellStart"/>
            <w:r w:rsidR="00904B19">
              <w:rPr>
                <w:rFonts w:ascii="Garamond" w:hAnsi="Garamond"/>
                <w:bCs/>
                <w:sz w:val="16"/>
                <w:szCs w:val="16"/>
              </w:rPr>
              <w:t>volontaria</w:t>
            </w:r>
            <w:proofErr w:type="spellEnd"/>
            <w:r w:rsidR="00904B19">
              <w:rPr>
                <w:rFonts w:ascii="Garamond" w:hAnsi="Garamond"/>
                <w:bCs/>
                <w:sz w:val="16"/>
                <w:szCs w:val="16"/>
              </w:rPr>
              <w:t xml:space="preserve"> e non </w:t>
            </w:r>
            <w:proofErr w:type="spellStart"/>
            <w:r w:rsidR="00904B19">
              <w:rPr>
                <w:rFonts w:ascii="Garamond" w:hAnsi="Garamond"/>
                <w:bCs/>
                <w:sz w:val="16"/>
                <w:szCs w:val="16"/>
              </w:rPr>
              <w:t>presenta</w:t>
            </w:r>
            <w:proofErr w:type="spellEnd"/>
            <w:r w:rsidR="00904B19">
              <w:rPr>
                <w:rFonts w:ascii="Garamond" w:hAnsi="Garamond"/>
                <w:bCs/>
                <w:sz w:val="16"/>
                <w:szCs w:val="16"/>
              </w:rPr>
              <w:t xml:space="preserve"> </w:t>
            </w:r>
            <w:proofErr w:type="spellStart"/>
            <w:r w:rsidR="00904B19">
              <w:rPr>
                <w:rFonts w:ascii="Garamond" w:hAnsi="Garamond"/>
                <w:bCs/>
                <w:sz w:val="16"/>
                <w:szCs w:val="16"/>
              </w:rPr>
              <w:t>alcun</w:t>
            </w:r>
            <w:proofErr w:type="spellEnd"/>
            <w:r w:rsidR="00904B19">
              <w:rPr>
                <w:rFonts w:ascii="Garamond" w:hAnsi="Garamond"/>
                <w:bCs/>
                <w:sz w:val="16"/>
                <w:szCs w:val="16"/>
              </w:rPr>
              <w:t xml:space="preserve"> </w:t>
            </w:r>
            <w:proofErr w:type="spellStart"/>
            <w:r w:rsidR="00904B19">
              <w:rPr>
                <w:rFonts w:ascii="Garamond" w:hAnsi="Garamond"/>
                <w:bCs/>
                <w:sz w:val="16"/>
                <w:szCs w:val="16"/>
              </w:rPr>
              <w:t>differenziale</w:t>
            </w:r>
            <w:proofErr w:type="spellEnd"/>
            <w:r w:rsidR="00904B19">
              <w:rPr>
                <w:rFonts w:ascii="Garamond" w:hAnsi="Garamond"/>
                <w:bCs/>
                <w:sz w:val="16"/>
                <w:szCs w:val="16"/>
              </w:rPr>
              <w:t xml:space="preserve"> </w:t>
            </w:r>
            <w:proofErr w:type="spellStart"/>
            <w:r w:rsidR="00904B19">
              <w:rPr>
                <w:rFonts w:ascii="Garamond" w:hAnsi="Garamond"/>
                <w:bCs/>
                <w:sz w:val="16"/>
                <w:szCs w:val="16"/>
              </w:rPr>
              <w:t>retributivo</w:t>
            </w:r>
            <w:proofErr w:type="spellEnd"/>
            <w:r w:rsidR="00904B19">
              <w:rPr>
                <w:rFonts w:ascii="Garamond" w:hAnsi="Garamond"/>
                <w:bCs/>
                <w:sz w:val="16"/>
                <w:szCs w:val="16"/>
              </w:rPr>
              <w:t xml:space="preserve"> di </w:t>
            </w:r>
            <w:proofErr w:type="spellStart"/>
            <w:r w:rsidR="00904B19">
              <w:rPr>
                <w:rFonts w:ascii="Garamond" w:hAnsi="Garamond"/>
                <w:bCs/>
                <w:sz w:val="16"/>
                <w:szCs w:val="16"/>
              </w:rPr>
              <w:t>genere</w:t>
            </w:r>
            <w:proofErr w:type="spellEnd"/>
            <w:r w:rsidR="00904B19">
              <w:rPr>
                <w:rFonts w:ascii="Garamond" w:hAnsi="Garamond"/>
                <w:bCs/>
                <w:sz w:val="16"/>
                <w:szCs w:val="16"/>
              </w:rPr>
              <w:t xml:space="preserve"> come da </w:t>
            </w:r>
            <w:proofErr w:type="spellStart"/>
            <w:r w:rsidR="00904B19">
              <w:rPr>
                <w:rFonts w:ascii="Garamond" w:hAnsi="Garamond"/>
                <w:bCs/>
                <w:sz w:val="16"/>
                <w:szCs w:val="16"/>
              </w:rPr>
              <w:t>rapporto</w:t>
            </w:r>
            <w:proofErr w:type="spellEnd"/>
            <w:r w:rsidR="00904B19">
              <w:rPr>
                <w:rFonts w:ascii="Garamond" w:hAnsi="Garamond"/>
                <w:bCs/>
                <w:sz w:val="16"/>
                <w:szCs w:val="16"/>
              </w:rPr>
              <w:t xml:space="preserve"> allegato</w:t>
            </w:r>
            <w:r w:rsidR="00904B19">
              <w:rPr>
                <w:rFonts w:ascii="Garamond" w:hAnsi="Garamond"/>
                <w:bCs/>
                <w:sz w:val="16"/>
                <w:szCs w:val="16"/>
              </w:rPr>
              <w:tab/>
            </w:r>
          </w:p>
        </w:tc>
        <w:tc>
          <w:tcPr>
            <w:tcW w:w="1418" w:type="dxa"/>
            <w:tcBorders>
              <w:top w:val="dotted" w:sz="4" w:space="0" w:color="auto"/>
              <w:left w:val="nil"/>
              <w:bottom w:val="dotted" w:sz="4" w:space="0" w:color="auto"/>
              <w:right w:val="nil"/>
            </w:tcBorders>
            <w:hideMark/>
          </w:tcPr>
          <w:p w14:paraId="7BDFE374" w14:textId="77777777" w:rsidR="00904B19" w:rsidRPr="002209B9" w:rsidRDefault="00000000">
            <w:pPr>
              <w:jc w:val="center"/>
              <w:rPr>
                <w:rFonts w:ascii="Garamond" w:hAnsi="Garamond" w:cs="Garamond"/>
                <w:bCs/>
              </w:rPr>
            </w:pPr>
            <w:sdt>
              <w:sdtPr>
                <w:rPr>
                  <w:rFonts w:ascii="Garamond" w:hAnsi="Garamond" w:cs="Garamond"/>
                  <w:bCs/>
                </w:rPr>
                <w:id w:val="1290399332"/>
                <w14:checkbox>
                  <w14:checked w14:val="0"/>
                  <w14:checkedState w14:val="2612" w14:font="MS Gothic"/>
                  <w14:uncheckedState w14:val="2610" w14:font="MS Gothic"/>
                </w14:checkbox>
              </w:sdtPr>
              <w:sdtContent>
                <w:r w:rsidR="00904B19" w:rsidRPr="002209B9">
                  <w:rPr>
                    <w:rFonts w:ascii="Segoe UI Symbol" w:eastAsia="MS Gothic" w:hAnsi="Segoe UI Symbol" w:cs="Segoe UI Symbol"/>
                    <w:bCs/>
                  </w:rPr>
                  <w:t>☐</w:t>
                </w:r>
              </w:sdtContent>
            </w:sdt>
          </w:p>
        </w:tc>
      </w:tr>
      <w:tr w:rsidR="00904B19" w14:paraId="7960CACC" w14:textId="77777777" w:rsidTr="00904B19">
        <w:tc>
          <w:tcPr>
            <w:tcW w:w="9067" w:type="dxa"/>
            <w:tcBorders>
              <w:top w:val="dotted" w:sz="4" w:space="0" w:color="auto"/>
              <w:left w:val="nil"/>
              <w:bottom w:val="dotted" w:sz="4" w:space="0" w:color="auto"/>
              <w:right w:val="nil"/>
            </w:tcBorders>
            <w:hideMark/>
          </w:tcPr>
          <w:p w14:paraId="5F389782" w14:textId="4832A0F2" w:rsidR="00904B19" w:rsidRDefault="003B2F1D">
            <w:pPr>
              <w:jc w:val="both"/>
              <w:rPr>
                <w:rFonts w:ascii="Garamond" w:hAnsi="Garamond" w:cs="Garamond"/>
                <w:bCs/>
                <w:sz w:val="16"/>
                <w:szCs w:val="16"/>
              </w:rPr>
            </w:pPr>
            <w:proofErr w:type="spellStart"/>
            <w:r>
              <w:rPr>
                <w:rFonts w:ascii="Bodoni MT" w:hAnsi="Bodoni MT"/>
                <w:bCs/>
                <w:color w:val="333333"/>
                <w:sz w:val="16"/>
                <w:szCs w:val="16"/>
                <w:bdr w:val="none" w:sz="0" w:space="0" w:color="auto" w:frame="1"/>
              </w:rPr>
              <w:t>che</w:t>
            </w:r>
            <w:proofErr w:type="spellEnd"/>
            <w:r w:rsidR="00A72AC9">
              <w:rPr>
                <w:rFonts w:ascii="Bodoni MT" w:hAnsi="Bodoni MT"/>
                <w:bCs/>
                <w:color w:val="333333"/>
                <w:sz w:val="16"/>
                <w:szCs w:val="16"/>
                <w:bdr w:val="none" w:sz="0" w:space="0" w:color="auto" w:frame="1"/>
              </w:rPr>
              <w:t xml:space="preserve"> </w:t>
            </w:r>
            <w:proofErr w:type="spellStart"/>
            <w:r w:rsidR="00A72AC9">
              <w:rPr>
                <w:rFonts w:ascii="Bodoni MT" w:hAnsi="Bodoni MT"/>
                <w:bCs/>
                <w:color w:val="333333"/>
                <w:sz w:val="16"/>
                <w:szCs w:val="16"/>
                <w:bdr w:val="none" w:sz="0" w:space="0" w:color="auto" w:frame="1"/>
              </w:rPr>
              <w:t>l’impresa</w:t>
            </w:r>
            <w:proofErr w:type="spellEnd"/>
            <w:r w:rsidR="00A72AC9">
              <w:rPr>
                <w:rFonts w:ascii="Bodoni MT" w:hAnsi="Bodoni MT"/>
                <w:bCs/>
                <w:color w:val="333333"/>
                <w:sz w:val="16"/>
                <w:szCs w:val="16"/>
                <w:bdr w:val="none" w:sz="0" w:space="0" w:color="auto" w:frame="1"/>
              </w:rPr>
              <w:t xml:space="preserve"> è</w:t>
            </w:r>
            <w:r w:rsidR="00904B19">
              <w:rPr>
                <w:rFonts w:ascii="Bodoni MT" w:hAnsi="Bodoni MT"/>
                <w:bCs/>
                <w:color w:val="333333"/>
                <w:sz w:val="16"/>
                <w:szCs w:val="16"/>
                <w:bdr w:val="none" w:sz="0" w:space="0" w:color="auto" w:frame="1"/>
              </w:rPr>
              <w:t xml:space="preserve"> </w:t>
            </w:r>
            <w:proofErr w:type="spellStart"/>
            <w:r w:rsidR="00904B19">
              <w:rPr>
                <w:rFonts w:ascii="Bodoni MT" w:hAnsi="Bodoni MT"/>
                <w:bCs/>
                <w:color w:val="333333"/>
                <w:sz w:val="16"/>
                <w:szCs w:val="16"/>
                <w:bdr w:val="none" w:sz="0" w:space="0" w:color="auto" w:frame="1"/>
              </w:rPr>
              <w:t>iscritta</w:t>
            </w:r>
            <w:proofErr w:type="spellEnd"/>
            <w:r w:rsidR="00904B19">
              <w:rPr>
                <w:rFonts w:ascii="Bodoni MT" w:hAnsi="Bodoni MT"/>
                <w:bCs/>
                <w:color w:val="333333"/>
                <w:sz w:val="16"/>
                <w:szCs w:val="16"/>
                <w:bdr w:val="none" w:sz="0" w:space="0" w:color="auto" w:frame="1"/>
              </w:rPr>
              <w:t xml:space="preserve"> al </w:t>
            </w:r>
            <w:proofErr w:type="spellStart"/>
            <w:r w:rsidR="00904B19">
              <w:rPr>
                <w:rFonts w:ascii="Bodoni MT" w:hAnsi="Bodoni MT"/>
                <w:bCs/>
                <w:color w:val="333333"/>
                <w:sz w:val="16"/>
                <w:szCs w:val="16"/>
                <w:bdr w:val="none" w:sz="0" w:space="0" w:color="auto" w:frame="1"/>
              </w:rPr>
              <w:t>Registro</w:t>
            </w:r>
            <w:proofErr w:type="spellEnd"/>
            <w:r w:rsidR="00904B19">
              <w:rPr>
                <w:rFonts w:ascii="Bodoni MT" w:hAnsi="Bodoni MT"/>
                <w:bCs/>
                <w:color w:val="333333"/>
                <w:sz w:val="16"/>
                <w:szCs w:val="16"/>
                <w:bdr w:val="none" w:sz="0" w:space="0" w:color="auto" w:frame="1"/>
              </w:rPr>
              <w:t xml:space="preserve"> regionale delle imprese </w:t>
            </w:r>
            <w:proofErr w:type="spellStart"/>
            <w:r w:rsidR="00904B19">
              <w:rPr>
                <w:rFonts w:ascii="Bodoni MT" w:hAnsi="Bodoni MT"/>
                <w:bCs/>
                <w:color w:val="333333"/>
                <w:sz w:val="16"/>
                <w:szCs w:val="16"/>
                <w:bdr w:val="none" w:sz="0" w:space="0" w:color="auto" w:frame="1"/>
              </w:rPr>
              <w:t>virtuose</w:t>
            </w:r>
            <w:proofErr w:type="spellEnd"/>
            <w:r w:rsidR="00904B19">
              <w:rPr>
                <w:rFonts w:ascii="Bodoni MT" w:hAnsi="Bodoni MT"/>
                <w:bCs/>
                <w:color w:val="333333"/>
                <w:sz w:val="16"/>
                <w:szCs w:val="16"/>
                <w:bdr w:val="none" w:sz="0" w:space="0" w:color="auto" w:frame="1"/>
              </w:rPr>
              <w:t xml:space="preserve"> in </w:t>
            </w:r>
            <w:proofErr w:type="spellStart"/>
            <w:r w:rsidR="00904B19">
              <w:rPr>
                <w:rFonts w:ascii="Bodoni MT" w:hAnsi="Bodoni MT"/>
                <w:bCs/>
                <w:color w:val="333333"/>
                <w:sz w:val="16"/>
                <w:szCs w:val="16"/>
                <w:bdr w:val="none" w:sz="0" w:space="0" w:color="auto" w:frame="1"/>
              </w:rPr>
              <w:t>materia</w:t>
            </w:r>
            <w:proofErr w:type="spellEnd"/>
            <w:r w:rsidR="00904B19">
              <w:rPr>
                <w:rFonts w:ascii="Bodoni MT" w:hAnsi="Bodoni MT"/>
                <w:bCs/>
                <w:color w:val="333333"/>
                <w:sz w:val="16"/>
                <w:szCs w:val="16"/>
                <w:bdr w:val="none" w:sz="0" w:space="0" w:color="auto" w:frame="1"/>
              </w:rPr>
              <w:t xml:space="preserve"> </w:t>
            </w:r>
            <w:proofErr w:type="spellStart"/>
            <w:r w:rsidR="00904B19">
              <w:rPr>
                <w:rFonts w:ascii="Bodoni MT" w:hAnsi="Bodoni MT"/>
                <w:bCs/>
                <w:color w:val="333333"/>
                <w:sz w:val="16"/>
                <w:szCs w:val="16"/>
                <w:bdr w:val="none" w:sz="0" w:space="0" w:color="auto" w:frame="1"/>
              </w:rPr>
              <w:t>retributiva</w:t>
            </w:r>
            <w:proofErr w:type="spellEnd"/>
            <w:r w:rsidR="00904B19">
              <w:rPr>
                <w:rFonts w:ascii="Bodoni MT" w:hAnsi="Bodoni MT"/>
                <w:bCs/>
                <w:color w:val="333333"/>
                <w:sz w:val="16"/>
                <w:szCs w:val="16"/>
                <w:bdr w:val="none" w:sz="0" w:space="0" w:color="auto" w:frame="1"/>
              </w:rPr>
              <w:t xml:space="preserve"> di </w:t>
            </w:r>
            <w:proofErr w:type="spellStart"/>
            <w:r w:rsidR="00904B19">
              <w:rPr>
                <w:rFonts w:ascii="Bodoni MT" w:hAnsi="Bodoni MT"/>
                <w:bCs/>
                <w:color w:val="333333"/>
                <w:sz w:val="16"/>
                <w:szCs w:val="16"/>
                <w:bdr w:val="none" w:sz="0" w:space="0" w:color="auto" w:frame="1"/>
              </w:rPr>
              <w:t>genere</w:t>
            </w:r>
            <w:proofErr w:type="spellEnd"/>
            <w:r w:rsidR="00904B19">
              <w:rPr>
                <w:rFonts w:ascii="Bodoni MT" w:hAnsi="Bodoni MT"/>
                <w:bCs/>
                <w:color w:val="333333"/>
                <w:sz w:val="16"/>
                <w:szCs w:val="16"/>
                <w:bdr w:val="none" w:sz="0" w:space="0" w:color="auto" w:frame="1"/>
              </w:rPr>
              <w:t xml:space="preserve"> di cui </w:t>
            </w:r>
            <w:proofErr w:type="spellStart"/>
            <w:r w:rsidR="00904B19">
              <w:rPr>
                <w:rFonts w:ascii="Bodoni MT" w:hAnsi="Bodoni MT"/>
                <w:bCs/>
                <w:color w:val="333333"/>
                <w:sz w:val="16"/>
                <w:szCs w:val="16"/>
                <w:bdr w:val="none" w:sz="0" w:space="0" w:color="auto" w:frame="1"/>
              </w:rPr>
              <w:t>all'articolo</w:t>
            </w:r>
            <w:proofErr w:type="spellEnd"/>
            <w:r w:rsidR="00904B19">
              <w:rPr>
                <w:rFonts w:ascii="Bodoni MT" w:hAnsi="Bodoni MT"/>
                <w:bCs/>
                <w:color w:val="333333"/>
                <w:sz w:val="16"/>
                <w:szCs w:val="16"/>
                <w:bdr w:val="none" w:sz="0" w:space="0" w:color="auto" w:frame="1"/>
              </w:rPr>
              <w:t xml:space="preserve"> 3 della Legge Regionale 26 </w:t>
            </w:r>
            <w:proofErr w:type="spellStart"/>
            <w:r w:rsidR="00904B19">
              <w:rPr>
                <w:rFonts w:ascii="Bodoni MT" w:hAnsi="Bodoni MT"/>
                <w:bCs/>
                <w:color w:val="333333"/>
                <w:sz w:val="16"/>
                <w:szCs w:val="16"/>
                <w:bdr w:val="none" w:sz="0" w:space="0" w:color="auto" w:frame="1"/>
              </w:rPr>
              <w:t>ottobre</w:t>
            </w:r>
            <w:proofErr w:type="spellEnd"/>
            <w:r w:rsidR="00904B19">
              <w:rPr>
                <w:rFonts w:ascii="Bodoni MT" w:hAnsi="Bodoni MT"/>
                <w:bCs/>
                <w:color w:val="333333"/>
                <w:sz w:val="16"/>
                <w:szCs w:val="16"/>
                <w:bdr w:val="none" w:sz="0" w:space="0" w:color="auto" w:frame="1"/>
              </w:rPr>
              <w:t xml:space="preserve"> 2021, n. 17</w:t>
            </w:r>
          </w:p>
        </w:tc>
        <w:tc>
          <w:tcPr>
            <w:tcW w:w="1418" w:type="dxa"/>
            <w:tcBorders>
              <w:top w:val="dotted" w:sz="4" w:space="0" w:color="auto"/>
              <w:left w:val="nil"/>
              <w:bottom w:val="dotted" w:sz="4" w:space="0" w:color="auto"/>
              <w:right w:val="nil"/>
            </w:tcBorders>
            <w:hideMark/>
          </w:tcPr>
          <w:p w14:paraId="19194460" w14:textId="77777777" w:rsidR="00904B19" w:rsidRPr="002209B9" w:rsidRDefault="00000000">
            <w:pPr>
              <w:jc w:val="center"/>
              <w:rPr>
                <w:rFonts w:ascii="Garamond" w:hAnsi="Garamond" w:cs="Garamond"/>
                <w:bCs/>
              </w:rPr>
            </w:pPr>
            <w:sdt>
              <w:sdtPr>
                <w:rPr>
                  <w:rFonts w:ascii="Garamond" w:hAnsi="Garamond" w:cs="Garamond"/>
                  <w:bCs/>
                </w:rPr>
                <w:id w:val="-54476994"/>
                <w14:checkbox>
                  <w14:checked w14:val="0"/>
                  <w14:checkedState w14:val="2612" w14:font="MS Gothic"/>
                  <w14:uncheckedState w14:val="2610" w14:font="MS Gothic"/>
                </w14:checkbox>
              </w:sdtPr>
              <w:sdtContent>
                <w:r w:rsidR="00904B19" w:rsidRPr="002209B9">
                  <w:rPr>
                    <w:rFonts w:ascii="Segoe UI Symbol" w:eastAsia="MS Gothic" w:hAnsi="Segoe UI Symbol" w:cs="Segoe UI Symbol"/>
                    <w:bCs/>
                  </w:rPr>
                  <w:t>☐</w:t>
                </w:r>
              </w:sdtContent>
            </w:sdt>
          </w:p>
        </w:tc>
      </w:tr>
    </w:tbl>
    <w:p w14:paraId="1150EF98" w14:textId="77777777" w:rsidR="00904B19" w:rsidRDefault="00904B19" w:rsidP="00904B19">
      <w:pPr>
        <w:jc w:val="both"/>
        <w:rPr>
          <w:rFonts w:ascii="Garamond" w:hAnsi="Garamond" w:cs="Garamond"/>
          <w:bCs/>
          <w:sz w:val="16"/>
          <w:szCs w:val="16"/>
        </w:rPr>
      </w:pPr>
    </w:p>
    <w:p w14:paraId="69045AE1" w14:textId="77777777" w:rsidR="00904B19" w:rsidRDefault="00904B19" w:rsidP="00904B19">
      <w:pPr>
        <w:jc w:val="center"/>
        <w:rPr>
          <w:rFonts w:ascii="Garamond" w:hAnsi="Garamond" w:cs="Garamond"/>
          <w:bCs/>
          <w:sz w:val="16"/>
          <w:szCs w:val="16"/>
        </w:rPr>
      </w:pPr>
      <w:r>
        <w:rPr>
          <w:rFonts w:ascii="Garamond" w:hAnsi="Garamond" w:cs="Garamond"/>
          <w:bCs/>
          <w:sz w:val="16"/>
          <w:szCs w:val="16"/>
        </w:rPr>
        <w:t>DICHIARA ALTRESI’</w:t>
      </w:r>
    </w:p>
    <w:p w14:paraId="61223121" w14:textId="33164538" w:rsidR="000C304B" w:rsidRDefault="000C304B" w:rsidP="000C304B">
      <w:pPr>
        <w:jc w:val="both"/>
        <w:rPr>
          <w:rFonts w:ascii="Garamond" w:hAnsi="Garamond" w:cs="Garamond"/>
          <w:bCs/>
          <w:sz w:val="18"/>
          <w:szCs w:val="18"/>
        </w:rPr>
      </w:pPr>
      <w:r>
        <w:rPr>
          <w:rFonts w:ascii="Garamond" w:hAnsi="Garamond" w:cs="Garamond"/>
          <w:bCs/>
          <w:sz w:val="18"/>
          <w:szCs w:val="18"/>
        </w:rPr>
        <w:t xml:space="preserve">Che </w:t>
      </w:r>
      <w:proofErr w:type="spellStart"/>
      <w:r>
        <w:rPr>
          <w:rFonts w:ascii="Garamond" w:hAnsi="Garamond" w:cs="Garamond"/>
          <w:bCs/>
          <w:sz w:val="18"/>
          <w:szCs w:val="18"/>
        </w:rPr>
        <w:t>l’impresa</w:t>
      </w:r>
      <w:proofErr w:type="spellEnd"/>
      <w:r>
        <w:rPr>
          <w:rFonts w:ascii="Garamond" w:hAnsi="Garamond" w:cs="Garamond"/>
          <w:bCs/>
          <w:sz w:val="18"/>
          <w:szCs w:val="18"/>
        </w:rPr>
        <w:t xml:space="preserve"> è</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0C304B" w14:paraId="137DE44E" w14:textId="77777777" w:rsidTr="00130B00">
        <w:tc>
          <w:tcPr>
            <w:tcW w:w="9067" w:type="dxa"/>
            <w:tcBorders>
              <w:top w:val="dotted" w:sz="4" w:space="0" w:color="auto"/>
              <w:left w:val="nil"/>
              <w:bottom w:val="dotted" w:sz="4" w:space="0" w:color="auto"/>
              <w:right w:val="nil"/>
            </w:tcBorders>
            <w:hideMark/>
          </w:tcPr>
          <w:p w14:paraId="77C3A749" w14:textId="77777777" w:rsidR="000C304B" w:rsidRDefault="000C304B" w:rsidP="00130B00">
            <w:pPr>
              <w:jc w:val="both"/>
              <w:rPr>
                <w:rFonts w:ascii="Garamond" w:hAnsi="Garamond" w:cs="Garamond"/>
                <w:bCs/>
                <w:sz w:val="16"/>
                <w:szCs w:val="16"/>
              </w:rPr>
            </w:pPr>
            <w:proofErr w:type="spellStart"/>
            <w:r>
              <w:rPr>
                <w:rFonts w:ascii="Garamond" w:hAnsi="Garamond" w:cs="Garamond"/>
                <w:bCs/>
                <w:sz w:val="18"/>
                <w:szCs w:val="18"/>
              </w:rPr>
              <w:t>Microimpresa</w:t>
            </w:r>
            <w:proofErr w:type="spellEnd"/>
          </w:p>
        </w:tc>
        <w:tc>
          <w:tcPr>
            <w:tcW w:w="1418" w:type="dxa"/>
            <w:tcBorders>
              <w:top w:val="dotted" w:sz="4" w:space="0" w:color="auto"/>
              <w:left w:val="nil"/>
              <w:bottom w:val="dotted" w:sz="4" w:space="0" w:color="auto"/>
              <w:right w:val="nil"/>
            </w:tcBorders>
            <w:vAlign w:val="center"/>
            <w:hideMark/>
          </w:tcPr>
          <w:p w14:paraId="27F595BB" w14:textId="0D956CFF" w:rsidR="000C304B" w:rsidRPr="002209B9" w:rsidRDefault="00000000" w:rsidP="00130B00">
            <w:pPr>
              <w:jc w:val="center"/>
              <w:rPr>
                <w:rFonts w:ascii="Garamond" w:hAnsi="Garamond" w:cs="Garamond"/>
                <w:bCs/>
              </w:rPr>
            </w:pPr>
            <w:sdt>
              <w:sdtPr>
                <w:rPr>
                  <w:rFonts w:ascii="Garamond" w:hAnsi="Garamond" w:cs="Garamond"/>
                  <w:bCs/>
                </w:rPr>
                <w:id w:val="365952257"/>
                <w14:checkbox>
                  <w14:checked w14:val="0"/>
                  <w14:checkedState w14:val="2612" w14:font="MS Gothic"/>
                  <w14:uncheckedState w14:val="2610" w14:font="MS Gothic"/>
                </w14:checkbox>
              </w:sdtPr>
              <w:sdtContent>
                <w:r w:rsidR="002209B9">
                  <w:rPr>
                    <w:rFonts w:ascii="MS Gothic" w:eastAsia="MS Gothic" w:hAnsi="MS Gothic" w:cs="Garamond" w:hint="eastAsia"/>
                    <w:bCs/>
                  </w:rPr>
                  <w:t>☐</w:t>
                </w:r>
              </w:sdtContent>
            </w:sdt>
          </w:p>
        </w:tc>
      </w:tr>
      <w:tr w:rsidR="000C304B" w14:paraId="2E28E26B" w14:textId="77777777" w:rsidTr="00130B00">
        <w:tc>
          <w:tcPr>
            <w:tcW w:w="9067" w:type="dxa"/>
            <w:tcBorders>
              <w:top w:val="dotted" w:sz="4" w:space="0" w:color="auto"/>
              <w:left w:val="nil"/>
              <w:bottom w:val="dotted" w:sz="4" w:space="0" w:color="auto"/>
              <w:right w:val="nil"/>
            </w:tcBorders>
            <w:hideMark/>
          </w:tcPr>
          <w:p w14:paraId="5FAC2EBE" w14:textId="77777777" w:rsidR="000C304B" w:rsidRDefault="000C304B" w:rsidP="00130B00">
            <w:pPr>
              <w:jc w:val="both"/>
              <w:rPr>
                <w:rFonts w:ascii="Garamond" w:hAnsi="Garamond" w:cs="Garamond"/>
                <w:bCs/>
                <w:sz w:val="16"/>
                <w:szCs w:val="16"/>
              </w:rPr>
            </w:pPr>
            <w:r>
              <w:rPr>
                <w:rFonts w:ascii="Garamond" w:hAnsi="Garamond" w:cs="Garamond"/>
                <w:bCs/>
                <w:sz w:val="18"/>
                <w:szCs w:val="18"/>
              </w:rPr>
              <w:t>Piccola impresa (</w:t>
            </w:r>
            <w:proofErr w:type="spellStart"/>
            <w:r>
              <w:rPr>
                <w:rFonts w:ascii="Garamond" w:hAnsi="Garamond" w:cs="Garamond"/>
                <w:bCs/>
                <w:sz w:val="18"/>
                <w:szCs w:val="18"/>
              </w:rPr>
              <w:t>escluse</w:t>
            </w:r>
            <w:proofErr w:type="spellEnd"/>
            <w:r>
              <w:rPr>
                <w:rFonts w:ascii="Garamond" w:hAnsi="Garamond" w:cs="Garamond"/>
                <w:bCs/>
                <w:sz w:val="18"/>
                <w:szCs w:val="18"/>
              </w:rPr>
              <w:t xml:space="preserve"> </w:t>
            </w:r>
            <w:proofErr w:type="spellStart"/>
            <w:r>
              <w:rPr>
                <w:rFonts w:ascii="Garamond" w:hAnsi="Garamond" w:cs="Garamond"/>
                <w:bCs/>
                <w:sz w:val="18"/>
                <w:szCs w:val="18"/>
              </w:rPr>
              <w:t>microimprese</w:t>
            </w:r>
            <w:proofErr w:type="spellEnd"/>
            <w:r>
              <w:rPr>
                <w:rFonts w:ascii="Garamond" w:hAnsi="Garamond" w:cs="Garamond"/>
                <w:bCs/>
                <w:sz w:val="18"/>
                <w:szCs w:val="18"/>
              </w:rPr>
              <w:t>)</w:t>
            </w:r>
          </w:p>
        </w:tc>
        <w:tc>
          <w:tcPr>
            <w:tcW w:w="1418" w:type="dxa"/>
            <w:tcBorders>
              <w:top w:val="dotted" w:sz="4" w:space="0" w:color="auto"/>
              <w:left w:val="nil"/>
              <w:bottom w:val="dotted" w:sz="4" w:space="0" w:color="auto"/>
              <w:right w:val="nil"/>
            </w:tcBorders>
            <w:vAlign w:val="center"/>
            <w:hideMark/>
          </w:tcPr>
          <w:p w14:paraId="6B8A27E1" w14:textId="77777777" w:rsidR="000C304B" w:rsidRPr="002209B9" w:rsidRDefault="00000000" w:rsidP="00130B00">
            <w:pPr>
              <w:jc w:val="center"/>
              <w:rPr>
                <w:rFonts w:ascii="Garamond" w:hAnsi="Garamond" w:cs="Garamond"/>
                <w:bCs/>
              </w:rPr>
            </w:pPr>
            <w:sdt>
              <w:sdtPr>
                <w:rPr>
                  <w:rFonts w:ascii="Garamond" w:hAnsi="Garamond" w:cs="Garamond"/>
                  <w:bCs/>
                </w:rPr>
                <w:id w:val="-2034483740"/>
                <w14:checkbox>
                  <w14:checked w14:val="0"/>
                  <w14:checkedState w14:val="2612" w14:font="MS Gothic"/>
                  <w14:uncheckedState w14:val="2610" w14:font="MS Gothic"/>
                </w14:checkbox>
              </w:sdtPr>
              <w:sdtContent>
                <w:r w:rsidR="000C304B" w:rsidRPr="002209B9">
                  <w:rPr>
                    <w:rFonts w:ascii="MS Gothic" w:eastAsia="MS Gothic" w:hAnsi="MS Gothic" w:cs="Garamond" w:hint="eastAsia"/>
                    <w:bCs/>
                  </w:rPr>
                  <w:t>☐</w:t>
                </w:r>
              </w:sdtContent>
            </w:sdt>
          </w:p>
        </w:tc>
      </w:tr>
      <w:tr w:rsidR="000C304B" w14:paraId="6FD2C109" w14:textId="77777777" w:rsidTr="00130B00">
        <w:tc>
          <w:tcPr>
            <w:tcW w:w="9067" w:type="dxa"/>
            <w:tcBorders>
              <w:top w:val="dotted" w:sz="4" w:space="0" w:color="auto"/>
              <w:left w:val="nil"/>
              <w:bottom w:val="dotted" w:sz="4" w:space="0" w:color="auto"/>
              <w:right w:val="nil"/>
            </w:tcBorders>
            <w:hideMark/>
          </w:tcPr>
          <w:p w14:paraId="7182EA20" w14:textId="77777777" w:rsidR="000C304B" w:rsidRDefault="000C304B" w:rsidP="00130B00">
            <w:pPr>
              <w:jc w:val="both"/>
              <w:rPr>
                <w:rFonts w:ascii="Garamond" w:hAnsi="Garamond" w:cs="Garamond"/>
                <w:bCs/>
                <w:sz w:val="16"/>
                <w:szCs w:val="16"/>
              </w:rPr>
            </w:pPr>
            <w:r>
              <w:rPr>
                <w:rFonts w:ascii="Garamond" w:hAnsi="Garamond" w:cs="Garamond"/>
                <w:bCs/>
                <w:sz w:val="18"/>
                <w:szCs w:val="18"/>
              </w:rPr>
              <w:t>Media impresa</w:t>
            </w:r>
            <w:r>
              <w:rPr>
                <w:rFonts w:ascii="Garamond" w:hAnsi="Garamond" w:cs="Garamond"/>
                <w:bCs/>
                <w:sz w:val="18"/>
                <w:szCs w:val="18"/>
              </w:rPr>
              <w:tab/>
            </w:r>
          </w:p>
        </w:tc>
        <w:tc>
          <w:tcPr>
            <w:tcW w:w="1418" w:type="dxa"/>
            <w:tcBorders>
              <w:top w:val="dotted" w:sz="4" w:space="0" w:color="auto"/>
              <w:left w:val="nil"/>
              <w:bottom w:val="dotted" w:sz="4" w:space="0" w:color="auto"/>
              <w:right w:val="nil"/>
            </w:tcBorders>
            <w:vAlign w:val="center"/>
            <w:hideMark/>
          </w:tcPr>
          <w:p w14:paraId="465CC3DD" w14:textId="77777777" w:rsidR="000C304B" w:rsidRPr="002209B9" w:rsidRDefault="00000000" w:rsidP="00130B00">
            <w:pPr>
              <w:jc w:val="center"/>
              <w:rPr>
                <w:rFonts w:ascii="Garamond" w:hAnsi="Garamond" w:cs="Garamond"/>
                <w:bCs/>
              </w:rPr>
            </w:pPr>
            <w:sdt>
              <w:sdtPr>
                <w:rPr>
                  <w:rFonts w:ascii="Garamond" w:hAnsi="Garamond" w:cs="Garamond"/>
                  <w:bCs/>
                </w:rPr>
                <w:id w:val="-1301687204"/>
                <w14:checkbox>
                  <w14:checked w14:val="0"/>
                  <w14:checkedState w14:val="2612" w14:font="MS Gothic"/>
                  <w14:uncheckedState w14:val="2610" w14:font="MS Gothic"/>
                </w14:checkbox>
              </w:sdtPr>
              <w:sdtContent>
                <w:r w:rsidR="000C304B" w:rsidRPr="002209B9">
                  <w:rPr>
                    <w:rFonts w:ascii="Segoe UI Symbol" w:eastAsia="MS Gothic" w:hAnsi="Segoe UI Symbol" w:cs="Segoe UI Symbol"/>
                    <w:bCs/>
                  </w:rPr>
                  <w:t>☐</w:t>
                </w:r>
              </w:sdtContent>
            </w:sdt>
          </w:p>
        </w:tc>
      </w:tr>
      <w:tr w:rsidR="000C304B" w14:paraId="027720DA" w14:textId="77777777" w:rsidTr="00130B00">
        <w:tc>
          <w:tcPr>
            <w:tcW w:w="9067" w:type="dxa"/>
            <w:tcBorders>
              <w:top w:val="dotted" w:sz="4" w:space="0" w:color="auto"/>
              <w:left w:val="nil"/>
              <w:bottom w:val="dotted" w:sz="4" w:space="0" w:color="auto"/>
              <w:right w:val="nil"/>
            </w:tcBorders>
            <w:hideMark/>
          </w:tcPr>
          <w:p w14:paraId="0344689D" w14:textId="77777777" w:rsidR="000C304B" w:rsidRDefault="000C304B" w:rsidP="00130B00">
            <w:pPr>
              <w:jc w:val="both"/>
              <w:rPr>
                <w:rFonts w:ascii="Garamond" w:hAnsi="Garamond" w:cs="Garamond"/>
                <w:bCs/>
                <w:sz w:val="16"/>
                <w:szCs w:val="16"/>
              </w:rPr>
            </w:pPr>
            <w:r>
              <w:rPr>
                <w:rFonts w:ascii="Garamond" w:hAnsi="Garamond" w:cs="Garamond"/>
                <w:bCs/>
                <w:sz w:val="18"/>
                <w:szCs w:val="18"/>
              </w:rPr>
              <w:t>Grande impresa</w:t>
            </w:r>
            <w:r>
              <w:rPr>
                <w:rFonts w:ascii="Garamond" w:hAnsi="Garamond" w:cs="Garamond"/>
                <w:bCs/>
                <w:sz w:val="18"/>
                <w:szCs w:val="18"/>
              </w:rPr>
              <w:tab/>
            </w:r>
          </w:p>
        </w:tc>
        <w:tc>
          <w:tcPr>
            <w:tcW w:w="1418" w:type="dxa"/>
            <w:tcBorders>
              <w:top w:val="dotted" w:sz="4" w:space="0" w:color="auto"/>
              <w:left w:val="nil"/>
              <w:bottom w:val="dotted" w:sz="4" w:space="0" w:color="auto"/>
              <w:right w:val="nil"/>
            </w:tcBorders>
            <w:vAlign w:val="center"/>
            <w:hideMark/>
          </w:tcPr>
          <w:p w14:paraId="726E09B4" w14:textId="77777777" w:rsidR="000C304B" w:rsidRPr="002209B9" w:rsidRDefault="00000000" w:rsidP="00130B00">
            <w:pPr>
              <w:jc w:val="center"/>
              <w:rPr>
                <w:rFonts w:ascii="Garamond" w:hAnsi="Garamond" w:cs="Garamond"/>
                <w:bCs/>
              </w:rPr>
            </w:pPr>
            <w:sdt>
              <w:sdtPr>
                <w:rPr>
                  <w:rFonts w:ascii="Garamond" w:hAnsi="Garamond" w:cs="Garamond"/>
                  <w:bCs/>
                </w:rPr>
                <w:id w:val="999772343"/>
                <w14:checkbox>
                  <w14:checked w14:val="0"/>
                  <w14:checkedState w14:val="2612" w14:font="MS Gothic"/>
                  <w14:uncheckedState w14:val="2610" w14:font="MS Gothic"/>
                </w14:checkbox>
              </w:sdtPr>
              <w:sdtContent>
                <w:r w:rsidR="000C304B" w:rsidRPr="002209B9">
                  <w:rPr>
                    <w:rFonts w:ascii="Segoe UI Symbol" w:eastAsia="MS Gothic" w:hAnsi="Segoe UI Symbol" w:cs="Segoe UI Symbol"/>
                    <w:bCs/>
                  </w:rPr>
                  <w:t>☐</w:t>
                </w:r>
              </w:sdtContent>
            </w:sdt>
          </w:p>
        </w:tc>
      </w:tr>
    </w:tbl>
    <w:p w14:paraId="6866603D" w14:textId="77777777" w:rsidR="00200F40" w:rsidRDefault="00200F40" w:rsidP="00904B19">
      <w:pPr>
        <w:jc w:val="center"/>
        <w:rPr>
          <w:rFonts w:ascii="Garamond" w:hAnsi="Garamond" w:cs="Garamond"/>
          <w:bCs/>
          <w:sz w:val="16"/>
          <w:szCs w:val="16"/>
        </w:rPr>
      </w:pP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6622F3C3" w14:textId="77777777" w:rsidTr="00904B19">
        <w:tc>
          <w:tcPr>
            <w:tcW w:w="9067" w:type="dxa"/>
            <w:tcBorders>
              <w:top w:val="dotted" w:sz="4" w:space="0" w:color="auto"/>
              <w:left w:val="nil"/>
              <w:bottom w:val="dotted" w:sz="4" w:space="0" w:color="auto"/>
              <w:right w:val="nil"/>
            </w:tcBorders>
            <w:hideMark/>
          </w:tcPr>
          <w:p w14:paraId="671F6093" w14:textId="77777777" w:rsidR="00904B19" w:rsidRDefault="00904B19">
            <w:pPr>
              <w:jc w:val="both"/>
              <w:rPr>
                <w:rFonts w:ascii="Garamond" w:hAnsi="Garamond" w:cs="Garamond"/>
                <w:bCs/>
                <w:sz w:val="16"/>
                <w:szCs w:val="16"/>
              </w:rPr>
            </w:pPr>
            <w:proofErr w:type="spellStart"/>
            <w:r>
              <w:rPr>
                <w:rFonts w:ascii="Garamond" w:hAnsi="Garamond" w:cs="Garamond"/>
                <w:bCs/>
                <w:sz w:val="16"/>
                <w:szCs w:val="16"/>
              </w:rPr>
              <w:t>che</w:t>
            </w:r>
            <w:proofErr w:type="spellEnd"/>
            <w:r>
              <w:rPr>
                <w:rFonts w:ascii="Garamond" w:hAnsi="Garamond" w:cs="Garamond"/>
                <w:bCs/>
                <w:sz w:val="16"/>
                <w:szCs w:val="16"/>
              </w:rPr>
              <w:t xml:space="preserve"> le </w:t>
            </w:r>
            <w:proofErr w:type="spellStart"/>
            <w:r>
              <w:rPr>
                <w:rFonts w:ascii="Garamond" w:hAnsi="Garamond" w:cs="Garamond"/>
                <w:bCs/>
                <w:sz w:val="16"/>
                <w:szCs w:val="16"/>
              </w:rPr>
              <w:t>suddette</w:t>
            </w:r>
            <w:proofErr w:type="spellEnd"/>
            <w:r>
              <w:rPr>
                <w:rFonts w:ascii="Garamond" w:hAnsi="Garamond" w:cs="Garamond"/>
                <w:bCs/>
                <w:sz w:val="16"/>
                <w:szCs w:val="16"/>
              </w:rPr>
              <w:t xml:space="preserve"> </w:t>
            </w:r>
            <w:proofErr w:type="spellStart"/>
            <w:r>
              <w:rPr>
                <w:rFonts w:ascii="Garamond" w:hAnsi="Garamond" w:cs="Garamond"/>
                <w:bCs/>
                <w:sz w:val="16"/>
                <w:szCs w:val="16"/>
              </w:rPr>
              <w:t>assunzioni</w:t>
            </w:r>
            <w:proofErr w:type="spellEnd"/>
            <w:r>
              <w:rPr>
                <w:rFonts w:ascii="Garamond" w:hAnsi="Garamond" w:cs="Garamond"/>
                <w:bCs/>
                <w:sz w:val="16"/>
                <w:szCs w:val="16"/>
              </w:rPr>
              <w:t xml:space="preserve"> </w:t>
            </w:r>
            <w:proofErr w:type="spellStart"/>
            <w:r>
              <w:rPr>
                <w:rFonts w:ascii="Garamond" w:hAnsi="Garamond" w:cs="Garamond"/>
                <w:bCs/>
                <w:sz w:val="16"/>
                <w:szCs w:val="16"/>
              </w:rPr>
              <w:t>sono</w:t>
            </w:r>
            <w:proofErr w:type="spellEnd"/>
            <w:r>
              <w:rPr>
                <w:rFonts w:ascii="Garamond" w:hAnsi="Garamond" w:cs="Garamond"/>
                <w:bCs/>
                <w:sz w:val="16"/>
                <w:szCs w:val="16"/>
              </w:rPr>
              <w:t xml:space="preserve"> destinate ad </w:t>
            </w:r>
            <w:proofErr w:type="spellStart"/>
            <w:r>
              <w:rPr>
                <w:rFonts w:ascii="Garamond" w:hAnsi="Garamond" w:cs="Garamond"/>
                <w:bCs/>
                <w:sz w:val="16"/>
                <w:szCs w:val="16"/>
              </w:rPr>
              <w:t>unità</w:t>
            </w:r>
            <w:proofErr w:type="spellEnd"/>
            <w:r>
              <w:rPr>
                <w:rFonts w:ascii="Garamond" w:hAnsi="Garamond" w:cs="Garamond"/>
                <w:bCs/>
                <w:sz w:val="16"/>
                <w:szCs w:val="16"/>
              </w:rPr>
              <w:t xml:space="preserve"> </w:t>
            </w:r>
            <w:proofErr w:type="spellStart"/>
            <w:r>
              <w:rPr>
                <w:rFonts w:ascii="Garamond" w:hAnsi="Garamond" w:cs="Garamond"/>
                <w:bCs/>
                <w:sz w:val="16"/>
                <w:szCs w:val="16"/>
              </w:rPr>
              <w:t>produttive</w:t>
            </w:r>
            <w:proofErr w:type="spellEnd"/>
            <w:r>
              <w:rPr>
                <w:rFonts w:ascii="Garamond" w:hAnsi="Garamond" w:cs="Garamond"/>
                <w:bCs/>
                <w:sz w:val="16"/>
                <w:szCs w:val="16"/>
              </w:rPr>
              <w:t xml:space="preserve"> ubicate nel </w:t>
            </w:r>
            <w:proofErr w:type="spellStart"/>
            <w:r>
              <w:rPr>
                <w:rFonts w:ascii="Garamond" w:hAnsi="Garamond" w:cs="Garamond"/>
                <w:bCs/>
                <w:sz w:val="16"/>
                <w:szCs w:val="16"/>
              </w:rPr>
              <w:t>territorio</w:t>
            </w:r>
            <w:proofErr w:type="spellEnd"/>
            <w:r>
              <w:rPr>
                <w:rFonts w:ascii="Garamond" w:hAnsi="Garamond" w:cs="Garamond"/>
                <w:bCs/>
                <w:sz w:val="16"/>
                <w:szCs w:val="16"/>
              </w:rPr>
              <w:t xml:space="preserve"> della </w:t>
            </w:r>
            <w:proofErr w:type="spellStart"/>
            <w:r>
              <w:rPr>
                <w:rFonts w:ascii="Garamond" w:hAnsi="Garamond" w:cs="Garamond"/>
                <w:bCs/>
                <w:sz w:val="16"/>
                <w:szCs w:val="16"/>
              </w:rPr>
              <w:t>Regione</w:t>
            </w:r>
            <w:proofErr w:type="spellEnd"/>
            <w:r>
              <w:rPr>
                <w:rFonts w:ascii="Garamond" w:hAnsi="Garamond" w:cs="Garamond"/>
                <w:bCs/>
                <w:sz w:val="16"/>
                <w:szCs w:val="16"/>
              </w:rPr>
              <w:t xml:space="preserve"> Campania</w:t>
            </w:r>
            <w:r>
              <w:rPr>
                <w:rFonts w:ascii="Garamond" w:hAnsi="Garamond" w:cs="Garamond"/>
                <w:bCs/>
                <w:sz w:val="16"/>
                <w:szCs w:val="16"/>
              </w:rPr>
              <w:tab/>
            </w:r>
          </w:p>
        </w:tc>
        <w:tc>
          <w:tcPr>
            <w:tcW w:w="1418" w:type="dxa"/>
            <w:tcBorders>
              <w:top w:val="dotted" w:sz="4" w:space="0" w:color="auto"/>
              <w:left w:val="nil"/>
              <w:bottom w:val="dotted" w:sz="4" w:space="0" w:color="auto"/>
              <w:right w:val="nil"/>
            </w:tcBorders>
            <w:vAlign w:val="center"/>
            <w:hideMark/>
          </w:tcPr>
          <w:p w14:paraId="39C8C464" w14:textId="04E4C5BA" w:rsidR="00904B19" w:rsidRPr="002209B9" w:rsidRDefault="00000000">
            <w:pPr>
              <w:jc w:val="center"/>
              <w:rPr>
                <w:rFonts w:ascii="Garamond" w:hAnsi="Garamond" w:cs="Garamond"/>
                <w:bCs/>
              </w:rPr>
            </w:pPr>
            <w:sdt>
              <w:sdtPr>
                <w:rPr>
                  <w:rFonts w:ascii="Garamond" w:hAnsi="Garamond" w:cs="Garamond"/>
                  <w:bCs/>
                </w:rPr>
                <w:id w:val="497388273"/>
                <w14:checkbox>
                  <w14:checked w14:val="1"/>
                  <w14:checkedState w14:val="2612" w14:font="MS Gothic"/>
                  <w14:uncheckedState w14:val="2610" w14:font="MS Gothic"/>
                </w14:checkbox>
              </w:sdtPr>
              <w:sdtContent>
                <w:r w:rsidR="002C44F6">
                  <w:rPr>
                    <w:rFonts w:ascii="MS Gothic" w:eastAsia="MS Gothic" w:hAnsi="MS Gothic" w:cs="Garamond" w:hint="eastAsia"/>
                    <w:bCs/>
                  </w:rPr>
                  <w:t>☒</w:t>
                </w:r>
              </w:sdtContent>
            </w:sdt>
          </w:p>
        </w:tc>
      </w:tr>
      <w:tr w:rsidR="00904B19" w14:paraId="401D59D0" w14:textId="77777777" w:rsidTr="00904B19">
        <w:tc>
          <w:tcPr>
            <w:tcW w:w="9067" w:type="dxa"/>
            <w:tcBorders>
              <w:top w:val="dotted" w:sz="4" w:space="0" w:color="auto"/>
              <w:left w:val="nil"/>
              <w:bottom w:val="dotted" w:sz="4" w:space="0" w:color="auto"/>
              <w:right w:val="nil"/>
            </w:tcBorders>
            <w:hideMark/>
          </w:tcPr>
          <w:p w14:paraId="65EE6BF6" w14:textId="59324B3B" w:rsidR="00904B19" w:rsidRDefault="00904B19">
            <w:pPr>
              <w:jc w:val="both"/>
              <w:rPr>
                <w:rFonts w:ascii="Garamond" w:hAnsi="Garamond" w:cs="Garamond"/>
                <w:bCs/>
                <w:sz w:val="16"/>
                <w:szCs w:val="16"/>
              </w:rPr>
            </w:pPr>
            <w:proofErr w:type="spellStart"/>
            <w:r>
              <w:rPr>
                <w:rFonts w:ascii="Garamond" w:hAnsi="Garamond"/>
                <w:bCs/>
                <w:sz w:val="16"/>
                <w:szCs w:val="16"/>
              </w:rPr>
              <w:t>che</w:t>
            </w:r>
            <w:proofErr w:type="spellEnd"/>
            <w:r>
              <w:rPr>
                <w:rFonts w:ascii="Garamond" w:hAnsi="Garamond"/>
                <w:bCs/>
                <w:sz w:val="16"/>
                <w:szCs w:val="16"/>
              </w:rPr>
              <w:t xml:space="preserve"> le </w:t>
            </w:r>
            <w:proofErr w:type="spellStart"/>
            <w:r>
              <w:rPr>
                <w:rFonts w:ascii="Garamond" w:hAnsi="Garamond"/>
                <w:bCs/>
                <w:sz w:val="16"/>
                <w:szCs w:val="16"/>
              </w:rPr>
              <w:t>suddette</w:t>
            </w:r>
            <w:proofErr w:type="spellEnd"/>
            <w:r>
              <w:rPr>
                <w:rFonts w:ascii="Garamond" w:hAnsi="Garamond"/>
                <w:bCs/>
                <w:sz w:val="16"/>
                <w:szCs w:val="16"/>
              </w:rPr>
              <w:t xml:space="preserve"> </w:t>
            </w:r>
            <w:proofErr w:type="spellStart"/>
            <w:r>
              <w:rPr>
                <w:rFonts w:ascii="Garamond" w:hAnsi="Garamond"/>
                <w:bCs/>
                <w:sz w:val="16"/>
                <w:szCs w:val="16"/>
              </w:rPr>
              <w:t>lavoratrici</w:t>
            </w:r>
            <w:proofErr w:type="spellEnd"/>
            <w:r>
              <w:rPr>
                <w:rFonts w:ascii="Garamond" w:hAnsi="Garamond"/>
                <w:bCs/>
                <w:sz w:val="16"/>
                <w:szCs w:val="16"/>
              </w:rPr>
              <w:t xml:space="preserve"> </w:t>
            </w:r>
            <w:proofErr w:type="spellStart"/>
            <w:r>
              <w:rPr>
                <w:rFonts w:ascii="Garamond" w:hAnsi="Garamond"/>
                <w:bCs/>
                <w:sz w:val="16"/>
                <w:szCs w:val="16"/>
              </w:rPr>
              <w:t>sono</w:t>
            </w:r>
            <w:proofErr w:type="spellEnd"/>
            <w:r>
              <w:rPr>
                <w:rFonts w:ascii="Garamond" w:hAnsi="Garamond"/>
                <w:bCs/>
                <w:sz w:val="16"/>
                <w:szCs w:val="16"/>
              </w:rPr>
              <w:t xml:space="preserve"> in </w:t>
            </w:r>
            <w:proofErr w:type="spellStart"/>
            <w:r>
              <w:rPr>
                <w:rFonts w:ascii="Garamond" w:hAnsi="Garamond"/>
                <w:bCs/>
                <w:sz w:val="16"/>
                <w:szCs w:val="16"/>
              </w:rPr>
              <w:t>possesso</w:t>
            </w:r>
            <w:proofErr w:type="spellEnd"/>
            <w:r>
              <w:rPr>
                <w:rFonts w:ascii="Garamond" w:hAnsi="Garamond"/>
                <w:bCs/>
                <w:sz w:val="16"/>
                <w:szCs w:val="16"/>
              </w:rPr>
              <w:t xml:space="preserve"> dei </w:t>
            </w:r>
            <w:proofErr w:type="spellStart"/>
            <w:r>
              <w:rPr>
                <w:rFonts w:ascii="Garamond" w:hAnsi="Garamond"/>
                <w:bCs/>
                <w:sz w:val="16"/>
                <w:szCs w:val="16"/>
              </w:rPr>
              <w:t>requisiti</w:t>
            </w:r>
            <w:proofErr w:type="spellEnd"/>
            <w:r>
              <w:rPr>
                <w:rFonts w:ascii="Garamond" w:hAnsi="Garamond"/>
                <w:bCs/>
                <w:sz w:val="16"/>
                <w:szCs w:val="16"/>
              </w:rPr>
              <w:t xml:space="preserve"> di cui </w:t>
            </w:r>
            <w:proofErr w:type="spellStart"/>
            <w:r>
              <w:rPr>
                <w:rFonts w:ascii="Garamond" w:hAnsi="Garamond"/>
                <w:bCs/>
                <w:sz w:val="16"/>
                <w:szCs w:val="16"/>
              </w:rPr>
              <w:t>all’art</w:t>
            </w:r>
            <w:proofErr w:type="spellEnd"/>
            <w:r>
              <w:rPr>
                <w:rFonts w:ascii="Garamond" w:hAnsi="Garamond"/>
                <w:bCs/>
                <w:sz w:val="16"/>
                <w:szCs w:val="16"/>
              </w:rPr>
              <w:t>. 5</w:t>
            </w:r>
            <w:r w:rsidR="0053021E">
              <w:rPr>
                <w:rFonts w:ascii="Garamond" w:hAnsi="Garamond"/>
                <w:bCs/>
                <w:sz w:val="16"/>
                <w:szCs w:val="16"/>
              </w:rPr>
              <w:t xml:space="preserve"> </w:t>
            </w:r>
            <w:proofErr w:type="spellStart"/>
            <w:r w:rsidR="0053021E">
              <w:rPr>
                <w:rFonts w:ascii="Garamond" w:hAnsi="Garamond"/>
                <w:bCs/>
                <w:sz w:val="16"/>
                <w:szCs w:val="16"/>
              </w:rPr>
              <w:t>dell’Avviso</w:t>
            </w:r>
            <w:proofErr w:type="spellEnd"/>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06B09A55" w14:textId="3E444CDF" w:rsidR="00904B19" w:rsidRPr="002209B9" w:rsidRDefault="00000000">
            <w:pPr>
              <w:jc w:val="center"/>
              <w:rPr>
                <w:rFonts w:ascii="Garamond" w:hAnsi="Garamond" w:cs="Garamond"/>
                <w:bCs/>
              </w:rPr>
            </w:pPr>
            <w:sdt>
              <w:sdtPr>
                <w:rPr>
                  <w:rFonts w:ascii="Garamond" w:hAnsi="Garamond" w:cs="Garamond"/>
                  <w:bCs/>
                </w:rPr>
                <w:id w:val="-406927749"/>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689C8843" w14:textId="77777777" w:rsidTr="00904B19">
        <w:tc>
          <w:tcPr>
            <w:tcW w:w="9067" w:type="dxa"/>
            <w:tcBorders>
              <w:top w:val="dotted" w:sz="4" w:space="0" w:color="auto"/>
              <w:left w:val="nil"/>
              <w:bottom w:val="dotted" w:sz="4" w:space="0" w:color="auto"/>
              <w:right w:val="nil"/>
            </w:tcBorders>
            <w:hideMark/>
          </w:tcPr>
          <w:p w14:paraId="410B5D79" w14:textId="29F7A5F8" w:rsidR="00904B19" w:rsidRDefault="00904B19">
            <w:pPr>
              <w:jc w:val="both"/>
              <w:rPr>
                <w:rFonts w:ascii="Garamond" w:hAnsi="Garamond" w:cs="Garamond"/>
                <w:bCs/>
                <w:sz w:val="16"/>
                <w:szCs w:val="16"/>
              </w:rPr>
            </w:pPr>
            <w:proofErr w:type="spellStart"/>
            <w:r>
              <w:rPr>
                <w:rFonts w:ascii="Garamond" w:hAnsi="Garamond"/>
                <w:bCs/>
                <w:sz w:val="16"/>
                <w:szCs w:val="16"/>
              </w:rPr>
              <w:t>che</w:t>
            </w:r>
            <w:proofErr w:type="spellEnd"/>
            <w:r>
              <w:rPr>
                <w:rFonts w:ascii="Garamond" w:hAnsi="Garamond"/>
                <w:bCs/>
                <w:sz w:val="16"/>
                <w:szCs w:val="16"/>
              </w:rPr>
              <w:t xml:space="preserve"> </w:t>
            </w:r>
            <w:proofErr w:type="spellStart"/>
            <w:r>
              <w:rPr>
                <w:rFonts w:ascii="Garamond" w:hAnsi="Garamond"/>
                <w:bCs/>
                <w:sz w:val="16"/>
                <w:szCs w:val="16"/>
              </w:rPr>
              <w:t>nessuna</w:t>
            </w:r>
            <w:proofErr w:type="spellEnd"/>
            <w:r>
              <w:rPr>
                <w:rFonts w:ascii="Garamond" w:hAnsi="Garamond"/>
                <w:bCs/>
                <w:sz w:val="16"/>
                <w:szCs w:val="16"/>
              </w:rPr>
              <w:t xml:space="preserve"> delle </w:t>
            </w:r>
            <w:proofErr w:type="spellStart"/>
            <w:r>
              <w:rPr>
                <w:rFonts w:ascii="Garamond" w:hAnsi="Garamond"/>
                <w:bCs/>
                <w:sz w:val="16"/>
                <w:szCs w:val="16"/>
              </w:rPr>
              <w:t>suddette</w:t>
            </w:r>
            <w:proofErr w:type="spellEnd"/>
            <w:r>
              <w:rPr>
                <w:rFonts w:ascii="Garamond" w:hAnsi="Garamond"/>
                <w:bCs/>
                <w:sz w:val="16"/>
                <w:szCs w:val="16"/>
              </w:rPr>
              <w:t xml:space="preserve"> </w:t>
            </w:r>
            <w:proofErr w:type="spellStart"/>
            <w:r>
              <w:rPr>
                <w:rFonts w:ascii="Garamond" w:hAnsi="Garamond"/>
                <w:bCs/>
                <w:sz w:val="16"/>
                <w:szCs w:val="16"/>
              </w:rPr>
              <w:t>lavoratrici</w:t>
            </w:r>
            <w:proofErr w:type="spellEnd"/>
            <w:r>
              <w:rPr>
                <w:rFonts w:ascii="Garamond" w:hAnsi="Garamond"/>
                <w:bCs/>
                <w:sz w:val="16"/>
                <w:szCs w:val="16"/>
              </w:rPr>
              <w:t xml:space="preserve"> </w:t>
            </w:r>
            <w:proofErr w:type="spellStart"/>
            <w:r>
              <w:rPr>
                <w:rFonts w:ascii="Garamond" w:hAnsi="Garamond"/>
                <w:bCs/>
                <w:sz w:val="16"/>
                <w:szCs w:val="16"/>
              </w:rPr>
              <w:t>rientra</w:t>
            </w:r>
            <w:proofErr w:type="spellEnd"/>
            <w:r>
              <w:rPr>
                <w:rFonts w:ascii="Garamond" w:hAnsi="Garamond"/>
                <w:bCs/>
                <w:sz w:val="16"/>
                <w:szCs w:val="16"/>
              </w:rPr>
              <w:t xml:space="preserve"> </w:t>
            </w:r>
            <w:proofErr w:type="spellStart"/>
            <w:r>
              <w:rPr>
                <w:rFonts w:ascii="Garamond" w:hAnsi="Garamond"/>
                <w:bCs/>
                <w:sz w:val="16"/>
                <w:szCs w:val="16"/>
              </w:rPr>
              <w:t>nei</w:t>
            </w:r>
            <w:proofErr w:type="spellEnd"/>
            <w:r>
              <w:rPr>
                <w:rFonts w:ascii="Garamond" w:hAnsi="Garamond"/>
                <w:bCs/>
                <w:sz w:val="16"/>
                <w:szCs w:val="16"/>
              </w:rPr>
              <w:t xml:space="preserve"> </w:t>
            </w:r>
            <w:proofErr w:type="spellStart"/>
            <w:r>
              <w:rPr>
                <w:rFonts w:ascii="Garamond" w:hAnsi="Garamond"/>
                <w:bCs/>
                <w:sz w:val="16"/>
                <w:szCs w:val="16"/>
              </w:rPr>
              <w:t>casi</w:t>
            </w:r>
            <w:proofErr w:type="spellEnd"/>
            <w:r>
              <w:rPr>
                <w:rFonts w:ascii="Garamond" w:hAnsi="Garamond"/>
                <w:bCs/>
                <w:sz w:val="16"/>
                <w:szCs w:val="16"/>
              </w:rPr>
              <w:t xml:space="preserve"> di </w:t>
            </w:r>
            <w:proofErr w:type="spellStart"/>
            <w:r>
              <w:rPr>
                <w:rFonts w:ascii="Garamond" w:hAnsi="Garamond"/>
                <w:bCs/>
                <w:sz w:val="16"/>
                <w:szCs w:val="16"/>
              </w:rPr>
              <w:t>esclusione</w:t>
            </w:r>
            <w:proofErr w:type="spellEnd"/>
            <w:r>
              <w:rPr>
                <w:rFonts w:ascii="Garamond" w:hAnsi="Garamond"/>
                <w:bCs/>
                <w:sz w:val="16"/>
                <w:szCs w:val="16"/>
              </w:rPr>
              <w:t xml:space="preserve"> di cui </w:t>
            </w:r>
            <w:proofErr w:type="spellStart"/>
            <w:r>
              <w:rPr>
                <w:rFonts w:ascii="Garamond" w:hAnsi="Garamond"/>
                <w:bCs/>
                <w:sz w:val="16"/>
                <w:szCs w:val="16"/>
              </w:rPr>
              <w:t>all’art</w:t>
            </w:r>
            <w:proofErr w:type="spellEnd"/>
            <w:r>
              <w:rPr>
                <w:rFonts w:ascii="Garamond" w:hAnsi="Garamond"/>
                <w:bCs/>
                <w:sz w:val="16"/>
                <w:szCs w:val="16"/>
              </w:rPr>
              <w:t>. 5</w:t>
            </w:r>
            <w:r>
              <w:rPr>
                <w:rFonts w:ascii="Garamond" w:hAnsi="Garamond"/>
                <w:bCs/>
                <w:sz w:val="16"/>
                <w:szCs w:val="16"/>
              </w:rPr>
              <w:tab/>
            </w:r>
            <w:proofErr w:type="spellStart"/>
            <w:r w:rsidR="00F61552">
              <w:rPr>
                <w:rFonts w:ascii="Garamond" w:hAnsi="Garamond"/>
                <w:bCs/>
                <w:sz w:val="16"/>
                <w:szCs w:val="16"/>
              </w:rPr>
              <w:t>dell’Avviso</w:t>
            </w:r>
            <w:proofErr w:type="spellEnd"/>
          </w:p>
        </w:tc>
        <w:tc>
          <w:tcPr>
            <w:tcW w:w="1418" w:type="dxa"/>
            <w:tcBorders>
              <w:top w:val="dotted" w:sz="4" w:space="0" w:color="auto"/>
              <w:left w:val="nil"/>
              <w:bottom w:val="dotted" w:sz="4" w:space="0" w:color="auto"/>
              <w:right w:val="nil"/>
            </w:tcBorders>
            <w:vAlign w:val="center"/>
            <w:hideMark/>
          </w:tcPr>
          <w:p w14:paraId="6C0DCDC9" w14:textId="5E932890" w:rsidR="00904B19" w:rsidRPr="002209B9" w:rsidRDefault="00000000">
            <w:pPr>
              <w:jc w:val="center"/>
              <w:rPr>
                <w:rFonts w:ascii="Garamond" w:hAnsi="Garamond" w:cs="Garamond"/>
                <w:bCs/>
              </w:rPr>
            </w:pPr>
            <w:sdt>
              <w:sdtPr>
                <w:rPr>
                  <w:rFonts w:ascii="Garamond" w:hAnsi="Garamond" w:cs="Garamond"/>
                  <w:bCs/>
                </w:rPr>
                <w:id w:val="1052111563"/>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7931D54D" w14:textId="77777777" w:rsidTr="00904B19">
        <w:tc>
          <w:tcPr>
            <w:tcW w:w="9067" w:type="dxa"/>
            <w:tcBorders>
              <w:top w:val="dotted" w:sz="4" w:space="0" w:color="auto"/>
              <w:left w:val="nil"/>
              <w:bottom w:val="dotted" w:sz="4" w:space="0" w:color="auto"/>
              <w:right w:val="nil"/>
            </w:tcBorders>
            <w:hideMark/>
          </w:tcPr>
          <w:p w14:paraId="58245013" w14:textId="77777777" w:rsidR="00904B19" w:rsidRDefault="00904B19">
            <w:pPr>
              <w:jc w:val="both"/>
              <w:rPr>
                <w:rFonts w:ascii="Garamond" w:hAnsi="Garamond" w:cs="Garamond"/>
                <w:bCs/>
                <w:sz w:val="16"/>
                <w:szCs w:val="16"/>
              </w:rPr>
            </w:pPr>
            <w:r>
              <w:rPr>
                <w:rStyle w:val="Nessuno"/>
                <w:rFonts w:ascii="Garamond" w:hAnsi="Garamond"/>
                <w:bCs/>
                <w:sz w:val="16"/>
                <w:szCs w:val="16"/>
              </w:rPr>
              <w:t>che i suddetti rapporti di lavoro sono tuttora in essere</w:t>
            </w:r>
          </w:p>
        </w:tc>
        <w:tc>
          <w:tcPr>
            <w:tcW w:w="1418" w:type="dxa"/>
            <w:tcBorders>
              <w:top w:val="dotted" w:sz="4" w:space="0" w:color="auto"/>
              <w:left w:val="nil"/>
              <w:bottom w:val="dotted" w:sz="4" w:space="0" w:color="auto"/>
              <w:right w:val="nil"/>
            </w:tcBorders>
            <w:vAlign w:val="center"/>
            <w:hideMark/>
          </w:tcPr>
          <w:p w14:paraId="0420CBA9" w14:textId="51B01FB1" w:rsidR="00904B19" w:rsidRPr="002209B9" w:rsidRDefault="00000000">
            <w:pPr>
              <w:jc w:val="center"/>
              <w:rPr>
                <w:rFonts w:ascii="Garamond" w:hAnsi="Garamond" w:cs="Garamond"/>
                <w:bCs/>
              </w:rPr>
            </w:pPr>
            <w:sdt>
              <w:sdtPr>
                <w:rPr>
                  <w:rFonts w:ascii="Garamond" w:hAnsi="Garamond" w:cs="Garamond"/>
                  <w:bCs/>
                </w:rPr>
                <w:id w:val="-1716962057"/>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48F1DABA" w14:textId="77777777" w:rsidTr="00904B19">
        <w:tc>
          <w:tcPr>
            <w:tcW w:w="9067" w:type="dxa"/>
            <w:tcBorders>
              <w:top w:val="dotted" w:sz="4" w:space="0" w:color="auto"/>
              <w:left w:val="nil"/>
              <w:bottom w:val="dotted" w:sz="4" w:space="0" w:color="auto"/>
              <w:right w:val="nil"/>
            </w:tcBorders>
            <w:hideMark/>
          </w:tcPr>
          <w:p w14:paraId="07D0F30C" w14:textId="3FAFCA94" w:rsidR="00904B19" w:rsidRDefault="00023590">
            <w:pPr>
              <w:jc w:val="both"/>
              <w:rPr>
                <w:rFonts w:ascii="Garamond" w:hAnsi="Garamond" w:cs="Garamond"/>
                <w:bCs/>
                <w:sz w:val="16"/>
                <w:szCs w:val="16"/>
              </w:rPr>
            </w:pPr>
            <w:r>
              <w:rPr>
                <w:rStyle w:val="Nessuno"/>
                <w:rFonts w:ascii="Garamond" w:hAnsi="Garamond"/>
                <w:bCs/>
                <w:sz w:val="16"/>
                <w:szCs w:val="16"/>
              </w:rPr>
              <w:t>che</w:t>
            </w:r>
            <w:r w:rsidR="005744D0">
              <w:rPr>
                <w:rStyle w:val="Nessuno"/>
                <w:rFonts w:ascii="Garamond" w:hAnsi="Garamond"/>
                <w:bCs/>
                <w:sz w:val="16"/>
                <w:szCs w:val="16"/>
              </w:rPr>
              <w:t xml:space="preserve"> </w:t>
            </w:r>
            <w:r>
              <w:rPr>
                <w:rStyle w:val="Nessuno"/>
                <w:rFonts w:ascii="Garamond" w:hAnsi="Garamond"/>
                <w:bCs/>
                <w:sz w:val="16"/>
                <w:szCs w:val="16"/>
              </w:rPr>
              <w:t xml:space="preserve">l’impresa ha </w:t>
            </w:r>
            <w:r w:rsidR="00904B19">
              <w:rPr>
                <w:rStyle w:val="Nessuno"/>
                <w:rFonts w:ascii="Garamond" w:hAnsi="Garamond"/>
                <w:bCs/>
                <w:sz w:val="16"/>
                <w:szCs w:val="16"/>
              </w:rPr>
              <w:t>sede legale e/o una unità produttiva ubicata nel territorio della Regione Campania, alla quale si riferiscono le assunzioni oggetto di sostegno ai sensi del presente Avviso</w:t>
            </w:r>
            <w:r w:rsidR="00904B19">
              <w:rPr>
                <w:rStyle w:val="Nessuno"/>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7608C170" w14:textId="1D103F23" w:rsidR="00904B19" w:rsidRPr="002209B9" w:rsidRDefault="00000000">
            <w:pPr>
              <w:jc w:val="center"/>
              <w:rPr>
                <w:rFonts w:ascii="Garamond" w:hAnsi="Garamond" w:cs="Garamond"/>
                <w:bCs/>
              </w:rPr>
            </w:pPr>
            <w:sdt>
              <w:sdtPr>
                <w:rPr>
                  <w:rFonts w:ascii="Garamond" w:hAnsi="Garamond" w:cs="Garamond"/>
                  <w:bCs/>
                </w:rPr>
                <w:id w:val="-1745790275"/>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5A8EFE9F" w14:textId="77777777" w:rsidTr="00904B19">
        <w:tc>
          <w:tcPr>
            <w:tcW w:w="9067" w:type="dxa"/>
            <w:tcBorders>
              <w:top w:val="dotted" w:sz="4" w:space="0" w:color="auto"/>
              <w:left w:val="nil"/>
              <w:bottom w:val="dotted" w:sz="4" w:space="0" w:color="auto"/>
              <w:right w:val="nil"/>
            </w:tcBorders>
            <w:hideMark/>
          </w:tcPr>
          <w:p w14:paraId="0160E0EC" w14:textId="55BCB5E2" w:rsidR="00904B19" w:rsidRDefault="008A2A6E">
            <w:pPr>
              <w:jc w:val="both"/>
              <w:rPr>
                <w:rFonts w:ascii="Garamond" w:hAnsi="Garamond" w:cs="Garamond"/>
                <w:bCs/>
                <w:sz w:val="16"/>
                <w:szCs w:val="16"/>
              </w:rPr>
            </w:pPr>
            <w:r>
              <w:rPr>
                <w:rStyle w:val="Nessuno"/>
                <w:rFonts w:ascii="Garamond" w:hAnsi="Garamond"/>
                <w:bCs/>
                <w:sz w:val="16"/>
                <w:szCs w:val="16"/>
              </w:rPr>
              <w:t xml:space="preserve">che </w:t>
            </w:r>
            <w:r w:rsidR="00CC58B6">
              <w:rPr>
                <w:rStyle w:val="Nessuno"/>
                <w:rFonts w:ascii="Garamond" w:hAnsi="Garamond"/>
                <w:bCs/>
                <w:sz w:val="16"/>
                <w:szCs w:val="16"/>
              </w:rPr>
              <w:t xml:space="preserve">l’impresa </w:t>
            </w:r>
            <w:r>
              <w:rPr>
                <w:rStyle w:val="Nessuno"/>
                <w:rFonts w:ascii="Garamond" w:hAnsi="Garamond"/>
                <w:bCs/>
                <w:sz w:val="16"/>
                <w:szCs w:val="16"/>
              </w:rPr>
              <w:t>è</w:t>
            </w:r>
            <w:r w:rsidR="00904B19">
              <w:rPr>
                <w:rStyle w:val="Nessuno"/>
                <w:rFonts w:ascii="Garamond" w:hAnsi="Garamond"/>
                <w:bCs/>
                <w:sz w:val="16"/>
                <w:szCs w:val="16"/>
              </w:rPr>
              <w:t xml:space="preserve"> in possesso di tutti i requisiti pertinenti previsti dall’art. 4 dell’Avviso</w:t>
            </w:r>
          </w:p>
        </w:tc>
        <w:tc>
          <w:tcPr>
            <w:tcW w:w="1418" w:type="dxa"/>
            <w:tcBorders>
              <w:top w:val="dotted" w:sz="4" w:space="0" w:color="auto"/>
              <w:left w:val="nil"/>
              <w:bottom w:val="dotted" w:sz="4" w:space="0" w:color="auto"/>
              <w:right w:val="nil"/>
            </w:tcBorders>
            <w:vAlign w:val="center"/>
            <w:hideMark/>
          </w:tcPr>
          <w:p w14:paraId="7CA17EEB" w14:textId="70AED215" w:rsidR="00904B19" w:rsidRPr="002209B9" w:rsidRDefault="00000000">
            <w:pPr>
              <w:jc w:val="center"/>
              <w:rPr>
                <w:rFonts w:ascii="Garamond" w:hAnsi="Garamond" w:cs="Garamond"/>
                <w:bCs/>
              </w:rPr>
            </w:pPr>
            <w:sdt>
              <w:sdtPr>
                <w:rPr>
                  <w:rFonts w:ascii="Garamond" w:hAnsi="Garamond" w:cs="Garamond"/>
                  <w:bCs/>
                </w:rPr>
                <w:id w:val="-14703014"/>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43D4044" w14:textId="77777777" w:rsidTr="00904B19">
        <w:tc>
          <w:tcPr>
            <w:tcW w:w="9067" w:type="dxa"/>
            <w:tcBorders>
              <w:top w:val="dotted" w:sz="4" w:space="0" w:color="auto"/>
              <w:left w:val="nil"/>
              <w:bottom w:val="dotted" w:sz="4" w:space="0" w:color="auto"/>
              <w:right w:val="nil"/>
            </w:tcBorders>
            <w:hideMark/>
          </w:tcPr>
          <w:p w14:paraId="36F7CF4E" w14:textId="4B03741A" w:rsidR="00904B19" w:rsidRDefault="00DE5ED5">
            <w:pPr>
              <w:jc w:val="both"/>
              <w:rPr>
                <w:rFonts w:ascii="Garamond" w:hAnsi="Garamond" w:cs="Garamond"/>
                <w:bCs/>
                <w:sz w:val="16"/>
                <w:szCs w:val="16"/>
              </w:rPr>
            </w:pPr>
            <w:r>
              <w:rPr>
                <w:rStyle w:val="Nessuno"/>
                <w:rFonts w:ascii="Garamond" w:eastAsia="Times-Bold" w:hAnsi="Garamond" w:cs="Garamond"/>
                <w:bCs/>
                <w:color w:val="19191A"/>
                <w:sz w:val="16"/>
                <w:szCs w:val="16"/>
              </w:rPr>
              <w:t xml:space="preserve">che </w:t>
            </w:r>
            <w:r w:rsidR="003C31F1">
              <w:rPr>
                <w:rStyle w:val="Nessuno"/>
                <w:rFonts w:ascii="Garamond" w:eastAsia="Times-Bold" w:hAnsi="Garamond" w:cs="Garamond"/>
                <w:bCs/>
                <w:color w:val="19191A"/>
                <w:sz w:val="16"/>
                <w:szCs w:val="16"/>
              </w:rPr>
              <w:t xml:space="preserve">l’impresa </w:t>
            </w:r>
            <w:r w:rsidR="00904B19">
              <w:rPr>
                <w:rStyle w:val="Nessuno"/>
                <w:rFonts w:ascii="Garamond" w:eastAsia="Times-Bold" w:hAnsi="Garamond" w:cs="Garamond"/>
                <w:bCs/>
                <w:color w:val="19191A"/>
                <w:sz w:val="16"/>
                <w:szCs w:val="16"/>
              </w:rPr>
              <w:t xml:space="preserve">non </w:t>
            </w:r>
            <w:r>
              <w:rPr>
                <w:rStyle w:val="Nessuno"/>
                <w:rFonts w:ascii="Garamond" w:eastAsia="Times-Bold" w:hAnsi="Garamond" w:cs="Garamond"/>
                <w:bCs/>
                <w:color w:val="19191A"/>
                <w:sz w:val="16"/>
                <w:szCs w:val="16"/>
              </w:rPr>
              <w:t>è</w:t>
            </w:r>
            <w:r w:rsidR="00904B19">
              <w:rPr>
                <w:rStyle w:val="Nessuno"/>
                <w:rFonts w:ascii="Garamond" w:eastAsia="Times-Bold" w:hAnsi="Garamond" w:cs="Garamond"/>
                <w:bCs/>
                <w:color w:val="19191A"/>
                <w:sz w:val="16"/>
                <w:szCs w:val="16"/>
              </w:rPr>
              <w:t xml:space="preserve"> destinatari</w:t>
            </w:r>
            <w:r>
              <w:rPr>
                <w:rStyle w:val="Nessuno"/>
                <w:rFonts w:ascii="Garamond" w:eastAsia="Times-Bold" w:hAnsi="Garamond" w:cs="Garamond"/>
                <w:bCs/>
                <w:color w:val="19191A"/>
                <w:sz w:val="16"/>
                <w:szCs w:val="16"/>
              </w:rPr>
              <w:t>a di</w:t>
            </w:r>
            <w:r w:rsidR="00904B19">
              <w:rPr>
                <w:rStyle w:val="Nessuno"/>
                <w:rFonts w:ascii="Garamond" w:eastAsia="Times-Bold" w:hAnsi="Garamond" w:cs="Garamond"/>
                <w:bCs/>
                <w:color w:val="19191A"/>
                <w:sz w:val="16"/>
                <w:szCs w:val="16"/>
              </w:rPr>
              <w:t xml:space="preserve"> verbali di conciliazione extragiudiziale per discriminazione di genere o giudizi aventi ad</w:t>
            </w:r>
            <w:r w:rsidR="00904B19">
              <w:rPr>
                <w:rStyle w:val="Nessuno"/>
                <w:rFonts w:ascii="Garamond" w:hAnsi="Garamond" w:cs="Garamond"/>
                <w:bCs/>
                <w:color w:val="19191A"/>
                <w:sz w:val="16"/>
                <w:szCs w:val="16"/>
              </w:rPr>
              <w:t xml:space="preserve"> o</w:t>
            </w:r>
            <w:r w:rsidR="00904B19">
              <w:rPr>
                <w:rStyle w:val="Nessuno"/>
                <w:rFonts w:ascii="Garamond" w:eastAsia="Times-Bold" w:hAnsi="Garamond" w:cs="Garamond"/>
                <w:bCs/>
                <w:color w:val="19191A"/>
                <w:sz w:val="16"/>
                <w:szCs w:val="16"/>
              </w:rPr>
              <w:t>ggetto dimissioni ovvero licenziamenti dichiarati illegittimi in quanto posti in essere in violazione della normativa vigente in materia di tutela della maternità e della paternità nonché per discriminazioni o molestia sui luoghi di lavoro ai sensi degli articoli 25 e 26 decreto legislativo 11 aprile 2006, n. 198 (Codice delle pari opportunità tra uomo e donna, a norma dell'articolo 6 della legge 28 novembre 2005, n. 246) e successive modifiche, nonché  giudizi relativi a violazioni della normativa in materia di lavoro e legislazione sociale</w:t>
            </w:r>
          </w:p>
        </w:tc>
        <w:tc>
          <w:tcPr>
            <w:tcW w:w="1418" w:type="dxa"/>
            <w:tcBorders>
              <w:top w:val="dotted" w:sz="4" w:space="0" w:color="auto"/>
              <w:left w:val="nil"/>
              <w:bottom w:val="dotted" w:sz="4" w:space="0" w:color="auto"/>
              <w:right w:val="nil"/>
            </w:tcBorders>
            <w:vAlign w:val="center"/>
            <w:hideMark/>
          </w:tcPr>
          <w:p w14:paraId="5BD8B8FA" w14:textId="0EB5460B" w:rsidR="00904B19" w:rsidRPr="002209B9" w:rsidRDefault="00000000">
            <w:pPr>
              <w:jc w:val="center"/>
              <w:rPr>
                <w:rFonts w:ascii="Garamond" w:hAnsi="Garamond" w:cs="Garamond"/>
                <w:bCs/>
              </w:rPr>
            </w:pPr>
            <w:sdt>
              <w:sdtPr>
                <w:rPr>
                  <w:rFonts w:ascii="Garamond" w:hAnsi="Garamond" w:cs="Garamond"/>
                  <w:bCs/>
                </w:rPr>
                <w:id w:val="-609822479"/>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5154BEC6" w14:textId="77777777" w:rsidTr="00904B19">
        <w:tc>
          <w:tcPr>
            <w:tcW w:w="9067" w:type="dxa"/>
            <w:tcBorders>
              <w:top w:val="dotted" w:sz="4" w:space="0" w:color="auto"/>
              <w:left w:val="nil"/>
              <w:bottom w:val="dotted" w:sz="4" w:space="0" w:color="auto"/>
              <w:right w:val="nil"/>
            </w:tcBorders>
            <w:hideMark/>
          </w:tcPr>
          <w:p w14:paraId="5CD72454" w14:textId="03FEA3F5" w:rsidR="00904B19" w:rsidRDefault="00DE5ED5">
            <w:pPr>
              <w:jc w:val="both"/>
              <w:rPr>
                <w:rFonts w:ascii="Garamond" w:hAnsi="Garamond" w:cs="Garamond"/>
                <w:bCs/>
                <w:sz w:val="16"/>
                <w:szCs w:val="16"/>
              </w:rPr>
            </w:pPr>
            <w:r>
              <w:rPr>
                <w:rStyle w:val="Nessuno"/>
                <w:rFonts w:ascii="Garamond" w:eastAsia="Times-Bold" w:hAnsi="Garamond" w:cs="Garamond"/>
                <w:bCs/>
                <w:color w:val="19191A"/>
                <w:sz w:val="16"/>
                <w:szCs w:val="16"/>
              </w:rPr>
              <w:t xml:space="preserve">che </w:t>
            </w:r>
            <w:r w:rsidR="003C31F1">
              <w:rPr>
                <w:rStyle w:val="Nessuno"/>
                <w:rFonts w:ascii="Garamond" w:eastAsia="Times-Bold" w:hAnsi="Garamond" w:cs="Garamond"/>
                <w:bCs/>
                <w:color w:val="19191A"/>
                <w:sz w:val="16"/>
                <w:szCs w:val="16"/>
              </w:rPr>
              <w:t xml:space="preserve">l’impresa </w:t>
            </w:r>
            <w:r w:rsidR="00904B19">
              <w:rPr>
                <w:rStyle w:val="Nessuno"/>
                <w:rFonts w:ascii="Garamond" w:eastAsia="Times-Bold" w:hAnsi="Garamond" w:cs="Garamond"/>
                <w:bCs/>
                <w:color w:val="19191A"/>
                <w:sz w:val="16"/>
                <w:szCs w:val="16"/>
              </w:rPr>
              <w:t xml:space="preserve">non </w:t>
            </w:r>
            <w:r>
              <w:rPr>
                <w:rStyle w:val="Nessuno"/>
                <w:rFonts w:ascii="Garamond" w:eastAsia="Times-Bold" w:hAnsi="Garamond" w:cs="Garamond"/>
                <w:bCs/>
                <w:color w:val="19191A"/>
                <w:sz w:val="16"/>
                <w:szCs w:val="16"/>
              </w:rPr>
              <w:t>è</w:t>
            </w:r>
            <w:r w:rsidR="00904B19">
              <w:rPr>
                <w:rStyle w:val="Nessuno"/>
                <w:rFonts w:ascii="Garamond" w:eastAsia="Times-Bold" w:hAnsi="Garamond" w:cs="Garamond"/>
                <w:bCs/>
                <w:color w:val="19191A"/>
                <w:sz w:val="16"/>
                <w:szCs w:val="16"/>
              </w:rPr>
              <w:t xml:space="preserve"> controllat</w:t>
            </w:r>
            <w:r>
              <w:rPr>
                <w:rStyle w:val="Nessuno"/>
                <w:rFonts w:ascii="Garamond" w:eastAsia="Times-Bold" w:hAnsi="Garamond" w:cs="Garamond"/>
                <w:bCs/>
                <w:color w:val="19191A"/>
                <w:sz w:val="16"/>
                <w:szCs w:val="16"/>
              </w:rPr>
              <w:t>a</w:t>
            </w:r>
            <w:r w:rsidR="00904B19">
              <w:rPr>
                <w:rStyle w:val="Nessuno"/>
                <w:rFonts w:ascii="Garamond" w:eastAsia="Times-Bold" w:hAnsi="Garamond" w:cs="Garamond"/>
                <w:bCs/>
                <w:color w:val="19191A"/>
                <w:sz w:val="16"/>
                <w:szCs w:val="16"/>
              </w:rPr>
              <w:t xml:space="preserve"> o collegat</w:t>
            </w:r>
            <w:r>
              <w:rPr>
                <w:rStyle w:val="Nessuno"/>
                <w:rFonts w:ascii="Garamond" w:eastAsia="Times-Bold" w:hAnsi="Garamond" w:cs="Garamond"/>
                <w:bCs/>
                <w:color w:val="19191A"/>
                <w:sz w:val="16"/>
                <w:szCs w:val="16"/>
              </w:rPr>
              <w:t>a</w:t>
            </w:r>
            <w:r w:rsidR="00904B19">
              <w:rPr>
                <w:rStyle w:val="Nessuno"/>
                <w:rFonts w:ascii="Garamond" w:eastAsia="Times-Bold" w:hAnsi="Garamond" w:cs="Garamond"/>
                <w:bCs/>
                <w:color w:val="19191A"/>
                <w:sz w:val="16"/>
                <w:szCs w:val="16"/>
              </w:rPr>
              <w:t xml:space="preserve">, ai sensi dell'articolo 2359 del </w:t>
            </w:r>
            <w:proofErr w:type="gramStart"/>
            <w:r w:rsidR="00904B19">
              <w:rPr>
                <w:rStyle w:val="Nessuno"/>
                <w:rFonts w:ascii="Garamond" w:eastAsia="Times-Bold" w:hAnsi="Garamond" w:cs="Garamond"/>
                <w:bCs/>
                <w:color w:val="19191A"/>
                <w:sz w:val="16"/>
                <w:szCs w:val="16"/>
              </w:rPr>
              <w:t>codice civile</w:t>
            </w:r>
            <w:proofErr w:type="gramEnd"/>
            <w:r w:rsidR="00904B19">
              <w:rPr>
                <w:rStyle w:val="Nessuno"/>
                <w:rFonts w:ascii="Garamond" w:eastAsia="Times-Bold" w:hAnsi="Garamond" w:cs="Garamond"/>
                <w:bCs/>
                <w:color w:val="19191A"/>
                <w:sz w:val="16"/>
                <w:szCs w:val="16"/>
              </w:rPr>
              <w:t>, a soggetti che non siano in possesso dei requisiti di cui all</w:t>
            </w:r>
            <w:r w:rsidR="003937C7">
              <w:rPr>
                <w:rStyle w:val="Nessuno"/>
                <w:rFonts w:ascii="Garamond" w:eastAsia="Times-Bold" w:hAnsi="Garamond" w:cs="Garamond"/>
                <w:bCs/>
                <w:color w:val="19191A"/>
                <w:sz w:val="16"/>
                <w:szCs w:val="16"/>
              </w:rPr>
              <w:t>’articolo 4</w:t>
            </w:r>
            <w:r w:rsidR="00C22C93">
              <w:rPr>
                <w:rStyle w:val="Nessuno"/>
                <w:rFonts w:ascii="Garamond" w:eastAsia="Times-Bold" w:hAnsi="Garamond" w:cs="Garamond"/>
                <w:bCs/>
                <w:color w:val="19191A"/>
                <w:sz w:val="16"/>
                <w:szCs w:val="16"/>
              </w:rPr>
              <w:t xml:space="preserve"> </w:t>
            </w:r>
            <w:r w:rsidR="00040541">
              <w:rPr>
                <w:rStyle w:val="Nessuno"/>
                <w:rFonts w:ascii="Garamond" w:eastAsia="Times-Bold" w:hAnsi="Garamond" w:cs="Garamond"/>
                <w:bCs/>
                <w:color w:val="19191A"/>
                <w:sz w:val="16"/>
                <w:szCs w:val="16"/>
              </w:rPr>
              <w:t xml:space="preserve">dell’Avviso </w:t>
            </w:r>
            <w:r w:rsidR="00C22C93">
              <w:rPr>
                <w:rStyle w:val="Nessuno"/>
                <w:rFonts w:ascii="Garamond" w:eastAsia="Times-Bold" w:hAnsi="Garamond" w:cs="Garamond"/>
                <w:bCs/>
                <w:color w:val="19191A"/>
                <w:sz w:val="16"/>
                <w:szCs w:val="16"/>
              </w:rPr>
              <w:t>come previsto dallo stesso articolo</w:t>
            </w:r>
            <w:r w:rsidR="00904B19">
              <w:rPr>
                <w:rStyle w:val="Nessuno"/>
                <w:rFonts w:ascii="Garamond" w:eastAsia="Times-Bold" w:hAnsi="Garamond" w:cs="Garamond"/>
                <w:bCs/>
                <w:color w:val="19191A"/>
                <w:sz w:val="16"/>
                <w:szCs w:val="16"/>
              </w:rPr>
              <w:tab/>
            </w:r>
          </w:p>
        </w:tc>
        <w:tc>
          <w:tcPr>
            <w:tcW w:w="1418" w:type="dxa"/>
            <w:tcBorders>
              <w:top w:val="dotted" w:sz="4" w:space="0" w:color="auto"/>
              <w:left w:val="nil"/>
              <w:bottom w:val="dotted" w:sz="4" w:space="0" w:color="auto"/>
              <w:right w:val="nil"/>
            </w:tcBorders>
            <w:vAlign w:val="center"/>
            <w:hideMark/>
          </w:tcPr>
          <w:p w14:paraId="44998A20" w14:textId="2A5C8C57" w:rsidR="00904B19" w:rsidRPr="002209B9" w:rsidRDefault="00000000">
            <w:pPr>
              <w:jc w:val="center"/>
              <w:rPr>
                <w:rFonts w:ascii="Garamond" w:hAnsi="Garamond" w:cs="Garamond"/>
                <w:bCs/>
              </w:rPr>
            </w:pPr>
            <w:sdt>
              <w:sdtPr>
                <w:rPr>
                  <w:rFonts w:ascii="Garamond" w:hAnsi="Garamond" w:cs="Garamond"/>
                  <w:bCs/>
                </w:rPr>
                <w:id w:val="2072541733"/>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52AC168" w14:textId="77777777" w:rsidTr="00904B19">
        <w:tc>
          <w:tcPr>
            <w:tcW w:w="9067" w:type="dxa"/>
            <w:tcBorders>
              <w:top w:val="dotted" w:sz="4" w:space="0" w:color="auto"/>
              <w:left w:val="nil"/>
              <w:bottom w:val="dotted" w:sz="4" w:space="0" w:color="auto"/>
              <w:right w:val="nil"/>
            </w:tcBorders>
            <w:hideMark/>
          </w:tcPr>
          <w:p w14:paraId="3B2780E8" w14:textId="4B2EF7F8" w:rsidR="00904B19" w:rsidRDefault="00C76FE1">
            <w:pPr>
              <w:jc w:val="both"/>
              <w:rPr>
                <w:rFonts w:ascii="Garamond" w:hAnsi="Garamond" w:cs="Garamond"/>
                <w:bCs/>
                <w:sz w:val="16"/>
                <w:szCs w:val="16"/>
              </w:rPr>
            </w:pPr>
            <w:r>
              <w:rPr>
                <w:rStyle w:val="Nessuno"/>
                <w:rFonts w:ascii="Garamond" w:eastAsia="Times-Bold" w:hAnsi="Garamond" w:cs="Garamond"/>
                <w:bCs/>
                <w:color w:val="19191A"/>
                <w:sz w:val="16"/>
                <w:szCs w:val="16"/>
              </w:rPr>
              <w:t xml:space="preserve">che </w:t>
            </w:r>
            <w:r w:rsidR="004C1295">
              <w:rPr>
                <w:rStyle w:val="Nessuno"/>
                <w:rFonts w:ascii="Garamond" w:eastAsia="Times-Bold" w:hAnsi="Garamond" w:cs="Garamond"/>
                <w:bCs/>
                <w:color w:val="19191A"/>
                <w:sz w:val="16"/>
                <w:szCs w:val="16"/>
              </w:rPr>
              <w:t xml:space="preserve">l’impresa </w:t>
            </w:r>
            <w:r w:rsidR="00904B19">
              <w:rPr>
                <w:rStyle w:val="Nessuno"/>
                <w:rFonts w:ascii="Garamond" w:eastAsia="Times-Bold" w:hAnsi="Garamond" w:cs="Garamond"/>
                <w:bCs/>
                <w:color w:val="19191A"/>
                <w:sz w:val="16"/>
                <w:szCs w:val="16"/>
              </w:rPr>
              <w:t>non</w:t>
            </w:r>
            <w:r w:rsidR="004C1295">
              <w:rPr>
                <w:rStyle w:val="Nessuno"/>
                <w:rFonts w:ascii="Garamond" w:eastAsia="Times-Bold" w:hAnsi="Garamond" w:cs="Garamond"/>
                <w:bCs/>
                <w:color w:val="19191A"/>
                <w:sz w:val="16"/>
                <w:szCs w:val="16"/>
              </w:rPr>
              <w:t xml:space="preserve"> è stata interessata da </w:t>
            </w:r>
            <w:r w:rsidR="00904B19">
              <w:rPr>
                <w:rStyle w:val="Nessuno"/>
                <w:rFonts w:ascii="Garamond" w:eastAsia="Times-Bold" w:hAnsi="Garamond" w:cs="Garamond"/>
                <w:bCs/>
                <w:color w:val="19191A"/>
                <w:sz w:val="16"/>
                <w:szCs w:val="16"/>
              </w:rPr>
              <w:t xml:space="preserve">procedure di licenziamento collettivo nei dodici mesi precedenti la data dell'assunzione oggetto della domanda di incentivo (ai sensi dell’art. 4 e 24 della Legge 223/91 e </w:t>
            </w:r>
            <w:proofErr w:type="spellStart"/>
            <w:r w:rsidR="00904B19">
              <w:rPr>
                <w:rStyle w:val="Nessuno"/>
                <w:rFonts w:ascii="Garamond" w:eastAsia="Times-Bold" w:hAnsi="Garamond" w:cs="Garamond"/>
                <w:bCs/>
                <w:color w:val="19191A"/>
                <w:sz w:val="16"/>
                <w:szCs w:val="16"/>
              </w:rPr>
              <w:t>ss.mm.ii</w:t>
            </w:r>
            <w:proofErr w:type="spellEnd"/>
            <w:r w:rsidR="00904B19">
              <w:rPr>
                <w:rStyle w:val="Nessuno"/>
                <w:rFonts w:ascii="Garamond" w:eastAsia="Times-Bold" w:hAnsi="Garamond" w:cs="Garamond"/>
                <w:bCs/>
                <w:color w:val="19191A"/>
                <w:sz w:val="16"/>
                <w:szCs w:val="16"/>
              </w:rPr>
              <w:t>.)</w:t>
            </w:r>
          </w:p>
        </w:tc>
        <w:tc>
          <w:tcPr>
            <w:tcW w:w="1418" w:type="dxa"/>
            <w:tcBorders>
              <w:top w:val="dotted" w:sz="4" w:space="0" w:color="auto"/>
              <w:left w:val="nil"/>
              <w:bottom w:val="dotted" w:sz="4" w:space="0" w:color="auto"/>
              <w:right w:val="nil"/>
            </w:tcBorders>
            <w:vAlign w:val="center"/>
            <w:hideMark/>
          </w:tcPr>
          <w:p w14:paraId="758908FD" w14:textId="51A57378" w:rsidR="00904B19" w:rsidRPr="002209B9" w:rsidRDefault="00000000">
            <w:pPr>
              <w:jc w:val="center"/>
              <w:rPr>
                <w:rFonts w:ascii="Garamond" w:hAnsi="Garamond" w:cs="Garamond"/>
                <w:bCs/>
              </w:rPr>
            </w:pPr>
            <w:sdt>
              <w:sdtPr>
                <w:rPr>
                  <w:rFonts w:ascii="Garamond" w:hAnsi="Garamond" w:cs="Garamond"/>
                  <w:bCs/>
                </w:rPr>
                <w:id w:val="-1499345051"/>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E97211A" w14:textId="77777777" w:rsidTr="00904B19">
        <w:tc>
          <w:tcPr>
            <w:tcW w:w="9067" w:type="dxa"/>
            <w:tcBorders>
              <w:top w:val="dotted" w:sz="4" w:space="0" w:color="auto"/>
              <w:left w:val="nil"/>
              <w:bottom w:val="dotted" w:sz="4" w:space="0" w:color="auto"/>
              <w:right w:val="nil"/>
            </w:tcBorders>
            <w:hideMark/>
          </w:tcPr>
          <w:p w14:paraId="744A710B" w14:textId="39EFBF44" w:rsidR="00904B19" w:rsidRDefault="00097361">
            <w:pPr>
              <w:jc w:val="both"/>
              <w:rPr>
                <w:rFonts w:ascii="Garamond" w:hAnsi="Garamond" w:cs="Garamond"/>
                <w:bCs/>
                <w:sz w:val="16"/>
                <w:szCs w:val="16"/>
              </w:rPr>
            </w:pPr>
            <w:r>
              <w:rPr>
                <w:rStyle w:val="Nessuno"/>
                <w:rFonts w:ascii="Garamond" w:eastAsia="Times-Bold" w:hAnsi="Garamond" w:cs="Garamond"/>
                <w:bCs/>
                <w:color w:val="19191A"/>
                <w:sz w:val="16"/>
                <w:szCs w:val="16"/>
              </w:rPr>
              <w:t xml:space="preserve">che </w:t>
            </w:r>
            <w:r w:rsidR="004C1295">
              <w:rPr>
                <w:rStyle w:val="Nessuno"/>
                <w:rFonts w:ascii="Garamond" w:eastAsia="Times-Bold" w:hAnsi="Garamond" w:cs="Garamond"/>
                <w:bCs/>
                <w:color w:val="19191A"/>
                <w:sz w:val="16"/>
                <w:szCs w:val="16"/>
              </w:rPr>
              <w:t xml:space="preserve">l’impresa </w:t>
            </w:r>
            <w:r w:rsidR="00904B19">
              <w:rPr>
                <w:rStyle w:val="Nessuno"/>
                <w:rFonts w:ascii="Garamond" w:eastAsia="Times-Bold" w:hAnsi="Garamond" w:cs="Garamond"/>
                <w:bCs/>
                <w:color w:val="19191A"/>
                <w:sz w:val="16"/>
                <w:szCs w:val="16"/>
              </w:rPr>
              <w:t xml:space="preserve">non </w:t>
            </w:r>
            <w:r>
              <w:rPr>
                <w:rStyle w:val="Nessuno"/>
                <w:rFonts w:ascii="Garamond" w:eastAsia="Times-Bold" w:hAnsi="Garamond" w:cs="Garamond"/>
                <w:bCs/>
                <w:color w:val="19191A"/>
                <w:sz w:val="16"/>
                <w:szCs w:val="16"/>
              </w:rPr>
              <w:t>ha</w:t>
            </w:r>
            <w:r w:rsidR="00904B19">
              <w:rPr>
                <w:rStyle w:val="Nessuno"/>
                <w:rFonts w:ascii="Garamond" w:eastAsia="Times-Bold" w:hAnsi="Garamond" w:cs="Garamond"/>
                <w:bCs/>
                <w:color w:val="19191A"/>
                <w:sz w:val="16"/>
                <w:szCs w:val="16"/>
              </w:rPr>
              <w:t xml:space="preserve"> effettuato licenziamenti per giustificato motivo oggettivo di lavoratori con mansioni appartenenti al medesimo livello e categoria legale della lavoratrice da assumere nei sei mesi precedenti l’assunzione. (Tale previsione vale anche per il soggetto utilizzatore, nell’ambito di un contratto di somministrazione a tempo indeterminato)</w:t>
            </w:r>
          </w:p>
        </w:tc>
        <w:tc>
          <w:tcPr>
            <w:tcW w:w="1418" w:type="dxa"/>
            <w:tcBorders>
              <w:top w:val="dotted" w:sz="4" w:space="0" w:color="auto"/>
              <w:left w:val="nil"/>
              <w:bottom w:val="dotted" w:sz="4" w:space="0" w:color="auto"/>
              <w:right w:val="nil"/>
            </w:tcBorders>
            <w:vAlign w:val="center"/>
            <w:hideMark/>
          </w:tcPr>
          <w:p w14:paraId="66DFB106" w14:textId="18D3C7F2" w:rsidR="00904B19" w:rsidRPr="002209B9" w:rsidRDefault="00000000">
            <w:pPr>
              <w:jc w:val="center"/>
              <w:rPr>
                <w:rFonts w:ascii="Garamond" w:hAnsi="Garamond" w:cs="Garamond"/>
                <w:bCs/>
              </w:rPr>
            </w:pPr>
            <w:sdt>
              <w:sdtPr>
                <w:rPr>
                  <w:rFonts w:ascii="Garamond" w:hAnsi="Garamond" w:cs="Garamond"/>
                  <w:bCs/>
                </w:rPr>
                <w:id w:val="1823076899"/>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C4F5B1E" w14:textId="77777777" w:rsidTr="00904B19">
        <w:tc>
          <w:tcPr>
            <w:tcW w:w="9067" w:type="dxa"/>
            <w:tcBorders>
              <w:top w:val="dotted" w:sz="4" w:space="0" w:color="auto"/>
              <w:left w:val="nil"/>
              <w:bottom w:val="dotted" w:sz="4" w:space="0" w:color="auto"/>
              <w:right w:val="nil"/>
            </w:tcBorders>
            <w:hideMark/>
          </w:tcPr>
          <w:p w14:paraId="76DDA7D3" w14:textId="2116DDCE" w:rsidR="00904B19" w:rsidRDefault="003A08CB">
            <w:pPr>
              <w:jc w:val="both"/>
              <w:rPr>
                <w:rFonts w:ascii="Garamond" w:hAnsi="Garamond" w:cs="Garamond"/>
                <w:bCs/>
                <w:sz w:val="16"/>
                <w:szCs w:val="16"/>
              </w:rPr>
            </w:pPr>
            <w:r>
              <w:rPr>
                <w:rStyle w:val="Nessuno"/>
                <w:rFonts w:ascii="Garamond" w:eastAsia="Times-Bold" w:hAnsi="Garamond" w:cs="Garamond"/>
                <w:bCs/>
                <w:color w:val="19191A"/>
                <w:kern w:val="3"/>
                <w:sz w:val="16"/>
                <w:szCs w:val="16"/>
              </w:rPr>
              <w:t>che</w:t>
            </w:r>
            <w:r w:rsidR="00097361">
              <w:rPr>
                <w:rStyle w:val="Nessuno"/>
                <w:rFonts w:ascii="Garamond" w:eastAsia="Times-Bold" w:hAnsi="Garamond" w:cs="Garamond"/>
                <w:bCs/>
                <w:color w:val="19191A"/>
                <w:kern w:val="3"/>
                <w:sz w:val="16"/>
                <w:szCs w:val="16"/>
              </w:rPr>
              <w:t xml:space="preserve"> </w:t>
            </w:r>
            <w:r w:rsidR="00722860">
              <w:rPr>
                <w:rStyle w:val="Nessuno"/>
                <w:rFonts w:ascii="Garamond" w:eastAsia="Times-Bold" w:hAnsi="Garamond" w:cs="Garamond"/>
                <w:bCs/>
                <w:color w:val="19191A"/>
                <w:kern w:val="3"/>
                <w:sz w:val="16"/>
                <w:szCs w:val="16"/>
              </w:rPr>
              <w:t xml:space="preserve">l’impresa </w:t>
            </w:r>
            <w:r w:rsidR="00097361">
              <w:rPr>
                <w:rStyle w:val="Nessuno"/>
                <w:rFonts w:ascii="Garamond" w:eastAsia="Times-Bold" w:hAnsi="Garamond" w:cs="Garamond"/>
                <w:bCs/>
                <w:color w:val="19191A"/>
                <w:kern w:val="3"/>
                <w:sz w:val="16"/>
                <w:szCs w:val="16"/>
              </w:rPr>
              <w:t xml:space="preserve">non </w:t>
            </w:r>
            <w:r>
              <w:rPr>
                <w:rStyle w:val="Nessuno"/>
                <w:rFonts w:ascii="Garamond" w:eastAsia="Times-Bold" w:hAnsi="Garamond" w:cs="Garamond"/>
                <w:bCs/>
                <w:color w:val="19191A"/>
                <w:kern w:val="3"/>
                <w:sz w:val="16"/>
                <w:szCs w:val="16"/>
              </w:rPr>
              <w:t>ha</w:t>
            </w:r>
            <w:r w:rsidR="00904B19">
              <w:rPr>
                <w:rStyle w:val="Nessuno"/>
                <w:rFonts w:ascii="Garamond" w:eastAsia="Times-Bold" w:hAnsi="Garamond" w:cs="Garamond"/>
                <w:bCs/>
                <w:color w:val="19191A"/>
                <w:kern w:val="3"/>
                <w:sz w:val="16"/>
                <w:szCs w:val="16"/>
              </w:rPr>
              <w:t>, alla data dell'assunzione, in corso sospensioni dal lavoro connesse a trattamenti di Cassa Integrazione Guadagni Straordinaria, Fondo di Integrazione Salariale per le causali previste in materia di cassa integrazione guadagni straordinaria o altro ammortizzatore sociale equivalente, nelle unità produttive campane interessate dall’assunzione per la stessa qualifica professionale oggetto della richiesta di contributo, salvo che l'assunzione sia effettuata presso una diversa unità produttiva, purché tale possibilità sia prevista nell'accordo sindacale sottoscritto dall'impresa</w:t>
            </w:r>
            <w:r w:rsidR="00904B19">
              <w:rPr>
                <w:rStyle w:val="Nessuno"/>
                <w:rFonts w:ascii="Garamond" w:eastAsia="Times-Bold" w:hAnsi="Garamond" w:cs="Garamond"/>
                <w:bCs/>
                <w:color w:val="19191A"/>
                <w:kern w:val="3"/>
                <w:sz w:val="16"/>
                <w:szCs w:val="16"/>
              </w:rPr>
              <w:tab/>
            </w:r>
          </w:p>
        </w:tc>
        <w:tc>
          <w:tcPr>
            <w:tcW w:w="1418" w:type="dxa"/>
            <w:tcBorders>
              <w:top w:val="dotted" w:sz="4" w:space="0" w:color="auto"/>
              <w:left w:val="nil"/>
              <w:bottom w:val="dotted" w:sz="4" w:space="0" w:color="auto"/>
              <w:right w:val="nil"/>
            </w:tcBorders>
            <w:vAlign w:val="center"/>
            <w:hideMark/>
          </w:tcPr>
          <w:p w14:paraId="307C5180" w14:textId="11CD477C" w:rsidR="00904B19" w:rsidRPr="002209B9" w:rsidRDefault="00000000">
            <w:pPr>
              <w:jc w:val="center"/>
              <w:rPr>
                <w:rFonts w:ascii="Garamond" w:hAnsi="Garamond" w:cs="Garamond"/>
                <w:bCs/>
              </w:rPr>
            </w:pPr>
            <w:sdt>
              <w:sdtPr>
                <w:rPr>
                  <w:rFonts w:ascii="Garamond" w:hAnsi="Garamond" w:cs="Garamond"/>
                  <w:bCs/>
                </w:rPr>
                <w:id w:val="1351375308"/>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0FC5D769" w14:textId="77777777" w:rsidTr="00904B19">
        <w:tc>
          <w:tcPr>
            <w:tcW w:w="9067" w:type="dxa"/>
            <w:tcBorders>
              <w:top w:val="dotted" w:sz="4" w:space="0" w:color="auto"/>
              <w:left w:val="nil"/>
              <w:bottom w:val="dotted" w:sz="4" w:space="0" w:color="auto"/>
              <w:right w:val="nil"/>
            </w:tcBorders>
            <w:hideMark/>
          </w:tcPr>
          <w:p w14:paraId="7B67498A" w14:textId="160147A3" w:rsidR="00904B19" w:rsidRDefault="003A08CB">
            <w:pPr>
              <w:jc w:val="both"/>
              <w:rPr>
                <w:rFonts w:ascii="Garamond" w:hAnsi="Garamond" w:cs="Garamond"/>
                <w:bCs/>
                <w:sz w:val="16"/>
                <w:szCs w:val="16"/>
              </w:rPr>
            </w:pPr>
            <w:r>
              <w:rPr>
                <w:rStyle w:val="Nessuno"/>
                <w:rFonts w:ascii="Garamond" w:eastAsia="Times-Bold" w:hAnsi="Garamond"/>
                <w:bCs/>
                <w:color w:val="19191A"/>
                <w:kern w:val="3"/>
                <w:sz w:val="16"/>
                <w:szCs w:val="16"/>
              </w:rPr>
              <w:t xml:space="preserve">che </w:t>
            </w:r>
            <w:r w:rsidR="00A66266">
              <w:rPr>
                <w:rStyle w:val="Nessuno"/>
                <w:rFonts w:ascii="Garamond" w:eastAsia="Times-Bold" w:hAnsi="Garamond"/>
                <w:bCs/>
                <w:color w:val="19191A"/>
                <w:kern w:val="3"/>
                <w:sz w:val="16"/>
                <w:szCs w:val="16"/>
              </w:rPr>
              <w:t xml:space="preserve">si </w:t>
            </w:r>
            <w:r w:rsidR="00722860">
              <w:rPr>
                <w:rStyle w:val="Nessuno"/>
                <w:rFonts w:ascii="Garamond" w:eastAsia="Times-Bold" w:hAnsi="Garamond"/>
                <w:bCs/>
                <w:color w:val="19191A"/>
                <w:kern w:val="3"/>
                <w:sz w:val="16"/>
                <w:szCs w:val="16"/>
              </w:rPr>
              <w:t xml:space="preserve">è </w:t>
            </w:r>
            <w:r w:rsidR="00A66266">
              <w:rPr>
                <w:rStyle w:val="Nessuno"/>
                <w:rFonts w:ascii="Garamond" w:eastAsia="Times-Bold" w:hAnsi="Garamond"/>
                <w:bCs/>
                <w:color w:val="19191A"/>
                <w:kern w:val="3"/>
                <w:sz w:val="16"/>
                <w:szCs w:val="16"/>
              </w:rPr>
              <w:t>provveduto ad assolvere al</w:t>
            </w:r>
            <w:r w:rsidR="00904B19">
              <w:rPr>
                <w:rStyle w:val="Nessuno"/>
                <w:rFonts w:ascii="Garamond" w:eastAsia="Times-Bold" w:hAnsi="Garamond"/>
                <w:bCs/>
                <w:color w:val="19191A"/>
                <w:kern w:val="3"/>
                <w:sz w:val="16"/>
                <w:szCs w:val="16"/>
              </w:rPr>
              <w:t>l’imposta di bollo per l’importo vigente con la seguente modalità: (in caso di assolvimento in maniera virtuale come da autorizzazione n. … del (gg/mm/</w:t>
            </w:r>
            <w:proofErr w:type="spellStart"/>
            <w:r w:rsidR="00904B19">
              <w:rPr>
                <w:rStyle w:val="Nessuno"/>
                <w:rFonts w:ascii="Garamond" w:eastAsia="Times-Bold" w:hAnsi="Garamond"/>
                <w:bCs/>
                <w:color w:val="19191A"/>
                <w:kern w:val="3"/>
                <w:sz w:val="16"/>
                <w:szCs w:val="16"/>
              </w:rPr>
              <w:t>aaaa</w:t>
            </w:r>
            <w:proofErr w:type="spellEnd"/>
            <w:r w:rsidR="00904B19">
              <w:rPr>
                <w:rStyle w:val="Nessuno"/>
                <w:rFonts w:ascii="Garamond" w:eastAsia="Times-Bold" w:hAnsi="Garamond"/>
                <w:bCs/>
                <w:color w:val="19191A"/>
                <w:kern w:val="3"/>
                <w:sz w:val="16"/>
                <w:szCs w:val="16"/>
              </w:rPr>
              <w:t xml:space="preserve">) con </w:t>
            </w:r>
            <w:proofErr w:type="spellStart"/>
            <w:r w:rsidR="00904B19">
              <w:rPr>
                <w:rStyle w:val="Nessuno"/>
                <w:rFonts w:ascii="Garamond" w:eastAsia="Times-Bold" w:hAnsi="Garamond"/>
                <w:bCs/>
                <w:color w:val="19191A"/>
                <w:kern w:val="3"/>
                <w:sz w:val="16"/>
                <w:szCs w:val="16"/>
              </w:rPr>
              <w:t>altra</w:t>
            </w:r>
            <w:proofErr w:type="spellEnd"/>
            <w:r w:rsidR="00904B19">
              <w:rPr>
                <w:rStyle w:val="Nessuno"/>
                <w:rFonts w:ascii="Garamond" w:eastAsia="Times-Bold" w:hAnsi="Garamond"/>
                <w:bCs/>
                <w:color w:val="19191A"/>
                <w:kern w:val="3"/>
                <w:sz w:val="16"/>
                <w:szCs w:val="16"/>
              </w:rPr>
              <w:t xml:space="preserve"> modalità:</w:t>
            </w:r>
            <w:r w:rsidR="00904B19">
              <w:rPr>
                <w:rStyle w:val="Nessuno"/>
                <w:rFonts w:eastAsia="Times-Bold"/>
                <w:bCs/>
                <w:color w:val="19191A"/>
                <w:kern w:val="3"/>
              </w:rPr>
              <w:t xml:space="preserve"> </w:t>
            </w:r>
            <w:r w:rsidR="00904B19" w:rsidRPr="002B599D">
              <w:rPr>
                <w:rStyle w:val="Nessuno"/>
                <w:rFonts w:ascii="Garamond" w:eastAsia="Times-Bold" w:hAnsi="Garamond"/>
                <w:bCs/>
                <w:color w:val="19191A"/>
                <w:kern w:val="3"/>
                <w:sz w:val="16"/>
                <w:szCs w:val="16"/>
              </w:rPr>
              <w:t>_______________</w:t>
            </w:r>
            <w:proofErr w:type="gramStart"/>
            <w:r w:rsidR="00904B19" w:rsidRPr="002B599D">
              <w:rPr>
                <w:rStyle w:val="Nessuno"/>
                <w:rFonts w:ascii="Garamond" w:eastAsia="Times-Bold" w:hAnsi="Garamond"/>
                <w:bCs/>
                <w:color w:val="19191A"/>
                <w:kern w:val="3"/>
                <w:sz w:val="16"/>
                <w:szCs w:val="16"/>
              </w:rPr>
              <w:t>_</w:t>
            </w:r>
            <w:r w:rsidR="00F132EA" w:rsidRPr="002B599D">
              <w:rPr>
                <w:rStyle w:val="Nessuno"/>
                <w:rFonts w:ascii="Garamond" w:eastAsia="Times-Bold" w:hAnsi="Garamond"/>
                <w:bCs/>
                <w:color w:val="19191A"/>
                <w:kern w:val="3"/>
                <w:sz w:val="16"/>
                <w:szCs w:val="16"/>
              </w:rPr>
              <w:t>(</w:t>
            </w:r>
            <w:proofErr w:type="gramEnd"/>
            <w:r w:rsidR="00F132EA" w:rsidRPr="002B599D">
              <w:rPr>
                <w:rStyle w:val="Nessuno"/>
                <w:rFonts w:ascii="Garamond" w:eastAsia="Times-Bold" w:hAnsi="Garamond"/>
                <w:bCs/>
                <w:color w:val="19191A"/>
                <w:kern w:val="3"/>
                <w:sz w:val="16"/>
                <w:szCs w:val="16"/>
              </w:rPr>
              <w:t>indicare riferimenti</w:t>
            </w:r>
            <w:r w:rsidR="00390AB1">
              <w:rPr>
                <w:rStyle w:val="Nessuno"/>
                <w:rFonts w:ascii="Garamond" w:eastAsia="Times-Bold" w:hAnsi="Garamond"/>
                <w:bCs/>
                <w:color w:val="19191A"/>
                <w:kern w:val="3"/>
                <w:sz w:val="16"/>
                <w:szCs w:val="16"/>
              </w:rPr>
              <w:t xml:space="preserve"> e allegare documento comprovante l’avvenuto pagamento</w:t>
            </w:r>
            <w:r w:rsidR="00F132EA" w:rsidRPr="002B599D">
              <w:rPr>
                <w:rStyle w:val="Nessuno"/>
                <w:rFonts w:ascii="Garamond" w:eastAsia="Times-Bold" w:hAnsi="Garamond"/>
                <w:bCs/>
                <w:color w:val="19191A"/>
                <w:kern w:val="3"/>
                <w:sz w:val="16"/>
                <w:szCs w:val="16"/>
              </w:rPr>
              <w:t>)</w:t>
            </w:r>
            <w:r w:rsidR="00904B19">
              <w:rPr>
                <w:rStyle w:val="Nessuno"/>
                <w:rFonts w:ascii="Garamond" w:eastAsia="Times-Bold" w:hAnsi="Garamond"/>
                <w:bCs/>
                <w:color w:val="19191A"/>
                <w:kern w:val="3"/>
                <w:sz w:val="16"/>
                <w:szCs w:val="16"/>
              </w:rPr>
              <w:tab/>
            </w:r>
          </w:p>
        </w:tc>
        <w:tc>
          <w:tcPr>
            <w:tcW w:w="1418" w:type="dxa"/>
            <w:tcBorders>
              <w:top w:val="dotted" w:sz="4" w:space="0" w:color="auto"/>
              <w:left w:val="nil"/>
              <w:bottom w:val="dotted" w:sz="4" w:space="0" w:color="auto"/>
              <w:right w:val="nil"/>
            </w:tcBorders>
            <w:vAlign w:val="center"/>
            <w:hideMark/>
          </w:tcPr>
          <w:p w14:paraId="447D2373" w14:textId="77777777" w:rsidR="00904B19" w:rsidRPr="002209B9" w:rsidRDefault="00000000">
            <w:pPr>
              <w:jc w:val="center"/>
              <w:rPr>
                <w:rFonts w:ascii="Garamond" w:hAnsi="Garamond" w:cs="Garamond"/>
                <w:bCs/>
              </w:rPr>
            </w:pPr>
            <w:sdt>
              <w:sdtPr>
                <w:rPr>
                  <w:rFonts w:ascii="Garamond" w:hAnsi="Garamond" w:cs="Garamond"/>
                  <w:bCs/>
                </w:rPr>
                <w:id w:val="1267650891"/>
                <w14:checkbox>
                  <w14:checked w14:val="0"/>
                  <w14:checkedState w14:val="2612" w14:font="MS Gothic"/>
                  <w14:uncheckedState w14:val="2610" w14:font="MS Gothic"/>
                </w14:checkbox>
              </w:sdtPr>
              <w:sdtContent>
                <w:r w:rsidR="00904B19" w:rsidRPr="002209B9">
                  <w:rPr>
                    <w:rFonts w:ascii="Segoe UI Symbol" w:eastAsia="MS Gothic" w:hAnsi="Segoe UI Symbol" w:cs="Segoe UI Symbol"/>
                    <w:bCs/>
                  </w:rPr>
                  <w:t>☐</w:t>
                </w:r>
              </w:sdtContent>
            </w:sdt>
          </w:p>
        </w:tc>
      </w:tr>
      <w:tr w:rsidR="00904B19" w14:paraId="035D12D4" w14:textId="77777777" w:rsidTr="002D2AEB">
        <w:trPr>
          <w:trHeight w:val="401"/>
        </w:trPr>
        <w:tc>
          <w:tcPr>
            <w:tcW w:w="9067" w:type="dxa"/>
            <w:tcBorders>
              <w:top w:val="dotted" w:sz="4" w:space="0" w:color="auto"/>
              <w:left w:val="nil"/>
              <w:bottom w:val="dotted" w:sz="4" w:space="0" w:color="auto"/>
              <w:right w:val="nil"/>
            </w:tcBorders>
          </w:tcPr>
          <w:p w14:paraId="07B06B30" w14:textId="70FFF197" w:rsidR="00904B19" w:rsidRDefault="00904B19">
            <w:pPr>
              <w:jc w:val="both"/>
              <w:rPr>
                <w:rFonts w:cs="Garamond"/>
              </w:rPr>
            </w:pPr>
            <w:r>
              <w:rPr>
                <w:rStyle w:val="Nessuno"/>
                <w:rFonts w:ascii="Garamond" w:eastAsia="Times-Bold" w:hAnsi="Garamond"/>
                <w:bCs/>
                <w:i/>
                <w:iCs/>
                <w:color w:val="19191A"/>
                <w:kern w:val="3"/>
                <w:sz w:val="16"/>
                <w:szCs w:val="16"/>
              </w:rPr>
              <w:t>(in alternativa al punto precedente)</w:t>
            </w:r>
            <w:r>
              <w:rPr>
                <w:rStyle w:val="Nessuno"/>
                <w:rFonts w:eastAsia="Times-Bold"/>
                <w:bCs/>
                <w:color w:val="19191A"/>
                <w:kern w:val="3"/>
              </w:rPr>
              <w:t xml:space="preserve"> </w:t>
            </w:r>
            <w:r w:rsidR="003A08CB" w:rsidRPr="00821DC0">
              <w:rPr>
                <w:rStyle w:val="Nessuno"/>
                <w:rFonts w:ascii="Garamond" w:eastAsia="Times-Bold" w:hAnsi="Garamond"/>
                <w:bCs/>
                <w:color w:val="19191A"/>
                <w:kern w:val="3"/>
                <w:sz w:val="16"/>
                <w:szCs w:val="16"/>
              </w:rPr>
              <w:t xml:space="preserve">che </w:t>
            </w:r>
            <w:r w:rsidR="001A266B">
              <w:rPr>
                <w:rStyle w:val="Nessuno"/>
                <w:rFonts w:ascii="Garamond" w:eastAsia="Times-Bold" w:hAnsi="Garamond"/>
                <w:bCs/>
                <w:color w:val="19191A"/>
                <w:kern w:val="3"/>
                <w:sz w:val="16"/>
                <w:szCs w:val="16"/>
              </w:rPr>
              <w:t xml:space="preserve">l’impresa </w:t>
            </w:r>
            <w:r w:rsidR="003A08CB" w:rsidRPr="00821DC0">
              <w:rPr>
                <w:rStyle w:val="Nessuno"/>
                <w:rFonts w:ascii="Garamond" w:eastAsia="Times-Bold" w:hAnsi="Garamond"/>
                <w:bCs/>
                <w:color w:val="19191A"/>
                <w:kern w:val="3"/>
                <w:sz w:val="16"/>
                <w:szCs w:val="16"/>
              </w:rPr>
              <w:t>n</w:t>
            </w:r>
            <w:r w:rsidR="00821DC0" w:rsidRPr="00821DC0">
              <w:rPr>
                <w:rStyle w:val="Nessuno"/>
                <w:rFonts w:ascii="Garamond" w:eastAsia="Times-Bold" w:hAnsi="Garamond"/>
                <w:bCs/>
                <w:color w:val="19191A"/>
                <w:kern w:val="3"/>
                <w:sz w:val="16"/>
                <w:szCs w:val="16"/>
              </w:rPr>
              <w:t>on è</w:t>
            </w:r>
            <w:r w:rsidR="00821DC0">
              <w:rPr>
                <w:rStyle w:val="Nessuno"/>
                <w:rFonts w:eastAsia="Times-Bold"/>
                <w:bCs/>
                <w:color w:val="19191A"/>
                <w:kern w:val="3"/>
              </w:rPr>
              <w:t xml:space="preserve"> </w:t>
            </w:r>
            <w:r>
              <w:rPr>
                <w:rStyle w:val="Nessuno"/>
                <w:rFonts w:ascii="Garamond" w:eastAsia="Times-Bold" w:hAnsi="Garamond"/>
                <w:bCs/>
                <w:color w:val="19191A"/>
                <w:kern w:val="3"/>
                <w:sz w:val="16"/>
                <w:szCs w:val="16"/>
              </w:rPr>
              <w:t>soggett</w:t>
            </w:r>
            <w:r w:rsidR="00821DC0">
              <w:rPr>
                <w:rStyle w:val="Nessuno"/>
                <w:rFonts w:ascii="Garamond" w:eastAsia="Times-Bold" w:hAnsi="Garamond"/>
                <w:bCs/>
                <w:color w:val="19191A"/>
                <w:kern w:val="3"/>
                <w:sz w:val="16"/>
                <w:szCs w:val="16"/>
              </w:rPr>
              <w:t>a</w:t>
            </w:r>
            <w:r>
              <w:rPr>
                <w:rStyle w:val="Nessuno"/>
                <w:rFonts w:ascii="Garamond" w:eastAsia="Times-Bold" w:hAnsi="Garamond"/>
                <w:bCs/>
                <w:color w:val="19191A"/>
                <w:kern w:val="3"/>
                <w:sz w:val="16"/>
                <w:szCs w:val="16"/>
              </w:rPr>
              <w:t xml:space="preserve"> ad imposta di bollo in quanto: _____________________________</w:t>
            </w:r>
          </w:p>
        </w:tc>
        <w:tc>
          <w:tcPr>
            <w:tcW w:w="1418" w:type="dxa"/>
            <w:tcBorders>
              <w:top w:val="dotted" w:sz="4" w:space="0" w:color="auto"/>
              <w:left w:val="nil"/>
              <w:bottom w:val="dotted" w:sz="4" w:space="0" w:color="auto"/>
              <w:right w:val="nil"/>
            </w:tcBorders>
            <w:vAlign w:val="center"/>
            <w:hideMark/>
          </w:tcPr>
          <w:p w14:paraId="160CC7E3" w14:textId="77777777" w:rsidR="00904B19" w:rsidRPr="002209B9" w:rsidRDefault="00000000">
            <w:pPr>
              <w:jc w:val="center"/>
              <w:rPr>
                <w:rFonts w:ascii="Garamond" w:hAnsi="Garamond" w:cs="Garamond"/>
                <w:bCs/>
              </w:rPr>
            </w:pPr>
            <w:sdt>
              <w:sdtPr>
                <w:rPr>
                  <w:rFonts w:ascii="Garamond" w:hAnsi="Garamond" w:cs="Garamond"/>
                  <w:bCs/>
                </w:rPr>
                <w:id w:val="-247651239"/>
                <w14:checkbox>
                  <w14:checked w14:val="0"/>
                  <w14:checkedState w14:val="2612" w14:font="MS Gothic"/>
                  <w14:uncheckedState w14:val="2610" w14:font="MS Gothic"/>
                </w14:checkbox>
              </w:sdtPr>
              <w:sdtContent>
                <w:r w:rsidR="00904B19" w:rsidRPr="002209B9">
                  <w:rPr>
                    <w:rFonts w:ascii="Segoe UI Symbol" w:eastAsia="MS Gothic" w:hAnsi="Segoe UI Symbol" w:cs="Segoe UI Symbol"/>
                    <w:bCs/>
                  </w:rPr>
                  <w:t>☐</w:t>
                </w:r>
              </w:sdtContent>
            </w:sdt>
          </w:p>
        </w:tc>
      </w:tr>
      <w:tr w:rsidR="00904B19" w14:paraId="051FFD4C" w14:textId="77777777" w:rsidTr="00904B19">
        <w:tc>
          <w:tcPr>
            <w:tcW w:w="9067" w:type="dxa"/>
            <w:tcBorders>
              <w:top w:val="dotted" w:sz="4" w:space="0" w:color="auto"/>
              <w:left w:val="nil"/>
              <w:bottom w:val="dotted" w:sz="4" w:space="0" w:color="auto"/>
              <w:right w:val="nil"/>
            </w:tcBorders>
            <w:hideMark/>
          </w:tcPr>
          <w:p w14:paraId="24A80DCF" w14:textId="683C2726" w:rsidR="00904B19" w:rsidRDefault="00821DC0">
            <w:pPr>
              <w:jc w:val="both"/>
              <w:rPr>
                <w:rFonts w:ascii="Garamond" w:hAnsi="Garamond" w:cs="Garamond"/>
                <w:bCs/>
                <w:sz w:val="16"/>
                <w:szCs w:val="16"/>
              </w:rPr>
            </w:pPr>
            <w:r>
              <w:rPr>
                <w:rStyle w:val="Nessuno"/>
                <w:rFonts w:ascii="Garamond" w:eastAsia="Times-Bold" w:hAnsi="Garamond"/>
                <w:bCs/>
                <w:color w:val="19191A"/>
                <w:kern w:val="3"/>
                <w:sz w:val="16"/>
                <w:szCs w:val="16"/>
              </w:rPr>
              <w:t>che è</w:t>
            </w:r>
            <w:r w:rsidR="00904B19">
              <w:rPr>
                <w:rStyle w:val="Nessuno"/>
                <w:rFonts w:ascii="Garamond" w:eastAsia="Times-Bold" w:hAnsi="Garamond"/>
                <w:bCs/>
                <w:color w:val="19191A"/>
                <w:kern w:val="3"/>
                <w:sz w:val="16"/>
                <w:szCs w:val="16"/>
              </w:rPr>
              <w:t xml:space="preserve"> a conoscenza delle norme contenute e richiamate nell’Avviso</w:t>
            </w:r>
          </w:p>
        </w:tc>
        <w:tc>
          <w:tcPr>
            <w:tcW w:w="1418" w:type="dxa"/>
            <w:tcBorders>
              <w:top w:val="dotted" w:sz="4" w:space="0" w:color="auto"/>
              <w:left w:val="nil"/>
              <w:bottom w:val="dotted" w:sz="4" w:space="0" w:color="auto"/>
              <w:right w:val="nil"/>
            </w:tcBorders>
            <w:vAlign w:val="center"/>
            <w:hideMark/>
          </w:tcPr>
          <w:p w14:paraId="5E2679EA" w14:textId="1DFBE85E" w:rsidR="00904B19" w:rsidRPr="002209B9" w:rsidRDefault="00000000">
            <w:pPr>
              <w:jc w:val="center"/>
              <w:rPr>
                <w:rFonts w:ascii="Garamond" w:hAnsi="Garamond" w:cs="Garamond"/>
                <w:bCs/>
              </w:rPr>
            </w:pPr>
            <w:sdt>
              <w:sdtPr>
                <w:rPr>
                  <w:rFonts w:ascii="Garamond" w:hAnsi="Garamond" w:cs="Garamond"/>
                  <w:bCs/>
                </w:rPr>
                <w:id w:val="-1693751835"/>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12B04287" w14:textId="77777777" w:rsidTr="00904B19">
        <w:tc>
          <w:tcPr>
            <w:tcW w:w="9067" w:type="dxa"/>
            <w:tcBorders>
              <w:top w:val="dotted" w:sz="4" w:space="0" w:color="auto"/>
              <w:left w:val="nil"/>
              <w:bottom w:val="dotted" w:sz="4" w:space="0" w:color="auto"/>
              <w:right w:val="nil"/>
            </w:tcBorders>
            <w:hideMark/>
          </w:tcPr>
          <w:p w14:paraId="374506AE" w14:textId="11638696" w:rsidR="00904B19" w:rsidRDefault="00821DC0">
            <w:pPr>
              <w:jc w:val="both"/>
              <w:rPr>
                <w:rFonts w:ascii="Garamond" w:hAnsi="Garamond" w:cs="Garamond"/>
                <w:bCs/>
                <w:sz w:val="16"/>
                <w:szCs w:val="16"/>
              </w:rPr>
            </w:pPr>
            <w:r>
              <w:rPr>
                <w:rStyle w:val="Nessuno"/>
                <w:rFonts w:ascii="Garamond" w:eastAsia="Times-Bold" w:hAnsi="Garamond"/>
                <w:bCs/>
                <w:color w:val="19191A"/>
                <w:kern w:val="3"/>
                <w:sz w:val="16"/>
                <w:szCs w:val="16"/>
              </w:rPr>
              <w:t xml:space="preserve">che è a conoscenza </w:t>
            </w:r>
            <w:r w:rsidR="00904B19">
              <w:rPr>
                <w:rStyle w:val="Nessuno"/>
                <w:rFonts w:ascii="Garamond" w:eastAsia="Times-Bold" w:hAnsi="Garamond"/>
                <w:bCs/>
                <w:color w:val="19191A"/>
                <w:kern w:val="3"/>
                <w:sz w:val="16"/>
                <w:szCs w:val="16"/>
              </w:rPr>
              <w:t>che t</w:t>
            </w:r>
            <w:proofErr w:type="spellStart"/>
            <w:r w:rsidR="00904B19">
              <w:rPr>
                <w:rFonts w:ascii="Garamond" w:hAnsi="Garamond" w:cs="Arial"/>
                <w:bCs/>
                <w:sz w:val="16"/>
                <w:szCs w:val="16"/>
              </w:rPr>
              <w:t>utte</w:t>
            </w:r>
            <w:proofErr w:type="spellEnd"/>
            <w:r w:rsidR="00904B19">
              <w:rPr>
                <w:rFonts w:ascii="Garamond" w:hAnsi="Garamond" w:cs="Arial"/>
                <w:bCs/>
                <w:sz w:val="16"/>
                <w:szCs w:val="16"/>
              </w:rPr>
              <w:t xml:space="preserve"> le </w:t>
            </w:r>
            <w:proofErr w:type="spellStart"/>
            <w:r w:rsidR="00904B19">
              <w:rPr>
                <w:rFonts w:ascii="Garamond" w:hAnsi="Garamond" w:cs="Arial"/>
                <w:bCs/>
                <w:sz w:val="16"/>
                <w:szCs w:val="16"/>
              </w:rPr>
              <w:t>comunicazioni</w:t>
            </w:r>
            <w:proofErr w:type="spellEnd"/>
            <w:r w:rsidR="00904B19">
              <w:rPr>
                <w:rFonts w:ascii="Garamond" w:hAnsi="Garamond" w:cs="Arial"/>
                <w:bCs/>
                <w:sz w:val="16"/>
                <w:szCs w:val="16"/>
              </w:rPr>
              <w:t xml:space="preserve"> relative al </w:t>
            </w:r>
            <w:proofErr w:type="spellStart"/>
            <w:r w:rsidR="00904B19">
              <w:rPr>
                <w:rFonts w:ascii="Garamond" w:hAnsi="Garamond" w:cs="Arial"/>
                <w:bCs/>
                <w:sz w:val="16"/>
                <w:szCs w:val="16"/>
              </w:rPr>
              <w:t>procedimento</w:t>
            </w:r>
            <w:proofErr w:type="spellEnd"/>
            <w:r w:rsidR="00904B19">
              <w:rPr>
                <w:rFonts w:ascii="Garamond" w:hAnsi="Garamond" w:cs="Arial"/>
                <w:bCs/>
                <w:sz w:val="16"/>
                <w:szCs w:val="16"/>
              </w:rPr>
              <w:t xml:space="preserve"> in </w:t>
            </w:r>
            <w:proofErr w:type="spellStart"/>
            <w:r w:rsidR="00904B19">
              <w:rPr>
                <w:rFonts w:ascii="Garamond" w:hAnsi="Garamond" w:cs="Arial"/>
                <w:bCs/>
                <w:sz w:val="16"/>
                <w:szCs w:val="16"/>
              </w:rPr>
              <w:t>questione</w:t>
            </w:r>
            <w:proofErr w:type="spellEnd"/>
            <w:r w:rsidR="00904B19">
              <w:rPr>
                <w:rFonts w:ascii="Garamond" w:hAnsi="Garamond" w:cs="Arial"/>
                <w:bCs/>
                <w:sz w:val="16"/>
                <w:szCs w:val="16"/>
              </w:rPr>
              <w:t xml:space="preserve"> </w:t>
            </w:r>
            <w:proofErr w:type="spellStart"/>
            <w:r w:rsidR="00904B19">
              <w:rPr>
                <w:rFonts w:ascii="Garamond" w:hAnsi="Garamond" w:cs="Arial"/>
                <w:bCs/>
                <w:sz w:val="16"/>
                <w:szCs w:val="16"/>
              </w:rPr>
              <w:t>avverranno</w:t>
            </w:r>
            <w:proofErr w:type="spellEnd"/>
            <w:r w:rsidR="00904B19">
              <w:rPr>
                <w:rFonts w:ascii="Garamond" w:hAnsi="Garamond" w:cs="Arial"/>
                <w:bCs/>
                <w:sz w:val="16"/>
                <w:szCs w:val="16"/>
              </w:rPr>
              <w:t xml:space="preserve"> </w:t>
            </w:r>
            <w:proofErr w:type="spellStart"/>
            <w:r w:rsidR="00904B19">
              <w:rPr>
                <w:rFonts w:ascii="Garamond" w:hAnsi="Garamond" w:cs="Arial"/>
                <w:bCs/>
                <w:sz w:val="16"/>
                <w:szCs w:val="16"/>
              </w:rPr>
              <w:t>esclusivamente</w:t>
            </w:r>
            <w:proofErr w:type="spellEnd"/>
            <w:r w:rsidR="00904B19">
              <w:rPr>
                <w:rFonts w:ascii="Garamond" w:hAnsi="Garamond" w:cs="Arial"/>
                <w:bCs/>
                <w:sz w:val="16"/>
                <w:szCs w:val="16"/>
              </w:rPr>
              <w:t xml:space="preserve"> </w:t>
            </w:r>
            <w:proofErr w:type="spellStart"/>
            <w:r w:rsidR="00904B19">
              <w:rPr>
                <w:rFonts w:ascii="Garamond" w:hAnsi="Garamond" w:cs="Arial"/>
                <w:bCs/>
                <w:sz w:val="16"/>
                <w:szCs w:val="16"/>
              </w:rPr>
              <w:t>mediante</w:t>
            </w:r>
            <w:proofErr w:type="spellEnd"/>
            <w:r w:rsidR="00904B19">
              <w:rPr>
                <w:rFonts w:ascii="Garamond" w:hAnsi="Garamond" w:cs="Arial"/>
                <w:bCs/>
                <w:sz w:val="16"/>
                <w:szCs w:val="16"/>
              </w:rPr>
              <w:t xml:space="preserve"> </w:t>
            </w:r>
            <w:proofErr w:type="spellStart"/>
            <w:r w:rsidR="00904B19">
              <w:rPr>
                <w:rFonts w:ascii="Garamond" w:hAnsi="Garamond" w:cs="Arial"/>
                <w:bCs/>
                <w:sz w:val="16"/>
                <w:szCs w:val="16"/>
              </w:rPr>
              <w:t>l’indirizzo</w:t>
            </w:r>
            <w:proofErr w:type="spellEnd"/>
            <w:r w:rsidR="00904B19">
              <w:rPr>
                <w:rFonts w:ascii="Garamond" w:hAnsi="Garamond" w:cs="Arial"/>
                <w:bCs/>
                <w:sz w:val="16"/>
                <w:szCs w:val="16"/>
              </w:rPr>
              <w:t xml:space="preserve"> di </w:t>
            </w:r>
            <w:proofErr w:type="spellStart"/>
            <w:r w:rsidR="00904B19">
              <w:rPr>
                <w:rFonts w:ascii="Garamond" w:hAnsi="Garamond" w:cs="Arial"/>
                <w:bCs/>
                <w:sz w:val="16"/>
                <w:szCs w:val="16"/>
              </w:rPr>
              <w:t>posta</w:t>
            </w:r>
            <w:proofErr w:type="spellEnd"/>
            <w:r w:rsidR="00904B19">
              <w:rPr>
                <w:rFonts w:ascii="Garamond" w:hAnsi="Garamond" w:cs="Arial"/>
                <w:bCs/>
                <w:sz w:val="16"/>
                <w:szCs w:val="16"/>
              </w:rPr>
              <w:t xml:space="preserve"> </w:t>
            </w:r>
            <w:proofErr w:type="spellStart"/>
            <w:r w:rsidR="00904B19">
              <w:rPr>
                <w:rFonts w:ascii="Garamond" w:hAnsi="Garamond" w:cs="Arial"/>
                <w:bCs/>
                <w:sz w:val="16"/>
                <w:szCs w:val="16"/>
              </w:rPr>
              <w:t>elettronica</w:t>
            </w:r>
            <w:proofErr w:type="spellEnd"/>
            <w:r w:rsidR="00904B19">
              <w:rPr>
                <w:rFonts w:ascii="Garamond" w:hAnsi="Garamond" w:cs="Arial"/>
                <w:bCs/>
                <w:sz w:val="16"/>
                <w:szCs w:val="16"/>
              </w:rPr>
              <w:t xml:space="preserve"> </w:t>
            </w:r>
            <w:proofErr w:type="spellStart"/>
            <w:r w:rsidR="00904B19">
              <w:rPr>
                <w:rFonts w:ascii="Garamond" w:hAnsi="Garamond" w:cs="Arial"/>
                <w:bCs/>
                <w:sz w:val="16"/>
                <w:szCs w:val="16"/>
              </w:rPr>
              <w:t>dichiarato</w:t>
            </w:r>
            <w:proofErr w:type="spellEnd"/>
            <w:r w:rsidR="00904B19">
              <w:rPr>
                <w:rFonts w:ascii="Garamond" w:hAnsi="Garamond" w:cs="Arial"/>
                <w:bCs/>
                <w:sz w:val="16"/>
                <w:szCs w:val="16"/>
              </w:rPr>
              <w:tab/>
            </w:r>
          </w:p>
        </w:tc>
        <w:tc>
          <w:tcPr>
            <w:tcW w:w="1418" w:type="dxa"/>
            <w:tcBorders>
              <w:top w:val="dotted" w:sz="4" w:space="0" w:color="auto"/>
              <w:left w:val="nil"/>
              <w:bottom w:val="dotted" w:sz="4" w:space="0" w:color="auto"/>
              <w:right w:val="nil"/>
            </w:tcBorders>
            <w:vAlign w:val="center"/>
            <w:hideMark/>
          </w:tcPr>
          <w:p w14:paraId="6E1E1248" w14:textId="0C4DE736" w:rsidR="00904B19" w:rsidRPr="002209B9" w:rsidRDefault="00000000">
            <w:pPr>
              <w:jc w:val="center"/>
              <w:rPr>
                <w:rFonts w:ascii="Garamond" w:hAnsi="Garamond" w:cs="Garamond"/>
                <w:bCs/>
              </w:rPr>
            </w:pPr>
            <w:sdt>
              <w:sdtPr>
                <w:rPr>
                  <w:rFonts w:ascii="Garamond" w:hAnsi="Garamond" w:cs="Garamond"/>
                  <w:bCs/>
                </w:rPr>
                <w:id w:val="1654409558"/>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bl>
    <w:p w14:paraId="0EF4FDF4"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24"/>
          <w:szCs w:val="24"/>
        </w:rPr>
      </w:pPr>
      <w:r>
        <w:rPr>
          <w:rFonts w:ascii="Garamond" w:hAnsi="Garamond" w:cs="Arial"/>
          <w:bCs/>
          <w:sz w:val="16"/>
          <w:szCs w:val="16"/>
        </w:rPr>
        <w:tab/>
      </w:r>
      <w:r>
        <w:rPr>
          <w:rFonts w:ascii="Garamond" w:hAnsi="Garamond" w:cs="Arial"/>
          <w:bCs/>
          <w:sz w:val="16"/>
          <w:szCs w:val="16"/>
        </w:rPr>
        <w:tab/>
      </w:r>
      <w:r>
        <w:rPr>
          <w:rFonts w:ascii="Garamond" w:hAnsi="Garamond" w:cs="Arial"/>
          <w:bCs/>
          <w:sz w:val="16"/>
          <w:szCs w:val="16"/>
        </w:rPr>
        <w:tab/>
      </w:r>
    </w:p>
    <w:p w14:paraId="1645F9BD" w14:textId="77777777" w:rsidR="00904B19" w:rsidRDefault="00904B19" w:rsidP="00904B19">
      <w:pPr>
        <w:pStyle w:val="Corpotesto1"/>
        <w:tabs>
          <w:tab w:val="left" w:pos="731"/>
          <w:tab w:val="left" w:pos="1134"/>
        </w:tabs>
        <w:spacing w:line="200" w:lineRule="atLeast"/>
        <w:ind w:right="112"/>
        <w:jc w:val="both"/>
        <w:rPr>
          <w:rFonts w:ascii="Garamond" w:hAnsi="Garamond" w:cs="Arial"/>
          <w:bCs/>
          <w:sz w:val="16"/>
          <w:szCs w:val="16"/>
        </w:rPr>
      </w:pPr>
      <w:r>
        <w:rPr>
          <w:rFonts w:ascii="Garamond" w:hAnsi="Garamond" w:cs="Arial"/>
          <w:bCs/>
          <w:sz w:val="16"/>
          <w:szCs w:val="16"/>
        </w:rPr>
        <w:t>In caso di concessione del contributo</w:t>
      </w:r>
    </w:p>
    <w:p w14:paraId="158A8CBF" w14:textId="77777777" w:rsidR="00904B19" w:rsidRDefault="00904B19" w:rsidP="00904B19">
      <w:pPr>
        <w:pStyle w:val="Corpotesto1"/>
        <w:tabs>
          <w:tab w:val="left" w:pos="731"/>
          <w:tab w:val="left" w:pos="1134"/>
        </w:tabs>
        <w:spacing w:line="200" w:lineRule="atLeast"/>
        <w:ind w:left="709" w:right="112"/>
        <w:jc w:val="center"/>
        <w:rPr>
          <w:rFonts w:ascii="Garamond" w:hAnsi="Garamond" w:cs="Arial"/>
          <w:bCs/>
          <w:sz w:val="16"/>
          <w:szCs w:val="16"/>
        </w:rPr>
      </w:pPr>
      <w:r>
        <w:rPr>
          <w:rFonts w:ascii="Garamond" w:hAnsi="Garamond" w:cs="Arial"/>
          <w:bCs/>
          <w:sz w:val="16"/>
          <w:szCs w:val="16"/>
        </w:rPr>
        <w:t>SI IMPEGNA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9067"/>
        <w:gridCol w:w="1418"/>
      </w:tblGrid>
      <w:tr w:rsidR="00904B19" w14:paraId="1AFB9AF0" w14:textId="77777777" w:rsidTr="00904B19">
        <w:tc>
          <w:tcPr>
            <w:tcW w:w="9067" w:type="dxa"/>
            <w:tcBorders>
              <w:top w:val="dotted" w:sz="4" w:space="0" w:color="auto"/>
              <w:left w:val="nil"/>
              <w:bottom w:val="dotted" w:sz="4" w:space="0" w:color="auto"/>
              <w:right w:val="nil"/>
            </w:tcBorders>
            <w:hideMark/>
          </w:tcPr>
          <w:p w14:paraId="7F4640FE" w14:textId="77777777" w:rsidR="00904B19" w:rsidRDefault="00904B19">
            <w:pPr>
              <w:jc w:val="both"/>
              <w:rPr>
                <w:rFonts w:ascii="Garamond" w:hAnsi="Garamond" w:cs="Garamond"/>
                <w:bCs/>
                <w:sz w:val="16"/>
                <w:szCs w:val="16"/>
              </w:rPr>
            </w:pPr>
            <w:r>
              <w:rPr>
                <w:rFonts w:ascii="Garamond" w:hAnsi="Garamond"/>
                <w:bCs/>
                <w:spacing w:val="-1"/>
                <w:sz w:val="16"/>
                <w:szCs w:val="16"/>
              </w:rPr>
              <w:t xml:space="preserve">a </w:t>
            </w:r>
            <w:proofErr w:type="spellStart"/>
            <w:r>
              <w:rPr>
                <w:rFonts w:ascii="Garamond" w:hAnsi="Garamond"/>
                <w:bCs/>
                <w:spacing w:val="-1"/>
                <w:sz w:val="16"/>
                <w:szCs w:val="16"/>
              </w:rPr>
              <w:t>rispettare</w:t>
            </w:r>
            <w:proofErr w:type="spellEnd"/>
            <w:r>
              <w:rPr>
                <w:rFonts w:ascii="Garamond" w:hAnsi="Garamond"/>
                <w:bCs/>
                <w:spacing w:val="-2"/>
                <w:sz w:val="16"/>
                <w:szCs w:val="16"/>
              </w:rPr>
              <w:t xml:space="preserve"> </w:t>
            </w:r>
            <w:r>
              <w:rPr>
                <w:rFonts w:ascii="Garamond" w:hAnsi="Garamond"/>
                <w:bCs/>
                <w:spacing w:val="-1"/>
                <w:sz w:val="16"/>
                <w:szCs w:val="16"/>
              </w:rPr>
              <w:t xml:space="preserve">le </w:t>
            </w:r>
            <w:proofErr w:type="spellStart"/>
            <w:r>
              <w:rPr>
                <w:rFonts w:ascii="Garamond" w:hAnsi="Garamond"/>
                <w:bCs/>
                <w:spacing w:val="-1"/>
                <w:sz w:val="16"/>
                <w:szCs w:val="16"/>
              </w:rPr>
              <w:t>previsioni</w:t>
            </w:r>
            <w:proofErr w:type="spellEnd"/>
            <w:r>
              <w:rPr>
                <w:rFonts w:ascii="Garamond" w:hAnsi="Garamond"/>
                <w:bCs/>
                <w:spacing w:val="-1"/>
                <w:sz w:val="16"/>
                <w:szCs w:val="16"/>
              </w:rPr>
              <w:t xml:space="preserve"> </w:t>
            </w:r>
            <w:proofErr w:type="spellStart"/>
            <w:r>
              <w:rPr>
                <w:rFonts w:ascii="Garamond" w:hAnsi="Garamond"/>
                <w:bCs/>
                <w:spacing w:val="-1"/>
                <w:sz w:val="16"/>
                <w:szCs w:val="16"/>
              </w:rPr>
              <w:t>dell’Avviso</w:t>
            </w:r>
            <w:proofErr w:type="spellEnd"/>
            <w:r>
              <w:rPr>
                <w:rFonts w:ascii="Garamond" w:hAnsi="Garamond"/>
                <w:bCs/>
                <w:spacing w:val="-1"/>
                <w:sz w:val="16"/>
                <w:szCs w:val="16"/>
              </w:rPr>
              <w:t xml:space="preserve"> Pubblico</w:t>
            </w:r>
          </w:p>
        </w:tc>
        <w:tc>
          <w:tcPr>
            <w:tcW w:w="1418" w:type="dxa"/>
            <w:tcBorders>
              <w:top w:val="dotted" w:sz="4" w:space="0" w:color="auto"/>
              <w:left w:val="nil"/>
              <w:bottom w:val="dotted" w:sz="4" w:space="0" w:color="auto"/>
              <w:right w:val="nil"/>
            </w:tcBorders>
            <w:vAlign w:val="center"/>
            <w:hideMark/>
          </w:tcPr>
          <w:p w14:paraId="453846A9" w14:textId="0FA32F4E" w:rsidR="00904B19" w:rsidRPr="002209B9" w:rsidRDefault="00000000">
            <w:pPr>
              <w:jc w:val="center"/>
              <w:rPr>
                <w:rFonts w:ascii="Garamond" w:hAnsi="Garamond" w:cs="Garamond"/>
                <w:bCs/>
              </w:rPr>
            </w:pPr>
            <w:sdt>
              <w:sdtPr>
                <w:rPr>
                  <w:rFonts w:ascii="Garamond" w:hAnsi="Garamond" w:cs="Garamond"/>
                  <w:bCs/>
                </w:rPr>
                <w:id w:val="202600023"/>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3A0E2F7" w14:textId="77777777" w:rsidTr="00904B19">
        <w:tc>
          <w:tcPr>
            <w:tcW w:w="9067" w:type="dxa"/>
            <w:tcBorders>
              <w:top w:val="dotted" w:sz="4" w:space="0" w:color="auto"/>
              <w:left w:val="nil"/>
              <w:bottom w:val="dotted" w:sz="4" w:space="0" w:color="auto"/>
              <w:right w:val="nil"/>
            </w:tcBorders>
            <w:hideMark/>
          </w:tcPr>
          <w:p w14:paraId="41739EFC" w14:textId="77777777" w:rsidR="00904B19" w:rsidRDefault="00904B19">
            <w:pPr>
              <w:spacing w:line="240" w:lineRule="auto"/>
              <w:ind w:right="114"/>
              <w:rPr>
                <w:rFonts w:ascii="Garamond" w:hAnsi="Garamond"/>
                <w:bCs/>
                <w:sz w:val="16"/>
                <w:szCs w:val="16"/>
              </w:rPr>
            </w:pPr>
            <w:r>
              <w:rPr>
                <w:rFonts w:ascii="Garamond" w:hAnsi="Garamond"/>
                <w:bCs/>
                <w:sz w:val="16"/>
                <w:szCs w:val="16"/>
              </w:rPr>
              <w:t xml:space="preserve">a </w:t>
            </w:r>
            <w:proofErr w:type="spellStart"/>
            <w:r>
              <w:rPr>
                <w:rFonts w:ascii="Garamond" w:hAnsi="Garamond"/>
                <w:bCs/>
                <w:sz w:val="16"/>
                <w:szCs w:val="16"/>
              </w:rPr>
              <w:t>fornire</w:t>
            </w:r>
            <w:proofErr w:type="spellEnd"/>
            <w:r>
              <w:rPr>
                <w:rFonts w:ascii="Garamond" w:hAnsi="Garamond"/>
                <w:bCs/>
                <w:spacing w:val="38"/>
                <w:sz w:val="16"/>
                <w:szCs w:val="16"/>
              </w:rPr>
              <w:t xml:space="preserve"> </w:t>
            </w:r>
            <w:r>
              <w:rPr>
                <w:rFonts w:ascii="Garamond" w:hAnsi="Garamond"/>
                <w:bCs/>
                <w:sz w:val="16"/>
                <w:szCs w:val="16"/>
              </w:rPr>
              <w:t>le</w:t>
            </w:r>
            <w:r>
              <w:rPr>
                <w:rFonts w:ascii="Garamond" w:hAnsi="Garamond"/>
                <w:bCs/>
                <w:spacing w:val="42"/>
                <w:sz w:val="16"/>
                <w:szCs w:val="16"/>
              </w:rPr>
              <w:t xml:space="preserve"> </w:t>
            </w:r>
            <w:proofErr w:type="spellStart"/>
            <w:r>
              <w:rPr>
                <w:rFonts w:ascii="Garamond" w:hAnsi="Garamond"/>
                <w:bCs/>
                <w:sz w:val="16"/>
                <w:szCs w:val="16"/>
              </w:rPr>
              <w:t>informazioni</w:t>
            </w:r>
            <w:proofErr w:type="spellEnd"/>
            <w:r>
              <w:rPr>
                <w:rFonts w:ascii="Garamond" w:hAnsi="Garamond"/>
                <w:bCs/>
                <w:spacing w:val="41"/>
                <w:sz w:val="16"/>
                <w:szCs w:val="16"/>
              </w:rPr>
              <w:t xml:space="preserve"> </w:t>
            </w:r>
            <w:r>
              <w:rPr>
                <w:rFonts w:ascii="Garamond" w:hAnsi="Garamond"/>
                <w:bCs/>
                <w:sz w:val="16"/>
                <w:szCs w:val="16"/>
              </w:rPr>
              <w:t>e</w:t>
            </w:r>
            <w:r>
              <w:rPr>
                <w:rFonts w:ascii="Garamond" w:hAnsi="Garamond"/>
                <w:bCs/>
                <w:spacing w:val="39"/>
                <w:sz w:val="16"/>
                <w:szCs w:val="16"/>
              </w:rPr>
              <w:t xml:space="preserve"> </w:t>
            </w:r>
            <w:r>
              <w:rPr>
                <w:rFonts w:ascii="Garamond" w:hAnsi="Garamond"/>
                <w:bCs/>
                <w:sz w:val="16"/>
                <w:szCs w:val="16"/>
              </w:rPr>
              <w:t>le</w:t>
            </w:r>
            <w:r>
              <w:rPr>
                <w:rFonts w:ascii="Garamond" w:hAnsi="Garamond"/>
                <w:bCs/>
                <w:spacing w:val="40"/>
                <w:sz w:val="16"/>
                <w:szCs w:val="16"/>
              </w:rPr>
              <w:t xml:space="preserve"> </w:t>
            </w:r>
            <w:proofErr w:type="spellStart"/>
            <w:r>
              <w:rPr>
                <w:rFonts w:ascii="Garamond" w:hAnsi="Garamond"/>
                <w:bCs/>
                <w:sz w:val="16"/>
                <w:szCs w:val="16"/>
              </w:rPr>
              <w:t>integrazioni</w:t>
            </w:r>
            <w:proofErr w:type="spellEnd"/>
            <w:r>
              <w:rPr>
                <w:rFonts w:ascii="Garamond" w:hAnsi="Garamond"/>
                <w:bCs/>
                <w:spacing w:val="40"/>
                <w:sz w:val="16"/>
                <w:szCs w:val="16"/>
              </w:rPr>
              <w:t xml:space="preserve"> </w:t>
            </w:r>
            <w:proofErr w:type="spellStart"/>
            <w:r>
              <w:rPr>
                <w:rFonts w:ascii="Garamond" w:hAnsi="Garamond"/>
                <w:bCs/>
                <w:sz w:val="16"/>
                <w:szCs w:val="16"/>
              </w:rPr>
              <w:t>documentali</w:t>
            </w:r>
            <w:proofErr w:type="spellEnd"/>
            <w:r>
              <w:rPr>
                <w:rFonts w:ascii="Garamond" w:hAnsi="Garamond"/>
                <w:bCs/>
                <w:spacing w:val="41"/>
                <w:sz w:val="16"/>
                <w:szCs w:val="16"/>
              </w:rPr>
              <w:t xml:space="preserve"> </w:t>
            </w:r>
            <w:proofErr w:type="spellStart"/>
            <w:r>
              <w:rPr>
                <w:rFonts w:ascii="Garamond" w:hAnsi="Garamond"/>
                <w:bCs/>
                <w:sz w:val="16"/>
                <w:szCs w:val="16"/>
              </w:rPr>
              <w:t>eventualmente</w:t>
            </w:r>
            <w:proofErr w:type="spellEnd"/>
            <w:r>
              <w:rPr>
                <w:rFonts w:ascii="Garamond" w:hAnsi="Garamond"/>
                <w:bCs/>
                <w:spacing w:val="42"/>
                <w:sz w:val="16"/>
                <w:szCs w:val="16"/>
              </w:rPr>
              <w:t xml:space="preserve"> </w:t>
            </w:r>
            <w:proofErr w:type="spellStart"/>
            <w:r>
              <w:rPr>
                <w:rFonts w:ascii="Garamond" w:hAnsi="Garamond"/>
                <w:bCs/>
                <w:sz w:val="16"/>
                <w:szCs w:val="16"/>
              </w:rPr>
              <w:t>richieste</w:t>
            </w:r>
            <w:proofErr w:type="spellEnd"/>
            <w:r>
              <w:rPr>
                <w:rFonts w:ascii="Garamond" w:hAnsi="Garamond"/>
                <w:bCs/>
                <w:spacing w:val="39"/>
                <w:sz w:val="16"/>
                <w:szCs w:val="16"/>
              </w:rPr>
              <w:t xml:space="preserve"> </w:t>
            </w:r>
            <w:proofErr w:type="spellStart"/>
            <w:r>
              <w:rPr>
                <w:rFonts w:ascii="Garamond" w:hAnsi="Garamond"/>
                <w:bCs/>
                <w:sz w:val="16"/>
                <w:szCs w:val="16"/>
              </w:rPr>
              <w:t>nei</w:t>
            </w:r>
            <w:proofErr w:type="spellEnd"/>
            <w:r>
              <w:rPr>
                <w:rFonts w:ascii="Garamond" w:hAnsi="Garamond"/>
                <w:bCs/>
                <w:sz w:val="16"/>
                <w:szCs w:val="16"/>
              </w:rPr>
              <w:t xml:space="preserve"> tempi </w:t>
            </w:r>
            <w:proofErr w:type="spellStart"/>
            <w:r>
              <w:rPr>
                <w:rFonts w:ascii="Garamond" w:hAnsi="Garamond"/>
                <w:bCs/>
                <w:sz w:val="16"/>
                <w:szCs w:val="16"/>
              </w:rPr>
              <w:t>indicati</w:t>
            </w:r>
            <w:proofErr w:type="spellEnd"/>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0BA7136D" w14:textId="64675167" w:rsidR="00904B19" w:rsidRPr="002209B9" w:rsidRDefault="00000000">
            <w:pPr>
              <w:jc w:val="center"/>
              <w:rPr>
                <w:rFonts w:ascii="Garamond" w:hAnsi="Garamond" w:cs="Garamond"/>
                <w:bCs/>
              </w:rPr>
            </w:pPr>
            <w:sdt>
              <w:sdtPr>
                <w:rPr>
                  <w:rFonts w:ascii="Garamond" w:hAnsi="Garamond" w:cs="Garamond"/>
                  <w:bCs/>
                </w:rPr>
                <w:id w:val="1464071911"/>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465EF0A3" w14:textId="77777777" w:rsidTr="00904B19">
        <w:tc>
          <w:tcPr>
            <w:tcW w:w="9067" w:type="dxa"/>
            <w:tcBorders>
              <w:top w:val="dotted" w:sz="4" w:space="0" w:color="auto"/>
              <w:left w:val="nil"/>
              <w:bottom w:val="dotted" w:sz="4" w:space="0" w:color="auto"/>
              <w:right w:val="nil"/>
            </w:tcBorders>
            <w:hideMark/>
          </w:tcPr>
          <w:p w14:paraId="6E2FD134" w14:textId="77777777" w:rsidR="00904B19" w:rsidRDefault="00904B19">
            <w:pPr>
              <w:spacing w:line="240" w:lineRule="auto"/>
              <w:ind w:right="114"/>
              <w:rPr>
                <w:rFonts w:ascii="Garamond" w:hAnsi="Garamond" w:cs="Garamond"/>
                <w:bCs/>
                <w:sz w:val="16"/>
                <w:szCs w:val="16"/>
              </w:rPr>
            </w:pPr>
            <w:r>
              <w:rPr>
                <w:rFonts w:ascii="Garamond" w:hAnsi="Garamond"/>
                <w:bCs/>
                <w:sz w:val="16"/>
                <w:szCs w:val="16"/>
              </w:rPr>
              <w:t xml:space="preserve">a non </w:t>
            </w:r>
            <w:proofErr w:type="spellStart"/>
            <w:r>
              <w:rPr>
                <w:rFonts w:ascii="Garamond" w:hAnsi="Garamond"/>
                <w:bCs/>
                <w:sz w:val="16"/>
                <w:szCs w:val="16"/>
              </w:rPr>
              <w:t>interrompere</w:t>
            </w:r>
            <w:proofErr w:type="spellEnd"/>
            <w:r>
              <w:rPr>
                <w:rFonts w:ascii="Garamond" w:hAnsi="Garamond"/>
                <w:bCs/>
                <w:sz w:val="16"/>
                <w:szCs w:val="16"/>
              </w:rPr>
              <w:t xml:space="preserve"> il </w:t>
            </w:r>
            <w:proofErr w:type="spellStart"/>
            <w:r>
              <w:rPr>
                <w:rFonts w:ascii="Garamond" w:hAnsi="Garamond"/>
                <w:bCs/>
                <w:sz w:val="16"/>
                <w:szCs w:val="16"/>
              </w:rPr>
              <w:t>rapporto</w:t>
            </w:r>
            <w:proofErr w:type="spellEnd"/>
            <w:r>
              <w:rPr>
                <w:rFonts w:ascii="Garamond" w:hAnsi="Garamond"/>
                <w:bCs/>
                <w:sz w:val="16"/>
                <w:szCs w:val="16"/>
              </w:rPr>
              <w:t xml:space="preserve"> di </w:t>
            </w:r>
            <w:proofErr w:type="spellStart"/>
            <w:r>
              <w:rPr>
                <w:rFonts w:ascii="Garamond" w:hAnsi="Garamond"/>
                <w:bCs/>
                <w:sz w:val="16"/>
                <w:szCs w:val="16"/>
              </w:rPr>
              <w:t>lavoro</w:t>
            </w:r>
            <w:proofErr w:type="spellEnd"/>
            <w:r>
              <w:rPr>
                <w:rFonts w:ascii="Garamond" w:hAnsi="Garamond"/>
                <w:bCs/>
                <w:sz w:val="16"/>
                <w:szCs w:val="16"/>
              </w:rPr>
              <w:t xml:space="preserve"> a tempo </w:t>
            </w:r>
            <w:proofErr w:type="spellStart"/>
            <w:r>
              <w:rPr>
                <w:rFonts w:ascii="Garamond" w:hAnsi="Garamond"/>
                <w:bCs/>
                <w:sz w:val="16"/>
                <w:szCs w:val="16"/>
              </w:rPr>
              <w:t>indeterminato</w:t>
            </w:r>
            <w:proofErr w:type="spellEnd"/>
            <w:r>
              <w:rPr>
                <w:rFonts w:ascii="Garamond" w:hAnsi="Garamond"/>
                <w:bCs/>
                <w:sz w:val="16"/>
                <w:szCs w:val="16"/>
              </w:rPr>
              <w:t xml:space="preserve"> per </w:t>
            </w:r>
            <w:proofErr w:type="spellStart"/>
            <w:r>
              <w:rPr>
                <w:rFonts w:ascii="Garamond" w:hAnsi="Garamond"/>
                <w:bCs/>
                <w:sz w:val="16"/>
                <w:szCs w:val="16"/>
              </w:rPr>
              <w:t>almeno</w:t>
            </w:r>
            <w:proofErr w:type="spellEnd"/>
            <w:r>
              <w:rPr>
                <w:rFonts w:ascii="Garamond" w:hAnsi="Garamond"/>
                <w:bCs/>
                <w:sz w:val="16"/>
                <w:szCs w:val="16"/>
              </w:rPr>
              <w:t xml:space="preserve"> 36 </w:t>
            </w:r>
            <w:proofErr w:type="spellStart"/>
            <w:r>
              <w:rPr>
                <w:rFonts w:ascii="Garamond" w:hAnsi="Garamond"/>
                <w:bCs/>
                <w:sz w:val="16"/>
                <w:szCs w:val="16"/>
              </w:rPr>
              <w:t>mesi</w:t>
            </w:r>
            <w:proofErr w:type="spellEnd"/>
            <w:r>
              <w:rPr>
                <w:rFonts w:ascii="Garamond" w:hAnsi="Garamond"/>
                <w:bCs/>
                <w:sz w:val="16"/>
                <w:szCs w:val="16"/>
              </w:rPr>
              <w:t xml:space="preserve"> </w:t>
            </w:r>
            <w:proofErr w:type="spellStart"/>
            <w:r>
              <w:rPr>
                <w:rFonts w:ascii="Garamond" w:hAnsi="Garamond"/>
                <w:bCs/>
                <w:sz w:val="16"/>
                <w:szCs w:val="16"/>
              </w:rPr>
              <w:t>dalla</w:t>
            </w:r>
            <w:proofErr w:type="spellEnd"/>
            <w:r>
              <w:rPr>
                <w:rFonts w:ascii="Garamond" w:hAnsi="Garamond"/>
                <w:bCs/>
                <w:sz w:val="16"/>
                <w:szCs w:val="16"/>
              </w:rPr>
              <w:t xml:space="preserve"> data di concessione </w:t>
            </w:r>
            <w:proofErr w:type="spellStart"/>
            <w:r>
              <w:rPr>
                <w:rFonts w:ascii="Garamond" w:hAnsi="Garamond"/>
                <w:bCs/>
                <w:sz w:val="16"/>
                <w:szCs w:val="16"/>
              </w:rPr>
              <w:t>dell’aiuto</w:t>
            </w:r>
            <w:proofErr w:type="spellEnd"/>
          </w:p>
        </w:tc>
        <w:tc>
          <w:tcPr>
            <w:tcW w:w="1418" w:type="dxa"/>
            <w:tcBorders>
              <w:top w:val="dotted" w:sz="4" w:space="0" w:color="auto"/>
              <w:left w:val="nil"/>
              <w:bottom w:val="dotted" w:sz="4" w:space="0" w:color="auto"/>
              <w:right w:val="nil"/>
            </w:tcBorders>
            <w:vAlign w:val="center"/>
            <w:hideMark/>
          </w:tcPr>
          <w:p w14:paraId="3B79AFED" w14:textId="36DBF414" w:rsidR="00904B19" w:rsidRPr="002209B9" w:rsidRDefault="00000000">
            <w:pPr>
              <w:jc w:val="center"/>
              <w:rPr>
                <w:rFonts w:ascii="Garamond" w:hAnsi="Garamond" w:cs="Garamond"/>
                <w:bCs/>
              </w:rPr>
            </w:pPr>
            <w:sdt>
              <w:sdtPr>
                <w:rPr>
                  <w:rFonts w:ascii="Garamond" w:hAnsi="Garamond" w:cs="Garamond"/>
                  <w:bCs/>
                </w:rPr>
                <w:id w:val="2087949835"/>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AE22F7A" w14:textId="77777777" w:rsidTr="00904B19">
        <w:tc>
          <w:tcPr>
            <w:tcW w:w="9067" w:type="dxa"/>
            <w:tcBorders>
              <w:top w:val="dotted" w:sz="4" w:space="0" w:color="auto"/>
              <w:left w:val="nil"/>
              <w:bottom w:val="dotted" w:sz="4" w:space="0" w:color="auto"/>
              <w:right w:val="nil"/>
            </w:tcBorders>
            <w:hideMark/>
          </w:tcPr>
          <w:p w14:paraId="43427960" w14:textId="77777777" w:rsidR="00904B19" w:rsidRDefault="00904B19">
            <w:pPr>
              <w:spacing w:line="240" w:lineRule="auto"/>
              <w:rPr>
                <w:rFonts w:ascii="Garamond" w:hAnsi="Garamond" w:cs="Garamond"/>
                <w:bCs/>
                <w:sz w:val="16"/>
                <w:szCs w:val="16"/>
              </w:rPr>
            </w:pPr>
            <w:r>
              <w:rPr>
                <w:rFonts w:ascii="Garamond" w:hAnsi="Garamond"/>
                <w:bCs/>
                <w:sz w:val="16"/>
                <w:szCs w:val="16"/>
              </w:rPr>
              <w:t xml:space="preserve">a </w:t>
            </w:r>
            <w:proofErr w:type="spellStart"/>
            <w:r>
              <w:rPr>
                <w:rFonts w:ascii="Garamond" w:hAnsi="Garamond"/>
                <w:bCs/>
                <w:sz w:val="16"/>
                <w:szCs w:val="16"/>
              </w:rPr>
              <w:t>comunicare</w:t>
            </w:r>
            <w:proofErr w:type="spellEnd"/>
            <w:r>
              <w:rPr>
                <w:rFonts w:ascii="Garamond" w:hAnsi="Garamond"/>
                <w:bCs/>
                <w:spacing w:val="-3"/>
                <w:sz w:val="16"/>
                <w:szCs w:val="16"/>
              </w:rPr>
              <w:t xml:space="preserve"> </w:t>
            </w:r>
            <w:proofErr w:type="spellStart"/>
            <w:r>
              <w:rPr>
                <w:rFonts w:ascii="Garamond" w:hAnsi="Garamond"/>
                <w:bCs/>
                <w:sz w:val="16"/>
                <w:szCs w:val="16"/>
              </w:rPr>
              <w:t>l’eventuale</w:t>
            </w:r>
            <w:proofErr w:type="spellEnd"/>
            <w:r>
              <w:rPr>
                <w:rFonts w:ascii="Garamond" w:hAnsi="Garamond"/>
                <w:bCs/>
                <w:spacing w:val="-2"/>
                <w:sz w:val="16"/>
                <w:szCs w:val="16"/>
              </w:rPr>
              <w:t xml:space="preserve"> </w:t>
            </w:r>
            <w:proofErr w:type="spellStart"/>
            <w:r>
              <w:rPr>
                <w:rFonts w:ascii="Garamond" w:hAnsi="Garamond"/>
                <w:bCs/>
                <w:sz w:val="16"/>
                <w:szCs w:val="16"/>
              </w:rPr>
              <w:t>rinuncia</w:t>
            </w:r>
            <w:proofErr w:type="spellEnd"/>
            <w:r>
              <w:rPr>
                <w:rFonts w:ascii="Garamond" w:hAnsi="Garamond"/>
                <w:bCs/>
                <w:spacing w:val="-1"/>
                <w:sz w:val="16"/>
                <w:szCs w:val="16"/>
              </w:rPr>
              <w:t xml:space="preserve"> </w:t>
            </w:r>
            <w:r>
              <w:rPr>
                <w:rFonts w:ascii="Garamond" w:hAnsi="Garamond"/>
                <w:bCs/>
                <w:sz w:val="16"/>
                <w:szCs w:val="16"/>
              </w:rPr>
              <w:t>al</w:t>
            </w:r>
            <w:r>
              <w:rPr>
                <w:rFonts w:ascii="Garamond" w:hAnsi="Garamond"/>
                <w:bCs/>
                <w:spacing w:val="-1"/>
                <w:sz w:val="16"/>
                <w:szCs w:val="16"/>
              </w:rPr>
              <w:t xml:space="preserve"> </w:t>
            </w:r>
            <w:proofErr w:type="spellStart"/>
            <w:r>
              <w:rPr>
                <w:rFonts w:ascii="Garamond" w:hAnsi="Garamond"/>
                <w:bCs/>
                <w:sz w:val="16"/>
                <w:szCs w:val="16"/>
              </w:rPr>
              <w:t>beneficio</w:t>
            </w:r>
            <w:proofErr w:type="spellEnd"/>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683741BF" w14:textId="48898CE4" w:rsidR="00904B19" w:rsidRPr="002209B9" w:rsidRDefault="00000000">
            <w:pPr>
              <w:jc w:val="center"/>
              <w:rPr>
                <w:rFonts w:ascii="Garamond" w:hAnsi="Garamond" w:cs="Garamond"/>
                <w:bCs/>
              </w:rPr>
            </w:pPr>
            <w:sdt>
              <w:sdtPr>
                <w:rPr>
                  <w:rFonts w:ascii="Garamond" w:hAnsi="Garamond" w:cs="Garamond"/>
                  <w:bCs/>
                </w:rPr>
                <w:id w:val="542261576"/>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2F388F11" w14:textId="77777777" w:rsidTr="00904B19">
        <w:tc>
          <w:tcPr>
            <w:tcW w:w="9067" w:type="dxa"/>
            <w:tcBorders>
              <w:top w:val="dotted" w:sz="4" w:space="0" w:color="auto"/>
              <w:left w:val="nil"/>
              <w:bottom w:val="dotted" w:sz="4" w:space="0" w:color="auto"/>
              <w:right w:val="nil"/>
            </w:tcBorders>
            <w:hideMark/>
          </w:tcPr>
          <w:p w14:paraId="42443529" w14:textId="6F62AFB6" w:rsidR="00904B19" w:rsidRDefault="00904B19">
            <w:pPr>
              <w:spacing w:line="240" w:lineRule="auto"/>
              <w:rPr>
                <w:rFonts w:ascii="Garamond" w:hAnsi="Garamond" w:cs="Garamond"/>
                <w:bCs/>
                <w:sz w:val="16"/>
                <w:szCs w:val="16"/>
              </w:rPr>
            </w:pPr>
            <w:r>
              <w:rPr>
                <w:rFonts w:ascii="Garamond" w:hAnsi="Garamond"/>
                <w:bCs/>
                <w:sz w:val="16"/>
                <w:szCs w:val="16"/>
              </w:rPr>
              <w:t xml:space="preserve">a </w:t>
            </w:r>
            <w:proofErr w:type="spellStart"/>
            <w:r>
              <w:rPr>
                <w:rFonts w:ascii="Garamond" w:hAnsi="Garamond"/>
                <w:bCs/>
                <w:sz w:val="16"/>
                <w:szCs w:val="16"/>
              </w:rPr>
              <w:t>comunicare</w:t>
            </w:r>
            <w:proofErr w:type="spellEnd"/>
            <w:r>
              <w:rPr>
                <w:rFonts w:ascii="Garamond" w:hAnsi="Garamond"/>
                <w:bCs/>
                <w:spacing w:val="34"/>
                <w:sz w:val="16"/>
                <w:szCs w:val="16"/>
              </w:rPr>
              <w:t xml:space="preserve"> </w:t>
            </w:r>
            <w:proofErr w:type="spellStart"/>
            <w:r>
              <w:rPr>
                <w:rFonts w:ascii="Garamond" w:hAnsi="Garamond"/>
                <w:bCs/>
                <w:sz w:val="16"/>
                <w:szCs w:val="16"/>
              </w:rPr>
              <w:t>ogni</w:t>
            </w:r>
            <w:proofErr w:type="spellEnd"/>
            <w:r>
              <w:rPr>
                <w:rFonts w:ascii="Garamond" w:hAnsi="Garamond"/>
                <w:bCs/>
                <w:spacing w:val="37"/>
                <w:sz w:val="16"/>
                <w:szCs w:val="16"/>
              </w:rPr>
              <w:t xml:space="preserve"> </w:t>
            </w:r>
            <w:proofErr w:type="spellStart"/>
            <w:r>
              <w:rPr>
                <w:rFonts w:ascii="Garamond" w:hAnsi="Garamond"/>
                <w:bCs/>
                <w:sz w:val="16"/>
                <w:szCs w:val="16"/>
              </w:rPr>
              <w:t>variazione</w:t>
            </w:r>
            <w:proofErr w:type="spellEnd"/>
            <w:r>
              <w:rPr>
                <w:rFonts w:ascii="Garamond" w:hAnsi="Garamond"/>
                <w:bCs/>
                <w:spacing w:val="36"/>
                <w:sz w:val="16"/>
                <w:szCs w:val="16"/>
              </w:rPr>
              <w:t xml:space="preserve"> </w:t>
            </w:r>
            <w:proofErr w:type="spellStart"/>
            <w:r>
              <w:rPr>
                <w:rFonts w:ascii="Garamond" w:hAnsi="Garamond"/>
                <w:bCs/>
                <w:sz w:val="16"/>
                <w:szCs w:val="16"/>
              </w:rPr>
              <w:t>riguardante</w:t>
            </w:r>
            <w:proofErr w:type="spellEnd"/>
            <w:r>
              <w:rPr>
                <w:rFonts w:ascii="Garamond" w:hAnsi="Garamond"/>
                <w:bCs/>
                <w:spacing w:val="40"/>
                <w:sz w:val="16"/>
                <w:szCs w:val="16"/>
              </w:rPr>
              <w:t xml:space="preserve"> </w:t>
            </w:r>
            <w:r>
              <w:rPr>
                <w:rFonts w:ascii="Garamond" w:hAnsi="Garamond"/>
                <w:bCs/>
                <w:sz w:val="16"/>
                <w:szCs w:val="16"/>
              </w:rPr>
              <w:t>la</w:t>
            </w:r>
            <w:r>
              <w:rPr>
                <w:rFonts w:ascii="Garamond" w:hAnsi="Garamond"/>
                <w:bCs/>
                <w:spacing w:val="36"/>
                <w:sz w:val="16"/>
                <w:szCs w:val="16"/>
              </w:rPr>
              <w:t xml:space="preserve"> </w:t>
            </w:r>
            <w:proofErr w:type="spellStart"/>
            <w:r>
              <w:rPr>
                <w:rFonts w:ascii="Garamond" w:hAnsi="Garamond"/>
                <w:bCs/>
                <w:sz w:val="16"/>
                <w:szCs w:val="16"/>
              </w:rPr>
              <w:t>sede</w:t>
            </w:r>
            <w:proofErr w:type="spellEnd"/>
            <w:r>
              <w:rPr>
                <w:rFonts w:ascii="Garamond" w:hAnsi="Garamond"/>
                <w:bCs/>
                <w:sz w:val="16"/>
                <w:szCs w:val="16"/>
              </w:rPr>
              <w:t xml:space="preserve"> di </w:t>
            </w:r>
            <w:proofErr w:type="spellStart"/>
            <w:r>
              <w:rPr>
                <w:rFonts w:ascii="Garamond" w:hAnsi="Garamond"/>
                <w:bCs/>
                <w:sz w:val="16"/>
                <w:szCs w:val="16"/>
              </w:rPr>
              <w:t>assunzione</w:t>
            </w:r>
            <w:proofErr w:type="spellEnd"/>
            <w:r>
              <w:rPr>
                <w:rFonts w:ascii="Garamond" w:hAnsi="Garamond"/>
                <w:bCs/>
                <w:sz w:val="16"/>
                <w:szCs w:val="16"/>
              </w:rPr>
              <w:t xml:space="preserve">, la </w:t>
            </w:r>
            <w:proofErr w:type="spellStart"/>
            <w:r>
              <w:rPr>
                <w:rFonts w:ascii="Garamond" w:hAnsi="Garamond"/>
                <w:bCs/>
                <w:sz w:val="16"/>
                <w:szCs w:val="16"/>
              </w:rPr>
              <w:t>tipologia</w:t>
            </w:r>
            <w:proofErr w:type="spellEnd"/>
            <w:r>
              <w:rPr>
                <w:rFonts w:ascii="Garamond" w:hAnsi="Garamond"/>
                <w:bCs/>
                <w:sz w:val="16"/>
                <w:szCs w:val="16"/>
              </w:rPr>
              <w:t xml:space="preserve"> </w:t>
            </w:r>
            <w:proofErr w:type="spellStart"/>
            <w:r>
              <w:rPr>
                <w:rFonts w:ascii="Garamond" w:hAnsi="Garamond"/>
                <w:bCs/>
                <w:sz w:val="16"/>
                <w:szCs w:val="16"/>
              </w:rPr>
              <w:t>contrattuale</w:t>
            </w:r>
            <w:proofErr w:type="spellEnd"/>
            <w:r>
              <w:rPr>
                <w:rFonts w:ascii="Garamond" w:hAnsi="Garamond"/>
                <w:bCs/>
                <w:sz w:val="16"/>
                <w:szCs w:val="16"/>
              </w:rPr>
              <w:t xml:space="preserve">, </w:t>
            </w:r>
            <w:proofErr w:type="spellStart"/>
            <w:r>
              <w:rPr>
                <w:rFonts w:ascii="Garamond" w:hAnsi="Garamond"/>
                <w:bCs/>
                <w:sz w:val="16"/>
                <w:szCs w:val="16"/>
              </w:rPr>
              <w:t>i</w:t>
            </w:r>
            <w:proofErr w:type="spellEnd"/>
            <w:r>
              <w:rPr>
                <w:rFonts w:ascii="Garamond" w:hAnsi="Garamond"/>
                <w:bCs/>
                <w:sz w:val="16"/>
                <w:szCs w:val="16"/>
              </w:rPr>
              <w:t xml:space="preserve"> </w:t>
            </w:r>
            <w:proofErr w:type="spellStart"/>
            <w:r>
              <w:rPr>
                <w:rFonts w:ascii="Garamond" w:hAnsi="Garamond"/>
                <w:bCs/>
                <w:sz w:val="16"/>
                <w:szCs w:val="16"/>
              </w:rPr>
              <w:t>requisiti</w:t>
            </w:r>
            <w:proofErr w:type="spellEnd"/>
            <w:r>
              <w:rPr>
                <w:rFonts w:ascii="Garamond" w:hAnsi="Garamond"/>
                <w:bCs/>
                <w:sz w:val="16"/>
                <w:szCs w:val="16"/>
              </w:rPr>
              <w:t xml:space="preserve"> del </w:t>
            </w:r>
            <w:proofErr w:type="spellStart"/>
            <w:r>
              <w:rPr>
                <w:rFonts w:ascii="Garamond" w:hAnsi="Garamond"/>
                <w:bCs/>
                <w:sz w:val="16"/>
                <w:szCs w:val="16"/>
              </w:rPr>
              <w:t>beneficiario</w:t>
            </w:r>
            <w:proofErr w:type="spellEnd"/>
            <w:r>
              <w:rPr>
                <w:rFonts w:ascii="Garamond" w:hAnsi="Garamond"/>
                <w:bCs/>
                <w:sz w:val="16"/>
                <w:szCs w:val="16"/>
              </w:rPr>
              <w:t xml:space="preserve">, </w:t>
            </w:r>
            <w:proofErr w:type="spellStart"/>
            <w:r>
              <w:rPr>
                <w:rFonts w:ascii="Garamond" w:hAnsi="Garamond"/>
                <w:bCs/>
                <w:sz w:val="16"/>
                <w:szCs w:val="16"/>
              </w:rPr>
              <w:t>eventuali</w:t>
            </w:r>
            <w:proofErr w:type="spellEnd"/>
            <w:r>
              <w:rPr>
                <w:rFonts w:ascii="Garamond" w:hAnsi="Garamond"/>
                <w:bCs/>
                <w:sz w:val="16"/>
                <w:szCs w:val="16"/>
              </w:rPr>
              <w:t xml:space="preserve"> </w:t>
            </w:r>
            <w:proofErr w:type="spellStart"/>
            <w:r>
              <w:rPr>
                <w:rFonts w:ascii="Garamond" w:hAnsi="Garamond"/>
                <w:bCs/>
                <w:sz w:val="16"/>
                <w:szCs w:val="16"/>
              </w:rPr>
              <w:t>eventi</w:t>
            </w:r>
            <w:proofErr w:type="spellEnd"/>
            <w:r>
              <w:rPr>
                <w:rFonts w:ascii="Garamond" w:hAnsi="Garamond"/>
                <w:bCs/>
                <w:sz w:val="16"/>
                <w:szCs w:val="16"/>
              </w:rPr>
              <w:t xml:space="preserve"> </w:t>
            </w:r>
            <w:proofErr w:type="spellStart"/>
            <w:r>
              <w:rPr>
                <w:rFonts w:ascii="Garamond" w:hAnsi="Garamond"/>
                <w:bCs/>
                <w:sz w:val="16"/>
                <w:szCs w:val="16"/>
              </w:rPr>
              <w:t>interruttivi</w:t>
            </w:r>
            <w:proofErr w:type="spellEnd"/>
            <w:r>
              <w:rPr>
                <w:rFonts w:ascii="Garamond" w:hAnsi="Garamond"/>
                <w:bCs/>
                <w:sz w:val="16"/>
                <w:szCs w:val="16"/>
              </w:rPr>
              <w:t xml:space="preserve"> e </w:t>
            </w:r>
            <w:proofErr w:type="spellStart"/>
            <w:r>
              <w:rPr>
                <w:rFonts w:ascii="Garamond" w:hAnsi="Garamond"/>
                <w:bCs/>
                <w:sz w:val="16"/>
                <w:szCs w:val="16"/>
              </w:rPr>
              <w:t>variazione</w:t>
            </w:r>
            <w:proofErr w:type="spellEnd"/>
            <w:r>
              <w:rPr>
                <w:rFonts w:ascii="Garamond" w:hAnsi="Garamond"/>
                <w:bCs/>
                <w:sz w:val="16"/>
                <w:szCs w:val="16"/>
              </w:rPr>
              <w:t xml:space="preserve"> del </w:t>
            </w:r>
            <w:proofErr w:type="spellStart"/>
            <w:r>
              <w:rPr>
                <w:rFonts w:ascii="Garamond" w:hAnsi="Garamond"/>
                <w:bCs/>
                <w:sz w:val="16"/>
                <w:szCs w:val="16"/>
              </w:rPr>
              <w:t>rapporto</w:t>
            </w:r>
            <w:proofErr w:type="spellEnd"/>
            <w:r>
              <w:rPr>
                <w:rFonts w:ascii="Garamond" w:hAnsi="Garamond"/>
                <w:bCs/>
                <w:sz w:val="16"/>
                <w:szCs w:val="16"/>
              </w:rPr>
              <w:t xml:space="preserve">; </w:t>
            </w:r>
            <w:proofErr w:type="spellStart"/>
            <w:r>
              <w:rPr>
                <w:rFonts w:ascii="Garamond" w:hAnsi="Garamond"/>
                <w:bCs/>
                <w:sz w:val="16"/>
                <w:szCs w:val="16"/>
              </w:rPr>
              <w:t>variazioni</w:t>
            </w:r>
            <w:proofErr w:type="spellEnd"/>
            <w:r w:rsidR="00D11266">
              <w:rPr>
                <w:rFonts w:ascii="Garamond" w:hAnsi="Garamond"/>
                <w:bCs/>
                <w:sz w:val="16"/>
                <w:szCs w:val="16"/>
              </w:rPr>
              <w:t>/</w:t>
            </w:r>
            <w:proofErr w:type="spellStart"/>
            <w:r w:rsidR="00D11266">
              <w:rPr>
                <w:rFonts w:ascii="Garamond" w:hAnsi="Garamond"/>
                <w:bCs/>
                <w:sz w:val="16"/>
                <w:szCs w:val="16"/>
              </w:rPr>
              <w:t>trasformazion</w:t>
            </w:r>
            <w:r w:rsidR="000923A9">
              <w:rPr>
                <w:rFonts w:ascii="Garamond" w:hAnsi="Garamond"/>
                <w:bCs/>
                <w:sz w:val="16"/>
                <w:szCs w:val="16"/>
              </w:rPr>
              <w:t>i</w:t>
            </w:r>
            <w:proofErr w:type="spellEnd"/>
            <w:r w:rsidR="000923A9">
              <w:rPr>
                <w:rFonts w:ascii="Garamond" w:hAnsi="Garamond"/>
                <w:bCs/>
                <w:sz w:val="16"/>
                <w:szCs w:val="16"/>
              </w:rPr>
              <w:t xml:space="preserve"> </w:t>
            </w:r>
            <w:proofErr w:type="spellStart"/>
            <w:proofErr w:type="gramStart"/>
            <w:r w:rsidR="000923A9">
              <w:rPr>
                <w:rFonts w:ascii="Garamond" w:hAnsi="Garamond"/>
                <w:bCs/>
                <w:sz w:val="16"/>
                <w:szCs w:val="16"/>
              </w:rPr>
              <w:t>dell’impresa</w:t>
            </w:r>
            <w:proofErr w:type="spellEnd"/>
            <w:r w:rsidR="000923A9">
              <w:rPr>
                <w:rFonts w:ascii="Garamond" w:hAnsi="Garamond"/>
                <w:bCs/>
                <w:sz w:val="16"/>
                <w:szCs w:val="16"/>
              </w:rPr>
              <w:t xml:space="preserve"> </w:t>
            </w:r>
            <w:r>
              <w:rPr>
                <w:rFonts w:ascii="Garamond" w:hAnsi="Garamond"/>
                <w:bCs/>
                <w:sz w:val="16"/>
                <w:szCs w:val="16"/>
              </w:rPr>
              <w:t xml:space="preserve"> e</w:t>
            </w:r>
            <w:proofErr w:type="gramEnd"/>
            <w:r>
              <w:rPr>
                <w:rFonts w:ascii="Garamond" w:hAnsi="Garamond"/>
                <w:bCs/>
                <w:sz w:val="16"/>
                <w:szCs w:val="16"/>
              </w:rPr>
              <w:t xml:space="preserve">/o </w:t>
            </w:r>
            <w:proofErr w:type="spellStart"/>
            <w:r>
              <w:rPr>
                <w:rFonts w:ascii="Garamond" w:hAnsi="Garamond"/>
                <w:bCs/>
                <w:sz w:val="16"/>
                <w:szCs w:val="16"/>
              </w:rPr>
              <w:t>altre</w:t>
            </w:r>
            <w:proofErr w:type="spellEnd"/>
            <w:r>
              <w:rPr>
                <w:rFonts w:ascii="Garamond" w:hAnsi="Garamond"/>
                <w:bCs/>
                <w:sz w:val="16"/>
                <w:szCs w:val="16"/>
              </w:rPr>
              <w:t xml:space="preserve"> </w:t>
            </w:r>
            <w:proofErr w:type="spellStart"/>
            <w:r>
              <w:rPr>
                <w:rFonts w:ascii="Garamond" w:hAnsi="Garamond"/>
                <w:bCs/>
                <w:sz w:val="16"/>
                <w:szCs w:val="16"/>
              </w:rPr>
              <w:t>modifiche</w:t>
            </w:r>
            <w:proofErr w:type="spellEnd"/>
            <w:r>
              <w:rPr>
                <w:rFonts w:ascii="Garamond" w:hAnsi="Garamond"/>
                <w:bCs/>
                <w:sz w:val="16"/>
                <w:szCs w:val="16"/>
              </w:rPr>
              <w:t xml:space="preserve"> di rilievo per il </w:t>
            </w:r>
            <w:proofErr w:type="spellStart"/>
            <w:r>
              <w:rPr>
                <w:rFonts w:ascii="Garamond" w:hAnsi="Garamond"/>
                <w:bCs/>
                <w:sz w:val="16"/>
                <w:szCs w:val="16"/>
              </w:rPr>
              <w:t>contributo</w:t>
            </w:r>
            <w:proofErr w:type="spellEnd"/>
            <w:r>
              <w:rPr>
                <w:rFonts w:ascii="Garamond" w:hAnsi="Garamond"/>
                <w:bCs/>
                <w:sz w:val="16"/>
                <w:szCs w:val="16"/>
              </w:rPr>
              <w:t xml:space="preserve"> </w:t>
            </w:r>
            <w:proofErr w:type="spellStart"/>
            <w:r>
              <w:rPr>
                <w:rFonts w:ascii="Garamond" w:hAnsi="Garamond"/>
                <w:bCs/>
                <w:sz w:val="16"/>
                <w:szCs w:val="16"/>
              </w:rPr>
              <w:t>concesso</w:t>
            </w:r>
            <w:proofErr w:type="spellEnd"/>
            <w:r>
              <w:rPr>
                <w:rFonts w:ascii="Garamond" w:hAnsi="Garamond"/>
                <w:bCs/>
                <w:sz w:val="16"/>
                <w:szCs w:val="16"/>
              </w:rPr>
              <w:t xml:space="preserve"> (ad es. </w:t>
            </w:r>
            <w:proofErr w:type="spellStart"/>
            <w:r>
              <w:rPr>
                <w:rFonts w:ascii="Garamond" w:hAnsi="Garamond"/>
                <w:bCs/>
                <w:sz w:val="16"/>
                <w:szCs w:val="16"/>
              </w:rPr>
              <w:t>cambio</w:t>
            </w:r>
            <w:proofErr w:type="spellEnd"/>
            <w:r>
              <w:rPr>
                <w:rFonts w:ascii="Garamond" w:hAnsi="Garamond"/>
                <w:bCs/>
                <w:sz w:val="16"/>
                <w:szCs w:val="16"/>
              </w:rPr>
              <w:t xml:space="preserve"> </w:t>
            </w:r>
            <w:proofErr w:type="spellStart"/>
            <w:r>
              <w:rPr>
                <w:rFonts w:ascii="Garamond" w:hAnsi="Garamond"/>
                <w:bCs/>
                <w:sz w:val="16"/>
                <w:szCs w:val="16"/>
              </w:rPr>
              <w:t>indirizzo</w:t>
            </w:r>
            <w:proofErr w:type="spellEnd"/>
            <w:r>
              <w:rPr>
                <w:rFonts w:ascii="Garamond" w:hAnsi="Garamond"/>
                <w:bCs/>
                <w:sz w:val="16"/>
                <w:szCs w:val="16"/>
              </w:rPr>
              <w:t xml:space="preserve"> di </w:t>
            </w:r>
            <w:proofErr w:type="spellStart"/>
            <w:r>
              <w:rPr>
                <w:rFonts w:ascii="Garamond" w:hAnsi="Garamond"/>
                <w:bCs/>
                <w:sz w:val="16"/>
                <w:szCs w:val="16"/>
              </w:rPr>
              <w:t>posta</w:t>
            </w:r>
            <w:proofErr w:type="spellEnd"/>
            <w:r>
              <w:rPr>
                <w:rFonts w:ascii="Garamond" w:hAnsi="Garamond"/>
                <w:bCs/>
                <w:sz w:val="16"/>
                <w:szCs w:val="16"/>
              </w:rPr>
              <w:t xml:space="preserve"> </w:t>
            </w:r>
            <w:proofErr w:type="spellStart"/>
            <w:r>
              <w:rPr>
                <w:rFonts w:ascii="Garamond" w:hAnsi="Garamond"/>
                <w:bCs/>
                <w:sz w:val="16"/>
                <w:szCs w:val="16"/>
              </w:rPr>
              <w:t>certificata</w:t>
            </w:r>
            <w:proofErr w:type="spellEnd"/>
            <w:r>
              <w:rPr>
                <w:rFonts w:ascii="Garamond" w:hAnsi="Garamond"/>
                <w:bCs/>
                <w:sz w:val="16"/>
                <w:szCs w:val="16"/>
              </w:rPr>
              <w:t xml:space="preserve">, IBAN </w:t>
            </w:r>
            <w:proofErr w:type="spellStart"/>
            <w:r>
              <w:rPr>
                <w:rFonts w:ascii="Garamond" w:hAnsi="Garamond"/>
                <w:bCs/>
                <w:sz w:val="16"/>
                <w:szCs w:val="16"/>
              </w:rPr>
              <w:t>ecc</w:t>
            </w:r>
            <w:proofErr w:type="spellEnd"/>
            <w:r>
              <w:rPr>
                <w:rFonts w:ascii="Garamond" w:hAnsi="Garamond"/>
                <w:bCs/>
                <w:sz w:val="16"/>
                <w:szCs w:val="16"/>
              </w:rPr>
              <w:t>.)</w:t>
            </w:r>
            <w:r>
              <w:rPr>
                <w:rFonts w:ascii="Garamond" w:hAnsi="Garamond"/>
                <w:bCs/>
                <w:sz w:val="16"/>
                <w:szCs w:val="16"/>
              </w:rPr>
              <w:tab/>
            </w:r>
          </w:p>
        </w:tc>
        <w:tc>
          <w:tcPr>
            <w:tcW w:w="1418" w:type="dxa"/>
            <w:tcBorders>
              <w:top w:val="dotted" w:sz="4" w:space="0" w:color="auto"/>
              <w:left w:val="nil"/>
              <w:bottom w:val="dotted" w:sz="4" w:space="0" w:color="auto"/>
              <w:right w:val="nil"/>
            </w:tcBorders>
            <w:vAlign w:val="center"/>
            <w:hideMark/>
          </w:tcPr>
          <w:p w14:paraId="4DB83791" w14:textId="698FB8E7" w:rsidR="00904B19" w:rsidRPr="002209B9" w:rsidRDefault="00000000">
            <w:pPr>
              <w:jc w:val="center"/>
              <w:rPr>
                <w:rFonts w:ascii="Garamond" w:hAnsi="Garamond" w:cs="Garamond"/>
                <w:bCs/>
              </w:rPr>
            </w:pPr>
            <w:sdt>
              <w:sdtPr>
                <w:rPr>
                  <w:rFonts w:ascii="Garamond" w:hAnsi="Garamond" w:cs="Garamond"/>
                  <w:bCs/>
                </w:rPr>
                <w:id w:val="-1329358331"/>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586947F6" w14:textId="77777777" w:rsidTr="00904B19">
        <w:tc>
          <w:tcPr>
            <w:tcW w:w="9067" w:type="dxa"/>
            <w:tcBorders>
              <w:top w:val="dotted" w:sz="4" w:space="0" w:color="auto"/>
              <w:left w:val="nil"/>
              <w:bottom w:val="dotted" w:sz="4" w:space="0" w:color="auto"/>
              <w:right w:val="nil"/>
            </w:tcBorders>
            <w:hideMark/>
          </w:tcPr>
          <w:p w14:paraId="27D54D67" w14:textId="77777777" w:rsidR="00904B19" w:rsidRDefault="00904B19">
            <w:pPr>
              <w:widowControl w:val="0"/>
              <w:autoSpaceDE w:val="0"/>
              <w:spacing w:line="240" w:lineRule="auto"/>
              <w:ind w:right="111"/>
              <w:jc w:val="both"/>
              <w:textAlignment w:val="baseline"/>
              <w:rPr>
                <w:rFonts w:ascii="Garamond" w:hAnsi="Garamond" w:cs="Garamond"/>
                <w:bCs/>
                <w:color w:val="000000"/>
                <w:sz w:val="16"/>
                <w:szCs w:val="16"/>
              </w:rPr>
            </w:pPr>
            <w:r>
              <w:rPr>
                <w:rFonts w:ascii="Garamond" w:hAnsi="Garamond"/>
                <w:bCs/>
                <w:sz w:val="16"/>
                <w:szCs w:val="16"/>
              </w:rPr>
              <w:t xml:space="preserve">a </w:t>
            </w:r>
            <w:proofErr w:type="spellStart"/>
            <w:r>
              <w:rPr>
                <w:rFonts w:ascii="Garamond" w:hAnsi="Garamond"/>
                <w:bCs/>
                <w:sz w:val="16"/>
                <w:szCs w:val="16"/>
              </w:rPr>
              <w:t>rispettare</w:t>
            </w:r>
            <w:proofErr w:type="spellEnd"/>
            <w:r>
              <w:rPr>
                <w:rFonts w:ascii="Garamond" w:hAnsi="Garamond"/>
                <w:bCs/>
                <w:sz w:val="16"/>
                <w:szCs w:val="16"/>
              </w:rPr>
              <w:t xml:space="preserve"> </w:t>
            </w:r>
            <w:proofErr w:type="spellStart"/>
            <w:r>
              <w:rPr>
                <w:rFonts w:ascii="Garamond" w:hAnsi="Garamond"/>
                <w:bCs/>
                <w:sz w:val="16"/>
                <w:szCs w:val="16"/>
              </w:rPr>
              <w:t>gli</w:t>
            </w:r>
            <w:proofErr w:type="spellEnd"/>
            <w:r>
              <w:rPr>
                <w:rFonts w:ascii="Garamond" w:hAnsi="Garamond"/>
                <w:bCs/>
                <w:sz w:val="16"/>
                <w:szCs w:val="16"/>
              </w:rPr>
              <w:t xml:space="preserve"> </w:t>
            </w:r>
            <w:proofErr w:type="spellStart"/>
            <w:r>
              <w:rPr>
                <w:rFonts w:ascii="Garamond" w:hAnsi="Garamond"/>
                <w:bCs/>
                <w:sz w:val="16"/>
                <w:szCs w:val="16"/>
              </w:rPr>
              <w:t>obblighi</w:t>
            </w:r>
            <w:proofErr w:type="spellEnd"/>
            <w:r>
              <w:rPr>
                <w:rFonts w:ascii="Garamond" w:hAnsi="Garamond"/>
                <w:bCs/>
                <w:sz w:val="16"/>
                <w:szCs w:val="16"/>
              </w:rPr>
              <w:t xml:space="preserve"> </w:t>
            </w:r>
            <w:proofErr w:type="spellStart"/>
            <w:r>
              <w:rPr>
                <w:rFonts w:ascii="Garamond" w:hAnsi="Garamond"/>
                <w:bCs/>
                <w:sz w:val="16"/>
                <w:szCs w:val="16"/>
              </w:rPr>
              <w:t>informativi</w:t>
            </w:r>
            <w:proofErr w:type="spellEnd"/>
            <w:r>
              <w:rPr>
                <w:rFonts w:ascii="Garamond" w:hAnsi="Garamond"/>
                <w:bCs/>
                <w:sz w:val="16"/>
                <w:szCs w:val="16"/>
              </w:rPr>
              <w:t xml:space="preserve"> </w:t>
            </w:r>
            <w:proofErr w:type="spellStart"/>
            <w:r>
              <w:rPr>
                <w:rFonts w:ascii="Garamond" w:hAnsi="Garamond"/>
                <w:bCs/>
                <w:sz w:val="16"/>
                <w:szCs w:val="16"/>
              </w:rPr>
              <w:t>erogazioni</w:t>
            </w:r>
            <w:proofErr w:type="spellEnd"/>
            <w:r>
              <w:rPr>
                <w:rFonts w:ascii="Garamond" w:hAnsi="Garamond"/>
                <w:bCs/>
                <w:sz w:val="16"/>
                <w:szCs w:val="16"/>
              </w:rPr>
              <w:t xml:space="preserve"> </w:t>
            </w:r>
            <w:proofErr w:type="spellStart"/>
            <w:r>
              <w:rPr>
                <w:rFonts w:ascii="Garamond" w:hAnsi="Garamond"/>
                <w:bCs/>
                <w:sz w:val="16"/>
                <w:szCs w:val="16"/>
              </w:rPr>
              <w:t>pubbliche</w:t>
            </w:r>
            <w:proofErr w:type="spellEnd"/>
            <w:r>
              <w:rPr>
                <w:rFonts w:ascii="Garamond" w:hAnsi="Garamond"/>
                <w:bCs/>
                <w:sz w:val="16"/>
                <w:szCs w:val="16"/>
              </w:rPr>
              <w:t xml:space="preserve"> di cui </w:t>
            </w:r>
            <w:proofErr w:type="spellStart"/>
            <w:r>
              <w:rPr>
                <w:rFonts w:ascii="Garamond" w:hAnsi="Garamond"/>
                <w:bCs/>
                <w:sz w:val="16"/>
                <w:szCs w:val="16"/>
              </w:rPr>
              <w:t>all’art</w:t>
            </w:r>
            <w:proofErr w:type="spellEnd"/>
            <w:r>
              <w:rPr>
                <w:rFonts w:ascii="Garamond" w:hAnsi="Garamond"/>
                <w:bCs/>
                <w:sz w:val="16"/>
                <w:szCs w:val="16"/>
              </w:rPr>
              <w:t xml:space="preserve">. 35 del </w:t>
            </w:r>
            <w:proofErr w:type="spellStart"/>
            <w:r>
              <w:rPr>
                <w:rFonts w:ascii="Garamond" w:hAnsi="Garamond"/>
                <w:bCs/>
                <w:sz w:val="16"/>
                <w:szCs w:val="16"/>
              </w:rPr>
              <w:t>Decreto</w:t>
            </w:r>
            <w:proofErr w:type="spellEnd"/>
            <w:r>
              <w:rPr>
                <w:rFonts w:ascii="Garamond" w:hAnsi="Garamond"/>
                <w:bCs/>
                <w:sz w:val="16"/>
                <w:szCs w:val="16"/>
              </w:rPr>
              <w:t xml:space="preserve"> </w:t>
            </w:r>
            <w:proofErr w:type="spellStart"/>
            <w:r>
              <w:rPr>
                <w:rFonts w:ascii="Garamond" w:hAnsi="Garamond"/>
                <w:bCs/>
                <w:sz w:val="16"/>
                <w:szCs w:val="16"/>
              </w:rPr>
              <w:t>Crescita</w:t>
            </w:r>
            <w:proofErr w:type="spellEnd"/>
            <w:r>
              <w:rPr>
                <w:rFonts w:ascii="Garamond" w:hAnsi="Garamond"/>
                <w:bCs/>
                <w:sz w:val="16"/>
                <w:szCs w:val="16"/>
              </w:rPr>
              <w:t xml:space="preserve"> (D.L.34/2019)</w:t>
            </w:r>
          </w:p>
        </w:tc>
        <w:tc>
          <w:tcPr>
            <w:tcW w:w="1418" w:type="dxa"/>
            <w:tcBorders>
              <w:top w:val="dotted" w:sz="4" w:space="0" w:color="auto"/>
              <w:left w:val="nil"/>
              <w:bottom w:val="dotted" w:sz="4" w:space="0" w:color="auto"/>
              <w:right w:val="nil"/>
            </w:tcBorders>
            <w:vAlign w:val="center"/>
            <w:hideMark/>
          </w:tcPr>
          <w:p w14:paraId="3D07342C" w14:textId="50E8FBCA" w:rsidR="00904B19" w:rsidRPr="002209B9" w:rsidRDefault="00000000">
            <w:pPr>
              <w:jc w:val="center"/>
              <w:rPr>
                <w:rFonts w:ascii="Garamond" w:hAnsi="Garamond" w:cs="Garamond"/>
                <w:bCs/>
              </w:rPr>
            </w:pPr>
            <w:sdt>
              <w:sdtPr>
                <w:rPr>
                  <w:rFonts w:ascii="Garamond" w:hAnsi="Garamond" w:cs="Garamond"/>
                  <w:bCs/>
                </w:rPr>
                <w:id w:val="190108287"/>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r w:rsidR="00904B19" w14:paraId="1A0BCB36" w14:textId="77777777" w:rsidTr="00904B19">
        <w:tc>
          <w:tcPr>
            <w:tcW w:w="9067" w:type="dxa"/>
            <w:tcBorders>
              <w:top w:val="dotted" w:sz="4" w:space="0" w:color="auto"/>
              <w:left w:val="nil"/>
              <w:bottom w:val="dotted" w:sz="4" w:space="0" w:color="auto"/>
              <w:right w:val="nil"/>
            </w:tcBorders>
            <w:hideMark/>
          </w:tcPr>
          <w:p w14:paraId="59FA8940" w14:textId="77777777" w:rsidR="00904B19" w:rsidRDefault="00904B19">
            <w:pPr>
              <w:widowControl w:val="0"/>
              <w:autoSpaceDE w:val="0"/>
              <w:spacing w:line="240" w:lineRule="auto"/>
              <w:ind w:right="111"/>
              <w:jc w:val="both"/>
              <w:textAlignment w:val="baseline"/>
              <w:rPr>
                <w:rFonts w:ascii="Garamond" w:hAnsi="Garamond" w:cs="Garamond"/>
                <w:bCs/>
                <w:sz w:val="16"/>
                <w:szCs w:val="16"/>
              </w:rPr>
            </w:pPr>
            <w:r>
              <w:rPr>
                <w:rFonts w:ascii="Garamond" w:hAnsi="Garamond"/>
                <w:bCs/>
                <w:sz w:val="16"/>
                <w:szCs w:val="16"/>
              </w:rPr>
              <w:t xml:space="preserve">a </w:t>
            </w:r>
            <w:proofErr w:type="spellStart"/>
            <w:r>
              <w:rPr>
                <w:rFonts w:ascii="Garamond" w:hAnsi="Garamond"/>
                <w:bCs/>
                <w:sz w:val="16"/>
                <w:szCs w:val="16"/>
              </w:rPr>
              <w:t>fornire</w:t>
            </w:r>
            <w:proofErr w:type="spellEnd"/>
            <w:r>
              <w:rPr>
                <w:rFonts w:ascii="Garamond" w:hAnsi="Garamond"/>
                <w:bCs/>
                <w:sz w:val="16"/>
                <w:szCs w:val="16"/>
              </w:rPr>
              <w:t xml:space="preserve"> a </w:t>
            </w:r>
            <w:proofErr w:type="spellStart"/>
            <w:r>
              <w:rPr>
                <w:rFonts w:ascii="Garamond" w:hAnsi="Garamond"/>
                <w:bCs/>
                <w:sz w:val="16"/>
                <w:szCs w:val="16"/>
              </w:rPr>
              <w:t>Regione</w:t>
            </w:r>
            <w:proofErr w:type="spellEnd"/>
            <w:r>
              <w:rPr>
                <w:rFonts w:ascii="Garamond" w:hAnsi="Garamond"/>
                <w:bCs/>
                <w:sz w:val="16"/>
                <w:szCs w:val="16"/>
              </w:rPr>
              <w:t xml:space="preserve"> Campania le </w:t>
            </w:r>
            <w:proofErr w:type="spellStart"/>
            <w:r>
              <w:rPr>
                <w:rFonts w:ascii="Garamond" w:hAnsi="Garamond"/>
                <w:bCs/>
                <w:sz w:val="16"/>
                <w:szCs w:val="16"/>
              </w:rPr>
              <w:t>informazioni</w:t>
            </w:r>
            <w:proofErr w:type="spellEnd"/>
            <w:r>
              <w:rPr>
                <w:rFonts w:ascii="Garamond" w:hAnsi="Garamond"/>
                <w:bCs/>
                <w:sz w:val="16"/>
                <w:szCs w:val="16"/>
              </w:rPr>
              <w:t xml:space="preserve"> </w:t>
            </w:r>
            <w:proofErr w:type="spellStart"/>
            <w:r>
              <w:rPr>
                <w:rFonts w:ascii="Garamond" w:hAnsi="Garamond"/>
                <w:bCs/>
                <w:sz w:val="16"/>
                <w:szCs w:val="16"/>
              </w:rPr>
              <w:t>richieste</w:t>
            </w:r>
            <w:proofErr w:type="spellEnd"/>
            <w:r>
              <w:rPr>
                <w:rFonts w:ascii="Garamond" w:hAnsi="Garamond"/>
                <w:bCs/>
                <w:sz w:val="16"/>
                <w:szCs w:val="16"/>
              </w:rPr>
              <w:t xml:space="preserve"> e/o</w:t>
            </w:r>
            <w:r>
              <w:rPr>
                <w:rFonts w:ascii="Garamond" w:hAnsi="Garamond"/>
                <w:bCs/>
                <w:spacing w:val="1"/>
                <w:sz w:val="16"/>
                <w:szCs w:val="16"/>
              </w:rPr>
              <w:t xml:space="preserve"> </w:t>
            </w:r>
            <w:proofErr w:type="spellStart"/>
            <w:r>
              <w:rPr>
                <w:rFonts w:ascii="Garamond" w:hAnsi="Garamond"/>
                <w:bCs/>
                <w:sz w:val="16"/>
                <w:szCs w:val="16"/>
              </w:rPr>
              <w:t>partecipare</w:t>
            </w:r>
            <w:proofErr w:type="spellEnd"/>
            <w:r>
              <w:rPr>
                <w:rFonts w:ascii="Garamond" w:hAnsi="Garamond"/>
                <w:bCs/>
                <w:sz w:val="16"/>
                <w:szCs w:val="16"/>
              </w:rPr>
              <w:t xml:space="preserve"> </w:t>
            </w:r>
            <w:proofErr w:type="gramStart"/>
            <w:r>
              <w:rPr>
                <w:rFonts w:ascii="Garamond" w:hAnsi="Garamond"/>
                <w:bCs/>
                <w:sz w:val="16"/>
                <w:szCs w:val="16"/>
              </w:rPr>
              <w:t>a</w:t>
            </w:r>
            <w:proofErr w:type="gramEnd"/>
            <w:r>
              <w:rPr>
                <w:rFonts w:ascii="Garamond" w:hAnsi="Garamond"/>
                <w:bCs/>
                <w:sz w:val="16"/>
                <w:szCs w:val="16"/>
              </w:rPr>
              <w:t xml:space="preserve"> </w:t>
            </w:r>
            <w:proofErr w:type="spellStart"/>
            <w:r>
              <w:rPr>
                <w:rFonts w:ascii="Garamond" w:hAnsi="Garamond"/>
                <w:bCs/>
                <w:sz w:val="16"/>
                <w:szCs w:val="16"/>
              </w:rPr>
              <w:t>iniziative</w:t>
            </w:r>
            <w:proofErr w:type="spellEnd"/>
            <w:r>
              <w:rPr>
                <w:rFonts w:ascii="Garamond" w:hAnsi="Garamond"/>
                <w:bCs/>
                <w:sz w:val="16"/>
                <w:szCs w:val="16"/>
              </w:rPr>
              <w:t xml:space="preserve"> di </w:t>
            </w:r>
            <w:proofErr w:type="spellStart"/>
            <w:r>
              <w:rPr>
                <w:rFonts w:ascii="Garamond" w:hAnsi="Garamond"/>
                <w:bCs/>
                <w:sz w:val="16"/>
                <w:szCs w:val="16"/>
              </w:rPr>
              <w:t>valutazione</w:t>
            </w:r>
            <w:proofErr w:type="spellEnd"/>
            <w:r>
              <w:rPr>
                <w:rFonts w:ascii="Garamond" w:hAnsi="Garamond"/>
                <w:bCs/>
                <w:sz w:val="16"/>
                <w:szCs w:val="16"/>
              </w:rPr>
              <w:t xml:space="preserve"> </w:t>
            </w:r>
            <w:proofErr w:type="spellStart"/>
            <w:r>
              <w:rPr>
                <w:rFonts w:ascii="Garamond" w:hAnsi="Garamond"/>
                <w:bCs/>
                <w:sz w:val="16"/>
                <w:szCs w:val="16"/>
              </w:rPr>
              <w:t>realizzate</w:t>
            </w:r>
            <w:proofErr w:type="spellEnd"/>
            <w:r>
              <w:rPr>
                <w:rFonts w:ascii="Garamond" w:hAnsi="Garamond"/>
                <w:bCs/>
                <w:sz w:val="16"/>
                <w:szCs w:val="16"/>
              </w:rPr>
              <w:t xml:space="preserve"> da </w:t>
            </w:r>
            <w:proofErr w:type="spellStart"/>
            <w:r>
              <w:rPr>
                <w:rFonts w:ascii="Garamond" w:hAnsi="Garamond"/>
                <w:bCs/>
                <w:sz w:val="16"/>
                <w:szCs w:val="16"/>
              </w:rPr>
              <w:t>Regione</w:t>
            </w:r>
            <w:proofErr w:type="spellEnd"/>
            <w:r>
              <w:rPr>
                <w:rFonts w:ascii="Garamond" w:hAnsi="Garamond"/>
                <w:bCs/>
                <w:sz w:val="16"/>
                <w:szCs w:val="16"/>
              </w:rPr>
              <w:t xml:space="preserve"> o da </w:t>
            </w:r>
            <w:proofErr w:type="spellStart"/>
            <w:r>
              <w:rPr>
                <w:rFonts w:ascii="Garamond" w:hAnsi="Garamond"/>
                <w:bCs/>
                <w:sz w:val="16"/>
                <w:szCs w:val="16"/>
              </w:rPr>
              <w:t>altri</w:t>
            </w:r>
            <w:proofErr w:type="spellEnd"/>
            <w:r>
              <w:rPr>
                <w:rFonts w:ascii="Garamond" w:hAnsi="Garamond"/>
                <w:bCs/>
                <w:sz w:val="16"/>
                <w:szCs w:val="16"/>
              </w:rPr>
              <w:t xml:space="preserve"> </w:t>
            </w:r>
            <w:proofErr w:type="spellStart"/>
            <w:r>
              <w:rPr>
                <w:rFonts w:ascii="Garamond" w:hAnsi="Garamond"/>
                <w:bCs/>
                <w:sz w:val="16"/>
                <w:szCs w:val="16"/>
              </w:rPr>
              <w:t>soggetti</w:t>
            </w:r>
            <w:proofErr w:type="spellEnd"/>
            <w:r>
              <w:rPr>
                <w:rFonts w:ascii="Garamond" w:hAnsi="Garamond"/>
                <w:bCs/>
                <w:sz w:val="16"/>
                <w:szCs w:val="16"/>
              </w:rPr>
              <w:t xml:space="preserve"> da </w:t>
            </w:r>
            <w:proofErr w:type="spellStart"/>
            <w:r>
              <w:rPr>
                <w:rFonts w:ascii="Garamond" w:hAnsi="Garamond"/>
                <w:bCs/>
                <w:sz w:val="16"/>
                <w:szCs w:val="16"/>
              </w:rPr>
              <w:t>essa</w:t>
            </w:r>
            <w:proofErr w:type="spellEnd"/>
            <w:r>
              <w:rPr>
                <w:rFonts w:ascii="Garamond" w:hAnsi="Garamond"/>
                <w:bCs/>
                <w:sz w:val="16"/>
                <w:szCs w:val="16"/>
              </w:rPr>
              <w:t xml:space="preserve"> </w:t>
            </w:r>
            <w:proofErr w:type="spellStart"/>
            <w:r>
              <w:rPr>
                <w:rFonts w:ascii="Garamond" w:hAnsi="Garamond"/>
                <w:bCs/>
                <w:sz w:val="16"/>
                <w:szCs w:val="16"/>
              </w:rPr>
              <w:t>incaricati</w:t>
            </w:r>
            <w:proofErr w:type="spellEnd"/>
            <w:r>
              <w:rPr>
                <w:rFonts w:ascii="Garamond" w:hAnsi="Garamond"/>
                <w:bCs/>
                <w:sz w:val="16"/>
                <w:szCs w:val="16"/>
              </w:rPr>
              <w:t xml:space="preserve"> per</w:t>
            </w:r>
            <w:r>
              <w:rPr>
                <w:rFonts w:ascii="Garamond" w:hAnsi="Garamond"/>
                <w:bCs/>
                <w:spacing w:val="1"/>
                <w:sz w:val="16"/>
                <w:szCs w:val="16"/>
              </w:rPr>
              <w:t xml:space="preserve"> </w:t>
            </w:r>
            <w:proofErr w:type="spellStart"/>
            <w:r>
              <w:rPr>
                <w:rFonts w:ascii="Garamond" w:hAnsi="Garamond"/>
                <w:bCs/>
                <w:sz w:val="16"/>
                <w:szCs w:val="16"/>
              </w:rPr>
              <w:t>raccogliere</w:t>
            </w:r>
            <w:proofErr w:type="spellEnd"/>
            <w:r>
              <w:rPr>
                <w:rFonts w:ascii="Garamond" w:hAnsi="Garamond"/>
                <w:bCs/>
                <w:spacing w:val="-1"/>
                <w:sz w:val="16"/>
                <w:szCs w:val="16"/>
              </w:rPr>
              <w:t xml:space="preserve"> </w:t>
            </w:r>
            <w:r>
              <w:rPr>
                <w:rFonts w:ascii="Garamond" w:hAnsi="Garamond"/>
                <w:bCs/>
                <w:sz w:val="16"/>
                <w:szCs w:val="16"/>
              </w:rPr>
              <w:t>e</w:t>
            </w:r>
            <w:r>
              <w:rPr>
                <w:rFonts w:ascii="Garamond" w:hAnsi="Garamond"/>
                <w:bCs/>
                <w:spacing w:val="-1"/>
                <w:sz w:val="16"/>
                <w:szCs w:val="16"/>
              </w:rPr>
              <w:t xml:space="preserve"> </w:t>
            </w:r>
            <w:proofErr w:type="spellStart"/>
            <w:r>
              <w:rPr>
                <w:rFonts w:ascii="Garamond" w:hAnsi="Garamond"/>
                <w:bCs/>
                <w:sz w:val="16"/>
                <w:szCs w:val="16"/>
              </w:rPr>
              <w:t>analizzare</w:t>
            </w:r>
            <w:proofErr w:type="spellEnd"/>
            <w:r>
              <w:rPr>
                <w:rFonts w:ascii="Garamond" w:hAnsi="Garamond"/>
                <w:bCs/>
                <w:spacing w:val="-1"/>
                <w:sz w:val="16"/>
                <w:szCs w:val="16"/>
              </w:rPr>
              <w:t xml:space="preserve"> </w:t>
            </w:r>
            <w:proofErr w:type="spellStart"/>
            <w:r>
              <w:rPr>
                <w:rFonts w:ascii="Garamond" w:hAnsi="Garamond"/>
                <w:bCs/>
                <w:sz w:val="16"/>
                <w:szCs w:val="16"/>
              </w:rPr>
              <w:t>i</w:t>
            </w:r>
            <w:proofErr w:type="spellEnd"/>
            <w:r>
              <w:rPr>
                <w:rFonts w:ascii="Garamond" w:hAnsi="Garamond"/>
                <w:bCs/>
                <w:spacing w:val="2"/>
                <w:sz w:val="16"/>
                <w:szCs w:val="16"/>
              </w:rPr>
              <w:t xml:space="preserve"> </w:t>
            </w:r>
            <w:proofErr w:type="spellStart"/>
            <w:r>
              <w:rPr>
                <w:rFonts w:ascii="Garamond" w:hAnsi="Garamond"/>
                <w:bCs/>
                <w:sz w:val="16"/>
                <w:szCs w:val="16"/>
              </w:rPr>
              <w:t>dati</w:t>
            </w:r>
            <w:proofErr w:type="spellEnd"/>
            <w:r>
              <w:rPr>
                <w:rFonts w:ascii="Garamond" w:hAnsi="Garamond"/>
                <w:bCs/>
                <w:sz w:val="16"/>
                <w:szCs w:val="16"/>
              </w:rPr>
              <w:t xml:space="preserve"> a</w:t>
            </w:r>
            <w:r>
              <w:rPr>
                <w:rFonts w:ascii="Garamond" w:hAnsi="Garamond"/>
                <w:bCs/>
                <w:spacing w:val="-1"/>
                <w:sz w:val="16"/>
                <w:szCs w:val="16"/>
              </w:rPr>
              <w:t xml:space="preserve"> </w:t>
            </w:r>
            <w:proofErr w:type="spellStart"/>
            <w:r>
              <w:rPr>
                <w:rFonts w:ascii="Garamond" w:hAnsi="Garamond"/>
                <w:bCs/>
                <w:sz w:val="16"/>
                <w:szCs w:val="16"/>
              </w:rPr>
              <w:t>scopo</w:t>
            </w:r>
            <w:proofErr w:type="spellEnd"/>
            <w:r>
              <w:rPr>
                <w:rFonts w:ascii="Garamond" w:hAnsi="Garamond"/>
                <w:bCs/>
                <w:spacing w:val="-1"/>
                <w:sz w:val="16"/>
                <w:szCs w:val="16"/>
              </w:rPr>
              <w:t xml:space="preserve"> </w:t>
            </w:r>
            <w:proofErr w:type="spellStart"/>
            <w:r>
              <w:rPr>
                <w:rFonts w:ascii="Garamond" w:hAnsi="Garamond"/>
                <w:bCs/>
                <w:sz w:val="16"/>
                <w:szCs w:val="16"/>
              </w:rPr>
              <w:t>conoscitivo</w:t>
            </w:r>
            <w:proofErr w:type="spellEnd"/>
            <w:r>
              <w:rPr>
                <w:rFonts w:ascii="Garamond" w:hAnsi="Garamond"/>
                <w:bCs/>
                <w:spacing w:val="2"/>
                <w:sz w:val="16"/>
                <w:szCs w:val="16"/>
              </w:rPr>
              <w:t xml:space="preserve"> </w:t>
            </w:r>
            <w:r>
              <w:rPr>
                <w:rFonts w:ascii="Garamond" w:hAnsi="Garamond"/>
                <w:bCs/>
                <w:sz w:val="16"/>
                <w:szCs w:val="16"/>
              </w:rPr>
              <w:t>e</w:t>
            </w:r>
            <w:r>
              <w:rPr>
                <w:rFonts w:ascii="Garamond" w:hAnsi="Garamond"/>
                <w:bCs/>
                <w:spacing w:val="-1"/>
                <w:sz w:val="16"/>
                <w:szCs w:val="16"/>
              </w:rPr>
              <w:t xml:space="preserve"> </w:t>
            </w:r>
            <w:proofErr w:type="spellStart"/>
            <w:r>
              <w:rPr>
                <w:rFonts w:ascii="Garamond" w:hAnsi="Garamond"/>
                <w:bCs/>
                <w:sz w:val="16"/>
                <w:szCs w:val="16"/>
              </w:rPr>
              <w:t>scientifico</w:t>
            </w:r>
            <w:proofErr w:type="spellEnd"/>
          </w:p>
        </w:tc>
        <w:tc>
          <w:tcPr>
            <w:tcW w:w="1418" w:type="dxa"/>
            <w:tcBorders>
              <w:top w:val="dotted" w:sz="4" w:space="0" w:color="auto"/>
              <w:left w:val="nil"/>
              <w:bottom w:val="dotted" w:sz="4" w:space="0" w:color="auto"/>
              <w:right w:val="nil"/>
            </w:tcBorders>
            <w:vAlign w:val="center"/>
            <w:hideMark/>
          </w:tcPr>
          <w:p w14:paraId="7B7030C4" w14:textId="2BC12776" w:rsidR="00904B19" w:rsidRPr="002209B9" w:rsidRDefault="00000000">
            <w:pPr>
              <w:jc w:val="center"/>
              <w:rPr>
                <w:rFonts w:ascii="Garamond" w:hAnsi="Garamond" w:cs="Garamond"/>
                <w:bCs/>
              </w:rPr>
            </w:pPr>
            <w:sdt>
              <w:sdtPr>
                <w:rPr>
                  <w:rFonts w:ascii="Garamond" w:hAnsi="Garamond" w:cs="Garamond"/>
                  <w:bCs/>
                </w:rPr>
                <w:id w:val="-1031956801"/>
                <w14:checkbox>
                  <w14:checked w14:val="0"/>
                  <w14:checkedState w14:val="2612" w14:font="MS Gothic"/>
                  <w14:uncheckedState w14:val="2610" w14:font="MS Gothic"/>
                </w14:checkbox>
              </w:sdtPr>
              <w:sdtContent>
                <w:r w:rsidR="00E9623C">
                  <w:rPr>
                    <w:rFonts w:ascii="MS Gothic" w:eastAsia="MS Gothic" w:hAnsi="MS Gothic" w:cs="Garamond" w:hint="eastAsia"/>
                    <w:bCs/>
                  </w:rPr>
                  <w:t>☐</w:t>
                </w:r>
              </w:sdtContent>
            </w:sdt>
          </w:p>
        </w:tc>
      </w:tr>
    </w:tbl>
    <w:p w14:paraId="517FA1C5"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286DE386"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In caso di </w:t>
      </w:r>
      <w:proofErr w:type="spellStart"/>
      <w:r>
        <w:rPr>
          <w:rFonts w:ascii="Garamond" w:hAnsi="Garamond" w:cs="Garamond"/>
          <w:bCs/>
          <w:sz w:val="16"/>
          <w:szCs w:val="16"/>
        </w:rPr>
        <w:t>ammissione</w:t>
      </w:r>
      <w:proofErr w:type="spellEnd"/>
      <w:r>
        <w:rPr>
          <w:rFonts w:ascii="Garamond" w:hAnsi="Garamond" w:cs="Garamond"/>
          <w:bCs/>
          <w:sz w:val="16"/>
          <w:szCs w:val="16"/>
        </w:rPr>
        <w:t xml:space="preserve"> a finanziamento al fine di </w:t>
      </w:r>
      <w:proofErr w:type="spellStart"/>
      <w:r>
        <w:rPr>
          <w:rFonts w:ascii="Garamond" w:hAnsi="Garamond" w:cs="Garamond"/>
          <w:bCs/>
          <w:sz w:val="16"/>
          <w:szCs w:val="16"/>
        </w:rPr>
        <w:t>ottemperare</w:t>
      </w:r>
      <w:proofErr w:type="spellEnd"/>
      <w:r>
        <w:rPr>
          <w:rFonts w:ascii="Garamond" w:hAnsi="Garamond" w:cs="Garamond"/>
          <w:bCs/>
          <w:sz w:val="16"/>
          <w:szCs w:val="16"/>
        </w:rPr>
        <w:t xml:space="preserve"> a </w:t>
      </w:r>
      <w:proofErr w:type="spellStart"/>
      <w:r>
        <w:rPr>
          <w:rFonts w:ascii="Garamond" w:hAnsi="Garamond" w:cs="Garamond"/>
          <w:bCs/>
          <w:sz w:val="16"/>
          <w:szCs w:val="16"/>
        </w:rPr>
        <w:t>quanto</w:t>
      </w:r>
      <w:proofErr w:type="spellEnd"/>
      <w:r>
        <w:rPr>
          <w:rFonts w:ascii="Garamond" w:hAnsi="Garamond" w:cs="Garamond"/>
          <w:bCs/>
          <w:sz w:val="16"/>
          <w:szCs w:val="16"/>
        </w:rPr>
        <w:t xml:space="preserve"> </w:t>
      </w:r>
      <w:proofErr w:type="spellStart"/>
      <w:r>
        <w:rPr>
          <w:rFonts w:ascii="Garamond" w:hAnsi="Garamond" w:cs="Garamond"/>
          <w:bCs/>
          <w:sz w:val="16"/>
          <w:szCs w:val="16"/>
        </w:rPr>
        <w:t>disposto</w:t>
      </w:r>
      <w:proofErr w:type="spellEnd"/>
      <w:r>
        <w:rPr>
          <w:rFonts w:ascii="Garamond" w:hAnsi="Garamond" w:cs="Garamond"/>
          <w:bCs/>
          <w:sz w:val="16"/>
          <w:szCs w:val="16"/>
        </w:rPr>
        <w:t xml:space="preserve"> </w:t>
      </w:r>
      <w:proofErr w:type="spellStart"/>
      <w:r>
        <w:rPr>
          <w:rFonts w:ascii="Garamond" w:hAnsi="Garamond" w:cs="Garamond"/>
          <w:bCs/>
          <w:sz w:val="16"/>
          <w:szCs w:val="16"/>
        </w:rPr>
        <w:t>dall’art</w:t>
      </w:r>
      <w:proofErr w:type="spellEnd"/>
      <w:r>
        <w:rPr>
          <w:rFonts w:ascii="Garamond" w:hAnsi="Garamond" w:cs="Garamond"/>
          <w:bCs/>
          <w:sz w:val="16"/>
          <w:szCs w:val="16"/>
        </w:rPr>
        <w:t xml:space="preserve">. 3 della legge 13 </w:t>
      </w:r>
      <w:proofErr w:type="spellStart"/>
      <w:r>
        <w:rPr>
          <w:rFonts w:ascii="Garamond" w:hAnsi="Garamond" w:cs="Garamond"/>
          <w:bCs/>
          <w:sz w:val="16"/>
          <w:szCs w:val="16"/>
        </w:rPr>
        <w:t>agosto</w:t>
      </w:r>
      <w:proofErr w:type="spellEnd"/>
      <w:r>
        <w:rPr>
          <w:rFonts w:ascii="Garamond" w:hAnsi="Garamond" w:cs="Garamond"/>
          <w:bCs/>
          <w:sz w:val="16"/>
          <w:szCs w:val="16"/>
        </w:rPr>
        <w:t xml:space="preserve"> 2010 n. 136 e </w:t>
      </w:r>
      <w:proofErr w:type="spellStart"/>
      <w:r>
        <w:rPr>
          <w:rFonts w:ascii="Garamond" w:hAnsi="Garamond" w:cs="Garamond"/>
          <w:bCs/>
          <w:sz w:val="16"/>
          <w:szCs w:val="16"/>
        </w:rPr>
        <w:t>s.m.i</w:t>
      </w:r>
      <w:proofErr w:type="spellEnd"/>
      <w:r>
        <w:rPr>
          <w:rFonts w:ascii="Garamond" w:hAnsi="Garamond" w:cs="Garamond"/>
          <w:bCs/>
          <w:sz w:val="16"/>
          <w:szCs w:val="16"/>
        </w:rPr>
        <w:t xml:space="preserve">. </w:t>
      </w:r>
      <w:proofErr w:type="spellStart"/>
      <w:r>
        <w:rPr>
          <w:rFonts w:ascii="Garamond" w:hAnsi="Garamond" w:cs="Garamond"/>
          <w:bCs/>
          <w:sz w:val="16"/>
          <w:szCs w:val="16"/>
        </w:rPr>
        <w:t>dichiara</w:t>
      </w:r>
      <w:proofErr w:type="spellEnd"/>
      <w:r>
        <w:rPr>
          <w:rFonts w:ascii="Garamond" w:hAnsi="Garamond" w:cs="Garamond"/>
          <w:bCs/>
          <w:sz w:val="16"/>
          <w:szCs w:val="16"/>
        </w:rPr>
        <w:t xml:space="preserve"> di </w:t>
      </w:r>
      <w:proofErr w:type="spellStart"/>
      <w:r>
        <w:rPr>
          <w:rFonts w:ascii="Garamond" w:hAnsi="Garamond" w:cs="Garamond"/>
          <w:bCs/>
          <w:sz w:val="16"/>
          <w:szCs w:val="16"/>
        </w:rPr>
        <w:t>avvalersi</w:t>
      </w:r>
      <w:proofErr w:type="spellEnd"/>
      <w:r>
        <w:rPr>
          <w:rFonts w:ascii="Garamond" w:hAnsi="Garamond" w:cs="Garamond"/>
          <w:bCs/>
          <w:sz w:val="16"/>
          <w:szCs w:val="16"/>
        </w:rPr>
        <w:t xml:space="preserve"> del </w:t>
      </w:r>
      <w:proofErr w:type="spellStart"/>
      <w:r>
        <w:rPr>
          <w:rFonts w:ascii="Garamond" w:hAnsi="Garamond" w:cs="Garamond"/>
          <w:bCs/>
          <w:sz w:val="16"/>
          <w:szCs w:val="16"/>
        </w:rPr>
        <w:t>seguente</w:t>
      </w:r>
      <w:proofErr w:type="spellEnd"/>
      <w:r>
        <w:rPr>
          <w:rFonts w:ascii="Garamond" w:hAnsi="Garamond" w:cs="Garamond"/>
          <w:bCs/>
          <w:sz w:val="16"/>
          <w:szCs w:val="16"/>
        </w:rPr>
        <w:t xml:space="preserve"> </w:t>
      </w:r>
      <w:proofErr w:type="spellStart"/>
      <w:r>
        <w:rPr>
          <w:rFonts w:ascii="Garamond" w:hAnsi="Garamond" w:cs="Garamond"/>
          <w:bCs/>
          <w:sz w:val="16"/>
          <w:szCs w:val="16"/>
        </w:rPr>
        <w:t>conto</w:t>
      </w:r>
      <w:proofErr w:type="spellEnd"/>
      <w:r>
        <w:rPr>
          <w:rFonts w:ascii="Garamond" w:hAnsi="Garamond" w:cs="Garamond"/>
          <w:bCs/>
          <w:sz w:val="16"/>
          <w:szCs w:val="16"/>
        </w:rPr>
        <w:t xml:space="preserve"> </w:t>
      </w:r>
      <w:proofErr w:type="spellStart"/>
      <w:r>
        <w:rPr>
          <w:rFonts w:ascii="Garamond" w:hAnsi="Garamond" w:cs="Garamond"/>
          <w:bCs/>
          <w:sz w:val="16"/>
          <w:szCs w:val="16"/>
        </w:rPr>
        <w:t>corrente</w:t>
      </w:r>
      <w:proofErr w:type="spellEnd"/>
      <w:r>
        <w:rPr>
          <w:rFonts w:ascii="Garamond" w:hAnsi="Garamond" w:cs="Garamond"/>
          <w:bCs/>
          <w:sz w:val="16"/>
          <w:szCs w:val="16"/>
        </w:rPr>
        <w:t xml:space="preserve"> </w:t>
      </w:r>
      <w:proofErr w:type="spellStart"/>
      <w:r>
        <w:rPr>
          <w:rFonts w:ascii="Garamond" w:hAnsi="Garamond" w:cs="Garamond"/>
          <w:bCs/>
          <w:sz w:val="16"/>
          <w:szCs w:val="16"/>
        </w:rPr>
        <w:t>dedicato</w:t>
      </w:r>
      <w:proofErr w:type="spellEnd"/>
      <w:r>
        <w:rPr>
          <w:rFonts w:ascii="Garamond" w:hAnsi="Garamond" w:cs="Garamond"/>
          <w:bCs/>
          <w:sz w:val="16"/>
          <w:szCs w:val="16"/>
        </w:rPr>
        <w:t>:</w:t>
      </w:r>
    </w:p>
    <w:p w14:paraId="1ABE672B" w14:textId="77777777" w:rsidR="00904B19" w:rsidRDefault="00904B19" w:rsidP="00904B19">
      <w:pPr>
        <w:jc w:val="both"/>
        <w:rPr>
          <w:rFonts w:ascii="Garamond" w:hAnsi="Garamond" w:cs="Garamond"/>
          <w:bCs/>
          <w:sz w:val="16"/>
          <w:szCs w:val="16"/>
        </w:rPr>
      </w:pPr>
      <w:r>
        <w:rPr>
          <w:rFonts w:ascii="Garamond" w:hAnsi="Garamond" w:cs="Garamond"/>
          <w:bCs/>
          <w:sz w:val="16"/>
          <w:szCs w:val="16"/>
        </w:rPr>
        <w:lastRenderedPageBreak/>
        <w:t xml:space="preserve">Conto </w:t>
      </w:r>
      <w:proofErr w:type="spellStart"/>
      <w:r>
        <w:rPr>
          <w:rFonts w:ascii="Garamond" w:hAnsi="Garamond" w:cs="Garamond"/>
          <w:bCs/>
          <w:sz w:val="16"/>
          <w:szCs w:val="16"/>
        </w:rPr>
        <w:t>Bancario</w:t>
      </w:r>
      <w:proofErr w:type="spellEnd"/>
      <w:r>
        <w:rPr>
          <w:rFonts w:ascii="Garamond" w:hAnsi="Garamond" w:cs="Garamond"/>
          <w:bCs/>
          <w:sz w:val="16"/>
          <w:szCs w:val="16"/>
        </w:rPr>
        <w:t xml:space="preserve"> </w:t>
      </w:r>
      <w:proofErr w:type="spellStart"/>
      <w:r>
        <w:rPr>
          <w:rFonts w:ascii="Garamond" w:hAnsi="Garamond" w:cs="Garamond"/>
          <w:bCs/>
          <w:sz w:val="16"/>
          <w:szCs w:val="16"/>
        </w:rPr>
        <w:t>acceso</w:t>
      </w:r>
      <w:proofErr w:type="spellEnd"/>
      <w:r>
        <w:rPr>
          <w:rFonts w:ascii="Garamond" w:hAnsi="Garamond" w:cs="Garamond"/>
          <w:bCs/>
          <w:sz w:val="16"/>
          <w:szCs w:val="16"/>
        </w:rPr>
        <w:t xml:space="preserve"> </w:t>
      </w:r>
      <w:proofErr w:type="spellStart"/>
      <w:r>
        <w:rPr>
          <w:rFonts w:ascii="Garamond" w:hAnsi="Garamond" w:cs="Garamond"/>
          <w:bCs/>
          <w:sz w:val="16"/>
          <w:szCs w:val="16"/>
        </w:rPr>
        <w:t>presso</w:t>
      </w:r>
      <w:proofErr w:type="spellEnd"/>
      <w:r>
        <w:rPr>
          <w:rFonts w:ascii="Garamond" w:hAnsi="Garamond" w:cs="Garamond"/>
          <w:bCs/>
          <w:sz w:val="16"/>
          <w:szCs w:val="16"/>
        </w:rPr>
        <w:t xml:space="preserve"> _______________________________ </w:t>
      </w:r>
      <w:proofErr w:type="spellStart"/>
      <w:r>
        <w:rPr>
          <w:rFonts w:ascii="Garamond" w:hAnsi="Garamond" w:cs="Garamond"/>
          <w:bCs/>
          <w:sz w:val="16"/>
          <w:szCs w:val="16"/>
        </w:rPr>
        <w:t>Agenzia</w:t>
      </w:r>
      <w:proofErr w:type="spellEnd"/>
      <w:r>
        <w:rPr>
          <w:rFonts w:ascii="Garamond" w:hAnsi="Garamond" w:cs="Garamond"/>
          <w:bCs/>
          <w:sz w:val="16"/>
          <w:szCs w:val="16"/>
        </w:rPr>
        <w:t xml:space="preserve"> </w:t>
      </w:r>
      <w:proofErr w:type="gramStart"/>
      <w:r>
        <w:rPr>
          <w:rFonts w:ascii="Garamond" w:hAnsi="Garamond" w:cs="Garamond"/>
          <w:bCs/>
          <w:sz w:val="16"/>
          <w:szCs w:val="16"/>
        </w:rPr>
        <w:t>di __</w:t>
      </w:r>
      <w:proofErr w:type="gramEnd"/>
      <w:r>
        <w:rPr>
          <w:rFonts w:ascii="Garamond" w:hAnsi="Garamond" w:cs="Garamond"/>
          <w:bCs/>
          <w:sz w:val="16"/>
          <w:szCs w:val="16"/>
        </w:rPr>
        <w:t>_________</w:t>
      </w:r>
      <w:r>
        <w:rPr>
          <w:rFonts w:ascii="Garamond" w:hAnsi="Garamond" w:cs="Garamond"/>
          <w:bCs/>
          <w:sz w:val="16"/>
          <w:szCs w:val="16"/>
        </w:rPr>
        <w:tab/>
      </w:r>
      <w:proofErr w:type="spellStart"/>
      <w:r>
        <w:rPr>
          <w:rFonts w:ascii="Garamond" w:hAnsi="Garamond" w:cs="Garamond"/>
          <w:bCs/>
          <w:sz w:val="16"/>
          <w:szCs w:val="16"/>
        </w:rPr>
        <w:t>Filiale</w:t>
      </w:r>
      <w:proofErr w:type="spellEnd"/>
      <w:r>
        <w:rPr>
          <w:rFonts w:ascii="Garamond" w:hAnsi="Garamond" w:cs="Garamond"/>
          <w:bCs/>
          <w:sz w:val="16"/>
          <w:szCs w:val="16"/>
        </w:rPr>
        <w:t xml:space="preserve"> n. ____</w:t>
      </w:r>
    </w:p>
    <w:p w14:paraId="1588AE25" w14:textId="77777777" w:rsidR="00904B19" w:rsidRDefault="00904B19" w:rsidP="00904B19">
      <w:pPr>
        <w:jc w:val="both"/>
        <w:rPr>
          <w:rFonts w:ascii="Garamond" w:hAnsi="Garamond" w:cs="Garamond"/>
          <w:bCs/>
          <w:sz w:val="16"/>
          <w:szCs w:val="16"/>
        </w:rPr>
      </w:pPr>
      <w:proofErr w:type="spellStart"/>
      <w:r>
        <w:rPr>
          <w:rFonts w:ascii="Garamond" w:hAnsi="Garamond" w:cs="Garamond"/>
          <w:bCs/>
          <w:sz w:val="16"/>
          <w:szCs w:val="16"/>
        </w:rPr>
        <w:t>avente</w:t>
      </w:r>
      <w:proofErr w:type="spellEnd"/>
      <w:r>
        <w:rPr>
          <w:rFonts w:ascii="Garamond" w:hAnsi="Garamond" w:cs="Garamond"/>
          <w:bCs/>
          <w:sz w:val="16"/>
          <w:szCs w:val="16"/>
        </w:rPr>
        <w:t xml:space="preserve"> le </w:t>
      </w:r>
      <w:proofErr w:type="spellStart"/>
      <w:r>
        <w:rPr>
          <w:rFonts w:ascii="Garamond" w:hAnsi="Garamond" w:cs="Garamond"/>
          <w:bCs/>
          <w:sz w:val="16"/>
          <w:szCs w:val="16"/>
        </w:rPr>
        <w:t>seguenti</w:t>
      </w:r>
      <w:proofErr w:type="spellEnd"/>
      <w:r>
        <w:rPr>
          <w:rFonts w:ascii="Garamond" w:hAnsi="Garamond" w:cs="Garamond"/>
          <w:bCs/>
          <w:sz w:val="16"/>
          <w:szCs w:val="16"/>
        </w:rPr>
        <w:t xml:space="preserve"> coordinate IBAN </w:t>
      </w:r>
      <w:r>
        <w:rPr>
          <w:rFonts w:ascii="Garamond" w:hAnsi="Garamond" w:cs="Garamond"/>
          <w:bCs/>
          <w:sz w:val="16"/>
          <w:szCs w:val="16"/>
        </w:rPr>
        <w:tab/>
      </w:r>
    </w:p>
    <w:p w14:paraId="378D8CE5" w14:textId="4CE408D7" w:rsidR="00904B19" w:rsidRDefault="00904B19" w:rsidP="00904B19">
      <w:pPr>
        <w:jc w:val="both"/>
        <w:rPr>
          <w:rFonts w:ascii="Garamond" w:hAnsi="Garamond" w:cs="Garamond"/>
          <w:bCs/>
          <w:sz w:val="16"/>
          <w:szCs w:val="16"/>
        </w:rPr>
      </w:pPr>
      <w:r>
        <w:rPr>
          <w:rFonts w:ascii="Garamond" w:hAnsi="Garamond" w:cs="Garamond"/>
          <w:bCs/>
          <w:sz w:val="16"/>
          <w:szCs w:val="16"/>
        </w:rPr>
        <w:t>|__|__|</w:t>
      </w:r>
      <w:r w:rsidR="004C3541">
        <w:rPr>
          <w:rFonts w:ascii="Garamond" w:hAnsi="Garamond" w:cs="Garamond"/>
          <w:bCs/>
          <w:sz w:val="16"/>
          <w:szCs w:val="16"/>
        </w:rPr>
        <w:t xml:space="preserve">    </w:t>
      </w:r>
      <w:r>
        <w:rPr>
          <w:rFonts w:ascii="Garamond" w:hAnsi="Garamond" w:cs="Garamond"/>
          <w:bCs/>
          <w:sz w:val="16"/>
          <w:szCs w:val="16"/>
        </w:rPr>
        <w:t>|__|__|</w:t>
      </w:r>
      <w:r w:rsidR="00C3210E">
        <w:rPr>
          <w:rFonts w:ascii="Garamond" w:hAnsi="Garamond" w:cs="Garamond"/>
          <w:bCs/>
          <w:sz w:val="16"/>
          <w:szCs w:val="16"/>
        </w:rPr>
        <w:t xml:space="preserve">  </w:t>
      </w:r>
      <w:r>
        <w:rPr>
          <w:rFonts w:ascii="Garamond" w:hAnsi="Garamond" w:cs="Garamond"/>
          <w:bCs/>
          <w:sz w:val="16"/>
          <w:szCs w:val="16"/>
        </w:rPr>
        <w:t xml:space="preserve">  |__|  </w:t>
      </w:r>
      <w:r w:rsidR="002924B1">
        <w:rPr>
          <w:rFonts w:ascii="Garamond" w:hAnsi="Garamond" w:cs="Garamond"/>
          <w:bCs/>
          <w:sz w:val="16"/>
          <w:szCs w:val="16"/>
        </w:rPr>
        <w:t xml:space="preserve">  </w:t>
      </w:r>
      <w:r>
        <w:rPr>
          <w:rFonts w:ascii="Garamond" w:hAnsi="Garamond" w:cs="Garamond"/>
          <w:bCs/>
          <w:sz w:val="16"/>
          <w:szCs w:val="16"/>
        </w:rPr>
        <w:t>|__|__|__|__|</w:t>
      </w:r>
      <w:r w:rsidR="00C2381B">
        <w:rPr>
          <w:rFonts w:ascii="Garamond" w:hAnsi="Garamond" w:cs="Garamond"/>
          <w:bCs/>
          <w:sz w:val="16"/>
          <w:szCs w:val="16"/>
        </w:rPr>
        <w:t xml:space="preserve">__|  </w:t>
      </w:r>
      <w:r w:rsidR="00FF411A">
        <w:rPr>
          <w:rFonts w:ascii="Garamond" w:hAnsi="Garamond" w:cs="Garamond"/>
          <w:bCs/>
          <w:sz w:val="16"/>
          <w:szCs w:val="16"/>
        </w:rPr>
        <w:t xml:space="preserve"> </w:t>
      </w:r>
      <w:r>
        <w:rPr>
          <w:rFonts w:ascii="Garamond" w:hAnsi="Garamond" w:cs="Garamond"/>
          <w:bCs/>
          <w:sz w:val="16"/>
          <w:szCs w:val="16"/>
        </w:rPr>
        <w:t xml:space="preserve"> |__|__|__|__|</w:t>
      </w:r>
      <w:r w:rsidR="00FF411A">
        <w:rPr>
          <w:rFonts w:ascii="Garamond" w:hAnsi="Garamond" w:cs="Garamond"/>
          <w:bCs/>
          <w:sz w:val="16"/>
          <w:szCs w:val="16"/>
        </w:rPr>
        <w:t xml:space="preserve">__|   </w:t>
      </w:r>
      <w:r>
        <w:rPr>
          <w:rFonts w:ascii="Garamond" w:hAnsi="Garamond" w:cs="Garamond"/>
          <w:bCs/>
          <w:sz w:val="16"/>
          <w:szCs w:val="16"/>
        </w:rPr>
        <w:t xml:space="preserve"> |__|__|__|__|__|__|__|</w:t>
      </w:r>
      <w:r w:rsidR="00E35A3B">
        <w:rPr>
          <w:rFonts w:ascii="Garamond" w:hAnsi="Garamond" w:cs="Garamond"/>
          <w:bCs/>
          <w:sz w:val="16"/>
          <w:szCs w:val="16"/>
        </w:rPr>
        <w:t>__</w:t>
      </w:r>
      <w:r>
        <w:rPr>
          <w:rFonts w:ascii="Garamond" w:hAnsi="Garamond" w:cs="Garamond"/>
          <w:bCs/>
          <w:sz w:val="16"/>
          <w:szCs w:val="16"/>
        </w:rPr>
        <w:t>|__|__|__|__|</w:t>
      </w:r>
    </w:p>
    <w:p w14:paraId="0D903567" w14:textId="446D3CD7" w:rsidR="00904B19" w:rsidRDefault="00904B19" w:rsidP="00904B19">
      <w:pPr>
        <w:jc w:val="both"/>
        <w:rPr>
          <w:rFonts w:ascii="Garamond" w:hAnsi="Garamond" w:cs="Garamond"/>
          <w:bCs/>
          <w:sz w:val="16"/>
          <w:szCs w:val="16"/>
        </w:rPr>
      </w:pPr>
      <w:proofErr w:type="spellStart"/>
      <w:r>
        <w:rPr>
          <w:rFonts w:ascii="Garamond" w:hAnsi="Garamond" w:cs="Garamond"/>
          <w:bCs/>
          <w:sz w:val="16"/>
          <w:szCs w:val="16"/>
        </w:rPr>
        <w:t>destinato</w:t>
      </w:r>
      <w:proofErr w:type="spellEnd"/>
      <w:r>
        <w:rPr>
          <w:rFonts w:ascii="Garamond" w:hAnsi="Garamond" w:cs="Garamond"/>
          <w:bCs/>
          <w:sz w:val="16"/>
          <w:szCs w:val="16"/>
        </w:rPr>
        <w:t xml:space="preserve">, in via </w:t>
      </w:r>
      <w:proofErr w:type="spellStart"/>
      <w:r>
        <w:rPr>
          <w:rFonts w:ascii="Garamond" w:hAnsi="Garamond" w:cs="Garamond"/>
          <w:bCs/>
          <w:sz w:val="16"/>
          <w:szCs w:val="16"/>
        </w:rPr>
        <w:t>esclusiva</w:t>
      </w:r>
      <w:proofErr w:type="spellEnd"/>
      <w:r>
        <w:rPr>
          <w:rFonts w:ascii="Garamond" w:hAnsi="Garamond" w:cs="Garamond"/>
          <w:bCs/>
          <w:sz w:val="16"/>
          <w:szCs w:val="16"/>
        </w:rPr>
        <w:t xml:space="preserve">, per tutte le </w:t>
      </w:r>
      <w:proofErr w:type="spellStart"/>
      <w:r>
        <w:rPr>
          <w:rFonts w:ascii="Garamond" w:hAnsi="Garamond" w:cs="Garamond"/>
          <w:bCs/>
          <w:sz w:val="16"/>
          <w:szCs w:val="16"/>
        </w:rPr>
        <w:t>commesse</w:t>
      </w:r>
      <w:proofErr w:type="spellEnd"/>
      <w:r>
        <w:rPr>
          <w:rFonts w:ascii="Garamond" w:hAnsi="Garamond" w:cs="Garamond"/>
          <w:bCs/>
          <w:sz w:val="16"/>
          <w:szCs w:val="16"/>
        </w:rPr>
        <w:t xml:space="preserve"> </w:t>
      </w:r>
      <w:proofErr w:type="spellStart"/>
      <w:r>
        <w:rPr>
          <w:rFonts w:ascii="Garamond" w:hAnsi="Garamond" w:cs="Garamond"/>
          <w:bCs/>
          <w:sz w:val="16"/>
          <w:szCs w:val="16"/>
        </w:rPr>
        <w:t>pubbliche</w:t>
      </w:r>
      <w:proofErr w:type="spellEnd"/>
      <w:r>
        <w:rPr>
          <w:rFonts w:ascii="Garamond" w:hAnsi="Garamond" w:cs="Garamond"/>
          <w:bCs/>
          <w:sz w:val="16"/>
          <w:szCs w:val="16"/>
        </w:rPr>
        <w:t xml:space="preserve"> o </w:t>
      </w:r>
      <w:proofErr w:type="spellStart"/>
      <w:r>
        <w:rPr>
          <w:rFonts w:ascii="Garamond" w:hAnsi="Garamond" w:cs="Garamond"/>
          <w:bCs/>
          <w:sz w:val="16"/>
          <w:szCs w:val="16"/>
        </w:rPr>
        <w:t>concessioni</w:t>
      </w:r>
      <w:proofErr w:type="spellEnd"/>
      <w:r>
        <w:rPr>
          <w:rFonts w:ascii="Garamond" w:hAnsi="Garamond" w:cs="Garamond"/>
          <w:bCs/>
          <w:sz w:val="16"/>
          <w:szCs w:val="16"/>
        </w:rPr>
        <w:t xml:space="preserve"> di finanziamento da Enti </w:t>
      </w:r>
      <w:proofErr w:type="spellStart"/>
      <w:r>
        <w:rPr>
          <w:rFonts w:ascii="Garamond" w:hAnsi="Garamond" w:cs="Garamond"/>
          <w:bCs/>
          <w:sz w:val="16"/>
          <w:szCs w:val="16"/>
        </w:rPr>
        <w:t>Pubblici</w:t>
      </w:r>
      <w:proofErr w:type="spellEnd"/>
      <w:r>
        <w:rPr>
          <w:rFonts w:ascii="Garamond" w:hAnsi="Garamond" w:cs="Garamond"/>
          <w:bCs/>
          <w:sz w:val="16"/>
          <w:szCs w:val="16"/>
        </w:rPr>
        <w:t xml:space="preserve"> </w:t>
      </w:r>
      <w:r>
        <w:rPr>
          <w:rFonts w:ascii="Garamond" w:hAnsi="Garamond" w:cs="Garamond"/>
          <w:bCs/>
          <w:sz w:val="16"/>
          <w:szCs w:val="16"/>
        </w:rPr>
        <w:tab/>
      </w:r>
      <w:r>
        <w:rPr>
          <w:rFonts w:ascii="Garamond" w:hAnsi="Garamond" w:cs="Garamond"/>
          <w:bCs/>
          <w:sz w:val="16"/>
          <w:szCs w:val="16"/>
        </w:rPr>
        <w:tab/>
      </w:r>
      <w:r w:rsidR="00E66F26">
        <w:rPr>
          <w:rFonts w:ascii="Garamond" w:hAnsi="Garamond" w:cs="Garamond"/>
          <w:bCs/>
          <w:sz w:val="16"/>
          <w:szCs w:val="16"/>
        </w:rPr>
        <w:tab/>
        <w:t xml:space="preserve">                  </w:t>
      </w:r>
      <w:sdt>
        <w:sdtPr>
          <w:rPr>
            <w:rFonts w:ascii="Garamond" w:hAnsi="Garamond" w:cs="Garamond"/>
            <w:bCs/>
            <w:sz w:val="22"/>
            <w:szCs w:val="22"/>
          </w:rPr>
          <w:id w:val="-104737935"/>
          <w14:checkbox>
            <w14:checked w14:val="0"/>
            <w14:checkedState w14:val="2612" w14:font="MS Gothic"/>
            <w14:uncheckedState w14:val="2610" w14:font="MS Gothic"/>
          </w14:checkbox>
        </w:sdtPr>
        <w:sdtContent>
          <w:r w:rsidRPr="000E3754">
            <w:rPr>
              <w:rFonts w:ascii="Segoe UI Symbol" w:eastAsia="MS Gothic" w:hAnsi="Segoe UI Symbol" w:cs="Segoe UI Symbol"/>
              <w:bCs/>
              <w:sz w:val="22"/>
              <w:szCs w:val="22"/>
            </w:rPr>
            <w:t>☐</w:t>
          </w:r>
        </w:sdtContent>
      </w:sdt>
    </w:p>
    <w:p w14:paraId="705D5D13" w14:textId="2A7A9D7D" w:rsidR="00904B19" w:rsidRDefault="00904B19" w:rsidP="00904B19">
      <w:pPr>
        <w:jc w:val="both"/>
        <w:rPr>
          <w:rFonts w:ascii="Garamond" w:hAnsi="Garamond" w:cs="Garamond"/>
          <w:bCs/>
          <w:sz w:val="16"/>
          <w:szCs w:val="16"/>
        </w:rPr>
      </w:pPr>
      <w:r>
        <w:rPr>
          <w:rFonts w:ascii="Garamond" w:hAnsi="Garamond" w:cs="Garamond"/>
          <w:bCs/>
          <w:sz w:val="16"/>
          <w:szCs w:val="16"/>
        </w:rPr>
        <w:t xml:space="preserve">non </w:t>
      </w:r>
      <w:proofErr w:type="spellStart"/>
      <w:r>
        <w:rPr>
          <w:rFonts w:ascii="Garamond" w:hAnsi="Garamond" w:cs="Garamond"/>
          <w:bCs/>
          <w:sz w:val="16"/>
          <w:szCs w:val="16"/>
        </w:rPr>
        <w:t>destinato</w:t>
      </w:r>
      <w:proofErr w:type="spellEnd"/>
      <w:r>
        <w:rPr>
          <w:rFonts w:ascii="Garamond" w:hAnsi="Garamond" w:cs="Garamond"/>
          <w:bCs/>
          <w:sz w:val="16"/>
          <w:szCs w:val="16"/>
        </w:rPr>
        <w:t xml:space="preserve">, in via </w:t>
      </w:r>
      <w:proofErr w:type="spellStart"/>
      <w:r>
        <w:rPr>
          <w:rFonts w:ascii="Garamond" w:hAnsi="Garamond" w:cs="Garamond"/>
          <w:bCs/>
          <w:sz w:val="16"/>
          <w:szCs w:val="16"/>
        </w:rPr>
        <w:t>esclusiva</w:t>
      </w:r>
      <w:proofErr w:type="spellEnd"/>
      <w:r>
        <w:rPr>
          <w:rFonts w:ascii="Garamond" w:hAnsi="Garamond" w:cs="Garamond"/>
          <w:bCs/>
          <w:sz w:val="16"/>
          <w:szCs w:val="16"/>
        </w:rPr>
        <w:t xml:space="preserve">, per tutte le </w:t>
      </w:r>
      <w:proofErr w:type="spellStart"/>
      <w:r>
        <w:rPr>
          <w:rFonts w:ascii="Garamond" w:hAnsi="Garamond" w:cs="Garamond"/>
          <w:bCs/>
          <w:sz w:val="16"/>
          <w:szCs w:val="16"/>
        </w:rPr>
        <w:t>commesse</w:t>
      </w:r>
      <w:proofErr w:type="spellEnd"/>
      <w:r>
        <w:rPr>
          <w:rFonts w:ascii="Garamond" w:hAnsi="Garamond" w:cs="Garamond"/>
          <w:bCs/>
          <w:sz w:val="16"/>
          <w:szCs w:val="16"/>
        </w:rPr>
        <w:t xml:space="preserve"> </w:t>
      </w:r>
      <w:proofErr w:type="spellStart"/>
      <w:r>
        <w:rPr>
          <w:rFonts w:ascii="Garamond" w:hAnsi="Garamond" w:cs="Garamond"/>
          <w:bCs/>
          <w:sz w:val="16"/>
          <w:szCs w:val="16"/>
        </w:rPr>
        <w:t>pubbliche</w:t>
      </w:r>
      <w:proofErr w:type="spellEnd"/>
      <w:r>
        <w:rPr>
          <w:rFonts w:ascii="Garamond" w:hAnsi="Garamond" w:cs="Garamond"/>
          <w:bCs/>
          <w:sz w:val="16"/>
          <w:szCs w:val="16"/>
        </w:rPr>
        <w:t xml:space="preserve"> o </w:t>
      </w:r>
      <w:proofErr w:type="spellStart"/>
      <w:r>
        <w:rPr>
          <w:rFonts w:ascii="Garamond" w:hAnsi="Garamond" w:cs="Garamond"/>
          <w:bCs/>
          <w:sz w:val="16"/>
          <w:szCs w:val="16"/>
        </w:rPr>
        <w:t>concessioni</w:t>
      </w:r>
      <w:proofErr w:type="spellEnd"/>
      <w:r>
        <w:rPr>
          <w:rFonts w:ascii="Garamond" w:hAnsi="Garamond" w:cs="Garamond"/>
          <w:bCs/>
          <w:sz w:val="16"/>
          <w:szCs w:val="16"/>
        </w:rPr>
        <w:t xml:space="preserve"> di finanziamento da Enti </w:t>
      </w:r>
      <w:proofErr w:type="spellStart"/>
      <w:r>
        <w:rPr>
          <w:rFonts w:ascii="Garamond" w:hAnsi="Garamond" w:cs="Garamond"/>
          <w:bCs/>
          <w:sz w:val="16"/>
          <w:szCs w:val="16"/>
        </w:rPr>
        <w:t>Pubblici</w:t>
      </w:r>
      <w:proofErr w:type="spellEnd"/>
      <w:r>
        <w:rPr>
          <w:rFonts w:ascii="Garamond" w:hAnsi="Garamond" w:cs="Garamond"/>
          <w:bCs/>
          <w:sz w:val="16"/>
          <w:szCs w:val="16"/>
        </w:rPr>
        <w:t xml:space="preserve"> </w:t>
      </w:r>
      <w:r w:rsidR="00E66F26">
        <w:rPr>
          <w:rFonts w:ascii="Garamond" w:hAnsi="Garamond" w:cs="Garamond"/>
          <w:bCs/>
          <w:sz w:val="16"/>
          <w:szCs w:val="16"/>
        </w:rPr>
        <w:tab/>
      </w:r>
      <w:r w:rsidR="00E66F26">
        <w:rPr>
          <w:rFonts w:ascii="Garamond" w:hAnsi="Garamond" w:cs="Garamond"/>
          <w:bCs/>
          <w:sz w:val="16"/>
          <w:szCs w:val="16"/>
        </w:rPr>
        <w:tab/>
      </w:r>
      <w:r w:rsidR="00E66F26">
        <w:rPr>
          <w:rFonts w:ascii="Garamond" w:hAnsi="Garamond" w:cs="Garamond"/>
          <w:bCs/>
          <w:sz w:val="16"/>
          <w:szCs w:val="16"/>
        </w:rPr>
        <w:tab/>
      </w:r>
      <w:r w:rsidRPr="000E3754">
        <w:rPr>
          <w:rFonts w:ascii="Garamond" w:hAnsi="Garamond" w:cs="Garamond"/>
          <w:bCs/>
          <w:sz w:val="22"/>
          <w:szCs w:val="22"/>
        </w:rPr>
        <w:tab/>
      </w:r>
      <w:sdt>
        <w:sdtPr>
          <w:rPr>
            <w:rFonts w:ascii="Garamond" w:hAnsi="Garamond" w:cs="Garamond"/>
            <w:bCs/>
            <w:sz w:val="22"/>
            <w:szCs w:val="22"/>
          </w:rPr>
          <w:id w:val="154039640"/>
          <w14:checkbox>
            <w14:checked w14:val="0"/>
            <w14:checkedState w14:val="2612" w14:font="MS Gothic"/>
            <w14:uncheckedState w14:val="2610" w14:font="MS Gothic"/>
          </w14:checkbox>
        </w:sdtPr>
        <w:sdtContent>
          <w:r w:rsidRPr="000E3754">
            <w:rPr>
              <w:rFonts w:ascii="Segoe UI Symbol" w:eastAsia="MS Gothic" w:hAnsi="Segoe UI Symbol" w:cs="Segoe UI Symbol"/>
              <w:bCs/>
              <w:sz w:val="22"/>
              <w:szCs w:val="22"/>
            </w:rPr>
            <w:t>☐</w:t>
          </w:r>
        </w:sdtContent>
      </w:sdt>
    </w:p>
    <w:p w14:paraId="48C885A2" w14:textId="77777777" w:rsidR="00904B19" w:rsidRDefault="00904B19" w:rsidP="00904B19">
      <w:pPr>
        <w:jc w:val="both"/>
        <w:rPr>
          <w:rFonts w:ascii="Garamond" w:hAnsi="Garamond" w:cs="Garamond"/>
          <w:bCs/>
          <w:sz w:val="16"/>
          <w:szCs w:val="16"/>
        </w:rPr>
      </w:pPr>
      <w:r>
        <w:rPr>
          <w:rFonts w:ascii="Garamond" w:hAnsi="Garamond" w:cs="Garamond"/>
          <w:bCs/>
          <w:sz w:val="16"/>
          <w:szCs w:val="16"/>
        </w:rPr>
        <w:t>COMUNICA ALTRESI’</w:t>
      </w:r>
    </w:p>
    <w:p w14:paraId="4FBB68B3" w14:textId="77777777" w:rsidR="00904B19" w:rsidRDefault="00904B19" w:rsidP="00904B19">
      <w:pPr>
        <w:jc w:val="both"/>
        <w:rPr>
          <w:rFonts w:ascii="Garamond" w:hAnsi="Garamond" w:cs="Garamond"/>
          <w:bCs/>
          <w:sz w:val="16"/>
          <w:szCs w:val="16"/>
        </w:rPr>
      </w:pPr>
      <w:proofErr w:type="spellStart"/>
      <w:r>
        <w:rPr>
          <w:rFonts w:ascii="Garamond" w:hAnsi="Garamond" w:cs="Garamond"/>
          <w:bCs/>
          <w:sz w:val="16"/>
          <w:szCs w:val="16"/>
        </w:rPr>
        <w:t>che</w:t>
      </w:r>
      <w:proofErr w:type="spellEnd"/>
      <w:r>
        <w:rPr>
          <w:rFonts w:ascii="Garamond" w:hAnsi="Garamond" w:cs="Garamond"/>
          <w:bCs/>
          <w:sz w:val="16"/>
          <w:szCs w:val="16"/>
        </w:rPr>
        <w:t xml:space="preserve">, </w:t>
      </w:r>
      <w:proofErr w:type="spellStart"/>
      <w:r>
        <w:rPr>
          <w:rFonts w:ascii="Garamond" w:hAnsi="Garamond" w:cs="Garamond"/>
          <w:bCs/>
          <w:sz w:val="16"/>
          <w:szCs w:val="16"/>
        </w:rPr>
        <w:t>oltre</w:t>
      </w:r>
      <w:proofErr w:type="spellEnd"/>
      <w:r>
        <w:rPr>
          <w:rFonts w:ascii="Garamond" w:hAnsi="Garamond" w:cs="Garamond"/>
          <w:bCs/>
          <w:sz w:val="16"/>
          <w:szCs w:val="16"/>
        </w:rPr>
        <w:t xml:space="preserve"> al </w:t>
      </w:r>
      <w:proofErr w:type="spellStart"/>
      <w:r>
        <w:rPr>
          <w:rFonts w:ascii="Garamond" w:hAnsi="Garamond" w:cs="Garamond"/>
          <w:bCs/>
          <w:sz w:val="16"/>
          <w:szCs w:val="16"/>
        </w:rPr>
        <w:t>sottoscritto</w:t>
      </w:r>
      <w:proofErr w:type="spellEnd"/>
      <w:r>
        <w:rPr>
          <w:rFonts w:ascii="Garamond" w:hAnsi="Garamond" w:cs="Garamond"/>
          <w:bCs/>
          <w:sz w:val="16"/>
          <w:szCs w:val="16"/>
        </w:rPr>
        <w:t xml:space="preserve">, </w:t>
      </w:r>
      <w:proofErr w:type="spellStart"/>
      <w:r>
        <w:rPr>
          <w:rFonts w:ascii="Garamond" w:hAnsi="Garamond" w:cs="Garamond"/>
          <w:bCs/>
          <w:sz w:val="16"/>
          <w:szCs w:val="16"/>
        </w:rPr>
        <w:t>sono</w:t>
      </w:r>
      <w:proofErr w:type="spellEnd"/>
      <w:r>
        <w:rPr>
          <w:rFonts w:ascii="Garamond" w:hAnsi="Garamond" w:cs="Garamond"/>
          <w:bCs/>
          <w:sz w:val="16"/>
          <w:szCs w:val="16"/>
        </w:rPr>
        <w:t xml:space="preserve"> </w:t>
      </w:r>
      <w:proofErr w:type="spellStart"/>
      <w:r>
        <w:rPr>
          <w:rFonts w:ascii="Garamond" w:hAnsi="Garamond" w:cs="Garamond"/>
          <w:bCs/>
          <w:sz w:val="16"/>
          <w:szCs w:val="16"/>
        </w:rPr>
        <w:t>delegati</w:t>
      </w:r>
      <w:proofErr w:type="spellEnd"/>
      <w:r>
        <w:rPr>
          <w:rFonts w:ascii="Garamond" w:hAnsi="Garamond" w:cs="Garamond"/>
          <w:bCs/>
          <w:sz w:val="16"/>
          <w:szCs w:val="16"/>
        </w:rPr>
        <w:t xml:space="preserve"> </w:t>
      </w:r>
      <w:proofErr w:type="spellStart"/>
      <w:r>
        <w:rPr>
          <w:rFonts w:ascii="Garamond" w:hAnsi="Garamond" w:cs="Garamond"/>
          <w:bCs/>
          <w:sz w:val="16"/>
          <w:szCs w:val="16"/>
        </w:rPr>
        <w:t>ad</w:t>
      </w:r>
      <w:proofErr w:type="spellEnd"/>
      <w:r>
        <w:rPr>
          <w:rFonts w:ascii="Garamond" w:hAnsi="Garamond" w:cs="Garamond"/>
          <w:bCs/>
          <w:sz w:val="16"/>
          <w:szCs w:val="16"/>
        </w:rPr>
        <w:t xml:space="preserve"> </w:t>
      </w:r>
      <w:proofErr w:type="spellStart"/>
      <w:r>
        <w:rPr>
          <w:rFonts w:ascii="Garamond" w:hAnsi="Garamond" w:cs="Garamond"/>
          <w:bCs/>
          <w:sz w:val="16"/>
          <w:szCs w:val="16"/>
        </w:rPr>
        <w:t>operare</w:t>
      </w:r>
      <w:proofErr w:type="spellEnd"/>
      <w:r>
        <w:rPr>
          <w:rFonts w:ascii="Garamond" w:hAnsi="Garamond" w:cs="Garamond"/>
          <w:bCs/>
          <w:sz w:val="16"/>
          <w:szCs w:val="16"/>
        </w:rPr>
        <w:t xml:space="preserve"> </w:t>
      </w:r>
      <w:proofErr w:type="spellStart"/>
      <w:r>
        <w:rPr>
          <w:rFonts w:ascii="Garamond" w:hAnsi="Garamond" w:cs="Garamond"/>
          <w:bCs/>
          <w:sz w:val="16"/>
          <w:szCs w:val="16"/>
        </w:rPr>
        <w:t>su</w:t>
      </w:r>
      <w:proofErr w:type="spellEnd"/>
      <w:r>
        <w:rPr>
          <w:rFonts w:ascii="Garamond" w:hAnsi="Garamond" w:cs="Garamond"/>
          <w:bCs/>
          <w:sz w:val="16"/>
          <w:szCs w:val="16"/>
        </w:rPr>
        <w:t xml:space="preserve"> </w:t>
      </w:r>
      <w:proofErr w:type="spellStart"/>
      <w:r>
        <w:rPr>
          <w:rFonts w:ascii="Garamond" w:hAnsi="Garamond" w:cs="Garamond"/>
          <w:bCs/>
          <w:sz w:val="16"/>
          <w:szCs w:val="16"/>
        </w:rPr>
        <w:t>detto</w:t>
      </w:r>
      <w:proofErr w:type="spellEnd"/>
      <w:r>
        <w:rPr>
          <w:rFonts w:ascii="Garamond" w:hAnsi="Garamond" w:cs="Garamond"/>
          <w:bCs/>
          <w:sz w:val="16"/>
          <w:szCs w:val="16"/>
        </w:rPr>
        <w:t xml:space="preserve"> </w:t>
      </w:r>
      <w:proofErr w:type="spellStart"/>
      <w:r>
        <w:rPr>
          <w:rFonts w:ascii="Garamond" w:hAnsi="Garamond" w:cs="Garamond"/>
          <w:bCs/>
          <w:sz w:val="16"/>
          <w:szCs w:val="16"/>
        </w:rPr>
        <w:t>conto</w:t>
      </w:r>
      <w:proofErr w:type="spellEnd"/>
      <w:r>
        <w:rPr>
          <w:rFonts w:ascii="Garamond" w:hAnsi="Garamond" w:cs="Garamond"/>
          <w:bCs/>
          <w:sz w:val="16"/>
          <w:szCs w:val="16"/>
        </w:rPr>
        <w:t xml:space="preserve"> </w:t>
      </w:r>
      <w:proofErr w:type="spellStart"/>
      <w:r>
        <w:rPr>
          <w:rFonts w:ascii="Garamond" w:hAnsi="Garamond" w:cs="Garamond"/>
          <w:bCs/>
          <w:sz w:val="16"/>
          <w:szCs w:val="16"/>
        </w:rPr>
        <w:t>sono</w:t>
      </w:r>
      <w:proofErr w:type="spellEnd"/>
      <w:r>
        <w:rPr>
          <w:rFonts w:ascii="Garamond" w:hAnsi="Garamond" w:cs="Garamond"/>
          <w:bCs/>
          <w:sz w:val="16"/>
          <w:szCs w:val="16"/>
        </w:rPr>
        <w:t xml:space="preserve"> </w:t>
      </w:r>
      <w:proofErr w:type="spellStart"/>
      <w:r>
        <w:rPr>
          <w:rFonts w:ascii="Garamond" w:hAnsi="Garamond" w:cs="Garamond"/>
          <w:bCs/>
          <w:sz w:val="16"/>
          <w:szCs w:val="16"/>
        </w:rPr>
        <w:t>i</w:t>
      </w:r>
      <w:proofErr w:type="spellEnd"/>
      <w:r>
        <w:rPr>
          <w:rFonts w:ascii="Garamond" w:hAnsi="Garamond" w:cs="Garamond"/>
          <w:bCs/>
          <w:sz w:val="16"/>
          <w:szCs w:val="16"/>
        </w:rPr>
        <w:t xml:space="preserve"> </w:t>
      </w:r>
      <w:proofErr w:type="spellStart"/>
      <w:r>
        <w:rPr>
          <w:rFonts w:ascii="Garamond" w:hAnsi="Garamond" w:cs="Garamond"/>
          <w:bCs/>
          <w:sz w:val="16"/>
          <w:szCs w:val="16"/>
        </w:rPr>
        <w:t>seguenti</w:t>
      </w:r>
      <w:proofErr w:type="spellEnd"/>
      <w:r>
        <w:rPr>
          <w:rFonts w:ascii="Garamond" w:hAnsi="Garamond" w:cs="Garamond"/>
          <w:bCs/>
          <w:sz w:val="16"/>
          <w:szCs w:val="16"/>
        </w:rPr>
        <w:t xml:space="preserve"> </w:t>
      </w:r>
      <w:proofErr w:type="spellStart"/>
      <w:r>
        <w:rPr>
          <w:rFonts w:ascii="Garamond" w:hAnsi="Garamond" w:cs="Garamond"/>
          <w:bCs/>
          <w:sz w:val="16"/>
          <w:szCs w:val="16"/>
        </w:rPr>
        <w:t>soggetti</w:t>
      </w:r>
      <w:proofErr w:type="spellEnd"/>
      <w:r>
        <w:rPr>
          <w:rFonts w:ascii="Garamond" w:hAnsi="Garamond" w:cs="Garamond"/>
          <w:bCs/>
          <w:sz w:val="16"/>
          <w:szCs w:val="16"/>
        </w:rPr>
        <w:t>:</w:t>
      </w:r>
    </w:p>
    <w:p w14:paraId="5467F86E" w14:textId="77777777" w:rsidR="008912D8" w:rsidRDefault="008912D8" w:rsidP="008912D8">
      <w:pPr>
        <w:jc w:val="both"/>
        <w:rPr>
          <w:rFonts w:ascii="Garamond" w:hAnsi="Garamond" w:cs="Garamond"/>
          <w:bCs/>
          <w:sz w:val="16"/>
          <w:szCs w:val="16"/>
        </w:rPr>
      </w:pPr>
      <w:r>
        <w:rPr>
          <w:rFonts w:ascii="Garamond" w:hAnsi="Garamond" w:cs="Garamond"/>
          <w:bCs/>
          <w:sz w:val="16"/>
          <w:szCs w:val="16"/>
        </w:rPr>
        <w:t>il sig./</w:t>
      </w:r>
      <w:proofErr w:type="spellStart"/>
      <w:r>
        <w:rPr>
          <w:rFonts w:ascii="Garamond" w:hAnsi="Garamond" w:cs="Garamond"/>
          <w:bCs/>
          <w:sz w:val="16"/>
          <w:szCs w:val="16"/>
        </w:rPr>
        <w:t>ra</w:t>
      </w:r>
      <w:proofErr w:type="spellEnd"/>
      <w:r>
        <w:rPr>
          <w:rFonts w:ascii="Garamond" w:hAnsi="Garamond" w:cs="Garamond"/>
          <w:bCs/>
          <w:sz w:val="16"/>
          <w:szCs w:val="16"/>
        </w:rPr>
        <w:t xml:space="preserve"> ______________________ </w:t>
      </w:r>
      <w:proofErr w:type="spellStart"/>
      <w:r>
        <w:rPr>
          <w:rFonts w:ascii="Garamond" w:hAnsi="Garamond" w:cs="Garamond"/>
          <w:bCs/>
          <w:sz w:val="16"/>
          <w:szCs w:val="16"/>
        </w:rPr>
        <w:t>nato</w:t>
      </w:r>
      <w:proofErr w:type="spellEnd"/>
      <w:r>
        <w:rPr>
          <w:rFonts w:ascii="Garamond" w:hAnsi="Garamond" w:cs="Garamond"/>
          <w:bCs/>
          <w:sz w:val="16"/>
          <w:szCs w:val="16"/>
        </w:rPr>
        <w:t>/</w:t>
      </w:r>
      <w:proofErr w:type="gramStart"/>
      <w:r>
        <w:rPr>
          <w:rFonts w:ascii="Garamond" w:hAnsi="Garamond" w:cs="Garamond"/>
          <w:bCs/>
          <w:sz w:val="16"/>
          <w:szCs w:val="16"/>
        </w:rPr>
        <w:t>a  il</w:t>
      </w:r>
      <w:proofErr w:type="gramEnd"/>
      <w:r>
        <w:rPr>
          <w:rFonts w:ascii="Garamond" w:hAnsi="Garamond" w:cs="Garamond"/>
          <w:bCs/>
          <w:sz w:val="16"/>
          <w:szCs w:val="16"/>
        </w:rPr>
        <w:t xml:space="preserve"> _______________ a ___________ prov.___________</w:t>
      </w:r>
      <w:proofErr w:type="spellStart"/>
      <w:r>
        <w:rPr>
          <w:rFonts w:ascii="Garamond" w:hAnsi="Garamond" w:cs="Garamond"/>
          <w:bCs/>
          <w:sz w:val="16"/>
          <w:szCs w:val="16"/>
        </w:rPr>
        <w:t>codice</w:t>
      </w:r>
      <w:proofErr w:type="spellEnd"/>
      <w:r>
        <w:rPr>
          <w:rFonts w:ascii="Garamond" w:hAnsi="Garamond" w:cs="Garamond"/>
          <w:bCs/>
          <w:sz w:val="16"/>
          <w:szCs w:val="16"/>
        </w:rPr>
        <w:t xml:space="preserve"> </w:t>
      </w:r>
      <w:proofErr w:type="spellStart"/>
      <w:r>
        <w:rPr>
          <w:rFonts w:ascii="Garamond" w:hAnsi="Garamond" w:cs="Garamond"/>
          <w:bCs/>
          <w:sz w:val="16"/>
          <w:szCs w:val="16"/>
        </w:rPr>
        <w:t>fiscale</w:t>
      </w:r>
      <w:proofErr w:type="spellEnd"/>
      <w:r>
        <w:rPr>
          <w:rFonts w:ascii="Garamond" w:hAnsi="Garamond" w:cs="Garamond"/>
          <w:bCs/>
          <w:sz w:val="16"/>
          <w:szCs w:val="16"/>
        </w:rPr>
        <w:t xml:space="preserve"> ___________________________________;</w:t>
      </w:r>
    </w:p>
    <w:p w14:paraId="69FDDAF7" w14:textId="498B8ED6" w:rsidR="00904B19" w:rsidRDefault="00904B19" w:rsidP="00904B19">
      <w:pPr>
        <w:jc w:val="both"/>
        <w:rPr>
          <w:rFonts w:ascii="Garamond" w:hAnsi="Garamond" w:cs="Garamond"/>
          <w:bCs/>
          <w:sz w:val="16"/>
          <w:szCs w:val="16"/>
        </w:rPr>
      </w:pPr>
      <w:r>
        <w:rPr>
          <w:rFonts w:ascii="Garamond" w:hAnsi="Garamond" w:cs="Garamond"/>
          <w:bCs/>
          <w:sz w:val="16"/>
          <w:szCs w:val="16"/>
        </w:rPr>
        <w:t>il sig./</w:t>
      </w:r>
      <w:proofErr w:type="spellStart"/>
      <w:r>
        <w:rPr>
          <w:rFonts w:ascii="Garamond" w:hAnsi="Garamond" w:cs="Garamond"/>
          <w:bCs/>
          <w:sz w:val="16"/>
          <w:szCs w:val="16"/>
        </w:rPr>
        <w:t>ra</w:t>
      </w:r>
      <w:proofErr w:type="spellEnd"/>
      <w:r>
        <w:rPr>
          <w:rFonts w:ascii="Garamond" w:hAnsi="Garamond" w:cs="Garamond"/>
          <w:bCs/>
          <w:sz w:val="16"/>
          <w:szCs w:val="16"/>
        </w:rPr>
        <w:t xml:space="preserve"> ______________________ </w:t>
      </w:r>
      <w:proofErr w:type="spellStart"/>
      <w:r>
        <w:rPr>
          <w:rFonts w:ascii="Garamond" w:hAnsi="Garamond" w:cs="Garamond"/>
          <w:bCs/>
          <w:sz w:val="16"/>
          <w:szCs w:val="16"/>
        </w:rPr>
        <w:t>nato</w:t>
      </w:r>
      <w:proofErr w:type="spellEnd"/>
      <w:r>
        <w:rPr>
          <w:rFonts w:ascii="Garamond" w:hAnsi="Garamond" w:cs="Garamond"/>
          <w:bCs/>
          <w:sz w:val="16"/>
          <w:szCs w:val="16"/>
        </w:rPr>
        <w:t>/</w:t>
      </w:r>
      <w:proofErr w:type="gramStart"/>
      <w:r>
        <w:rPr>
          <w:rFonts w:ascii="Garamond" w:hAnsi="Garamond" w:cs="Garamond"/>
          <w:bCs/>
          <w:sz w:val="16"/>
          <w:szCs w:val="16"/>
        </w:rPr>
        <w:t>a  il</w:t>
      </w:r>
      <w:proofErr w:type="gramEnd"/>
      <w:r>
        <w:rPr>
          <w:rFonts w:ascii="Garamond" w:hAnsi="Garamond" w:cs="Garamond"/>
          <w:bCs/>
          <w:sz w:val="16"/>
          <w:szCs w:val="16"/>
        </w:rPr>
        <w:t xml:space="preserve"> _______________ a ___________ prov.___________</w:t>
      </w:r>
      <w:proofErr w:type="spellStart"/>
      <w:r>
        <w:rPr>
          <w:rFonts w:ascii="Garamond" w:hAnsi="Garamond" w:cs="Garamond"/>
          <w:bCs/>
          <w:sz w:val="16"/>
          <w:szCs w:val="16"/>
        </w:rPr>
        <w:t>codice</w:t>
      </w:r>
      <w:proofErr w:type="spellEnd"/>
      <w:r>
        <w:rPr>
          <w:rFonts w:ascii="Garamond" w:hAnsi="Garamond" w:cs="Garamond"/>
          <w:bCs/>
          <w:sz w:val="16"/>
          <w:szCs w:val="16"/>
        </w:rPr>
        <w:t xml:space="preserve"> </w:t>
      </w:r>
      <w:proofErr w:type="spellStart"/>
      <w:r>
        <w:rPr>
          <w:rFonts w:ascii="Garamond" w:hAnsi="Garamond" w:cs="Garamond"/>
          <w:bCs/>
          <w:sz w:val="16"/>
          <w:szCs w:val="16"/>
        </w:rPr>
        <w:t>fiscale</w:t>
      </w:r>
      <w:proofErr w:type="spellEnd"/>
      <w:r>
        <w:rPr>
          <w:rFonts w:ascii="Garamond" w:hAnsi="Garamond" w:cs="Garamond"/>
          <w:bCs/>
          <w:sz w:val="16"/>
          <w:szCs w:val="16"/>
        </w:rPr>
        <w:t xml:space="preserve"> ___________________________________;</w:t>
      </w:r>
    </w:p>
    <w:p w14:paraId="2E5562EC" w14:textId="77777777" w:rsidR="00904B19" w:rsidRDefault="00904B19" w:rsidP="0004211D">
      <w:pPr>
        <w:spacing w:after="0"/>
        <w:jc w:val="both"/>
        <w:rPr>
          <w:rFonts w:ascii="Garamond" w:hAnsi="Garamond" w:cs="Garamond"/>
          <w:bCs/>
          <w:sz w:val="16"/>
          <w:szCs w:val="16"/>
        </w:rPr>
      </w:pPr>
      <w:r>
        <w:rPr>
          <w:rFonts w:ascii="Garamond" w:hAnsi="Garamond" w:cs="Garamond"/>
          <w:bCs/>
          <w:sz w:val="16"/>
          <w:szCs w:val="16"/>
        </w:rPr>
        <w:t xml:space="preserve">Vista </w:t>
      </w:r>
      <w:proofErr w:type="spellStart"/>
      <w:r>
        <w:rPr>
          <w:rFonts w:ascii="Garamond" w:hAnsi="Garamond" w:cs="Garamond"/>
          <w:bCs/>
          <w:sz w:val="16"/>
          <w:szCs w:val="16"/>
        </w:rPr>
        <w:t>l’informativa</w:t>
      </w:r>
      <w:proofErr w:type="spellEnd"/>
      <w:r>
        <w:rPr>
          <w:rFonts w:ascii="Garamond" w:hAnsi="Garamond" w:cs="Garamond"/>
          <w:bCs/>
          <w:sz w:val="16"/>
          <w:szCs w:val="16"/>
        </w:rPr>
        <w:t xml:space="preserve"> di cui </w:t>
      </w:r>
      <w:proofErr w:type="spellStart"/>
      <w:r>
        <w:rPr>
          <w:rFonts w:ascii="Garamond" w:hAnsi="Garamond" w:cs="Garamond"/>
          <w:bCs/>
          <w:sz w:val="16"/>
          <w:szCs w:val="16"/>
        </w:rPr>
        <w:t>all’art</w:t>
      </w:r>
      <w:proofErr w:type="spellEnd"/>
      <w:r>
        <w:rPr>
          <w:rFonts w:ascii="Garamond" w:hAnsi="Garamond" w:cs="Garamond"/>
          <w:bCs/>
          <w:sz w:val="16"/>
          <w:szCs w:val="16"/>
        </w:rPr>
        <w:t xml:space="preserve">. 15 </w:t>
      </w:r>
      <w:proofErr w:type="spellStart"/>
      <w:r>
        <w:rPr>
          <w:rFonts w:ascii="Garamond" w:hAnsi="Garamond" w:cs="Garamond"/>
          <w:bCs/>
          <w:sz w:val="16"/>
          <w:szCs w:val="16"/>
        </w:rPr>
        <w:t>dell’Avviso</w:t>
      </w:r>
      <w:proofErr w:type="spellEnd"/>
    </w:p>
    <w:p w14:paraId="1CC0D519" w14:textId="77777777" w:rsidR="00904B19" w:rsidRDefault="00904B19" w:rsidP="0004211D">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2CBBDFFF" w14:textId="77777777" w:rsidR="00904B19" w:rsidRDefault="00904B19" w:rsidP="00904B19">
      <w:pPr>
        <w:spacing w:after="0"/>
        <w:jc w:val="both"/>
        <w:rPr>
          <w:rFonts w:ascii="Garamond" w:hAnsi="Garamond" w:cs="Garamond"/>
          <w:bCs/>
          <w:i/>
          <w:color w:val="000000"/>
          <w:sz w:val="16"/>
          <w:szCs w:val="16"/>
        </w:rPr>
      </w:pPr>
      <w:proofErr w:type="spellStart"/>
      <w:r>
        <w:rPr>
          <w:rFonts w:ascii="Garamond" w:hAnsi="Garamond" w:cs="Garamond"/>
          <w:bCs/>
          <w:i/>
          <w:color w:val="000000"/>
          <w:sz w:val="16"/>
          <w:szCs w:val="16"/>
        </w:rPr>
        <w:t>l’Amministrazione</w:t>
      </w:r>
      <w:proofErr w:type="spellEnd"/>
      <w:r>
        <w:rPr>
          <w:rFonts w:ascii="Garamond" w:hAnsi="Garamond" w:cs="Garamond"/>
          <w:bCs/>
          <w:i/>
          <w:color w:val="000000"/>
          <w:sz w:val="16"/>
          <w:szCs w:val="16"/>
        </w:rPr>
        <w:t xml:space="preserve"> regionale al </w:t>
      </w:r>
      <w:proofErr w:type="spellStart"/>
      <w:r>
        <w:rPr>
          <w:rFonts w:ascii="Garamond" w:hAnsi="Garamond" w:cs="Garamond"/>
          <w:bCs/>
          <w:i/>
          <w:color w:val="000000"/>
          <w:sz w:val="16"/>
          <w:szCs w:val="16"/>
        </w:rPr>
        <w:t>trattamento</w:t>
      </w:r>
      <w:proofErr w:type="spellEnd"/>
      <w:r>
        <w:rPr>
          <w:rFonts w:ascii="Garamond" w:hAnsi="Garamond" w:cs="Garamond"/>
          <w:bCs/>
          <w:i/>
          <w:color w:val="000000"/>
          <w:sz w:val="16"/>
          <w:szCs w:val="16"/>
        </w:rPr>
        <w:t xml:space="preserve"> e </w:t>
      </w:r>
      <w:proofErr w:type="spellStart"/>
      <w:r>
        <w:rPr>
          <w:rFonts w:ascii="Garamond" w:hAnsi="Garamond" w:cs="Garamond"/>
          <w:bCs/>
          <w:i/>
          <w:color w:val="000000"/>
          <w:sz w:val="16"/>
          <w:szCs w:val="16"/>
        </w:rPr>
        <w:t>all’elaborazione</w:t>
      </w:r>
      <w:proofErr w:type="spellEnd"/>
      <w:r>
        <w:rPr>
          <w:rFonts w:ascii="Garamond" w:hAnsi="Garamond" w:cs="Garamond"/>
          <w:bCs/>
          <w:i/>
          <w:color w:val="000000"/>
          <w:sz w:val="16"/>
          <w:szCs w:val="16"/>
        </w:rPr>
        <w:t xml:space="preserve"> dei </w:t>
      </w:r>
      <w:proofErr w:type="spellStart"/>
      <w:r>
        <w:rPr>
          <w:rFonts w:ascii="Garamond" w:hAnsi="Garamond" w:cs="Garamond"/>
          <w:bCs/>
          <w:i/>
          <w:color w:val="000000"/>
          <w:sz w:val="16"/>
          <w:szCs w:val="16"/>
        </w:rPr>
        <w:t>dati</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forniti</w:t>
      </w:r>
      <w:proofErr w:type="spellEnd"/>
      <w:r>
        <w:rPr>
          <w:rFonts w:ascii="Garamond" w:hAnsi="Garamond" w:cs="Garamond"/>
          <w:bCs/>
          <w:i/>
          <w:color w:val="000000"/>
          <w:sz w:val="16"/>
          <w:szCs w:val="16"/>
        </w:rPr>
        <w:t xml:space="preserve"> con la presente </w:t>
      </w:r>
      <w:proofErr w:type="spellStart"/>
      <w:r>
        <w:rPr>
          <w:rFonts w:ascii="Garamond" w:hAnsi="Garamond" w:cs="Garamond"/>
          <w:bCs/>
          <w:i/>
          <w:color w:val="000000"/>
          <w:sz w:val="16"/>
          <w:szCs w:val="16"/>
        </w:rPr>
        <w:t>dichiarazione</w:t>
      </w:r>
      <w:proofErr w:type="spellEnd"/>
      <w:r>
        <w:rPr>
          <w:rFonts w:ascii="Garamond" w:hAnsi="Garamond" w:cs="Garamond"/>
          <w:bCs/>
          <w:i/>
          <w:color w:val="000000"/>
          <w:sz w:val="16"/>
          <w:szCs w:val="16"/>
        </w:rPr>
        <w:t xml:space="preserve">, per </w:t>
      </w:r>
      <w:proofErr w:type="spellStart"/>
      <w:r>
        <w:rPr>
          <w:rFonts w:ascii="Garamond" w:hAnsi="Garamond" w:cs="Garamond"/>
          <w:bCs/>
          <w:i/>
          <w:color w:val="000000"/>
          <w:sz w:val="16"/>
          <w:szCs w:val="16"/>
        </w:rPr>
        <w:t>finalità</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gestionali</w:t>
      </w:r>
      <w:proofErr w:type="spellEnd"/>
      <w:r>
        <w:rPr>
          <w:rFonts w:ascii="Garamond" w:hAnsi="Garamond" w:cs="Garamond"/>
          <w:bCs/>
          <w:i/>
          <w:color w:val="000000"/>
          <w:sz w:val="16"/>
          <w:szCs w:val="16"/>
        </w:rPr>
        <w:t xml:space="preserve"> e </w:t>
      </w:r>
      <w:proofErr w:type="spellStart"/>
      <w:r>
        <w:rPr>
          <w:rFonts w:ascii="Garamond" w:hAnsi="Garamond" w:cs="Garamond"/>
          <w:bCs/>
          <w:i/>
          <w:color w:val="000000"/>
          <w:sz w:val="16"/>
          <w:szCs w:val="16"/>
        </w:rPr>
        <w:t>statistiche</w:t>
      </w:r>
      <w:proofErr w:type="spellEnd"/>
      <w:r>
        <w:rPr>
          <w:rFonts w:ascii="Garamond" w:hAnsi="Garamond" w:cs="Garamond"/>
          <w:bCs/>
          <w:i/>
          <w:color w:val="000000"/>
          <w:sz w:val="16"/>
          <w:szCs w:val="16"/>
        </w:rPr>
        <w:t xml:space="preserve">, anche </w:t>
      </w:r>
      <w:proofErr w:type="spellStart"/>
      <w:r>
        <w:rPr>
          <w:rFonts w:ascii="Garamond" w:hAnsi="Garamond" w:cs="Garamond"/>
          <w:bCs/>
          <w:i/>
          <w:color w:val="000000"/>
          <w:sz w:val="16"/>
          <w:szCs w:val="16"/>
        </w:rPr>
        <w:t>mediante</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l’ausilio</w:t>
      </w:r>
      <w:proofErr w:type="spellEnd"/>
      <w:r>
        <w:rPr>
          <w:rFonts w:ascii="Garamond" w:hAnsi="Garamond" w:cs="Garamond"/>
          <w:bCs/>
          <w:i/>
          <w:color w:val="000000"/>
          <w:sz w:val="16"/>
          <w:szCs w:val="16"/>
        </w:rPr>
        <w:t xml:space="preserve"> di </w:t>
      </w:r>
      <w:proofErr w:type="spellStart"/>
      <w:r>
        <w:rPr>
          <w:rFonts w:ascii="Garamond" w:hAnsi="Garamond" w:cs="Garamond"/>
          <w:bCs/>
          <w:i/>
          <w:color w:val="000000"/>
          <w:sz w:val="16"/>
          <w:szCs w:val="16"/>
        </w:rPr>
        <w:t>mezzi</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elettronici</w:t>
      </w:r>
      <w:proofErr w:type="spellEnd"/>
      <w:r>
        <w:rPr>
          <w:rFonts w:ascii="Garamond" w:hAnsi="Garamond" w:cs="Garamond"/>
          <w:bCs/>
          <w:i/>
          <w:color w:val="000000"/>
          <w:sz w:val="16"/>
          <w:szCs w:val="16"/>
        </w:rPr>
        <w:t xml:space="preserve"> o </w:t>
      </w:r>
      <w:proofErr w:type="spellStart"/>
      <w:r>
        <w:rPr>
          <w:rFonts w:ascii="Garamond" w:hAnsi="Garamond" w:cs="Garamond"/>
          <w:bCs/>
          <w:i/>
          <w:color w:val="000000"/>
          <w:sz w:val="16"/>
          <w:szCs w:val="16"/>
        </w:rPr>
        <w:t>automatizzati</w:t>
      </w:r>
      <w:proofErr w:type="spellEnd"/>
      <w:r>
        <w:rPr>
          <w:rFonts w:ascii="Garamond" w:hAnsi="Garamond" w:cs="Garamond"/>
          <w:bCs/>
          <w:i/>
          <w:color w:val="000000"/>
          <w:sz w:val="16"/>
          <w:szCs w:val="16"/>
        </w:rPr>
        <w:t xml:space="preserve">, nel rispetto della </w:t>
      </w:r>
      <w:proofErr w:type="spellStart"/>
      <w:r>
        <w:rPr>
          <w:rFonts w:ascii="Garamond" w:hAnsi="Garamond" w:cs="Garamond"/>
          <w:bCs/>
          <w:i/>
          <w:color w:val="000000"/>
          <w:sz w:val="16"/>
          <w:szCs w:val="16"/>
        </w:rPr>
        <w:t>sicurezza</w:t>
      </w:r>
      <w:proofErr w:type="spellEnd"/>
      <w:r>
        <w:rPr>
          <w:rFonts w:ascii="Garamond" w:hAnsi="Garamond" w:cs="Garamond"/>
          <w:bCs/>
          <w:i/>
          <w:color w:val="000000"/>
          <w:sz w:val="16"/>
          <w:szCs w:val="16"/>
        </w:rPr>
        <w:t xml:space="preserve"> e della </w:t>
      </w:r>
      <w:proofErr w:type="spellStart"/>
      <w:r>
        <w:rPr>
          <w:rFonts w:ascii="Garamond" w:hAnsi="Garamond" w:cs="Garamond"/>
          <w:bCs/>
          <w:i/>
          <w:color w:val="000000"/>
          <w:sz w:val="16"/>
          <w:szCs w:val="16"/>
        </w:rPr>
        <w:t>riservatezza</w:t>
      </w:r>
      <w:proofErr w:type="spellEnd"/>
      <w:r>
        <w:rPr>
          <w:rFonts w:ascii="Garamond" w:hAnsi="Garamond" w:cs="Garamond"/>
          <w:bCs/>
          <w:i/>
          <w:color w:val="000000"/>
          <w:sz w:val="16"/>
          <w:szCs w:val="16"/>
        </w:rPr>
        <w:t xml:space="preserve"> e ai sensi dell’articolo 38 del citato DPR n. 445/2000 e </w:t>
      </w:r>
      <w:r>
        <w:rPr>
          <w:rFonts w:ascii="Garamond" w:eastAsia="Arial" w:hAnsi="Garamond" w:cs="Garamond"/>
          <w:bCs/>
          <w:color w:val="000000"/>
          <w:sz w:val="16"/>
          <w:szCs w:val="16"/>
        </w:rPr>
        <w:t xml:space="preserve">con </w:t>
      </w:r>
      <w:proofErr w:type="spellStart"/>
      <w:r>
        <w:rPr>
          <w:rFonts w:ascii="Garamond" w:eastAsia="Arial" w:hAnsi="Garamond" w:cs="Garamond"/>
          <w:bCs/>
          <w:color w:val="000000"/>
          <w:sz w:val="16"/>
          <w:szCs w:val="16"/>
        </w:rPr>
        <w:t>riferimento</w:t>
      </w:r>
      <w:proofErr w:type="spellEnd"/>
      <w:r>
        <w:rPr>
          <w:rFonts w:ascii="Garamond" w:eastAsia="Arial" w:hAnsi="Garamond" w:cs="Garamond"/>
          <w:bCs/>
          <w:color w:val="000000"/>
          <w:sz w:val="16"/>
          <w:szCs w:val="16"/>
        </w:rPr>
        <w:t xml:space="preserve"> alle </w:t>
      </w:r>
      <w:proofErr w:type="spellStart"/>
      <w:r>
        <w:rPr>
          <w:rFonts w:ascii="Garamond" w:eastAsia="Arial" w:hAnsi="Garamond" w:cs="Garamond"/>
          <w:bCs/>
          <w:color w:val="000000"/>
          <w:sz w:val="16"/>
          <w:szCs w:val="16"/>
        </w:rPr>
        <w:t>disposizioni</w:t>
      </w:r>
      <w:proofErr w:type="spellEnd"/>
      <w:r>
        <w:rPr>
          <w:rFonts w:ascii="Garamond" w:eastAsia="Arial" w:hAnsi="Garamond" w:cs="Garamond"/>
          <w:bCs/>
          <w:color w:val="000000"/>
          <w:sz w:val="16"/>
          <w:szCs w:val="16"/>
        </w:rPr>
        <w:t xml:space="preserve"> di cui al </w:t>
      </w:r>
      <w:proofErr w:type="spellStart"/>
      <w:r>
        <w:rPr>
          <w:rFonts w:ascii="Garamond" w:eastAsia="Arial" w:hAnsi="Garamond" w:cs="Garamond"/>
          <w:bCs/>
          <w:color w:val="000000"/>
          <w:sz w:val="16"/>
          <w:szCs w:val="16"/>
        </w:rPr>
        <w:t>Regolamento</w:t>
      </w:r>
      <w:proofErr w:type="spellEnd"/>
      <w:r>
        <w:rPr>
          <w:rFonts w:ascii="Garamond" w:eastAsia="Arial" w:hAnsi="Garamond" w:cs="Garamond"/>
          <w:bCs/>
          <w:color w:val="000000"/>
          <w:sz w:val="16"/>
          <w:szCs w:val="16"/>
        </w:rPr>
        <w:t xml:space="preserve"> UE n. 2016/679 (GDPR) e del </w:t>
      </w:r>
      <w:proofErr w:type="spellStart"/>
      <w:r>
        <w:rPr>
          <w:rFonts w:ascii="Garamond" w:eastAsia="Arial" w:hAnsi="Garamond" w:cs="Garamond"/>
          <w:bCs/>
          <w:color w:val="000000"/>
          <w:sz w:val="16"/>
          <w:szCs w:val="16"/>
        </w:rPr>
        <w:t>D.lgs</w:t>
      </w:r>
      <w:proofErr w:type="spellEnd"/>
      <w:r>
        <w:rPr>
          <w:rFonts w:ascii="Garamond" w:eastAsia="Arial" w:hAnsi="Garamond" w:cs="Garamond"/>
          <w:bCs/>
          <w:color w:val="000000"/>
          <w:sz w:val="16"/>
          <w:szCs w:val="16"/>
        </w:rPr>
        <w:t xml:space="preserve"> 196/2003 </w:t>
      </w:r>
      <w:proofErr w:type="spellStart"/>
      <w:r>
        <w:rPr>
          <w:rFonts w:ascii="Garamond" w:eastAsia="Arial" w:hAnsi="Garamond" w:cs="Garamond"/>
          <w:bCs/>
          <w:color w:val="000000"/>
          <w:sz w:val="16"/>
          <w:szCs w:val="16"/>
        </w:rPr>
        <w:t>smi.</w:t>
      </w:r>
      <w:r>
        <w:rPr>
          <w:rFonts w:ascii="Garamond" w:hAnsi="Garamond" w:cs="Garamond"/>
          <w:bCs/>
          <w:i/>
          <w:color w:val="000000"/>
          <w:sz w:val="16"/>
          <w:szCs w:val="16"/>
        </w:rPr>
        <w:t>allegando</w:t>
      </w:r>
      <w:proofErr w:type="spellEnd"/>
      <w:r>
        <w:rPr>
          <w:rFonts w:ascii="Garamond" w:hAnsi="Garamond" w:cs="Garamond"/>
          <w:bCs/>
          <w:i/>
          <w:color w:val="000000"/>
          <w:sz w:val="16"/>
          <w:szCs w:val="16"/>
        </w:rPr>
        <w:t xml:space="preserve"> alla presente </w:t>
      </w:r>
      <w:proofErr w:type="spellStart"/>
      <w:r>
        <w:rPr>
          <w:rFonts w:ascii="Garamond" w:hAnsi="Garamond" w:cs="Garamond"/>
          <w:bCs/>
          <w:i/>
          <w:color w:val="000000"/>
          <w:sz w:val="16"/>
          <w:szCs w:val="16"/>
        </w:rPr>
        <w:t>dichiarazione</w:t>
      </w:r>
      <w:proofErr w:type="spellEnd"/>
      <w:r>
        <w:rPr>
          <w:rFonts w:ascii="Garamond" w:hAnsi="Garamond" w:cs="Garamond"/>
          <w:bCs/>
          <w:i/>
          <w:color w:val="000000"/>
          <w:sz w:val="16"/>
          <w:szCs w:val="16"/>
        </w:rPr>
        <w:t xml:space="preserve">, copia </w:t>
      </w:r>
      <w:proofErr w:type="spellStart"/>
      <w:r>
        <w:rPr>
          <w:rFonts w:ascii="Garamond" w:hAnsi="Garamond" w:cs="Garamond"/>
          <w:bCs/>
          <w:i/>
          <w:color w:val="000000"/>
          <w:sz w:val="16"/>
          <w:szCs w:val="16"/>
        </w:rPr>
        <w:t>fotostatica</w:t>
      </w:r>
      <w:proofErr w:type="spellEnd"/>
      <w:r>
        <w:rPr>
          <w:rFonts w:ascii="Garamond" w:hAnsi="Garamond" w:cs="Garamond"/>
          <w:bCs/>
          <w:i/>
          <w:color w:val="000000"/>
          <w:sz w:val="16"/>
          <w:szCs w:val="16"/>
        </w:rPr>
        <w:t xml:space="preserve"> di un </w:t>
      </w:r>
      <w:proofErr w:type="spellStart"/>
      <w:r>
        <w:rPr>
          <w:rFonts w:ascii="Garamond" w:hAnsi="Garamond" w:cs="Garamond"/>
          <w:bCs/>
          <w:i/>
          <w:color w:val="000000"/>
          <w:sz w:val="16"/>
          <w:szCs w:val="16"/>
        </w:rPr>
        <w:t>documento</w:t>
      </w:r>
      <w:proofErr w:type="spellEnd"/>
      <w:r>
        <w:rPr>
          <w:rFonts w:ascii="Garamond" w:hAnsi="Garamond" w:cs="Garamond"/>
          <w:bCs/>
          <w:i/>
          <w:color w:val="000000"/>
          <w:sz w:val="16"/>
          <w:szCs w:val="16"/>
        </w:rPr>
        <w:t xml:space="preserve"> di </w:t>
      </w:r>
      <w:proofErr w:type="spellStart"/>
      <w:r>
        <w:rPr>
          <w:rFonts w:ascii="Garamond" w:hAnsi="Garamond" w:cs="Garamond"/>
          <w:bCs/>
          <w:i/>
          <w:color w:val="000000"/>
          <w:sz w:val="16"/>
          <w:szCs w:val="16"/>
        </w:rPr>
        <w:t>identità</w:t>
      </w:r>
      <w:proofErr w:type="spellEnd"/>
      <w:r>
        <w:rPr>
          <w:rFonts w:ascii="Garamond" w:hAnsi="Garamond" w:cs="Garamond"/>
          <w:bCs/>
          <w:i/>
          <w:color w:val="000000"/>
          <w:sz w:val="16"/>
          <w:szCs w:val="16"/>
        </w:rPr>
        <w:t>.</w:t>
      </w:r>
    </w:p>
    <w:p w14:paraId="3E8D1127" w14:textId="77777777" w:rsidR="00904B19" w:rsidRDefault="00904B19" w:rsidP="00904B19">
      <w:pPr>
        <w:jc w:val="both"/>
        <w:rPr>
          <w:rFonts w:ascii="Garamond" w:hAnsi="Garamond" w:cs="Garamond"/>
          <w:bCs/>
          <w:i/>
          <w:color w:val="000000"/>
          <w:sz w:val="16"/>
          <w:szCs w:val="16"/>
        </w:rPr>
      </w:pPr>
      <w:r>
        <w:rPr>
          <w:rFonts w:ascii="Garamond" w:hAnsi="Garamond" w:cs="Garamond"/>
          <w:bCs/>
          <w:i/>
          <w:color w:val="000000"/>
          <w:sz w:val="16"/>
          <w:szCs w:val="16"/>
        </w:rPr>
        <w:t xml:space="preserve">Si </w:t>
      </w:r>
      <w:proofErr w:type="spellStart"/>
      <w:r>
        <w:rPr>
          <w:rFonts w:ascii="Garamond" w:hAnsi="Garamond" w:cs="Garamond"/>
          <w:bCs/>
          <w:i/>
          <w:color w:val="000000"/>
          <w:sz w:val="16"/>
          <w:szCs w:val="16"/>
        </w:rPr>
        <w:t>allegano</w:t>
      </w:r>
      <w:proofErr w:type="spellEnd"/>
      <w:r>
        <w:rPr>
          <w:rFonts w:ascii="Garamond" w:hAnsi="Garamond" w:cs="Garamond"/>
          <w:bCs/>
          <w:i/>
          <w:color w:val="000000"/>
          <w:sz w:val="16"/>
          <w:szCs w:val="16"/>
        </w:rPr>
        <w:t xml:space="preserve"> alla presente:</w:t>
      </w:r>
    </w:p>
    <w:tbl>
      <w:tblPr>
        <w:tblStyle w:val="Grigliatabella"/>
        <w:tblW w:w="10490" w:type="dxa"/>
        <w:tblInd w:w="-5" w:type="dxa"/>
        <w:tblBorders>
          <w:top w:val="none" w:sz="0"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1070"/>
        <w:gridCol w:w="8080"/>
        <w:gridCol w:w="1340"/>
      </w:tblGrid>
      <w:tr w:rsidR="00904B19" w14:paraId="431D36DC" w14:textId="77777777" w:rsidTr="00E14CD4">
        <w:tc>
          <w:tcPr>
            <w:tcW w:w="1070" w:type="dxa"/>
            <w:hideMark/>
          </w:tcPr>
          <w:p w14:paraId="44D7E500" w14:textId="77777777" w:rsidR="00904B19" w:rsidRDefault="00904B19">
            <w:pPr>
              <w:jc w:val="both"/>
              <w:rPr>
                <w:rFonts w:ascii="Garamond" w:hAnsi="Garamond" w:cs="Garamond"/>
                <w:bCs/>
                <w:sz w:val="16"/>
                <w:szCs w:val="16"/>
              </w:rPr>
            </w:pPr>
            <w:r>
              <w:rPr>
                <w:rFonts w:ascii="Garamond" w:hAnsi="Garamond" w:cs="Garamond"/>
                <w:bCs/>
                <w:sz w:val="16"/>
                <w:szCs w:val="16"/>
              </w:rPr>
              <w:t>1</w:t>
            </w:r>
          </w:p>
        </w:tc>
        <w:tc>
          <w:tcPr>
            <w:tcW w:w="8080" w:type="dxa"/>
            <w:hideMark/>
          </w:tcPr>
          <w:p w14:paraId="2979170E" w14:textId="77777777" w:rsidR="00904B19" w:rsidRDefault="00904B19">
            <w:pPr>
              <w:jc w:val="both"/>
              <w:rPr>
                <w:rFonts w:ascii="Garamond" w:hAnsi="Garamond" w:cs="Garamond"/>
                <w:bCs/>
                <w:sz w:val="16"/>
                <w:szCs w:val="16"/>
              </w:rPr>
            </w:pPr>
            <w:r>
              <w:rPr>
                <w:rFonts w:ascii="Garamond" w:hAnsi="Garamond"/>
                <w:bCs/>
                <w:sz w:val="16"/>
                <w:szCs w:val="16"/>
              </w:rPr>
              <w:t xml:space="preserve">copia del </w:t>
            </w:r>
            <w:proofErr w:type="spellStart"/>
            <w:r>
              <w:rPr>
                <w:rFonts w:ascii="Garamond" w:hAnsi="Garamond"/>
                <w:bCs/>
                <w:sz w:val="16"/>
                <w:szCs w:val="16"/>
              </w:rPr>
              <w:t>documento</w:t>
            </w:r>
            <w:proofErr w:type="spellEnd"/>
            <w:r>
              <w:rPr>
                <w:rFonts w:ascii="Garamond" w:hAnsi="Garamond"/>
                <w:bCs/>
                <w:sz w:val="16"/>
                <w:szCs w:val="16"/>
              </w:rPr>
              <w:t xml:space="preserve"> di </w:t>
            </w:r>
            <w:proofErr w:type="spellStart"/>
            <w:r>
              <w:rPr>
                <w:rFonts w:ascii="Garamond" w:hAnsi="Garamond"/>
                <w:bCs/>
                <w:sz w:val="16"/>
                <w:szCs w:val="16"/>
              </w:rPr>
              <w:t>identità</w:t>
            </w:r>
            <w:proofErr w:type="spellEnd"/>
            <w:r>
              <w:rPr>
                <w:rFonts w:ascii="Garamond" w:hAnsi="Garamond"/>
                <w:bCs/>
                <w:sz w:val="16"/>
                <w:szCs w:val="16"/>
              </w:rPr>
              <w:t xml:space="preserve"> del </w:t>
            </w:r>
            <w:proofErr w:type="spellStart"/>
            <w:r>
              <w:rPr>
                <w:rFonts w:ascii="Garamond" w:hAnsi="Garamond"/>
                <w:bCs/>
                <w:sz w:val="16"/>
                <w:szCs w:val="16"/>
              </w:rPr>
              <w:t>legale</w:t>
            </w:r>
            <w:proofErr w:type="spellEnd"/>
            <w:r>
              <w:rPr>
                <w:rFonts w:ascii="Garamond" w:hAnsi="Garamond"/>
                <w:bCs/>
                <w:sz w:val="16"/>
                <w:szCs w:val="16"/>
              </w:rPr>
              <w:t xml:space="preserve"> </w:t>
            </w:r>
            <w:proofErr w:type="spellStart"/>
            <w:r>
              <w:rPr>
                <w:rFonts w:ascii="Garamond" w:hAnsi="Garamond"/>
                <w:bCs/>
                <w:sz w:val="16"/>
                <w:szCs w:val="16"/>
              </w:rPr>
              <w:t>rappresentante</w:t>
            </w:r>
            <w:proofErr w:type="spellEnd"/>
            <w:r>
              <w:rPr>
                <w:rFonts w:ascii="Garamond" w:hAnsi="Garamond"/>
                <w:bCs/>
                <w:sz w:val="16"/>
                <w:szCs w:val="16"/>
              </w:rPr>
              <w:t xml:space="preserve"> </w:t>
            </w:r>
            <w:proofErr w:type="spellStart"/>
            <w:r>
              <w:rPr>
                <w:rFonts w:ascii="Garamond" w:hAnsi="Garamond"/>
                <w:bCs/>
                <w:sz w:val="16"/>
                <w:szCs w:val="16"/>
              </w:rPr>
              <w:t>dell'impresa</w:t>
            </w:r>
            <w:proofErr w:type="spellEnd"/>
            <w:r>
              <w:rPr>
                <w:rFonts w:ascii="Garamond" w:hAnsi="Garamond"/>
                <w:bCs/>
                <w:sz w:val="16"/>
                <w:szCs w:val="16"/>
              </w:rPr>
              <w:t xml:space="preserve"> o del </w:t>
            </w:r>
            <w:proofErr w:type="spellStart"/>
            <w:r>
              <w:rPr>
                <w:rFonts w:ascii="Garamond" w:hAnsi="Garamond"/>
                <w:bCs/>
                <w:sz w:val="16"/>
                <w:szCs w:val="16"/>
              </w:rPr>
              <w:t>datore</w:t>
            </w:r>
            <w:proofErr w:type="spellEnd"/>
            <w:r>
              <w:rPr>
                <w:rFonts w:ascii="Garamond" w:hAnsi="Garamond"/>
                <w:bCs/>
                <w:sz w:val="16"/>
                <w:szCs w:val="16"/>
              </w:rPr>
              <w:t xml:space="preserve"> di </w:t>
            </w:r>
            <w:proofErr w:type="spellStart"/>
            <w:r>
              <w:rPr>
                <w:rFonts w:ascii="Garamond" w:hAnsi="Garamond"/>
                <w:bCs/>
                <w:sz w:val="16"/>
                <w:szCs w:val="16"/>
              </w:rPr>
              <w:t>lavoro</w:t>
            </w:r>
            <w:proofErr w:type="spellEnd"/>
            <w:r>
              <w:rPr>
                <w:rFonts w:ascii="Garamond" w:hAnsi="Garamond"/>
                <w:bCs/>
                <w:sz w:val="16"/>
                <w:szCs w:val="16"/>
              </w:rPr>
              <w:t xml:space="preserve"> in </w:t>
            </w:r>
            <w:proofErr w:type="spellStart"/>
            <w:r>
              <w:rPr>
                <w:rFonts w:ascii="Garamond" w:hAnsi="Garamond"/>
                <w:bCs/>
                <w:sz w:val="16"/>
                <w:szCs w:val="16"/>
              </w:rPr>
              <w:t>corso</w:t>
            </w:r>
            <w:proofErr w:type="spellEnd"/>
            <w:r>
              <w:rPr>
                <w:rFonts w:ascii="Garamond" w:hAnsi="Garamond"/>
                <w:bCs/>
                <w:sz w:val="16"/>
                <w:szCs w:val="16"/>
              </w:rPr>
              <w:t xml:space="preserve"> di </w:t>
            </w:r>
            <w:proofErr w:type="spellStart"/>
            <w:r>
              <w:rPr>
                <w:rFonts w:ascii="Garamond" w:hAnsi="Garamond"/>
                <w:bCs/>
                <w:sz w:val="16"/>
                <w:szCs w:val="16"/>
              </w:rPr>
              <w:t>validità</w:t>
            </w:r>
            <w:proofErr w:type="spellEnd"/>
            <w:r>
              <w:rPr>
                <w:rFonts w:ascii="Garamond" w:hAnsi="Garamond"/>
                <w:bCs/>
                <w:sz w:val="16"/>
                <w:szCs w:val="16"/>
              </w:rPr>
              <w:t xml:space="preserve">, </w:t>
            </w:r>
            <w:proofErr w:type="spellStart"/>
            <w:r>
              <w:rPr>
                <w:rFonts w:ascii="Garamond" w:hAnsi="Garamond"/>
                <w:bCs/>
                <w:sz w:val="16"/>
                <w:szCs w:val="16"/>
              </w:rPr>
              <w:t>scansionata</w:t>
            </w:r>
            <w:proofErr w:type="spellEnd"/>
            <w:r>
              <w:rPr>
                <w:rFonts w:ascii="Garamond" w:hAnsi="Garamond"/>
                <w:bCs/>
                <w:sz w:val="16"/>
                <w:szCs w:val="16"/>
              </w:rPr>
              <w:t xml:space="preserve"> </w:t>
            </w:r>
            <w:proofErr w:type="spellStart"/>
            <w:r>
              <w:rPr>
                <w:rFonts w:ascii="Garamond" w:hAnsi="Garamond"/>
                <w:bCs/>
                <w:sz w:val="16"/>
                <w:szCs w:val="16"/>
              </w:rPr>
              <w:t>fronte</w:t>
            </w:r>
            <w:proofErr w:type="spellEnd"/>
            <w:r>
              <w:rPr>
                <w:rFonts w:ascii="Garamond" w:hAnsi="Garamond"/>
                <w:bCs/>
                <w:sz w:val="16"/>
                <w:szCs w:val="16"/>
              </w:rPr>
              <w:t>-retro</w:t>
            </w:r>
          </w:p>
        </w:tc>
        <w:tc>
          <w:tcPr>
            <w:tcW w:w="1340" w:type="dxa"/>
            <w:vAlign w:val="center"/>
            <w:hideMark/>
          </w:tcPr>
          <w:p w14:paraId="257636B3" w14:textId="3858105E" w:rsidR="00904B19" w:rsidRPr="000E3754" w:rsidRDefault="00000000">
            <w:pPr>
              <w:jc w:val="center"/>
              <w:rPr>
                <w:rFonts w:ascii="Garamond" w:hAnsi="Garamond" w:cs="Garamond"/>
                <w:bCs/>
              </w:rPr>
            </w:pPr>
            <w:sdt>
              <w:sdtPr>
                <w:rPr>
                  <w:rFonts w:ascii="Garamond" w:hAnsi="Garamond" w:cs="Garamond"/>
                  <w:bCs/>
                </w:rPr>
                <w:id w:val="-1213730622"/>
                <w14:checkbox>
                  <w14:checked w14:val="0"/>
                  <w14:checkedState w14:val="2612" w14:font="MS Gothic"/>
                  <w14:uncheckedState w14:val="2610" w14:font="MS Gothic"/>
                </w14:checkbox>
              </w:sdtPr>
              <w:sdtContent>
                <w:r w:rsidR="000E3754">
                  <w:rPr>
                    <w:rFonts w:ascii="MS Gothic" w:eastAsia="MS Gothic" w:hAnsi="MS Gothic" w:cs="Garamond" w:hint="eastAsia"/>
                    <w:bCs/>
                  </w:rPr>
                  <w:t>☐</w:t>
                </w:r>
              </w:sdtContent>
            </w:sdt>
          </w:p>
        </w:tc>
      </w:tr>
      <w:tr w:rsidR="00904B19" w14:paraId="655D206B" w14:textId="77777777" w:rsidTr="00E14CD4">
        <w:tc>
          <w:tcPr>
            <w:tcW w:w="1070" w:type="dxa"/>
            <w:hideMark/>
          </w:tcPr>
          <w:p w14:paraId="52CE7AD9" w14:textId="77777777" w:rsidR="00904B19" w:rsidRDefault="00904B19">
            <w:pPr>
              <w:jc w:val="both"/>
              <w:rPr>
                <w:rFonts w:ascii="Garamond" w:hAnsi="Garamond" w:cs="Garamond"/>
                <w:bCs/>
                <w:sz w:val="16"/>
                <w:szCs w:val="16"/>
              </w:rPr>
            </w:pPr>
            <w:r>
              <w:rPr>
                <w:rFonts w:ascii="Garamond" w:hAnsi="Garamond" w:cs="Garamond"/>
                <w:bCs/>
                <w:sz w:val="16"/>
                <w:szCs w:val="16"/>
              </w:rPr>
              <w:t>2</w:t>
            </w:r>
          </w:p>
        </w:tc>
        <w:tc>
          <w:tcPr>
            <w:tcW w:w="8080" w:type="dxa"/>
            <w:hideMark/>
          </w:tcPr>
          <w:p w14:paraId="564BCA5F" w14:textId="0A288EE6" w:rsidR="00904B19" w:rsidRDefault="00401787">
            <w:pPr>
              <w:jc w:val="both"/>
              <w:rPr>
                <w:rFonts w:ascii="Garamond" w:hAnsi="Garamond" w:cs="Garamond"/>
                <w:bCs/>
                <w:sz w:val="16"/>
                <w:szCs w:val="16"/>
              </w:rPr>
            </w:pPr>
            <w:r>
              <w:rPr>
                <w:rFonts w:ascii="Garamond" w:hAnsi="Garamond"/>
                <w:bCs/>
                <w:sz w:val="16"/>
                <w:szCs w:val="16"/>
              </w:rPr>
              <w:t>C</w:t>
            </w:r>
            <w:r w:rsidR="00904B19">
              <w:rPr>
                <w:rFonts w:ascii="Garamond" w:hAnsi="Garamond"/>
                <w:bCs/>
                <w:sz w:val="16"/>
                <w:szCs w:val="16"/>
              </w:rPr>
              <w:t>opia</w:t>
            </w:r>
            <w:r>
              <w:rPr>
                <w:rFonts w:ascii="Garamond" w:hAnsi="Garamond"/>
                <w:bCs/>
                <w:sz w:val="16"/>
                <w:szCs w:val="16"/>
              </w:rPr>
              <w:t>/e</w:t>
            </w:r>
            <w:r w:rsidR="00904B19">
              <w:rPr>
                <w:rFonts w:ascii="Garamond" w:hAnsi="Garamond"/>
                <w:bCs/>
                <w:sz w:val="16"/>
                <w:szCs w:val="16"/>
              </w:rPr>
              <w:t xml:space="preserve"> del </w:t>
            </w:r>
            <w:proofErr w:type="spellStart"/>
            <w:r w:rsidR="00904B19">
              <w:rPr>
                <w:rFonts w:ascii="Garamond" w:hAnsi="Garamond"/>
                <w:bCs/>
                <w:sz w:val="16"/>
                <w:szCs w:val="16"/>
              </w:rPr>
              <w:t>documento</w:t>
            </w:r>
            <w:proofErr w:type="spellEnd"/>
            <w:r>
              <w:rPr>
                <w:rFonts w:ascii="Garamond" w:hAnsi="Garamond"/>
                <w:bCs/>
                <w:sz w:val="16"/>
                <w:szCs w:val="16"/>
              </w:rPr>
              <w:t>/</w:t>
            </w:r>
            <w:proofErr w:type="spellStart"/>
            <w:r>
              <w:rPr>
                <w:rFonts w:ascii="Garamond" w:hAnsi="Garamond"/>
                <w:bCs/>
                <w:sz w:val="16"/>
                <w:szCs w:val="16"/>
              </w:rPr>
              <w:t>i</w:t>
            </w:r>
            <w:proofErr w:type="spellEnd"/>
            <w:r w:rsidR="00904B19">
              <w:rPr>
                <w:rFonts w:ascii="Garamond" w:hAnsi="Garamond"/>
                <w:bCs/>
                <w:sz w:val="16"/>
                <w:szCs w:val="16"/>
              </w:rPr>
              <w:t xml:space="preserve"> di </w:t>
            </w:r>
            <w:proofErr w:type="spellStart"/>
            <w:r w:rsidR="00904B19">
              <w:rPr>
                <w:rFonts w:ascii="Garamond" w:hAnsi="Garamond"/>
                <w:bCs/>
                <w:sz w:val="16"/>
                <w:szCs w:val="16"/>
              </w:rPr>
              <w:t>identità</w:t>
            </w:r>
            <w:proofErr w:type="spellEnd"/>
            <w:r w:rsidR="00904B19">
              <w:rPr>
                <w:rFonts w:ascii="Garamond" w:hAnsi="Garamond"/>
                <w:bCs/>
                <w:sz w:val="16"/>
                <w:szCs w:val="16"/>
              </w:rPr>
              <w:t xml:space="preserve"> della</w:t>
            </w:r>
            <w:r w:rsidR="00F85116">
              <w:rPr>
                <w:rFonts w:ascii="Garamond" w:hAnsi="Garamond"/>
                <w:bCs/>
                <w:sz w:val="16"/>
                <w:szCs w:val="16"/>
              </w:rPr>
              <w:t>/e</w:t>
            </w:r>
            <w:r w:rsidR="00904B19">
              <w:rPr>
                <w:rFonts w:ascii="Garamond" w:hAnsi="Garamond"/>
                <w:bCs/>
                <w:sz w:val="16"/>
                <w:szCs w:val="16"/>
              </w:rPr>
              <w:t xml:space="preserve"> </w:t>
            </w:r>
            <w:proofErr w:type="spellStart"/>
            <w:r w:rsidR="00904B19">
              <w:rPr>
                <w:rFonts w:ascii="Garamond" w:hAnsi="Garamond"/>
                <w:bCs/>
                <w:sz w:val="16"/>
                <w:szCs w:val="16"/>
              </w:rPr>
              <w:t>lavoratrice</w:t>
            </w:r>
            <w:proofErr w:type="spellEnd"/>
            <w:r w:rsidR="00F85116">
              <w:rPr>
                <w:rFonts w:ascii="Garamond" w:hAnsi="Garamond"/>
                <w:bCs/>
                <w:sz w:val="16"/>
                <w:szCs w:val="16"/>
              </w:rPr>
              <w:t>/</w:t>
            </w:r>
            <w:proofErr w:type="spellStart"/>
            <w:r w:rsidR="00F85116">
              <w:rPr>
                <w:rFonts w:ascii="Garamond" w:hAnsi="Garamond"/>
                <w:bCs/>
                <w:sz w:val="16"/>
                <w:szCs w:val="16"/>
              </w:rPr>
              <w:t>i</w:t>
            </w:r>
            <w:proofErr w:type="spellEnd"/>
            <w:r w:rsidR="00904B19">
              <w:rPr>
                <w:rFonts w:ascii="Garamond" w:hAnsi="Garamond"/>
                <w:bCs/>
                <w:sz w:val="16"/>
                <w:szCs w:val="16"/>
              </w:rPr>
              <w:t xml:space="preserve"> </w:t>
            </w:r>
            <w:proofErr w:type="spellStart"/>
            <w:r w:rsidR="00F36F13">
              <w:rPr>
                <w:rFonts w:ascii="Garamond" w:hAnsi="Garamond"/>
                <w:bCs/>
                <w:sz w:val="16"/>
                <w:szCs w:val="16"/>
              </w:rPr>
              <w:t>a</w:t>
            </w:r>
            <w:r w:rsidR="00F85116">
              <w:rPr>
                <w:rFonts w:ascii="Garamond" w:hAnsi="Garamond"/>
                <w:bCs/>
                <w:sz w:val="16"/>
                <w:szCs w:val="16"/>
              </w:rPr>
              <w:t>ssunta</w:t>
            </w:r>
            <w:proofErr w:type="spellEnd"/>
            <w:r w:rsidR="00F85116">
              <w:rPr>
                <w:rFonts w:ascii="Garamond" w:hAnsi="Garamond"/>
                <w:bCs/>
                <w:sz w:val="16"/>
                <w:szCs w:val="16"/>
              </w:rPr>
              <w:t xml:space="preserve">/e </w:t>
            </w:r>
            <w:proofErr w:type="spellStart"/>
            <w:r w:rsidR="00F85116">
              <w:rPr>
                <w:rFonts w:ascii="Garamond" w:hAnsi="Garamond"/>
                <w:bCs/>
                <w:sz w:val="16"/>
                <w:szCs w:val="16"/>
              </w:rPr>
              <w:t>o</w:t>
            </w:r>
            <w:proofErr w:type="spellEnd"/>
            <w:r w:rsidR="00F85116">
              <w:rPr>
                <w:rFonts w:ascii="Garamond" w:hAnsi="Garamond"/>
                <w:bCs/>
                <w:sz w:val="16"/>
                <w:szCs w:val="16"/>
              </w:rPr>
              <w:t xml:space="preserve"> </w:t>
            </w:r>
            <w:r w:rsidR="00904B19">
              <w:rPr>
                <w:rFonts w:ascii="Garamond" w:hAnsi="Garamond"/>
                <w:bCs/>
                <w:sz w:val="16"/>
                <w:szCs w:val="16"/>
              </w:rPr>
              <w:t xml:space="preserve">da </w:t>
            </w:r>
            <w:proofErr w:type="spellStart"/>
            <w:r w:rsidR="00904B19">
              <w:rPr>
                <w:rFonts w:ascii="Garamond" w:hAnsi="Garamond"/>
                <w:bCs/>
                <w:sz w:val="16"/>
                <w:szCs w:val="16"/>
              </w:rPr>
              <w:t>assumere</w:t>
            </w:r>
            <w:proofErr w:type="spellEnd"/>
            <w:r w:rsidR="00904B19">
              <w:rPr>
                <w:rFonts w:ascii="Garamond" w:hAnsi="Garamond"/>
                <w:bCs/>
                <w:sz w:val="16"/>
                <w:szCs w:val="16"/>
              </w:rPr>
              <w:t xml:space="preserve"> in </w:t>
            </w:r>
            <w:proofErr w:type="spellStart"/>
            <w:r w:rsidR="00904B19">
              <w:rPr>
                <w:rFonts w:ascii="Garamond" w:hAnsi="Garamond"/>
                <w:bCs/>
                <w:sz w:val="16"/>
                <w:szCs w:val="16"/>
              </w:rPr>
              <w:t>corso</w:t>
            </w:r>
            <w:proofErr w:type="spellEnd"/>
            <w:r w:rsidR="00904B19">
              <w:rPr>
                <w:rFonts w:ascii="Garamond" w:hAnsi="Garamond"/>
                <w:bCs/>
                <w:sz w:val="16"/>
                <w:szCs w:val="16"/>
              </w:rPr>
              <w:t xml:space="preserve"> di </w:t>
            </w:r>
            <w:proofErr w:type="spellStart"/>
            <w:r w:rsidR="00904B19">
              <w:rPr>
                <w:rFonts w:ascii="Garamond" w:hAnsi="Garamond"/>
                <w:bCs/>
                <w:sz w:val="16"/>
                <w:szCs w:val="16"/>
              </w:rPr>
              <w:t>validità</w:t>
            </w:r>
            <w:proofErr w:type="spellEnd"/>
            <w:r w:rsidR="00904B19">
              <w:rPr>
                <w:rFonts w:ascii="Garamond" w:hAnsi="Garamond"/>
                <w:bCs/>
                <w:sz w:val="16"/>
                <w:szCs w:val="16"/>
              </w:rPr>
              <w:t xml:space="preserve">, </w:t>
            </w:r>
            <w:proofErr w:type="spellStart"/>
            <w:r w:rsidR="00904B19">
              <w:rPr>
                <w:rFonts w:ascii="Garamond" w:hAnsi="Garamond"/>
                <w:bCs/>
                <w:sz w:val="16"/>
                <w:szCs w:val="16"/>
              </w:rPr>
              <w:t>scansionata</w:t>
            </w:r>
            <w:proofErr w:type="spellEnd"/>
            <w:r w:rsidR="00904B19">
              <w:rPr>
                <w:rFonts w:ascii="Garamond" w:hAnsi="Garamond"/>
                <w:bCs/>
                <w:sz w:val="16"/>
                <w:szCs w:val="16"/>
              </w:rPr>
              <w:t xml:space="preserve"> </w:t>
            </w:r>
            <w:proofErr w:type="spellStart"/>
            <w:r w:rsidR="00904B19">
              <w:rPr>
                <w:rFonts w:ascii="Garamond" w:hAnsi="Garamond"/>
                <w:bCs/>
                <w:sz w:val="16"/>
                <w:szCs w:val="16"/>
              </w:rPr>
              <w:t>fronte</w:t>
            </w:r>
            <w:proofErr w:type="spellEnd"/>
            <w:r w:rsidR="00904B19">
              <w:rPr>
                <w:rFonts w:ascii="Garamond" w:hAnsi="Garamond"/>
                <w:bCs/>
                <w:sz w:val="16"/>
                <w:szCs w:val="16"/>
              </w:rPr>
              <w:t>-retro</w:t>
            </w:r>
          </w:p>
        </w:tc>
        <w:tc>
          <w:tcPr>
            <w:tcW w:w="1340" w:type="dxa"/>
            <w:vAlign w:val="center"/>
            <w:hideMark/>
          </w:tcPr>
          <w:p w14:paraId="349F7BCC" w14:textId="545AC270" w:rsidR="00904B19" w:rsidRPr="000E3754" w:rsidRDefault="00000000">
            <w:pPr>
              <w:jc w:val="center"/>
              <w:rPr>
                <w:rFonts w:ascii="Garamond" w:hAnsi="Garamond" w:cs="Garamond"/>
                <w:bCs/>
              </w:rPr>
            </w:pPr>
            <w:sdt>
              <w:sdtPr>
                <w:rPr>
                  <w:rFonts w:ascii="Garamond" w:hAnsi="Garamond" w:cs="Garamond"/>
                  <w:bCs/>
                </w:rPr>
                <w:id w:val="-1176965201"/>
                <w14:checkbox>
                  <w14:checked w14:val="0"/>
                  <w14:checkedState w14:val="2612" w14:font="MS Gothic"/>
                  <w14:uncheckedState w14:val="2610" w14:font="MS Gothic"/>
                </w14:checkbox>
              </w:sdtPr>
              <w:sdtContent>
                <w:r w:rsidR="00731927" w:rsidRPr="000E3754">
                  <w:rPr>
                    <w:rFonts w:ascii="MS Gothic" w:eastAsia="MS Gothic" w:hAnsi="MS Gothic" w:cs="Garamond" w:hint="eastAsia"/>
                    <w:bCs/>
                  </w:rPr>
                  <w:t>☐</w:t>
                </w:r>
              </w:sdtContent>
            </w:sdt>
          </w:p>
        </w:tc>
      </w:tr>
      <w:tr w:rsidR="00151325" w14:paraId="2D33601D" w14:textId="77777777" w:rsidTr="00E14CD4">
        <w:tc>
          <w:tcPr>
            <w:tcW w:w="1070" w:type="dxa"/>
          </w:tcPr>
          <w:p w14:paraId="506B7347" w14:textId="4E0B6575" w:rsidR="00151325" w:rsidRDefault="003751C9">
            <w:pPr>
              <w:jc w:val="both"/>
              <w:rPr>
                <w:rFonts w:ascii="Garamond" w:hAnsi="Garamond" w:cs="Garamond"/>
                <w:bCs/>
                <w:sz w:val="16"/>
                <w:szCs w:val="16"/>
              </w:rPr>
            </w:pPr>
            <w:r>
              <w:rPr>
                <w:rFonts w:ascii="Garamond" w:hAnsi="Garamond" w:cs="Garamond"/>
                <w:bCs/>
                <w:sz w:val="16"/>
                <w:szCs w:val="16"/>
              </w:rPr>
              <w:t>3</w:t>
            </w:r>
          </w:p>
        </w:tc>
        <w:tc>
          <w:tcPr>
            <w:tcW w:w="8080" w:type="dxa"/>
          </w:tcPr>
          <w:p w14:paraId="4532592A" w14:textId="1C4E7D09" w:rsidR="00151325" w:rsidRDefault="003751C9">
            <w:pPr>
              <w:jc w:val="both"/>
              <w:rPr>
                <w:rFonts w:ascii="Garamond" w:hAnsi="Garamond"/>
                <w:bCs/>
                <w:sz w:val="16"/>
                <w:szCs w:val="16"/>
              </w:rPr>
            </w:pPr>
            <w:r>
              <w:rPr>
                <w:rFonts w:ascii="Garamond" w:hAnsi="Garamond"/>
                <w:bCs/>
                <w:sz w:val="16"/>
                <w:szCs w:val="16"/>
              </w:rPr>
              <w:t xml:space="preserve">Allegato 2 </w:t>
            </w:r>
            <w:proofErr w:type="spellStart"/>
            <w:r>
              <w:rPr>
                <w:rFonts w:ascii="Garamond" w:hAnsi="Garamond"/>
                <w:bCs/>
                <w:sz w:val="16"/>
                <w:szCs w:val="16"/>
              </w:rPr>
              <w:t>delega</w:t>
            </w:r>
            <w:proofErr w:type="spellEnd"/>
            <w:r>
              <w:rPr>
                <w:rFonts w:ascii="Garamond" w:hAnsi="Garamond"/>
                <w:bCs/>
                <w:sz w:val="16"/>
                <w:szCs w:val="16"/>
              </w:rPr>
              <w:t xml:space="preserve"> </w:t>
            </w:r>
            <w:proofErr w:type="spellStart"/>
            <w:r>
              <w:rPr>
                <w:rFonts w:ascii="Garamond" w:hAnsi="Garamond"/>
                <w:bCs/>
                <w:sz w:val="16"/>
                <w:szCs w:val="16"/>
              </w:rPr>
              <w:t>presentazione</w:t>
            </w:r>
            <w:proofErr w:type="spellEnd"/>
            <w:r>
              <w:rPr>
                <w:rFonts w:ascii="Garamond" w:hAnsi="Garamond"/>
                <w:bCs/>
                <w:sz w:val="16"/>
                <w:szCs w:val="16"/>
              </w:rPr>
              <w:t xml:space="preserve"> della </w:t>
            </w:r>
            <w:proofErr w:type="spellStart"/>
            <w:r>
              <w:rPr>
                <w:rFonts w:ascii="Garamond" w:hAnsi="Garamond"/>
                <w:bCs/>
                <w:sz w:val="16"/>
                <w:szCs w:val="16"/>
              </w:rPr>
              <w:t>domanda</w:t>
            </w:r>
            <w:proofErr w:type="spellEnd"/>
            <w:r>
              <w:rPr>
                <w:rFonts w:ascii="Garamond" w:hAnsi="Garamond"/>
                <w:bCs/>
                <w:sz w:val="16"/>
                <w:szCs w:val="16"/>
              </w:rPr>
              <w:t xml:space="preserve"> (</w:t>
            </w:r>
            <w:proofErr w:type="spellStart"/>
            <w:r w:rsidR="0032214B">
              <w:rPr>
                <w:rFonts w:ascii="Garamond" w:hAnsi="Garamond"/>
                <w:bCs/>
                <w:sz w:val="16"/>
                <w:szCs w:val="16"/>
              </w:rPr>
              <w:t>eventuale</w:t>
            </w:r>
            <w:proofErr w:type="spellEnd"/>
            <w:r w:rsidR="0032214B">
              <w:rPr>
                <w:rFonts w:ascii="Garamond" w:hAnsi="Garamond"/>
                <w:bCs/>
                <w:sz w:val="16"/>
                <w:szCs w:val="16"/>
              </w:rPr>
              <w:t>)</w:t>
            </w:r>
            <w:r w:rsidR="00405CDD">
              <w:rPr>
                <w:rFonts w:ascii="Garamond" w:hAnsi="Garamond"/>
                <w:bCs/>
                <w:sz w:val="16"/>
                <w:szCs w:val="16"/>
              </w:rPr>
              <w:t xml:space="preserve"> </w:t>
            </w:r>
          </w:p>
        </w:tc>
        <w:tc>
          <w:tcPr>
            <w:tcW w:w="1340" w:type="dxa"/>
            <w:vAlign w:val="center"/>
          </w:tcPr>
          <w:p w14:paraId="37936917" w14:textId="77777777" w:rsidR="00151325" w:rsidRPr="000E3754" w:rsidRDefault="00151325">
            <w:pPr>
              <w:jc w:val="center"/>
              <w:rPr>
                <w:rFonts w:ascii="Garamond" w:hAnsi="Garamond" w:cs="Garamond"/>
                <w:bCs/>
              </w:rPr>
            </w:pPr>
          </w:p>
        </w:tc>
      </w:tr>
      <w:tr w:rsidR="00F42814" w14:paraId="53696319" w14:textId="77777777" w:rsidTr="00E14CD4">
        <w:tc>
          <w:tcPr>
            <w:tcW w:w="1070" w:type="dxa"/>
          </w:tcPr>
          <w:p w14:paraId="7224A3D6" w14:textId="16819BB0" w:rsidR="00F42814" w:rsidRDefault="0032214B">
            <w:pPr>
              <w:jc w:val="both"/>
              <w:rPr>
                <w:rFonts w:ascii="Garamond" w:hAnsi="Garamond" w:cs="Garamond"/>
                <w:bCs/>
                <w:sz w:val="16"/>
                <w:szCs w:val="16"/>
              </w:rPr>
            </w:pPr>
            <w:r>
              <w:rPr>
                <w:rFonts w:ascii="Garamond" w:hAnsi="Garamond" w:cs="Garamond"/>
                <w:bCs/>
                <w:sz w:val="16"/>
                <w:szCs w:val="16"/>
              </w:rPr>
              <w:t>4</w:t>
            </w:r>
          </w:p>
        </w:tc>
        <w:tc>
          <w:tcPr>
            <w:tcW w:w="8080" w:type="dxa"/>
          </w:tcPr>
          <w:p w14:paraId="02AE32B2" w14:textId="584CA91F" w:rsidR="00F42814" w:rsidRDefault="00731927">
            <w:pPr>
              <w:jc w:val="both"/>
              <w:rPr>
                <w:rFonts w:ascii="Garamond" w:hAnsi="Garamond"/>
                <w:bCs/>
                <w:sz w:val="16"/>
                <w:szCs w:val="16"/>
              </w:rPr>
            </w:pPr>
            <w:r>
              <w:rPr>
                <w:rFonts w:ascii="Garamond" w:hAnsi="Garamond"/>
                <w:bCs/>
                <w:sz w:val="16"/>
                <w:szCs w:val="16"/>
              </w:rPr>
              <w:t xml:space="preserve">Allegato 3 </w:t>
            </w:r>
            <w:proofErr w:type="spellStart"/>
            <w:r w:rsidR="00F42814">
              <w:rPr>
                <w:rFonts w:ascii="Garamond" w:hAnsi="Garamond"/>
                <w:bCs/>
                <w:sz w:val="16"/>
                <w:szCs w:val="16"/>
              </w:rPr>
              <w:t>Dichiarazione</w:t>
            </w:r>
            <w:proofErr w:type="spellEnd"/>
            <w:r w:rsidR="00F42814">
              <w:rPr>
                <w:rFonts w:ascii="Garamond" w:hAnsi="Garamond"/>
                <w:bCs/>
                <w:sz w:val="16"/>
                <w:szCs w:val="16"/>
              </w:rPr>
              <w:t xml:space="preserve"> </w:t>
            </w:r>
            <w:r>
              <w:rPr>
                <w:rFonts w:ascii="Garamond" w:hAnsi="Garamond"/>
                <w:bCs/>
                <w:sz w:val="16"/>
                <w:szCs w:val="16"/>
              </w:rPr>
              <w:t>de minimis</w:t>
            </w:r>
          </w:p>
        </w:tc>
        <w:tc>
          <w:tcPr>
            <w:tcW w:w="1340" w:type="dxa"/>
            <w:vAlign w:val="center"/>
          </w:tcPr>
          <w:p w14:paraId="6FDB8425" w14:textId="6FA609EF" w:rsidR="00F42814" w:rsidRPr="000E3754" w:rsidRDefault="00000000">
            <w:pPr>
              <w:jc w:val="center"/>
              <w:rPr>
                <w:rFonts w:ascii="Garamond" w:hAnsi="Garamond" w:cs="Garamond"/>
                <w:bCs/>
              </w:rPr>
            </w:pPr>
            <w:sdt>
              <w:sdtPr>
                <w:rPr>
                  <w:rFonts w:ascii="Garamond" w:hAnsi="Garamond" w:cs="Garamond"/>
                  <w:bCs/>
                </w:rPr>
                <w:id w:val="-516702349"/>
                <w14:checkbox>
                  <w14:checked w14:val="0"/>
                  <w14:checkedState w14:val="2612" w14:font="MS Gothic"/>
                  <w14:uncheckedState w14:val="2610" w14:font="MS Gothic"/>
                </w14:checkbox>
              </w:sdtPr>
              <w:sdtContent>
                <w:r w:rsidR="00731927" w:rsidRPr="000E3754">
                  <w:rPr>
                    <w:rFonts w:ascii="MS Gothic" w:eastAsia="MS Gothic" w:hAnsi="MS Gothic" w:cs="Garamond" w:hint="eastAsia"/>
                    <w:bCs/>
                  </w:rPr>
                  <w:t>☐</w:t>
                </w:r>
              </w:sdtContent>
            </w:sdt>
          </w:p>
        </w:tc>
      </w:tr>
      <w:tr w:rsidR="00904B19" w14:paraId="50AAF150" w14:textId="77777777" w:rsidTr="00E14CD4">
        <w:tc>
          <w:tcPr>
            <w:tcW w:w="1070" w:type="dxa"/>
            <w:hideMark/>
          </w:tcPr>
          <w:p w14:paraId="451B6ABB" w14:textId="5BEEF930" w:rsidR="00904B19" w:rsidRDefault="00240784">
            <w:pPr>
              <w:jc w:val="both"/>
              <w:rPr>
                <w:rFonts w:ascii="Garamond" w:hAnsi="Garamond" w:cs="Garamond"/>
                <w:bCs/>
                <w:sz w:val="16"/>
                <w:szCs w:val="16"/>
              </w:rPr>
            </w:pPr>
            <w:r>
              <w:rPr>
                <w:rFonts w:ascii="Garamond" w:hAnsi="Garamond" w:cs="Garamond"/>
                <w:bCs/>
                <w:sz w:val="16"/>
                <w:szCs w:val="16"/>
              </w:rPr>
              <w:t>5</w:t>
            </w:r>
          </w:p>
        </w:tc>
        <w:tc>
          <w:tcPr>
            <w:tcW w:w="8080" w:type="dxa"/>
            <w:hideMark/>
          </w:tcPr>
          <w:p w14:paraId="47DA739B" w14:textId="2C8AA07A" w:rsidR="00904B19" w:rsidRDefault="00904B19">
            <w:pPr>
              <w:jc w:val="both"/>
              <w:rPr>
                <w:rFonts w:ascii="Garamond" w:hAnsi="Garamond" w:cs="Garamond"/>
                <w:bCs/>
                <w:sz w:val="16"/>
                <w:szCs w:val="16"/>
              </w:rPr>
            </w:pPr>
            <w:r>
              <w:rPr>
                <w:rFonts w:ascii="Garamond" w:hAnsi="Garamond"/>
                <w:bCs/>
                <w:sz w:val="16"/>
                <w:szCs w:val="16"/>
              </w:rPr>
              <w:t>(</w:t>
            </w:r>
            <w:r w:rsidRPr="00D516A2">
              <w:rPr>
                <w:rFonts w:ascii="Garamond" w:hAnsi="Garamond"/>
                <w:bCs/>
                <w:i/>
                <w:iCs/>
                <w:sz w:val="16"/>
                <w:szCs w:val="16"/>
              </w:rPr>
              <w:t xml:space="preserve">in caso di </w:t>
            </w:r>
            <w:proofErr w:type="spellStart"/>
            <w:r w:rsidRPr="00D516A2">
              <w:rPr>
                <w:rFonts w:ascii="Garamond" w:hAnsi="Garamond"/>
                <w:bCs/>
                <w:i/>
                <w:iCs/>
                <w:sz w:val="16"/>
                <w:szCs w:val="16"/>
              </w:rPr>
              <w:t>assunzione</w:t>
            </w:r>
            <w:proofErr w:type="spellEnd"/>
            <w:r w:rsidRPr="00D516A2">
              <w:rPr>
                <w:rFonts w:ascii="Garamond" w:hAnsi="Garamond"/>
                <w:bCs/>
                <w:i/>
                <w:iCs/>
                <w:sz w:val="16"/>
                <w:szCs w:val="16"/>
              </w:rPr>
              <w:t xml:space="preserve"> di </w:t>
            </w:r>
            <w:proofErr w:type="spellStart"/>
            <w:r w:rsidRPr="00D516A2">
              <w:rPr>
                <w:rFonts w:ascii="Garamond" w:hAnsi="Garamond"/>
                <w:bCs/>
                <w:i/>
                <w:iCs/>
                <w:sz w:val="16"/>
                <w:szCs w:val="16"/>
              </w:rPr>
              <w:t>donne</w:t>
            </w:r>
            <w:proofErr w:type="spellEnd"/>
            <w:r w:rsidRPr="00D516A2">
              <w:rPr>
                <w:rFonts w:ascii="Garamond" w:hAnsi="Garamond"/>
                <w:bCs/>
                <w:i/>
                <w:iCs/>
                <w:sz w:val="16"/>
                <w:szCs w:val="16"/>
              </w:rPr>
              <w:t xml:space="preserve"> </w:t>
            </w:r>
            <w:proofErr w:type="spellStart"/>
            <w:r w:rsidRPr="00D516A2">
              <w:rPr>
                <w:rFonts w:ascii="Garamond" w:hAnsi="Garamond"/>
                <w:bCs/>
                <w:i/>
                <w:iCs/>
                <w:sz w:val="16"/>
                <w:szCs w:val="16"/>
              </w:rPr>
              <w:t>svantaggiate</w:t>
            </w:r>
            <w:proofErr w:type="spellEnd"/>
            <w:r w:rsidRPr="00D516A2">
              <w:rPr>
                <w:rFonts w:ascii="Garamond" w:hAnsi="Garamond"/>
                <w:bCs/>
                <w:i/>
                <w:iCs/>
                <w:sz w:val="16"/>
                <w:szCs w:val="16"/>
              </w:rPr>
              <w:t xml:space="preserve"> ai sen</w:t>
            </w:r>
            <w:r w:rsidR="00645B95" w:rsidRPr="00D516A2">
              <w:rPr>
                <w:rFonts w:ascii="Garamond" w:hAnsi="Garamond"/>
                <w:bCs/>
                <w:i/>
                <w:iCs/>
                <w:sz w:val="16"/>
                <w:szCs w:val="16"/>
              </w:rPr>
              <w:t>si</w:t>
            </w:r>
            <w:r w:rsidRPr="00D516A2">
              <w:rPr>
                <w:rFonts w:ascii="Garamond" w:hAnsi="Garamond"/>
                <w:bCs/>
                <w:i/>
                <w:iCs/>
                <w:sz w:val="16"/>
                <w:szCs w:val="16"/>
              </w:rPr>
              <w:t xml:space="preserve"> </w:t>
            </w:r>
            <w:proofErr w:type="gramStart"/>
            <w:r w:rsidRPr="00D516A2">
              <w:rPr>
                <w:rFonts w:ascii="Garamond" w:hAnsi="Garamond"/>
                <w:bCs/>
                <w:i/>
                <w:iCs/>
                <w:sz w:val="16"/>
                <w:szCs w:val="16"/>
              </w:rPr>
              <w:t>art..</w:t>
            </w:r>
            <w:proofErr w:type="gramEnd"/>
            <w:r w:rsidRPr="00D516A2">
              <w:rPr>
                <w:rFonts w:ascii="Garamond" w:hAnsi="Garamond"/>
                <w:bCs/>
                <w:i/>
                <w:iCs/>
                <w:sz w:val="16"/>
                <w:szCs w:val="16"/>
              </w:rPr>
              <w:t xml:space="preserve"> 5 </w:t>
            </w:r>
            <w:proofErr w:type="spellStart"/>
            <w:r w:rsidRPr="00D516A2">
              <w:rPr>
                <w:rFonts w:ascii="Garamond" w:hAnsi="Garamond"/>
                <w:bCs/>
                <w:i/>
                <w:iCs/>
                <w:sz w:val="16"/>
                <w:szCs w:val="16"/>
              </w:rPr>
              <w:t>dell’Avviso</w:t>
            </w:r>
            <w:proofErr w:type="spellEnd"/>
            <w:r>
              <w:rPr>
                <w:rFonts w:ascii="Garamond" w:hAnsi="Garamond"/>
                <w:bCs/>
                <w:sz w:val="16"/>
                <w:szCs w:val="16"/>
              </w:rPr>
              <w:t xml:space="preserve">) </w:t>
            </w:r>
            <w:proofErr w:type="spellStart"/>
            <w:r>
              <w:rPr>
                <w:rFonts w:ascii="Garamond" w:hAnsi="Garamond"/>
                <w:bCs/>
                <w:sz w:val="16"/>
                <w:szCs w:val="16"/>
              </w:rPr>
              <w:t>dichiarazione</w:t>
            </w:r>
            <w:proofErr w:type="spellEnd"/>
            <w:r>
              <w:rPr>
                <w:rFonts w:ascii="Garamond" w:hAnsi="Garamond"/>
                <w:bCs/>
                <w:sz w:val="16"/>
                <w:szCs w:val="16"/>
              </w:rPr>
              <w:t xml:space="preserve"> </w:t>
            </w:r>
            <w:proofErr w:type="spellStart"/>
            <w:r>
              <w:rPr>
                <w:rFonts w:ascii="Garamond" w:hAnsi="Garamond"/>
                <w:bCs/>
                <w:sz w:val="16"/>
                <w:szCs w:val="16"/>
              </w:rPr>
              <w:t>sostitutiva</w:t>
            </w:r>
            <w:proofErr w:type="spellEnd"/>
            <w:r>
              <w:rPr>
                <w:rFonts w:ascii="Garamond" w:hAnsi="Garamond"/>
                <w:bCs/>
                <w:sz w:val="16"/>
                <w:szCs w:val="16"/>
              </w:rPr>
              <w:t xml:space="preserve"> di </w:t>
            </w:r>
            <w:proofErr w:type="spellStart"/>
            <w:r>
              <w:rPr>
                <w:rFonts w:ascii="Garamond" w:hAnsi="Garamond"/>
                <w:bCs/>
                <w:sz w:val="16"/>
                <w:szCs w:val="16"/>
              </w:rPr>
              <w:t>certificazione</w:t>
            </w:r>
            <w:proofErr w:type="spellEnd"/>
            <w:r>
              <w:rPr>
                <w:rFonts w:ascii="Garamond" w:hAnsi="Garamond"/>
                <w:bCs/>
                <w:sz w:val="16"/>
                <w:szCs w:val="16"/>
              </w:rPr>
              <w:t xml:space="preserve"> al presente Avviso, a </w:t>
            </w:r>
            <w:proofErr w:type="spellStart"/>
            <w:r>
              <w:rPr>
                <w:rFonts w:ascii="Garamond" w:hAnsi="Garamond"/>
                <w:bCs/>
                <w:sz w:val="16"/>
                <w:szCs w:val="16"/>
              </w:rPr>
              <w:t>firma</w:t>
            </w:r>
            <w:proofErr w:type="spellEnd"/>
            <w:r>
              <w:rPr>
                <w:rFonts w:ascii="Garamond" w:hAnsi="Garamond"/>
                <w:bCs/>
                <w:sz w:val="16"/>
                <w:szCs w:val="16"/>
              </w:rPr>
              <w:t xml:space="preserve"> del </w:t>
            </w:r>
            <w:proofErr w:type="spellStart"/>
            <w:r>
              <w:rPr>
                <w:rFonts w:ascii="Garamond" w:hAnsi="Garamond"/>
                <w:bCs/>
                <w:sz w:val="16"/>
                <w:szCs w:val="16"/>
              </w:rPr>
              <w:t>lavoratore</w:t>
            </w:r>
            <w:proofErr w:type="spellEnd"/>
            <w:r>
              <w:rPr>
                <w:rFonts w:ascii="Garamond" w:hAnsi="Garamond"/>
                <w:bCs/>
                <w:sz w:val="16"/>
                <w:szCs w:val="16"/>
              </w:rPr>
              <w:t xml:space="preserve">, </w:t>
            </w:r>
            <w:proofErr w:type="spellStart"/>
            <w:r>
              <w:rPr>
                <w:rFonts w:ascii="Garamond" w:hAnsi="Garamond"/>
                <w:bCs/>
                <w:sz w:val="16"/>
                <w:szCs w:val="16"/>
              </w:rPr>
              <w:t>attestante</w:t>
            </w:r>
            <w:proofErr w:type="spellEnd"/>
            <w:r>
              <w:rPr>
                <w:rFonts w:ascii="Garamond" w:hAnsi="Garamond"/>
                <w:bCs/>
                <w:sz w:val="16"/>
                <w:szCs w:val="16"/>
              </w:rPr>
              <w:t xml:space="preserve"> la </w:t>
            </w:r>
            <w:proofErr w:type="spellStart"/>
            <w:r>
              <w:rPr>
                <w:rFonts w:ascii="Garamond" w:hAnsi="Garamond"/>
                <w:bCs/>
                <w:sz w:val="16"/>
                <w:szCs w:val="16"/>
              </w:rPr>
              <w:t>condizione</w:t>
            </w:r>
            <w:proofErr w:type="spellEnd"/>
            <w:r>
              <w:rPr>
                <w:rFonts w:ascii="Garamond" w:hAnsi="Garamond"/>
                <w:bCs/>
                <w:sz w:val="16"/>
                <w:szCs w:val="16"/>
              </w:rPr>
              <w:t xml:space="preserve"> di persona </w:t>
            </w:r>
            <w:proofErr w:type="spellStart"/>
            <w:r>
              <w:rPr>
                <w:rFonts w:ascii="Garamond" w:hAnsi="Garamond"/>
                <w:bCs/>
                <w:sz w:val="16"/>
                <w:szCs w:val="16"/>
              </w:rPr>
              <w:t>svantaggiata</w:t>
            </w:r>
            <w:proofErr w:type="spellEnd"/>
            <w:r>
              <w:rPr>
                <w:rFonts w:ascii="Garamond" w:hAnsi="Garamond"/>
                <w:bCs/>
                <w:sz w:val="16"/>
                <w:szCs w:val="16"/>
              </w:rPr>
              <w:t xml:space="preserve"> (allegato </w:t>
            </w:r>
            <w:r w:rsidR="00B12C6D">
              <w:rPr>
                <w:rFonts w:ascii="Garamond" w:hAnsi="Garamond"/>
                <w:bCs/>
                <w:sz w:val="16"/>
                <w:szCs w:val="16"/>
              </w:rPr>
              <w:t>4</w:t>
            </w:r>
            <w:r>
              <w:rPr>
                <w:rFonts w:ascii="Garamond" w:hAnsi="Garamond"/>
                <w:bCs/>
                <w:sz w:val="16"/>
                <w:szCs w:val="16"/>
              </w:rPr>
              <w:t>)</w:t>
            </w:r>
          </w:p>
        </w:tc>
        <w:tc>
          <w:tcPr>
            <w:tcW w:w="1340" w:type="dxa"/>
            <w:vAlign w:val="center"/>
            <w:hideMark/>
          </w:tcPr>
          <w:p w14:paraId="2291DBD3" w14:textId="16CEA779" w:rsidR="00904B19" w:rsidRPr="000E3754" w:rsidRDefault="00000000">
            <w:pPr>
              <w:jc w:val="center"/>
              <w:rPr>
                <w:rFonts w:ascii="Garamond" w:hAnsi="Garamond" w:cs="Garamond"/>
                <w:bCs/>
              </w:rPr>
            </w:pPr>
            <w:sdt>
              <w:sdtPr>
                <w:rPr>
                  <w:rFonts w:ascii="Garamond" w:hAnsi="Garamond" w:cs="Garamond"/>
                  <w:bCs/>
                </w:rPr>
                <w:id w:val="907576070"/>
                <w14:checkbox>
                  <w14:checked w14:val="0"/>
                  <w14:checkedState w14:val="2612" w14:font="MS Gothic"/>
                  <w14:uncheckedState w14:val="2610" w14:font="MS Gothic"/>
                </w14:checkbox>
              </w:sdtPr>
              <w:sdtContent>
                <w:r w:rsidR="00645B95" w:rsidRPr="000E3754">
                  <w:rPr>
                    <w:rFonts w:ascii="MS Gothic" w:eastAsia="MS Gothic" w:hAnsi="MS Gothic" w:cs="Garamond" w:hint="eastAsia"/>
                    <w:bCs/>
                  </w:rPr>
                  <w:t>☐</w:t>
                </w:r>
              </w:sdtContent>
            </w:sdt>
          </w:p>
        </w:tc>
      </w:tr>
      <w:tr w:rsidR="00904B19" w14:paraId="29511683" w14:textId="77777777" w:rsidTr="00E14CD4">
        <w:tc>
          <w:tcPr>
            <w:tcW w:w="1070" w:type="dxa"/>
            <w:hideMark/>
          </w:tcPr>
          <w:p w14:paraId="0499105A" w14:textId="4E56C2F6" w:rsidR="00904B19" w:rsidRDefault="00DA6E65">
            <w:pPr>
              <w:jc w:val="both"/>
              <w:rPr>
                <w:rFonts w:ascii="Garamond" w:hAnsi="Garamond" w:cs="Garamond"/>
                <w:bCs/>
                <w:sz w:val="16"/>
                <w:szCs w:val="16"/>
              </w:rPr>
            </w:pPr>
            <w:r>
              <w:rPr>
                <w:rFonts w:ascii="Garamond" w:hAnsi="Garamond" w:cs="Garamond"/>
                <w:bCs/>
                <w:sz w:val="16"/>
                <w:szCs w:val="16"/>
              </w:rPr>
              <w:t>6</w:t>
            </w:r>
          </w:p>
        </w:tc>
        <w:tc>
          <w:tcPr>
            <w:tcW w:w="8080" w:type="dxa"/>
            <w:hideMark/>
          </w:tcPr>
          <w:p w14:paraId="7F14F5D4" w14:textId="3610E39C" w:rsidR="00904B19" w:rsidRDefault="001D141F">
            <w:pPr>
              <w:jc w:val="both"/>
              <w:rPr>
                <w:rFonts w:ascii="Garamond" w:hAnsi="Garamond" w:cs="Garamond"/>
                <w:bCs/>
                <w:sz w:val="16"/>
                <w:szCs w:val="16"/>
              </w:rPr>
            </w:pPr>
            <w:r>
              <w:rPr>
                <w:rFonts w:ascii="Garamond" w:hAnsi="Garamond"/>
                <w:bCs/>
                <w:sz w:val="16"/>
                <w:szCs w:val="16"/>
              </w:rPr>
              <w:t xml:space="preserve">Copia </w:t>
            </w:r>
            <w:proofErr w:type="spellStart"/>
            <w:r>
              <w:rPr>
                <w:rFonts w:ascii="Garamond" w:hAnsi="Garamond"/>
                <w:bCs/>
                <w:sz w:val="16"/>
                <w:szCs w:val="16"/>
              </w:rPr>
              <w:t>conforme</w:t>
            </w:r>
            <w:proofErr w:type="spellEnd"/>
            <w:r>
              <w:rPr>
                <w:rFonts w:ascii="Garamond" w:hAnsi="Garamond"/>
                <w:bCs/>
                <w:sz w:val="16"/>
                <w:szCs w:val="16"/>
              </w:rPr>
              <w:t xml:space="preserve"> </w:t>
            </w:r>
            <w:proofErr w:type="spellStart"/>
            <w:r>
              <w:rPr>
                <w:rFonts w:ascii="Garamond" w:hAnsi="Garamond"/>
                <w:bCs/>
                <w:sz w:val="16"/>
                <w:szCs w:val="16"/>
              </w:rPr>
              <w:t>all’originale</w:t>
            </w:r>
            <w:proofErr w:type="spellEnd"/>
            <w:r>
              <w:rPr>
                <w:rFonts w:ascii="Garamond" w:hAnsi="Garamond"/>
                <w:bCs/>
                <w:sz w:val="16"/>
                <w:szCs w:val="16"/>
              </w:rPr>
              <w:t xml:space="preserve"> del </w:t>
            </w:r>
            <w:proofErr w:type="spellStart"/>
            <w:r>
              <w:rPr>
                <w:rFonts w:ascii="Garamond" w:hAnsi="Garamond"/>
                <w:bCs/>
                <w:sz w:val="16"/>
                <w:szCs w:val="16"/>
              </w:rPr>
              <w:t>rapporto</w:t>
            </w:r>
            <w:proofErr w:type="spellEnd"/>
            <w:r>
              <w:rPr>
                <w:rFonts w:ascii="Garamond" w:hAnsi="Garamond"/>
                <w:bCs/>
                <w:sz w:val="16"/>
                <w:szCs w:val="16"/>
              </w:rPr>
              <w:t xml:space="preserve"> biennale di cui </w:t>
            </w:r>
            <w:proofErr w:type="spellStart"/>
            <w:r>
              <w:rPr>
                <w:rFonts w:ascii="Garamond" w:hAnsi="Garamond"/>
                <w:bCs/>
                <w:sz w:val="16"/>
                <w:szCs w:val="16"/>
              </w:rPr>
              <w:t>all'articolo</w:t>
            </w:r>
            <w:proofErr w:type="spellEnd"/>
            <w:r>
              <w:rPr>
                <w:rFonts w:ascii="Garamond" w:hAnsi="Garamond"/>
                <w:bCs/>
                <w:sz w:val="16"/>
                <w:szCs w:val="16"/>
              </w:rPr>
              <w:t xml:space="preserve"> 46 del </w:t>
            </w:r>
            <w:proofErr w:type="spellStart"/>
            <w:r>
              <w:rPr>
                <w:rFonts w:ascii="Garamond" w:hAnsi="Garamond"/>
                <w:bCs/>
                <w:sz w:val="16"/>
                <w:szCs w:val="16"/>
              </w:rPr>
              <w:t>decreto</w:t>
            </w:r>
            <w:proofErr w:type="spellEnd"/>
            <w:r>
              <w:rPr>
                <w:rFonts w:ascii="Garamond" w:hAnsi="Garamond"/>
                <w:bCs/>
                <w:sz w:val="16"/>
                <w:szCs w:val="16"/>
              </w:rPr>
              <w:t xml:space="preserve"> </w:t>
            </w:r>
            <w:proofErr w:type="spellStart"/>
            <w:r>
              <w:rPr>
                <w:rFonts w:ascii="Garamond" w:hAnsi="Garamond"/>
                <w:bCs/>
                <w:sz w:val="16"/>
                <w:szCs w:val="16"/>
              </w:rPr>
              <w:t>legislativo</w:t>
            </w:r>
            <w:proofErr w:type="spellEnd"/>
            <w:r>
              <w:rPr>
                <w:rFonts w:ascii="Garamond" w:hAnsi="Garamond"/>
                <w:bCs/>
                <w:sz w:val="16"/>
                <w:szCs w:val="16"/>
              </w:rPr>
              <w:t xml:space="preserve"> n. 198 del 2006 </w:t>
            </w:r>
            <w:r w:rsidR="00904B19">
              <w:rPr>
                <w:rFonts w:ascii="Garamond" w:hAnsi="Garamond"/>
                <w:bCs/>
                <w:sz w:val="16"/>
                <w:szCs w:val="16"/>
              </w:rPr>
              <w:t>(</w:t>
            </w:r>
            <w:proofErr w:type="spellStart"/>
            <w:r w:rsidR="00904B19">
              <w:rPr>
                <w:rFonts w:ascii="Garamond" w:hAnsi="Garamond"/>
                <w:bCs/>
                <w:sz w:val="16"/>
                <w:szCs w:val="16"/>
              </w:rPr>
              <w:t>eventuale</w:t>
            </w:r>
            <w:proofErr w:type="spellEnd"/>
            <w:r w:rsidR="00904B19">
              <w:rPr>
                <w:rFonts w:ascii="Garamond" w:hAnsi="Garamond"/>
                <w:bCs/>
                <w:sz w:val="16"/>
                <w:szCs w:val="16"/>
              </w:rPr>
              <w:t xml:space="preserve"> </w:t>
            </w:r>
            <w:r w:rsidR="000363F9">
              <w:rPr>
                <w:rFonts w:ascii="Garamond" w:hAnsi="Garamond"/>
                <w:bCs/>
                <w:sz w:val="16"/>
                <w:szCs w:val="16"/>
              </w:rPr>
              <w:t xml:space="preserve">ai </w:t>
            </w:r>
            <w:proofErr w:type="spellStart"/>
            <w:r w:rsidR="000363F9">
              <w:rPr>
                <w:rFonts w:ascii="Garamond" w:hAnsi="Garamond"/>
                <w:bCs/>
                <w:sz w:val="16"/>
                <w:szCs w:val="16"/>
              </w:rPr>
              <w:t>fini</w:t>
            </w:r>
            <w:proofErr w:type="spellEnd"/>
            <w:r w:rsidR="000363F9">
              <w:rPr>
                <w:rFonts w:ascii="Garamond" w:hAnsi="Garamond"/>
                <w:bCs/>
                <w:sz w:val="16"/>
                <w:szCs w:val="16"/>
              </w:rPr>
              <w:t xml:space="preserve"> della </w:t>
            </w:r>
            <w:proofErr w:type="spellStart"/>
            <w:r w:rsidR="000363F9">
              <w:rPr>
                <w:rFonts w:ascii="Garamond" w:hAnsi="Garamond"/>
                <w:bCs/>
                <w:sz w:val="16"/>
                <w:szCs w:val="16"/>
              </w:rPr>
              <w:t>determinazione</w:t>
            </w:r>
            <w:proofErr w:type="spellEnd"/>
            <w:r w:rsidR="000363F9">
              <w:rPr>
                <w:rFonts w:ascii="Garamond" w:hAnsi="Garamond"/>
                <w:bCs/>
                <w:sz w:val="16"/>
                <w:szCs w:val="16"/>
              </w:rPr>
              <w:t xml:space="preserve"> </w:t>
            </w:r>
            <w:proofErr w:type="spellStart"/>
            <w:r w:rsidR="000363F9">
              <w:rPr>
                <w:rFonts w:ascii="Garamond" w:hAnsi="Garamond"/>
                <w:bCs/>
                <w:sz w:val="16"/>
                <w:szCs w:val="16"/>
              </w:rPr>
              <w:t>dell’importo</w:t>
            </w:r>
            <w:proofErr w:type="spellEnd"/>
            <w:r w:rsidR="000363F9">
              <w:rPr>
                <w:rFonts w:ascii="Garamond" w:hAnsi="Garamond"/>
                <w:bCs/>
                <w:sz w:val="16"/>
                <w:szCs w:val="16"/>
              </w:rPr>
              <w:t xml:space="preserve"> del </w:t>
            </w:r>
            <w:proofErr w:type="spellStart"/>
            <w:r w:rsidR="000363F9">
              <w:rPr>
                <w:rFonts w:ascii="Garamond" w:hAnsi="Garamond"/>
                <w:bCs/>
                <w:sz w:val="16"/>
                <w:szCs w:val="16"/>
              </w:rPr>
              <w:t>contributo</w:t>
            </w:r>
            <w:proofErr w:type="spellEnd"/>
            <w:r w:rsidR="00CA6703">
              <w:rPr>
                <w:rFonts w:ascii="Garamond" w:hAnsi="Garamond"/>
                <w:bCs/>
                <w:sz w:val="16"/>
                <w:szCs w:val="16"/>
              </w:rPr>
              <w:t xml:space="preserve"> </w:t>
            </w:r>
            <w:r w:rsidR="00904B19">
              <w:rPr>
                <w:rFonts w:ascii="Garamond" w:hAnsi="Garamond"/>
                <w:bCs/>
                <w:sz w:val="16"/>
                <w:szCs w:val="16"/>
              </w:rPr>
              <w:t xml:space="preserve">per imprese con </w:t>
            </w:r>
            <w:proofErr w:type="spellStart"/>
            <w:r w:rsidR="00904B19">
              <w:rPr>
                <w:rFonts w:ascii="Garamond" w:hAnsi="Garamond"/>
                <w:bCs/>
                <w:sz w:val="16"/>
                <w:szCs w:val="16"/>
              </w:rPr>
              <w:t>meno</w:t>
            </w:r>
            <w:proofErr w:type="spellEnd"/>
            <w:r w:rsidR="00904B19">
              <w:rPr>
                <w:rFonts w:ascii="Garamond" w:hAnsi="Garamond"/>
                <w:bCs/>
                <w:sz w:val="16"/>
                <w:szCs w:val="16"/>
              </w:rPr>
              <w:t xml:space="preserve"> di 50 </w:t>
            </w:r>
            <w:proofErr w:type="spellStart"/>
            <w:r w:rsidR="00904B19">
              <w:rPr>
                <w:rFonts w:ascii="Garamond" w:hAnsi="Garamond"/>
                <w:bCs/>
                <w:sz w:val="16"/>
                <w:szCs w:val="16"/>
              </w:rPr>
              <w:t>dipendenti</w:t>
            </w:r>
            <w:proofErr w:type="spellEnd"/>
            <w:r w:rsidR="000363F9">
              <w:rPr>
                <w:rFonts w:ascii="Garamond" w:hAnsi="Garamond"/>
                <w:bCs/>
                <w:sz w:val="16"/>
                <w:szCs w:val="16"/>
              </w:rPr>
              <w:t>)</w:t>
            </w:r>
          </w:p>
        </w:tc>
        <w:tc>
          <w:tcPr>
            <w:tcW w:w="1340" w:type="dxa"/>
            <w:vAlign w:val="center"/>
            <w:hideMark/>
          </w:tcPr>
          <w:p w14:paraId="6227BB80" w14:textId="7FEE5978" w:rsidR="00904B19" w:rsidRPr="000E3754" w:rsidRDefault="00000000">
            <w:pPr>
              <w:jc w:val="center"/>
              <w:rPr>
                <w:rFonts w:ascii="Garamond" w:hAnsi="Garamond" w:cs="Garamond"/>
                <w:bCs/>
              </w:rPr>
            </w:pPr>
            <w:sdt>
              <w:sdtPr>
                <w:rPr>
                  <w:rFonts w:ascii="Garamond" w:hAnsi="Garamond" w:cs="Garamond"/>
                  <w:bCs/>
                </w:rPr>
                <w:id w:val="493768242"/>
                <w14:checkbox>
                  <w14:checked w14:val="0"/>
                  <w14:checkedState w14:val="2612" w14:font="MS Gothic"/>
                  <w14:uncheckedState w14:val="2610" w14:font="MS Gothic"/>
                </w14:checkbox>
              </w:sdtPr>
              <w:sdtContent>
                <w:r w:rsidR="00645B95" w:rsidRPr="000E3754">
                  <w:rPr>
                    <w:rFonts w:ascii="MS Gothic" w:eastAsia="MS Gothic" w:hAnsi="MS Gothic" w:cs="Garamond" w:hint="eastAsia"/>
                    <w:bCs/>
                  </w:rPr>
                  <w:t>☐</w:t>
                </w:r>
              </w:sdtContent>
            </w:sdt>
          </w:p>
        </w:tc>
      </w:tr>
      <w:tr w:rsidR="007D324A" w14:paraId="5511ED54" w14:textId="77777777" w:rsidTr="00E14CD4">
        <w:tc>
          <w:tcPr>
            <w:tcW w:w="1070" w:type="dxa"/>
          </w:tcPr>
          <w:p w14:paraId="0D668BB5" w14:textId="2DEDEA2A" w:rsidR="007D324A" w:rsidRDefault="007D324A" w:rsidP="007D324A">
            <w:pPr>
              <w:jc w:val="both"/>
              <w:rPr>
                <w:rFonts w:ascii="Garamond" w:hAnsi="Garamond" w:cs="Garamond"/>
                <w:bCs/>
                <w:sz w:val="16"/>
                <w:szCs w:val="16"/>
              </w:rPr>
            </w:pPr>
            <w:r>
              <w:rPr>
                <w:rFonts w:ascii="Garamond" w:hAnsi="Garamond" w:cs="Garamond"/>
                <w:bCs/>
                <w:sz w:val="16"/>
                <w:szCs w:val="16"/>
              </w:rPr>
              <w:t>7</w:t>
            </w:r>
          </w:p>
        </w:tc>
        <w:tc>
          <w:tcPr>
            <w:tcW w:w="8080" w:type="dxa"/>
          </w:tcPr>
          <w:p w14:paraId="320A5C6C" w14:textId="2F20DC00" w:rsidR="007D324A" w:rsidRDefault="007D324A" w:rsidP="007D324A">
            <w:pPr>
              <w:jc w:val="both"/>
              <w:rPr>
                <w:rFonts w:ascii="Garamond" w:hAnsi="Garamond"/>
                <w:bCs/>
                <w:sz w:val="16"/>
                <w:szCs w:val="16"/>
              </w:rPr>
            </w:pPr>
            <w:proofErr w:type="spellStart"/>
            <w:r w:rsidRPr="00932D15">
              <w:rPr>
                <w:rFonts w:ascii="Garamond" w:hAnsi="Garamond" w:cs="Garamond"/>
                <w:bCs/>
                <w:sz w:val="16"/>
                <w:szCs w:val="16"/>
              </w:rPr>
              <w:t>Dichiarazione</w:t>
            </w:r>
            <w:proofErr w:type="spellEnd"/>
            <w:r w:rsidRPr="00932D15">
              <w:rPr>
                <w:rFonts w:ascii="Garamond" w:hAnsi="Garamond" w:cs="Garamond"/>
                <w:bCs/>
                <w:sz w:val="16"/>
                <w:szCs w:val="16"/>
              </w:rPr>
              <w:t xml:space="preserve"> di cui </w:t>
            </w:r>
            <w:proofErr w:type="spellStart"/>
            <w:r w:rsidRPr="00932D15">
              <w:rPr>
                <w:rFonts w:ascii="Garamond" w:hAnsi="Garamond" w:cs="Garamond"/>
                <w:bCs/>
                <w:sz w:val="16"/>
                <w:szCs w:val="16"/>
              </w:rPr>
              <w:t>all’allegato</w:t>
            </w:r>
            <w:proofErr w:type="spellEnd"/>
            <w:r w:rsidR="00645B95">
              <w:rPr>
                <w:rFonts w:ascii="Garamond" w:hAnsi="Garamond" w:cs="Garamond"/>
                <w:bCs/>
                <w:sz w:val="16"/>
                <w:szCs w:val="16"/>
              </w:rPr>
              <w:t xml:space="preserve"> </w:t>
            </w:r>
            <w:r w:rsidR="007F6E62">
              <w:rPr>
                <w:rFonts w:ascii="Garamond" w:hAnsi="Garamond" w:cs="Garamond"/>
                <w:bCs/>
                <w:sz w:val="16"/>
                <w:szCs w:val="16"/>
              </w:rPr>
              <w:t>5</w:t>
            </w:r>
            <w:r w:rsidRPr="00932D15">
              <w:rPr>
                <w:rFonts w:ascii="Garamond" w:hAnsi="Garamond" w:cs="Garamond"/>
                <w:bCs/>
                <w:sz w:val="16"/>
                <w:szCs w:val="16"/>
              </w:rPr>
              <w:t xml:space="preserve"> </w:t>
            </w:r>
            <w:proofErr w:type="gramStart"/>
            <w:r w:rsidRPr="00932D15">
              <w:rPr>
                <w:rFonts w:ascii="Garamond" w:hAnsi="Garamond" w:cs="Garamond"/>
                <w:bCs/>
                <w:sz w:val="16"/>
                <w:szCs w:val="16"/>
              </w:rPr>
              <w:t xml:space="preserve">–  </w:t>
            </w:r>
            <w:proofErr w:type="spellStart"/>
            <w:r w:rsidRPr="00932D15">
              <w:rPr>
                <w:rFonts w:ascii="Garamond" w:hAnsi="Garamond" w:cs="Garamond"/>
                <w:bCs/>
                <w:sz w:val="16"/>
                <w:szCs w:val="16"/>
              </w:rPr>
              <w:t>antipantouflage</w:t>
            </w:r>
            <w:proofErr w:type="spellEnd"/>
            <w:proofErr w:type="gramEnd"/>
          </w:p>
        </w:tc>
        <w:tc>
          <w:tcPr>
            <w:tcW w:w="1340" w:type="dxa"/>
            <w:vAlign w:val="center"/>
          </w:tcPr>
          <w:p w14:paraId="52886184" w14:textId="48259D78" w:rsidR="007D324A" w:rsidRPr="000E3754" w:rsidRDefault="00000000" w:rsidP="007D324A">
            <w:pPr>
              <w:jc w:val="center"/>
              <w:rPr>
                <w:rFonts w:ascii="Garamond" w:hAnsi="Garamond" w:cs="Garamond"/>
                <w:bCs/>
              </w:rPr>
            </w:pPr>
            <w:sdt>
              <w:sdtPr>
                <w:rPr>
                  <w:rFonts w:ascii="Garamond" w:hAnsi="Garamond" w:cs="Garamond"/>
                  <w:bCs/>
                </w:rPr>
                <w:id w:val="994297285"/>
                <w14:checkbox>
                  <w14:checked w14:val="0"/>
                  <w14:checkedState w14:val="2612" w14:font="MS Gothic"/>
                  <w14:uncheckedState w14:val="2610" w14:font="MS Gothic"/>
                </w14:checkbox>
              </w:sdtPr>
              <w:sdtContent>
                <w:r w:rsidR="007D324A" w:rsidRPr="000E3754">
                  <w:rPr>
                    <w:rFonts w:ascii="MS Gothic" w:eastAsia="MS Gothic" w:hAnsi="MS Gothic" w:cs="Garamond" w:hint="eastAsia"/>
                    <w:bCs/>
                  </w:rPr>
                  <w:t>☐</w:t>
                </w:r>
              </w:sdtContent>
            </w:sdt>
          </w:p>
        </w:tc>
      </w:tr>
      <w:tr w:rsidR="007D324A" w14:paraId="3D50B71B" w14:textId="77777777" w:rsidTr="00E14CD4">
        <w:tc>
          <w:tcPr>
            <w:tcW w:w="1070" w:type="dxa"/>
          </w:tcPr>
          <w:p w14:paraId="2BBA9E3F" w14:textId="7BB10EA9" w:rsidR="007D324A" w:rsidRDefault="00CA2A4A" w:rsidP="007D324A">
            <w:pPr>
              <w:jc w:val="both"/>
              <w:rPr>
                <w:rFonts w:ascii="Garamond" w:hAnsi="Garamond" w:cs="Garamond"/>
                <w:bCs/>
                <w:sz w:val="16"/>
                <w:szCs w:val="16"/>
              </w:rPr>
            </w:pPr>
            <w:r>
              <w:rPr>
                <w:rFonts w:ascii="Garamond" w:hAnsi="Garamond" w:cs="Garamond"/>
                <w:bCs/>
                <w:sz w:val="16"/>
                <w:szCs w:val="16"/>
              </w:rPr>
              <w:t>8</w:t>
            </w:r>
          </w:p>
        </w:tc>
        <w:tc>
          <w:tcPr>
            <w:tcW w:w="8080" w:type="dxa"/>
          </w:tcPr>
          <w:p w14:paraId="315597ED" w14:textId="6AE92193" w:rsidR="007D324A" w:rsidRDefault="007F6E62" w:rsidP="007D324A">
            <w:pPr>
              <w:jc w:val="both"/>
              <w:rPr>
                <w:rFonts w:ascii="Garamond" w:hAnsi="Garamond"/>
                <w:bCs/>
                <w:sz w:val="16"/>
                <w:szCs w:val="16"/>
              </w:rPr>
            </w:pPr>
            <w:r>
              <w:rPr>
                <w:rFonts w:ascii="Garamond" w:hAnsi="Garamond"/>
                <w:bCs/>
                <w:sz w:val="16"/>
                <w:szCs w:val="16"/>
              </w:rPr>
              <w:t xml:space="preserve">Allegato 6 – </w:t>
            </w:r>
            <w:proofErr w:type="spellStart"/>
            <w:r>
              <w:rPr>
                <w:rFonts w:ascii="Garamond" w:hAnsi="Garamond"/>
                <w:bCs/>
                <w:sz w:val="16"/>
                <w:szCs w:val="16"/>
              </w:rPr>
              <w:t>foglio</w:t>
            </w:r>
            <w:proofErr w:type="spellEnd"/>
            <w:r>
              <w:rPr>
                <w:rFonts w:ascii="Garamond" w:hAnsi="Garamond"/>
                <w:bCs/>
                <w:sz w:val="16"/>
                <w:szCs w:val="16"/>
              </w:rPr>
              <w:t xml:space="preserve"> di </w:t>
            </w:r>
            <w:proofErr w:type="spellStart"/>
            <w:r>
              <w:rPr>
                <w:rFonts w:ascii="Garamond" w:hAnsi="Garamond"/>
                <w:bCs/>
                <w:sz w:val="16"/>
                <w:szCs w:val="16"/>
              </w:rPr>
              <w:t>calcolo</w:t>
            </w:r>
            <w:proofErr w:type="spellEnd"/>
            <w:r>
              <w:rPr>
                <w:rFonts w:ascii="Garamond" w:hAnsi="Garamond"/>
                <w:bCs/>
                <w:sz w:val="16"/>
                <w:szCs w:val="16"/>
              </w:rPr>
              <w:t xml:space="preserve"> </w:t>
            </w:r>
            <w:proofErr w:type="spellStart"/>
            <w:r>
              <w:rPr>
                <w:rFonts w:ascii="Garamond" w:hAnsi="Garamond"/>
                <w:bCs/>
                <w:sz w:val="16"/>
                <w:szCs w:val="16"/>
              </w:rPr>
              <w:t>contributo</w:t>
            </w:r>
            <w:proofErr w:type="spellEnd"/>
            <w:r w:rsidR="009D660A">
              <w:rPr>
                <w:rFonts w:ascii="Garamond" w:hAnsi="Garamond"/>
                <w:bCs/>
                <w:sz w:val="16"/>
                <w:szCs w:val="16"/>
              </w:rPr>
              <w:t xml:space="preserve"> (in </w:t>
            </w:r>
            <w:proofErr w:type="spellStart"/>
            <w:r w:rsidR="009D660A">
              <w:rPr>
                <w:rFonts w:ascii="Garamond" w:hAnsi="Garamond"/>
                <w:bCs/>
                <w:sz w:val="16"/>
                <w:szCs w:val="16"/>
              </w:rPr>
              <w:t>duplice</w:t>
            </w:r>
            <w:proofErr w:type="spellEnd"/>
            <w:r w:rsidR="009D660A">
              <w:rPr>
                <w:rFonts w:ascii="Garamond" w:hAnsi="Garamond"/>
                <w:bCs/>
                <w:sz w:val="16"/>
                <w:szCs w:val="16"/>
              </w:rPr>
              <w:t xml:space="preserve"> copia</w:t>
            </w:r>
            <w:r w:rsidR="00D60B91">
              <w:rPr>
                <w:rFonts w:ascii="Garamond" w:hAnsi="Garamond"/>
                <w:bCs/>
                <w:sz w:val="16"/>
                <w:szCs w:val="16"/>
              </w:rPr>
              <w:t xml:space="preserve"> pdf e xls</w:t>
            </w:r>
            <w:r w:rsidR="00AA5A49">
              <w:rPr>
                <w:rFonts w:ascii="Garamond" w:hAnsi="Garamond"/>
                <w:bCs/>
                <w:sz w:val="16"/>
                <w:szCs w:val="16"/>
              </w:rPr>
              <w:t>x</w:t>
            </w:r>
            <w:r w:rsidR="009553BC">
              <w:rPr>
                <w:rFonts w:ascii="Garamond" w:hAnsi="Garamond"/>
                <w:bCs/>
                <w:sz w:val="16"/>
                <w:szCs w:val="16"/>
              </w:rPr>
              <w:t xml:space="preserve"> </w:t>
            </w:r>
            <w:proofErr w:type="spellStart"/>
            <w:r w:rsidR="009553BC">
              <w:rPr>
                <w:rFonts w:ascii="Garamond" w:hAnsi="Garamond"/>
                <w:bCs/>
                <w:sz w:val="16"/>
                <w:szCs w:val="16"/>
              </w:rPr>
              <w:t>denominato</w:t>
            </w:r>
            <w:proofErr w:type="spellEnd"/>
            <w:r w:rsidR="00335E03">
              <w:rPr>
                <w:rFonts w:ascii="Garamond" w:hAnsi="Garamond"/>
                <w:bCs/>
                <w:sz w:val="16"/>
                <w:szCs w:val="16"/>
              </w:rPr>
              <w:t xml:space="preserve"> con P.IVA </w:t>
            </w:r>
            <w:proofErr w:type="spellStart"/>
            <w:r w:rsidR="00335E03">
              <w:rPr>
                <w:rFonts w:ascii="Garamond" w:hAnsi="Garamond"/>
                <w:bCs/>
                <w:sz w:val="16"/>
                <w:szCs w:val="16"/>
              </w:rPr>
              <w:t>beneficiario</w:t>
            </w:r>
            <w:proofErr w:type="spellEnd"/>
            <w:r w:rsidR="00AA5A49">
              <w:rPr>
                <w:rFonts w:ascii="Garamond" w:hAnsi="Garamond"/>
                <w:bCs/>
                <w:sz w:val="16"/>
                <w:szCs w:val="16"/>
              </w:rPr>
              <w:t>)</w:t>
            </w:r>
          </w:p>
        </w:tc>
        <w:tc>
          <w:tcPr>
            <w:tcW w:w="1340" w:type="dxa"/>
            <w:vAlign w:val="center"/>
          </w:tcPr>
          <w:p w14:paraId="3BB22C0D" w14:textId="6461CD32" w:rsidR="007D324A" w:rsidRPr="000E3754" w:rsidRDefault="00000000" w:rsidP="007D324A">
            <w:pPr>
              <w:jc w:val="center"/>
              <w:rPr>
                <w:rFonts w:ascii="Garamond" w:hAnsi="Garamond" w:cs="Garamond"/>
                <w:bCs/>
              </w:rPr>
            </w:pPr>
            <w:sdt>
              <w:sdtPr>
                <w:rPr>
                  <w:rFonts w:ascii="Garamond" w:hAnsi="Garamond" w:cs="Garamond"/>
                  <w:bCs/>
                </w:rPr>
                <w:id w:val="-18092891"/>
                <w14:checkbox>
                  <w14:checked w14:val="0"/>
                  <w14:checkedState w14:val="2612" w14:font="MS Gothic"/>
                  <w14:uncheckedState w14:val="2610" w14:font="MS Gothic"/>
                </w14:checkbox>
              </w:sdtPr>
              <w:sdtContent>
                <w:r w:rsidR="009C4C5F" w:rsidRPr="000E3754">
                  <w:rPr>
                    <w:rFonts w:ascii="MS Gothic" w:eastAsia="MS Gothic" w:hAnsi="MS Gothic" w:cs="Garamond" w:hint="eastAsia"/>
                    <w:bCs/>
                  </w:rPr>
                  <w:t>☐</w:t>
                </w:r>
              </w:sdtContent>
            </w:sdt>
          </w:p>
        </w:tc>
      </w:tr>
      <w:tr w:rsidR="00FD7AEA" w14:paraId="30690306" w14:textId="77777777" w:rsidTr="00E14CD4">
        <w:tc>
          <w:tcPr>
            <w:tcW w:w="1070" w:type="dxa"/>
          </w:tcPr>
          <w:p w14:paraId="07767B4C" w14:textId="2663543E" w:rsidR="00FD7AEA" w:rsidRDefault="00CA2A4A" w:rsidP="007D324A">
            <w:pPr>
              <w:jc w:val="both"/>
              <w:rPr>
                <w:rFonts w:ascii="Garamond" w:hAnsi="Garamond" w:cs="Garamond"/>
                <w:bCs/>
                <w:sz w:val="16"/>
                <w:szCs w:val="16"/>
              </w:rPr>
            </w:pPr>
            <w:r>
              <w:rPr>
                <w:rFonts w:ascii="Garamond" w:hAnsi="Garamond" w:cs="Garamond"/>
                <w:bCs/>
                <w:sz w:val="16"/>
                <w:szCs w:val="16"/>
              </w:rPr>
              <w:t>9</w:t>
            </w:r>
          </w:p>
        </w:tc>
        <w:tc>
          <w:tcPr>
            <w:tcW w:w="8080" w:type="dxa"/>
          </w:tcPr>
          <w:p w14:paraId="6764C57C" w14:textId="4B5D2B0A" w:rsidR="00FD7AEA" w:rsidRPr="009C4C5F" w:rsidRDefault="009C4C5F" w:rsidP="009C4C5F">
            <w:pPr>
              <w:jc w:val="both"/>
              <w:rPr>
                <w:rFonts w:ascii="Garamond" w:hAnsi="Garamond"/>
                <w:bCs/>
                <w:sz w:val="16"/>
                <w:szCs w:val="16"/>
              </w:rPr>
            </w:pPr>
            <w:r w:rsidRPr="009C4C5F">
              <w:rPr>
                <w:rFonts w:ascii="Garamond" w:hAnsi="Garamond"/>
                <w:bCs/>
                <w:sz w:val="16"/>
                <w:szCs w:val="16"/>
              </w:rPr>
              <w:t>Copia</w:t>
            </w:r>
            <w:r w:rsidR="00213CCF">
              <w:rPr>
                <w:rFonts w:ascii="Garamond" w:hAnsi="Garamond"/>
                <w:bCs/>
                <w:sz w:val="16"/>
                <w:szCs w:val="16"/>
              </w:rPr>
              <w:t>/e</w:t>
            </w:r>
            <w:r w:rsidR="00B14848">
              <w:rPr>
                <w:rFonts w:ascii="Garamond" w:hAnsi="Garamond"/>
                <w:bCs/>
                <w:sz w:val="16"/>
                <w:szCs w:val="16"/>
              </w:rPr>
              <w:t xml:space="preserve"> </w:t>
            </w:r>
            <w:proofErr w:type="spellStart"/>
            <w:r w:rsidR="00B14848">
              <w:rPr>
                <w:rFonts w:ascii="Garamond" w:hAnsi="Garamond"/>
                <w:bCs/>
                <w:sz w:val="16"/>
                <w:szCs w:val="16"/>
              </w:rPr>
              <w:t>conforme</w:t>
            </w:r>
            <w:proofErr w:type="spellEnd"/>
            <w:r w:rsidR="00213CCF">
              <w:rPr>
                <w:rFonts w:ascii="Garamond" w:hAnsi="Garamond"/>
                <w:bCs/>
                <w:sz w:val="16"/>
                <w:szCs w:val="16"/>
              </w:rPr>
              <w:t>/</w:t>
            </w:r>
            <w:proofErr w:type="spellStart"/>
            <w:r w:rsidR="00213CCF">
              <w:rPr>
                <w:rFonts w:ascii="Garamond" w:hAnsi="Garamond"/>
                <w:bCs/>
                <w:sz w:val="16"/>
                <w:szCs w:val="16"/>
              </w:rPr>
              <w:t>i</w:t>
            </w:r>
            <w:proofErr w:type="spellEnd"/>
            <w:r w:rsidR="00B14848">
              <w:rPr>
                <w:rFonts w:ascii="Garamond" w:hAnsi="Garamond"/>
                <w:bCs/>
                <w:sz w:val="16"/>
                <w:szCs w:val="16"/>
              </w:rPr>
              <w:t xml:space="preserve"> </w:t>
            </w:r>
            <w:proofErr w:type="spellStart"/>
            <w:r w:rsidR="00B14848">
              <w:rPr>
                <w:rFonts w:ascii="Garamond" w:hAnsi="Garamond"/>
                <w:bCs/>
                <w:sz w:val="16"/>
                <w:szCs w:val="16"/>
              </w:rPr>
              <w:t>all’originale</w:t>
            </w:r>
            <w:proofErr w:type="spellEnd"/>
            <w:r w:rsidRPr="009C4C5F">
              <w:rPr>
                <w:rFonts w:ascii="Garamond" w:hAnsi="Garamond"/>
                <w:bCs/>
                <w:sz w:val="16"/>
                <w:szCs w:val="16"/>
              </w:rPr>
              <w:t xml:space="preserve"> dell</w:t>
            </w:r>
            <w:r w:rsidR="00213CCF">
              <w:rPr>
                <w:rFonts w:ascii="Garamond" w:hAnsi="Garamond"/>
                <w:bCs/>
                <w:sz w:val="16"/>
                <w:szCs w:val="16"/>
              </w:rPr>
              <w:t xml:space="preserve">a/e </w:t>
            </w:r>
            <w:proofErr w:type="spellStart"/>
            <w:r w:rsidRPr="009C4C5F">
              <w:rPr>
                <w:rFonts w:ascii="Garamond" w:hAnsi="Garamond"/>
                <w:bCs/>
                <w:sz w:val="16"/>
                <w:szCs w:val="16"/>
              </w:rPr>
              <w:t>busta</w:t>
            </w:r>
            <w:proofErr w:type="spellEnd"/>
            <w:r w:rsidR="00213CCF">
              <w:rPr>
                <w:rFonts w:ascii="Garamond" w:hAnsi="Garamond"/>
                <w:bCs/>
                <w:sz w:val="16"/>
                <w:szCs w:val="16"/>
              </w:rPr>
              <w:t>/e</w:t>
            </w:r>
            <w:r w:rsidRPr="009C4C5F">
              <w:rPr>
                <w:rFonts w:ascii="Garamond" w:hAnsi="Garamond"/>
                <w:bCs/>
                <w:sz w:val="16"/>
                <w:szCs w:val="16"/>
              </w:rPr>
              <w:t xml:space="preserve"> </w:t>
            </w:r>
            <w:proofErr w:type="spellStart"/>
            <w:r w:rsidRPr="009C4C5F">
              <w:rPr>
                <w:rFonts w:ascii="Garamond" w:hAnsi="Garamond"/>
                <w:bCs/>
                <w:sz w:val="16"/>
                <w:szCs w:val="16"/>
              </w:rPr>
              <w:t>paga</w:t>
            </w:r>
            <w:proofErr w:type="spellEnd"/>
            <w:r w:rsidRPr="009C4C5F">
              <w:rPr>
                <w:rFonts w:ascii="Garamond" w:hAnsi="Garamond"/>
                <w:bCs/>
                <w:sz w:val="16"/>
                <w:szCs w:val="16"/>
              </w:rPr>
              <w:t xml:space="preserve"> della/e </w:t>
            </w:r>
            <w:proofErr w:type="spellStart"/>
            <w:r w:rsidRPr="009C4C5F">
              <w:rPr>
                <w:rFonts w:ascii="Garamond" w:hAnsi="Garamond"/>
                <w:bCs/>
                <w:sz w:val="16"/>
                <w:szCs w:val="16"/>
              </w:rPr>
              <w:t>lavoratrice</w:t>
            </w:r>
            <w:proofErr w:type="spellEnd"/>
            <w:r w:rsidRPr="009C4C5F">
              <w:rPr>
                <w:rFonts w:ascii="Garamond" w:hAnsi="Garamond"/>
                <w:bCs/>
                <w:sz w:val="16"/>
                <w:szCs w:val="16"/>
              </w:rPr>
              <w:t>/</w:t>
            </w:r>
            <w:proofErr w:type="spellStart"/>
            <w:r w:rsidRPr="009C4C5F">
              <w:rPr>
                <w:rFonts w:ascii="Garamond" w:hAnsi="Garamond"/>
                <w:bCs/>
                <w:sz w:val="16"/>
                <w:szCs w:val="16"/>
              </w:rPr>
              <w:t>i</w:t>
            </w:r>
            <w:proofErr w:type="spellEnd"/>
            <w:r w:rsidRPr="009C4C5F">
              <w:rPr>
                <w:rFonts w:ascii="Garamond" w:hAnsi="Garamond"/>
                <w:bCs/>
                <w:sz w:val="16"/>
                <w:szCs w:val="16"/>
              </w:rPr>
              <w:t xml:space="preserve"> </w:t>
            </w:r>
            <w:proofErr w:type="spellStart"/>
            <w:r w:rsidR="00BD5030">
              <w:rPr>
                <w:rFonts w:ascii="Garamond" w:hAnsi="Garamond"/>
                <w:bCs/>
                <w:sz w:val="16"/>
                <w:szCs w:val="16"/>
              </w:rPr>
              <w:t>a</w:t>
            </w:r>
            <w:r>
              <w:rPr>
                <w:rFonts w:ascii="Garamond" w:hAnsi="Garamond"/>
                <w:bCs/>
                <w:sz w:val="16"/>
                <w:szCs w:val="16"/>
              </w:rPr>
              <w:t>ssunta</w:t>
            </w:r>
            <w:proofErr w:type="spellEnd"/>
            <w:r>
              <w:rPr>
                <w:rFonts w:ascii="Garamond" w:hAnsi="Garamond"/>
                <w:bCs/>
                <w:sz w:val="16"/>
                <w:szCs w:val="16"/>
              </w:rPr>
              <w:t>/e</w:t>
            </w:r>
            <w:r w:rsidRPr="009C4C5F">
              <w:rPr>
                <w:rFonts w:ascii="Garamond" w:hAnsi="Garamond"/>
                <w:bCs/>
                <w:sz w:val="16"/>
                <w:szCs w:val="16"/>
              </w:rPr>
              <w:t>.</w:t>
            </w:r>
          </w:p>
        </w:tc>
        <w:tc>
          <w:tcPr>
            <w:tcW w:w="1340" w:type="dxa"/>
            <w:vAlign w:val="center"/>
          </w:tcPr>
          <w:p w14:paraId="1FF90CB3" w14:textId="2DB1A1CA" w:rsidR="00FD7AEA" w:rsidRPr="000E3754" w:rsidRDefault="00000000" w:rsidP="007D324A">
            <w:pPr>
              <w:jc w:val="center"/>
              <w:rPr>
                <w:rFonts w:ascii="Garamond" w:hAnsi="Garamond" w:cs="Garamond"/>
                <w:bCs/>
              </w:rPr>
            </w:pPr>
            <w:sdt>
              <w:sdtPr>
                <w:rPr>
                  <w:rFonts w:ascii="Garamond" w:hAnsi="Garamond" w:cs="Garamond"/>
                  <w:bCs/>
                </w:rPr>
                <w:id w:val="863788268"/>
                <w14:checkbox>
                  <w14:checked w14:val="0"/>
                  <w14:checkedState w14:val="2612" w14:font="MS Gothic"/>
                  <w14:uncheckedState w14:val="2610" w14:font="MS Gothic"/>
                </w14:checkbox>
              </w:sdtPr>
              <w:sdtContent>
                <w:r w:rsidR="000E3754">
                  <w:rPr>
                    <w:rFonts w:ascii="MS Gothic" w:eastAsia="MS Gothic" w:hAnsi="MS Gothic" w:cs="Garamond" w:hint="eastAsia"/>
                    <w:bCs/>
                  </w:rPr>
                  <w:t>☐</w:t>
                </w:r>
              </w:sdtContent>
            </w:sdt>
          </w:p>
        </w:tc>
      </w:tr>
    </w:tbl>
    <w:p w14:paraId="2BB33D76" w14:textId="24C6BD75" w:rsidR="00AC5654" w:rsidRDefault="00745A64" w:rsidP="00904B19">
      <w:pPr>
        <w:jc w:val="both"/>
        <w:rPr>
          <w:rFonts w:ascii="Garamond" w:hAnsi="Garamond" w:cs="Garamond"/>
          <w:bCs/>
          <w:i/>
          <w:color w:val="000000"/>
          <w:sz w:val="16"/>
          <w:szCs w:val="16"/>
        </w:rPr>
      </w:pPr>
      <w:r>
        <w:rPr>
          <w:rFonts w:ascii="Garamond" w:hAnsi="Garamond" w:cs="Garamond"/>
          <w:bCs/>
          <w:i/>
          <w:color w:val="000000"/>
          <w:sz w:val="16"/>
          <w:szCs w:val="16"/>
        </w:rPr>
        <w:t xml:space="preserve">Il </w:t>
      </w:r>
      <w:proofErr w:type="spellStart"/>
      <w:r>
        <w:rPr>
          <w:rFonts w:ascii="Garamond" w:hAnsi="Garamond" w:cs="Garamond"/>
          <w:bCs/>
          <w:i/>
          <w:color w:val="000000"/>
          <w:sz w:val="16"/>
          <w:szCs w:val="16"/>
        </w:rPr>
        <w:t>sottoscritto</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dichiara</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che</w:t>
      </w:r>
      <w:proofErr w:type="spellEnd"/>
      <w:r w:rsidR="002166AF">
        <w:rPr>
          <w:rFonts w:ascii="Garamond" w:hAnsi="Garamond" w:cs="Garamond"/>
          <w:bCs/>
          <w:i/>
          <w:color w:val="000000"/>
          <w:sz w:val="16"/>
          <w:szCs w:val="16"/>
        </w:rPr>
        <w:t xml:space="preserve"> le </w:t>
      </w:r>
      <w:proofErr w:type="spellStart"/>
      <w:r w:rsidR="002166AF">
        <w:rPr>
          <w:rFonts w:ascii="Garamond" w:hAnsi="Garamond" w:cs="Garamond"/>
          <w:bCs/>
          <w:i/>
          <w:color w:val="000000"/>
          <w:sz w:val="16"/>
          <w:szCs w:val="16"/>
        </w:rPr>
        <w:t>copie</w:t>
      </w:r>
      <w:proofErr w:type="spellEnd"/>
      <w:r w:rsidR="002166AF">
        <w:rPr>
          <w:rFonts w:ascii="Garamond" w:hAnsi="Garamond" w:cs="Garamond"/>
          <w:bCs/>
          <w:i/>
          <w:color w:val="000000"/>
          <w:sz w:val="16"/>
          <w:szCs w:val="16"/>
        </w:rPr>
        <w:t xml:space="preserve"> della </w:t>
      </w:r>
      <w:proofErr w:type="spellStart"/>
      <w:r w:rsidR="002166AF">
        <w:rPr>
          <w:rFonts w:ascii="Garamond" w:hAnsi="Garamond" w:cs="Garamond"/>
          <w:bCs/>
          <w:i/>
          <w:color w:val="000000"/>
          <w:sz w:val="16"/>
          <w:szCs w:val="16"/>
        </w:rPr>
        <w:t>documentazione</w:t>
      </w:r>
      <w:proofErr w:type="spellEnd"/>
      <w:r w:rsidR="002166AF">
        <w:rPr>
          <w:rFonts w:ascii="Garamond" w:hAnsi="Garamond" w:cs="Garamond"/>
          <w:bCs/>
          <w:i/>
          <w:color w:val="000000"/>
          <w:sz w:val="16"/>
          <w:szCs w:val="16"/>
        </w:rPr>
        <w:t xml:space="preserve"> </w:t>
      </w:r>
      <w:r w:rsidR="00CB239E">
        <w:rPr>
          <w:rFonts w:ascii="Garamond" w:hAnsi="Garamond" w:cs="Garamond"/>
          <w:bCs/>
          <w:i/>
          <w:color w:val="000000"/>
          <w:sz w:val="16"/>
          <w:szCs w:val="16"/>
        </w:rPr>
        <w:t xml:space="preserve">di cui </w:t>
      </w:r>
      <w:r w:rsidR="00353E5E">
        <w:rPr>
          <w:rFonts w:ascii="Garamond" w:hAnsi="Garamond" w:cs="Garamond"/>
          <w:bCs/>
          <w:i/>
          <w:color w:val="000000"/>
          <w:sz w:val="16"/>
          <w:szCs w:val="16"/>
        </w:rPr>
        <w:t xml:space="preserve">al suddetto </w:t>
      </w:r>
      <w:proofErr w:type="spellStart"/>
      <w:r w:rsidR="00353E5E">
        <w:rPr>
          <w:rFonts w:ascii="Garamond" w:hAnsi="Garamond" w:cs="Garamond"/>
          <w:bCs/>
          <w:i/>
          <w:color w:val="000000"/>
          <w:sz w:val="16"/>
          <w:szCs w:val="16"/>
        </w:rPr>
        <w:t>elenco</w:t>
      </w:r>
      <w:proofErr w:type="spellEnd"/>
      <w:r w:rsidR="002166AF">
        <w:rPr>
          <w:rFonts w:ascii="Garamond" w:hAnsi="Garamond" w:cs="Garamond"/>
          <w:bCs/>
          <w:i/>
          <w:color w:val="000000"/>
          <w:sz w:val="16"/>
          <w:szCs w:val="16"/>
        </w:rPr>
        <w:t xml:space="preserve"> </w:t>
      </w:r>
      <w:proofErr w:type="spellStart"/>
      <w:r w:rsidR="002166AF">
        <w:rPr>
          <w:rFonts w:ascii="Garamond" w:hAnsi="Garamond" w:cs="Garamond"/>
          <w:bCs/>
          <w:i/>
          <w:color w:val="000000"/>
          <w:sz w:val="16"/>
          <w:szCs w:val="16"/>
        </w:rPr>
        <w:t>sono</w:t>
      </w:r>
      <w:proofErr w:type="spellEnd"/>
      <w:r w:rsidR="00381ECF">
        <w:rPr>
          <w:rFonts w:ascii="Garamond" w:hAnsi="Garamond" w:cs="Garamond"/>
          <w:bCs/>
          <w:i/>
          <w:color w:val="000000"/>
          <w:sz w:val="16"/>
          <w:szCs w:val="16"/>
        </w:rPr>
        <w:t xml:space="preserve"> </w:t>
      </w:r>
      <w:proofErr w:type="spellStart"/>
      <w:r w:rsidR="00381ECF">
        <w:rPr>
          <w:rFonts w:ascii="Garamond" w:hAnsi="Garamond" w:cs="Garamond"/>
          <w:bCs/>
          <w:i/>
          <w:color w:val="000000"/>
          <w:sz w:val="16"/>
          <w:szCs w:val="16"/>
        </w:rPr>
        <w:t>conformi</w:t>
      </w:r>
      <w:proofErr w:type="spellEnd"/>
      <w:r w:rsidR="00381ECF">
        <w:rPr>
          <w:rFonts w:ascii="Garamond" w:hAnsi="Garamond" w:cs="Garamond"/>
          <w:bCs/>
          <w:i/>
          <w:color w:val="000000"/>
          <w:sz w:val="16"/>
          <w:szCs w:val="16"/>
        </w:rPr>
        <w:t xml:space="preserve"> </w:t>
      </w:r>
      <w:r w:rsidR="00353E5E">
        <w:rPr>
          <w:rFonts w:ascii="Garamond" w:hAnsi="Garamond" w:cs="Garamond"/>
          <w:bCs/>
          <w:i/>
          <w:color w:val="000000"/>
          <w:sz w:val="16"/>
          <w:szCs w:val="16"/>
        </w:rPr>
        <w:t xml:space="preserve">e </w:t>
      </w:r>
      <w:proofErr w:type="spellStart"/>
      <w:r w:rsidR="00353E5E">
        <w:rPr>
          <w:rFonts w:ascii="Garamond" w:hAnsi="Garamond" w:cs="Garamond"/>
          <w:bCs/>
          <w:i/>
          <w:color w:val="000000"/>
          <w:sz w:val="16"/>
          <w:szCs w:val="16"/>
        </w:rPr>
        <w:t>che</w:t>
      </w:r>
      <w:proofErr w:type="spellEnd"/>
      <w:r w:rsidR="00353E5E">
        <w:rPr>
          <w:rFonts w:ascii="Garamond" w:hAnsi="Garamond" w:cs="Garamond"/>
          <w:bCs/>
          <w:i/>
          <w:color w:val="000000"/>
          <w:sz w:val="16"/>
          <w:szCs w:val="16"/>
        </w:rPr>
        <w:t xml:space="preserve"> </w:t>
      </w:r>
      <w:proofErr w:type="spellStart"/>
      <w:r w:rsidR="00381ECF">
        <w:rPr>
          <w:rFonts w:ascii="Garamond" w:hAnsi="Garamond" w:cs="Garamond"/>
          <w:bCs/>
          <w:i/>
          <w:color w:val="000000"/>
          <w:sz w:val="16"/>
          <w:szCs w:val="16"/>
        </w:rPr>
        <w:t>gli</w:t>
      </w:r>
      <w:proofErr w:type="spellEnd"/>
      <w:r w:rsidR="00381ECF">
        <w:rPr>
          <w:rFonts w:ascii="Garamond" w:hAnsi="Garamond" w:cs="Garamond"/>
          <w:bCs/>
          <w:i/>
          <w:color w:val="000000"/>
          <w:sz w:val="16"/>
          <w:szCs w:val="16"/>
        </w:rPr>
        <w:t xml:space="preserve"> </w:t>
      </w:r>
      <w:proofErr w:type="spellStart"/>
      <w:r w:rsidR="00381ECF">
        <w:rPr>
          <w:rFonts w:ascii="Garamond" w:hAnsi="Garamond" w:cs="Garamond"/>
          <w:bCs/>
          <w:i/>
          <w:color w:val="000000"/>
          <w:sz w:val="16"/>
          <w:szCs w:val="16"/>
        </w:rPr>
        <w:t>originali</w:t>
      </w:r>
      <w:proofErr w:type="spellEnd"/>
      <w:r w:rsidR="00381ECF">
        <w:rPr>
          <w:rFonts w:ascii="Garamond" w:hAnsi="Garamond" w:cs="Garamond"/>
          <w:bCs/>
          <w:i/>
          <w:color w:val="000000"/>
          <w:sz w:val="16"/>
          <w:szCs w:val="16"/>
        </w:rPr>
        <w:t xml:space="preserve"> </w:t>
      </w:r>
      <w:proofErr w:type="spellStart"/>
      <w:r w:rsidR="00353E5E">
        <w:rPr>
          <w:rFonts w:ascii="Garamond" w:hAnsi="Garamond" w:cs="Garamond"/>
          <w:bCs/>
          <w:i/>
          <w:color w:val="000000"/>
          <w:sz w:val="16"/>
          <w:szCs w:val="16"/>
        </w:rPr>
        <w:t>sono</w:t>
      </w:r>
      <w:proofErr w:type="spellEnd"/>
      <w:r w:rsidR="00353E5E">
        <w:rPr>
          <w:rFonts w:ascii="Garamond" w:hAnsi="Garamond" w:cs="Garamond"/>
          <w:bCs/>
          <w:i/>
          <w:color w:val="000000"/>
          <w:sz w:val="16"/>
          <w:szCs w:val="16"/>
        </w:rPr>
        <w:t xml:space="preserve"> </w:t>
      </w:r>
      <w:proofErr w:type="spellStart"/>
      <w:r w:rsidR="00353E5E">
        <w:rPr>
          <w:rFonts w:ascii="Garamond" w:hAnsi="Garamond" w:cs="Garamond"/>
          <w:bCs/>
          <w:i/>
          <w:color w:val="000000"/>
          <w:sz w:val="16"/>
          <w:szCs w:val="16"/>
        </w:rPr>
        <w:t>nella</w:t>
      </w:r>
      <w:proofErr w:type="spellEnd"/>
      <w:r w:rsidR="00353E5E">
        <w:rPr>
          <w:rFonts w:ascii="Garamond" w:hAnsi="Garamond" w:cs="Garamond"/>
          <w:bCs/>
          <w:i/>
          <w:color w:val="000000"/>
          <w:sz w:val="16"/>
          <w:szCs w:val="16"/>
        </w:rPr>
        <w:t xml:space="preserve"> propria </w:t>
      </w:r>
      <w:proofErr w:type="spellStart"/>
      <w:r w:rsidR="00381ECF">
        <w:rPr>
          <w:rFonts w:ascii="Garamond" w:hAnsi="Garamond" w:cs="Garamond"/>
          <w:bCs/>
          <w:i/>
          <w:color w:val="000000"/>
          <w:sz w:val="16"/>
          <w:szCs w:val="16"/>
        </w:rPr>
        <w:t>nella</w:t>
      </w:r>
      <w:proofErr w:type="spellEnd"/>
      <w:r w:rsidR="00353E5E">
        <w:rPr>
          <w:rFonts w:ascii="Garamond" w:hAnsi="Garamond" w:cs="Garamond"/>
          <w:bCs/>
          <w:i/>
          <w:color w:val="000000"/>
          <w:sz w:val="16"/>
          <w:szCs w:val="16"/>
        </w:rPr>
        <w:t xml:space="preserve"> </w:t>
      </w:r>
      <w:proofErr w:type="spellStart"/>
      <w:r w:rsidR="004F4BEC">
        <w:rPr>
          <w:rFonts w:ascii="Garamond" w:hAnsi="Garamond" w:cs="Garamond"/>
          <w:bCs/>
          <w:i/>
          <w:color w:val="000000"/>
          <w:sz w:val="16"/>
          <w:szCs w:val="16"/>
        </w:rPr>
        <w:t>disponibilità</w:t>
      </w:r>
      <w:proofErr w:type="spellEnd"/>
      <w:r w:rsidR="004F4BEC">
        <w:rPr>
          <w:rFonts w:ascii="Garamond" w:hAnsi="Garamond" w:cs="Garamond"/>
          <w:bCs/>
          <w:i/>
          <w:color w:val="000000"/>
          <w:sz w:val="16"/>
          <w:szCs w:val="16"/>
        </w:rPr>
        <w:t>.</w:t>
      </w:r>
    </w:p>
    <w:p w14:paraId="7C570DB2" w14:textId="65C402FB" w:rsidR="00904B19" w:rsidRDefault="00904B19" w:rsidP="00904B19">
      <w:pPr>
        <w:jc w:val="both"/>
        <w:rPr>
          <w:rFonts w:ascii="Garamond" w:hAnsi="Garamond" w:cs="Garamond"/>
          <w:bCs/>
          <w:color w:val="000000"/>
          <w:sz w:val="16"/>
          <w:szCs w:val="16"/>
        </w:rPr>
      </w:pPr>
      <w:proofErr w:type="spellStart"/>
      <w:r>
        <w:rPr>
          <w:rFonts w:ascii="Garamond" w:hAnsi="Garamond" w:cs="Garamond"/>
          <w:bCs/>
          <w:i/>
          <w:color w:val="000000"/>
          <w:sz w:val="16"/>
          <w:szCs w:val="16"/>
        </w:rPr>
        <w:t>Località</w:t>
      </w:r>
      <w:proofErr w:type="spellEnd"/>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sz w:val="16"/>
          <w:szCs w:val="16"/>
        </w:rPr>
        <w:t>_________________</w:t>
      </w:r>
    </w:p>
    <w:tbl>
      <w:tblPr>
        <w:tblW w:w="10425"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4473"/>
        <w:gridCol w:w="2976"/>
        <w:gridCol w:w="2976"/>
      </w:tblGrid>
      <w:tr w:rsidR="00904B19" w14:paraId="539D2025" w14:textId="77777777" w:rsidTr="00904B19">
        <w:tc>
          <w:tcPr>
            <w:tcW w:w="4476" w:type="dxa"/>
            <w:tcBorders>
              <w:top w:val="dotted" w:sz="4" w:space="0" w:color="auto"/>
              <w:left w:val="dotted" w:sz="4" w:space="0" w:color="auto"/>
              <w:bottom w:val="dotted" w:sz="4" w:space="0" w:color="auto"/>
              <w:right w:val="dotted" w:sz="4" w:space="0" w:color="auto"/>
            </w:tcBorders>
            <w:hideMark/>
          </w:tcPr>
          <w:p w14:paraId="32B55CA7"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(Ditta)</w:t>
            </w:r>
          </w:p>
        </w:tc>
        <w:tc>
          <w:tcPr>
            <w:tcW w:w="2977" w:type="dxa"/>
            <w:tcBorders>
              <w:top w:val="dotted" w:sz="4" w:space="0" w:color="auto"/>
              <w:left w:val="dotted" w:sz="4" w:space="0" w:color="auto"/>
              <w:bottom w:val="dotted" w:sz="4" w:space="0" w:color="auto"/>
              <w:right w:val="dotted" w:sz="4" w:space="0" w:color="auto"/>
            </w:tcBorders>
            <w:hideMark/>
          </w:tcPr>
          <w:p w14:paraId="72B03739"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2977" w:type="dxa"/>
            <w:tcBorders>
              <w:top w:val="dotted" w:sz="4" w:space="0" w:color="auto"/>
              <w:left w:val="dotted" w:sz="4" w:space="0" w:color="auto"/>
              <w:bottom w:val="dotted" w:sz="4" w:space="0" w:color="auto"/>
              <w:right w:val="dotted" w:sz="4" w:space="0" w:color="auto"/>
            </w:tcBorders>
            <w:hideMark/>
          </w:tcPr>
          <w:p w14:paraId="6D438DA0"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7A46F403" w14:textId="77777777" w:rsidTr="00904B19">
        <w:tc>
          <w:tcPr>
            <w:tcW w:w="4476" w:type="dxa"/>
            <w:tcBorders>
              <w:top w:val="dotted" w:sz="4" w:space="0" w:color="auto"/>
              <w:left w:val="dotted" w:sz="4" w:space="0" w:color="auto"/>
              <w:bottom w:val="dotted" w:sz="4" w:space="0" w:color="auto"/>
              <w:right w:val="dotted" w:sz="4" w:space="0" w:color="auto"/>
            </w:tcBorders>
          </w:tcPr>
          <w:p w14:paraId="4DE7105F" w14:textId="77777777" w:rsidR="00904B19" w:rsidRDefault="00904B19">
            <w:pPr>
              <w:pStyle w:val="Contenutotabella"/>
              <w:snapToGrid w:val="0"/>
              <w:jc w:val="center"/>
              <w:rPr>
                <w:rFonts w:ascii="Garamond" w:hAnsi="Garamond"/>
                <w:bCs/>
                <w:i/>
                <w:iCs/>
                <w:sz w:val="16"/>
                <w:szCs w:val="16"/>
              </w:rPr>
            </w:pPr>
          </w:p>
        </w:tc>
        <w:tc>
          <w:tcPr>
            <w:tcW w:w="2977" w:type="dxa"/>
            <w:tcBorders>
              <w:top w:val="dotted" w:sz="4" w:space="0" w:color="auto"/>
              <w:left w:val="dotted" w:sz="4" w:space="0" w:color="auto"/>
              <w:bottom w:val="dotted" w:sz="4" w:space="0" w:color="auto"/>
              <w:right w:val="dotted" w:sz="4" w:space="0" w:color="auto"/>
            </w:tcBorders>
          </w:tcPr>
          <w:p w14:paraId="346BD9B0" w14:textId="77777777" w:rsidR="00904B19" w:rsidRDefault="00904B19">
            <w:pPr>
              <w:pStyle w:val="Contenutotabella"/>
              <w:snapToGrid w:val="0"/>
              <w:jc w:val="center"/>
              <w:rPr>
                <w:rFonts w:ascii="Garamond" w:hAnsi="Garamond"/>
                <w:bCs/>
                <w:i/>
                <w:iCs/>
                <w:sz w:val="16"/>
                <w:szCs w:val="16"/>
              </w:rPr>
            </w:pPr>
          </w:p>
        </w:tc>
        <w:tc>
          <w:tcPr>
            <w:tcW w:w="2977" w:type="dxa"/>
            <w:tcBorders>
              <w:top w:val="dotted" w:sz="4" w:space="0" w:color="auto"/>
              <w:left w:val="dotted" w:sz="4" w:space="0" w:color="auto"/>
              <w:bottom w:val="dotted" w:sz="4" w:space="0" w:color="auto"/>
              <w:right w:val="dotted" w:sz="4" w:space="0" w:color="auto"/>
            </w:tcBorders>
          </w:tcPr>
          <w:p w14:paraId="288B123A" w14:textId="77777777" w:rsidR="00904B19" w:rsidRDefault="00904B19">
            <w:pPr>
              <w:pStyle w:val="Contenutotabella"/>
              <w:snapToGrid w:val="0"/>
              <w:jc w:val="center"/>
              <w:rPr>
                <w:rFonts w:ascii="Garamond" w:hAnsi="Garamond"/>
                <w:bCs/>
                <w:i/>
                <w:iCs/>
                <w:sz w:val="16"/>
                <w:szCs w:val="16"/>
              </w:rPr>
            </w:pPr>
          </w:p>
        </w:tc>
      </w:tr>
    </w:tbl>
    <w:p w14:paraId="1E698321" w14:textId="18F7696D" w:rsidR="00D524AF" w:rsidRDefault="00AE1349" w:rsidP="00134909">
      <w:pPr>
        <w:pStyle w:val="Default"/>
        <w:rPr>
          <w:rFonts w:ascii="Garamond" w:hAnsi="Garamond"/>
          <w:sz w:val="16"/>
          <w:szCs w:val="16"/>
        </w:rPr>
      </w:pPr>
      <w:r>
        <w:rPr>
          <w:rFonts w:ascii="Garamond" w:hAnsi="Garamond"/>
          <w:sz w:val="16"/>
          <w:szCs w:val="16"/>
        </w:rPr>
        <w:br w:type="page"/>
      </w:r>
    </w:p>
    <w:p w14:paraId="6382E51D" w14:textId="77777777" w:rsidR="008731A7" w:rsidRDefault="008731A7">
      <w:pPr>
        <w:rPr>
          <w:rFonts w:ascii="Garamond" w:hAnsi="Garamond"/>
          <w:sz w:val="16"/>
          <w:szCs w:val="16"/>
        </w:rPr>
        <w:sectPr w:rsidR="008731A7" w:rsidSect="00785517">
          <w:headerReference w:type="default" r:id="rId8"/>
          <w:footerReference w:type="default" r:id="rId9"/>
          <w:pgSz w:w="11910" w:h="16840"/>
          <w:pgMar w:top="567" w:right="907" w:bottom="567" w:left="907" w:header="397" w:footer="340" w:gutter="0"/>
          <w:pgNumType w:start="1" w:chapStyle="1"/>
          <w:cols w:space="720"/>
          <w:docGrid w:linePitch="272"/>
        </w:sectPr>
      </w:pPr>
    </w:p>
    <w:p w14:paraId="26FD9E45" w14:textId="0D9BA593" w:rsidR="00134909" w:rsidRPr="0034781B" w:rsidRDefault="00134909" w:rsidP="00134909">
      <w:pPr>
        <w:pStyle w:val="Default"/>
        <w:rPr>
          <w:rFonts w:ascii="Garamond" w:hAnsi="Garamond"/>
          <w:sz w:val="16"/>
          <w:szCs w:val="16"/>
        </w:rPr>
      </w:pPr>
      <w:r w:rsidRPr="0034781B">
        <w:rPr>
          <w:rFonts w:ascii="Garamond" w:hAnsi="Garamond"/>
          <w:sz w:val="16"/>
          <w:szCs w:val="16"/>
        </w:rPr>
        <w:lastRenderedPageBreak/>
        <w:t>Allegato 2</w:t>
      </w:r>
    </w:p>
    <w:p w14:paraId="1F2183DD" w14:textId="528D1B7A" w:rsidR="00134909" w:rsidRPr="0034781B" w:rsidRDefault="00134909" w:rsidP="00A55E6A">
      <w:pPr>
        <w:pStyle w:val="Default"/>
        <w:jc w:val="center"/>
        <w:rPr>
          <w:rFonts w:ascii="Garamond" w:hAnsi="Garamond"/>
          <w:b/>
          <w:bCs/>
          <w:sz w:val="16"/>
          <w:szCs w:val="16"/>
        </w:rPr>
      </w:pPr>
      <w:r w:rsidRPr="0034781B">
        <w:rPr>
          <w:rFonts w:ascii="Garamond" w:hAnsi="Garamond"/>
          <w:b/>
          <w:bCs/>
          <w:sz w:val="16"/>
          <w:szCs w:val="16"/>
        </w:rPr>
        <w:t>ATTO DI DELEGA</w:t>
      </w:r>
    </w:p>
    <w:p w14:paraId="3503E531" w14:textId="77777777" w:rsidR="00134909" w:rsidRPr="0034781B" w:rsidRDefault="00134909" w:rsidP="00134909">
      <w:pPr>
        <w:pStyle w:val="Corpotesto"/>
        <w:tabs>
          <w:tab w:val="left" w:pos="973"/>
          <w:tab w:val="left" w:pos="2659"/>
          <w:tab w:val="left" w:pos="8729"/>
          <w:tab w:val="left" w:pos="9147"/>
        </w:tabs>
        <w:ind w:left="163"/>
        <w:rPr>
          <w:rFonts w:ascii="Garamond" w:hAnsi="Garamond"/>
          <w:sz w:val="16"/>
          <w:szCs w:val="16"/>
        </w:rPr>
      </w:pPr>
      <w:r w:rsidRPr="0034781B">
        <w:rPr>
          <w:rFonts w:ascii="Garamond" w:hAnsi="Garamond"/>
          <w:sz w:val="16"/>
          <w:szCs w:val="16"/>
        </w:rPr>
        <w:t>Il/la</w:t>
      </w:r>
      <w:r w:rsidRPr="0034781B">
        <w:rPr>
          <w:rFonts w:ascii="Garamond" w:hAnsi="Garamond"/>
          <w:sz w:val="16"/>
          <w:szCs w:val="16"/>
        </w:rPr>
        <w:tab/>
      </w:r>
      <w:proofErr w:type="spellStart"/>
      <w:r w:rsidRPr="0034781B">
        <w:rPr>
          <w:rFonts w:ascii="Garamond" w:hAnsi="Garamond"/>
          <w:sz w:val="16"/>
          <w:szCs w:val="16"/>
        </w:rPr>
        <w:t>sottoscritto</w:t>
      </w:r>
      <w:proofErr w:type="spellEnd"/>
      <w:r w:rsidRPr="0034781B">
        <w:rPr>
          <w:rFonts w:ascii="Garamond" w:hAnsi="Garamond"/>
          <w:sz w:val="16"/>
          <w:szCs w:val="16"/>
        </w:rPr>
        <w:t>/a</w:t>
      </w:r>
      <w:r w:rsidRPr="0034781B">
        <w:rPr>
          <w:rFonts w:ascii="Garamond" w:hAnsi="Garamond"/>
          <w:sz w:val="16"/>
          <w:szCs w:val="16"/>
        </w:rPr>
        <w:tab/>
      </w:r>
    </w:p>
    <w:tbl>
      <w:tblPr>
        <w:tblStyle w:val="Grigliatabella"/>
        <w:tblW w:w="10774" w:type="dxa"/>
        <w:tblInd w:w="-284"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044"/>
        <w:gridCol w:w="2627"/>
        <w:gridCol w:w="2268"/>
        <w:gridCol w:w="2835"/>
      </w:tblGrid>
      <w:tr w:rsidR="00F51E0A" w:rsidRPr="0034781B" w14:paraId="44F2F1FB" w14:textId="0E64F196" w:rsidTr="00F70D78">
        <w:trPr>
          <w:trHeight w:val="218"/>
        </w:trPr>
        <w:tc>
          <w:tcPr>
            <w:tcW w:w="3044" w:type="dxa"/>
            <w:shd w:val="clear" w:color="auto" w:fill="D9D9D9" w:themeFill="background1" w:themeFillShade="D9"/>
          </w:tcPr>
          <w:p w14:paraId="717C5FB7" w14:textId="77777777" w:rsidR="00F51E0A" w:rsidRPr="002A4E7A" w:rsidRDefault="00F51E0A" w:rsidP="00474558">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Nome</w:t>
            </w:r>
          </w:p>
        </w:tc>
        <w:tc>
          <w:tcPr>
            <w:tcW w:w="2627" w:type="dxa"/>
            <w:shd w:val="clear" w:color="auto" w:fill="D9D9D9" w:themeFill="background1" w:themeFillShade="D9"/>
          </w:tcPr>
          <w:p w14:paraId="4B70E44B" w14:textId="13CD4DA9" w:rsidR="00F51E0A" w:rsidRPr="002A4E7A" w:rsidRDefault="00D75F4C" w:rsidP="00474558">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Cognome</w:t>
            </w:r>
            <w:proofErr w:type="spellEnd"/>
          </w:p>
        </w:tc>
        <w:tc>
          <w:tcPr>
            <w:tcW w:w="2268" w:type="dxa"/>
            <w:shd w:val="clear" w:color="auto" w:fill="D9D9D9" w:themeFill="background1" w:themeFillShade="D9"/>
          </w:tcPr>
          <w:p w14:paraId="6E378A1B" w14:textId="34A6CC75" w:rsidR="00F51E0A" w:rsidRPr="002A4E7A" w:rsidRDefault="00D75F4C" w:rsidP="00474558">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 xml:space="preserve">Nato/a </w:t>
            </w:r>
            <w:proofErr w:type="spellStart"/>
            <w:r w:rsidRPr="002A4E7A">
              <w:rPr>
                <w:rFonts w:ascii="Garamond" w:hAnsi="Garamond"/>
                <w:b/>
                <w:bCs/>
                <w:sz w:val="16"/>
                <w:szCs w:val="16"/>
              </w:rPr>
              <w:t>a</w:t>
            </w:r>
            <w:proofErr w:type="spellEnd"/>
          </w:p>
        </w:tc>
        <w:tc>
          <w:tcPr>
            <w:tcW w:w="2835" w:type="dxa"/>
            <w:shd w:val="clear" w:color="auto" w:fill="D9D9D9" w:themeFill="background1" w:themeFillShade="D9"/>
          </w:tcPr>
          <w:p w14:paraId="5194B50C" w14:textId="0D27A655" w:rsidR="00F51E0A" w:rsidRPr="002A4E7A" w:rsidRDefault="00D75F4C" w:rsidP="00474558">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 xml:space="preserve">Data di </w:t>
            </w:r>
            <w:proofErr w:type="spellStart"/>
            <w:r w:rsidRPr="002A4E7A">
              <w:rPr>
                <w:rFonts w:ascii="Garamond" w:hAnsi="Garamond"/>
                <w:b/>
                <w:bCs/>
                <w:sz w:val="16"/>
                <w:szCs w:val="16"/>
              </w:rPr>
              <w:t>nascita</w:t>
            </w:r>
            <w:proofErr w:type="spellEnd"/>
          </w:p>
        </w:tc>
      </w:tr>
      <w:tr w:rsidR="00F51E0A" w:rsidRPr="0034781B" w14:paraId="7123D5AF" w14:textId="5601E26D" w:rsidTr="002A4099">
        <w:tc>
          <w:tcPr>
            <w:tcW w:w="3044" w:type="dxa"/>
            <w:tcBorders>
              <w:bottom w:val="dotted" w:sz="4" w:space="0" w:color="auto"/>
            </w:tcBorders>
          </w:tcPr>
          <w:p w14:paraId="3739F0C4" w14:textId="15B0A496"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627" w:type="dxa"/>
            <w:tcBorders>
              <w:bottom w:val="dotted" w:sz="4" w:space="0" w:color="auto"/>
            </w:tcBorders>
          </w:tcPr>
          <w:p w14:paraId="44D66D17"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268" w:type="dxa"/>
            <w:tcBorders>
              <w:bottom w:val="dotted" w:sz="4" w:space="0" w:color="auto"/>
            </w:tcBorders>
          </w:tcPr>
          <w:p w14:paraId="79E67BB0" w14:textId="6D19ADA6"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835" w:type="dxa"/>
            <w:tcBorders>
              <w:bottom w:val="dotted" w:sz="4" w:space="0" w:color="auto"/>
            </w:tcBorders>
          </w:tcPr>
          <w:p w14:paraId="21584505"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r>
      <w:tr w:rsidR="00F51E0A" w:rsidRPr="0034781B" w14:paraId="2C73CB7A" w14:textId="6314F818" w:rsidTr="002A4099">
        <w:tc>
          <w:tcPr>
            <w:tcW w:w="3044" w:type="dxa"/>
            <w:shd w:val="clear" w:color="auto" w:fill="D9D9D9" w:themeFill="background1" w:themeFillShade="D9"/>
          </w:tcPr>
          <w:p w14:paraId="06C97B9C" w14:textId="37294CB6" w:rsidR="00F51E0A" w:rsidRPr="002A4E7A" w:rsidRDefault="00751697" w:rsidP="00474558">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Residente</w:t>
            </w:r>
            <w:proofErr w:type="spellEnd"/>
            <w:r w:rsidRPr="002A4E7A">
              <w:rPr>
                <w:rFonts w:ascii="Garamond" w:hAnsi="Garamond"/>
                <w:b/>
                <w:bCs/>
                <w:sz w:val="16"/>
                <w:szCs w:val="16"/>
              </w:rPr>
              <w:t xml:space="preserve"> a</w:t>
            </w:r>
          </w:p>
        </w:tc>
        <w:tc>
          <w:tcPr>
            <w:tcW w:w="2627" w:type="dxa"/>
            <w:shd w:val="clear" w:color="auto" w:fill="D9D9D9" w:themeFill="background1" w:themeFillShade="D9"/>
          </w:tcPr>
          <w:p w14:paraId="7A97CBD6" w14:textId="318E76CC" w:rsidR="00F51E0A" w:rsidRPr="002A4E7A" w:rsidRDefault="00D91030" w:rsidP="00474558">
            <w:pPr>
              <w:pStyle w:val="Corpotesto"/>
              <w:tabs>
                <w:tab w:val="left" w:pos="973"/>
                <w:tab w:val="left" w:pos="2659"/>
                <w:tab w:val="left" w:pos="8729"/>
                <w:tab w:val="left" w:pos="9147"/>
              </w:tabs>
              <w:rPr>
                <w:rFonts w:ascii="Garamond" w:hAnsi="Garamond"/>
                <w:b/>
                <w:bCs/>
                <w:sz w:val="16"/>
                <w:szCs w:val="16"/>
              </w:rPr>
            </w:pPr>
            <w:r>
              <w:rPr>
                <w:rFonts w:ascii="Garamond" w:hAnsi="Garamond"/>
                <w:b/>
                <w:bCs/>
                <w:sz w:val="16"/>
                <w:szCs w:val="16"/>
              </w:rPr>
              <w:t>Prov.</w:t>
            </w:r>
          </w:p>
        </w:tc>
        <w:tc>
          <w:tcPr>
            <w:tcW w:w="2268" w:type="dxa"/>
            <w:shd w:val="clear" w:color="auto" w:fill="D9D9D9" w:themeFill="background1" w:themeFillShade="D9"/>
          </w:tcPr>
          <w:p w14:paraId="230041F0" w14:textId="758AFBA5" w:rsidR="00F51E0A" w:rsidRPr="002A4E7A" w:rsidRDefault="00D91030" w:rsidP="00474558">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 xml:space="preserve">Via/Corso/piazza e n. </w:t>
            </w:r>
            <w:proofErr w:type="spellStart"/>
            <w:r w:rsidRPr="002A4E7A">
              <w:rPr>
                <w:rFonts w:ascii="Garamond" w:hAnsi="Garamond"/>
                <w:b/>
                <w:bCs/>
                <w:sz w:val="16"/>
                <w:szCs w:val="16"/>
              </w:rPr>
              <w:t>civico</w:t>
            </w:r>
            <w:proofErr w:type="spellEnd"/>
          </w:p>
        </w:tc>
        <w:tc>
          <w:tcPr>
            <w:tcW w:w="2835" w:type="dxa"/>
            <w:shd w:val="clear" w:color="auto" w:fill="D9D9D9" w:themeFill="background1" w:themeFillShade="D9"/>
          </w:tcPr>
          <w:p w14:paraId="367E9F64" w14:textId="75321C95" w:rsidR="00F51E0A" w:rsidRPr="002A4E7A" w:rsidRDefault="00D91030" w:rsidP="00474558">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C.A.P.</w:t>
            </w:r>
          </w:p>
        </w:tc>
      </w:tr>
      <w:tr w:rsidR="00F51E0A" w:rsidRPr="0034781B" w14:paraId="2AED5575" w14:textId="3FA1C0C3" w:rsidTr="002A4099">
        <w:tc>
          <w:tcPr>
            <w:tcW w:w="3044" w:type="dxa"/>
            <w:tcBorders>
              <w:bottom w:val="dotted" w:sz="4" w:space="0" w:color="auto"/>
            </w:tcBorders>
          </w:tcPr>
          <w:p w14:paraId="7151CF2D" w14:textId="7140A6F5"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627" w:type="dxa"/>
            <w:tcBorders>
              <w:bottom w:val="dotted" w:sz="4" w:space="0" w:color="auto"/>
            </w:tcBorders>
          </w:tcPr>
          <w:p w14:paraId="6A85D29A"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268" w:type="dxa"/>
            <w:tcBorders>
              <w:bottom w:val="dotted" w:sz="4" w:space="0" w:color="auto"/>
            </w:tcBorders>
          </w:tcPr>
          <w:p w14:paraId="3540A019" w14:textId="6212E03A"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835" w:type="dxa"/>
            <w:tcBorders>
              <w:bottom w:val="dotted" w:sz="4" w:space="0" w:color="auto"/>
            </w:tcBorders>
          </w:tcPr>
          <w:p w14:paraId="3B6CD72D"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r>
      <w:tr w:rsidR="00F51E0A" w:rsidRPr="0034781B" w14:paraId="011B6AE7" w14:textId="1732152B" w:rsidTr="002A4099">
        <w:tc>
          <w:tcPr>
            <w:tcW w:w="3044" w:type="dxa"/>
            <w:shd w:val="clear" w:color="auto" w:fill="D9D9D9" w:themeFill="background1" w:themeFillShade="D9"/>
          </w:tcPr>
          <w:p w14:paraId="6DF4387A" w14:textId="2F575B94" w:rsidR="00F51E0A" w:rsidRPr="002A4E7A" w:rsidRDefault="00C21601" w:rsidP="00474558">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Codice</w:t>
            </w:r>
            <w:proofErr w:type="spellEnd"/>
            <w:r w:rsidRPr="002A4E7A">
              <w:rPr>
                <w:rFonts w:ascii="Garamond" w:hAnsi="Garamond"/>
                <w:b/>
                <w:bCs/>
                <w:sz w:val="16"/>
                <w:szCs w:val="16"/>
              </w:rPr>
              <w:t xml:space="preserve"> </w:t>
            </w:r>
            <w:proofErr w:type="spellStart"/>
            <w:r w:rsidRPr="002A4E7A">
              <w:rPr>
                <w:rFonts w:ascii="Garamond" w:hAnsi="Garamond"/>
                <w:b/>
                <w:bCs/>
                <w:sz w:val="16"/>
                <w:szCs w:val="16"/>
              </w:rPr>
              <w:t>fiscale</w:t>
            </w:r>
            <w:proofErr w:type="spellEnd"/>
          </w:p>
        </w:tc>
        <w:tc>
          <w:tcPr>
            <w:tcW w:w="2627" w:type="dxa"/>
            <w:shd w:val="clear" w:color="auto" w:fill="D9D9D9" w:themeFill="background1" w:themeFillShade="D9"/>
          </w:tcPr>
          <w:p w14:paraId="4D278B64" w14:textId="1A594DD3" w:rsidR="00F51E0A" w:rsidRPr="002A4E7A" w:rsidRDefault="00C21601" w:rsidP="00474558">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Documento</w:t>
            </w:r>
            <w:proofErr w:type="spellEnd"/>
            <w:r w:rsidRPr="002A4E7A">
              <w:rPr>
                <w:rFonts w:ascii="Garamond" w:hAnsi="Garamond"/>
                <w:b/>
                <w:bCs/>
                <w:sz w:val="16"/>
                <w:szCs w:val="16"/>
              </w:rPr>
              <w:t xml:space="preserve"> di </w:t>
            </w:r>
            <w:proofErr w:type="spellStart"/>
            <w:r w:rsidRPr="002A4E7A">
              <w:rPr>
                <w:rFonts w:ascii="Garamond" w:hAnsi="Garamond"/>
                <w:b/>
                <w:bCs/>
                <w:sz w:val="16"/>
                <w:szCs w:val="16"/>
              </w:rPr>
              <w:t>identità</w:t>
            </w:r>
            <w:proofErr w:type="spellEnd"/>
            <w:r w:rsidRPr="002A4E7A">
              <w:rPr>
                <w:rFonts w:ascii="Garamond" w:hAnsi="Garamond"/>
                <w:b/>
                <w:bCs/>
                <w:sz w:val="16"/>
                <w:szCs w:val="16"/>
              </w:rPr>
              <w:t>/</w:t>
            </w:r>
            <w:proofErr w:type="spellStart"/>
            <w:r w:rsidRPr="002A4E7A">
              <w:rPr>
                <w:rFonts w:ascii="Garamond" w:hAnsi="Garamond"/>
                <w:b/>
                <w:bCs/>
                <w:sz w:val="16"/>
                <w:szCs w:val="16"/>
              </w:rPr>
              <w:t>riconoscimento</w:t>
            </w:r>
            <w:proofErr w:type="spellEnd"/>
            <w:r w:rsidRPr="002A4E7A">
              <w:rPr>
                <w:rFonts w:ascii="Garamond" w:hAnsi="Garamond"/>
                <w:b/>
                <w:bCs/>
                <w:sz w:val="16"/>
                <w:szCs w:val="16"/>
              </w:rPr>
              <w:t xml:space="preserve"> n.</w:t>
            </w:r>
          </w:p>
        </w:tc>
        <w:tc>
          <w:tcPr>
            <w:tcW w:w="2268" w:type="dxa"/>
            <w:shd w:val="clear" w:color="auto" w:fill="D9D9D9" w:themeFill="background1" w:themeFillShade="D9"/>
          </w:tcPr>
          <w:p w14:paraId="580C700B" w14:textId="77284371" w:rsidR="00F51E0A" w:rsidRPr="002A4E7A" w:rsidRDefault="00C21601" w:rsidP="00474558">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rilasciato</w:t>
            </w:r>
            <w:proofErr w:type="spellEnd"/>
            <w:r w:rsidRPr="002A4E7A">
              <w:rPr>
                <w:rFonts w:ascii="Garamond" w:hAnsi="Garamond"/>
                <w:b/>
                <w:bCs/>
                <w:sz w:val="16"/>
                <w:szCs w:val="16"/>
              </w:rPr>
              <w:t xml:space="preserve"> da</w:t>
            </w:r>
          </w:p>
        </w:tc>
        <w:tc>
          <w:tcPr>
            <w:tcW w:w="2835" w:type="dxa"/>
            <w:shd w:val="clear" w:color="auto" w:fill="D9D9D9" w:themeFill="background1" w:themeFillShade="D9"/>
          </w:tcPr>
          <w:p w14:paraId="7762CAE4" w14:textId="1CE799A6" w:rsidR="00F51E0A" w:rsidRPr="0034781B" w:rsidRDefault="00C21601" w:rsidP="00474558">
            <w:pPr>
              <w:pStyle w:val="Corpotesto"/>
              <w:tabs>
                <w:tab w:val="left" w:pos="973"/>
                <w:tab w:val="left" w:pos="2659"/>
                <w:tab w:val="left" w:pos="8729"/>
                <w:tab w:val="left" w:pos="9147"/>
              </w:tabs>
              <w:rPr>
                <w:rFonts w:ascii="Garamond" w:hAnsi="Garamond"/>
                <w:sz w:val="16"/>
                <w:szCs w:val="16"/>
              </w:rPr>
            </w:pPr>
            <w:r w:rsidRPr="002A4E7A">
              <w:rPr>
                <w:rFonts w:ascii="Garamond" w:hAnsi="Garamond"/>
                <w:b/>
                <w:bCs/>
                <w:sz w:val="16"/>
                <w:szCs w:val="16"/>
              </w:rPr>
              <w:t>In data</w:t>
            </w:r>
          </w:p>
        </w:tc>
      </w:tr>
      <w:tr w:rsidR="00F51E0A" w:rsidRPr="0034781B" w14:paraId="292363BF" w14:textId="1B936ECF" w:rsidTr="00103539">
        <w:tc>
          <w:tcPr>
            <w:tcW w:w="3044" w:type="dxa"/>
            <w:tcBorders>
              <w:bottom w:val="dotted" w:sz="4" w:space="0" w:color="auto"/>
            </w:tcBorders>
          </w:tcPr>
          <w:p w14:paraId="13E0BECB" w14:textId="38AA55B5"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627" w:type="dxa"/>
            <w:tcBorders>
              <w:bottom w:val="dotted" w:sz="4" w:space="0" w:color="auto"/>
            </w:tcBorders>
          </w:tcPr>
          <w:p w14:paraId="30041EEE"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268" w:type="dxa"/>
            <w:tcBorders>
              <w:bottom w:val="dotted" w:sz="4" w:space="0" w:color="auto"/>
            </w:tcBorders>
          </w:tcPr>
          <w:p w14:paraId="602EF102"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c>
          <w:tcPr>
            <w:tcW w:w="2835" w:type="dxa"/>
            <w:tcBorders>
              <w:bottom w:val="dotted" w:sz="4" w:space="0" w:color="auto"/>
            </w:tcBorders>
          </w:tcPr>
          <w:p w14:paraId="020EC382" w14:textId="77777777" w:rsidR="00F51E0A" w:rsidRPr="0034781B" w:rsidRDefault="00F51E0A" w:rsidP="00474558">
            <w:pPr>
              <w:pStyle w:val="Corpotesto"/>
              <w:tabs>
                <w:tab w:val="left" w:pos="973"/>
                <w:tab w:val="left" w:pos="2659"/>
                <w:tab w:val="left" w:pos="8729"/>
                <w:tab w:val="left" w:pos="9147"/>
              </w:tabs>
              <w:rPr>
                <w:rFonts w:ascii="Garamond" w:hAnsi="Garamond"/>
                <w:sz w:val="16"/>
                <w:szCs w:val="16"/>
              </w:rPr>
            </w:pPr>
          </w:p>
        </w:tc>
      </w:tr>
      <w:tr w:rsidR="00103539" w:rsidRPr="0034781B" w14:paraId="41027773" w14:textId="77777777" w:rsidTr="00801176">
        <w:tc>
          <w:tcPr>
            <w:tcW w:w="3044" w:type="dxa"/>
            <w:shd w:val="clear" w:color="auto" w:fill="D9D9D9" w:themeFill="background1" w:themeFillShade="D9"/>
          </w:tcPr>
          <w:p w14:paraId="051A98DD" w14:textId="1BCA423E" w:rsidR="00103539" w:rsidRPr="0034781B" w:rsidRDefault="00103539" w:rsidP="00103539">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recapito</w:t>
            </w:r>
            <w:proofErr w:type="spellEnd"/>
            <w:r w:rsidRPr="0034781B">
              <w:rPr>
                <w:rFonts w:ascii="Garamond" w:hAnsi="Garamond"/>
                <w:sz w:val="16"/>
                <w:szCs w:val="16"/>
              </w:rPr>
              <w:t xml:space="preserve"> </w:t>
            </w:r>
            <w:proofErr w:type="spellStart"/>
            <w:r w:rsidRPr="0034781B">
              <w:rPr>
                <w:rFonts w:ascii="Garamond" w:hAnsi="Garamond"/>
                <w:sz w:val="16"/>
                <w:szCs w:val="16"/>
              </w:rPr>
              <w:t>telefonico</w:t>
            </w:r>
            <w:proofErr w:type="spellEnd"/>
          </w:p>
        </w:tc>
        <w:tc>
          <w:tcPr>
            <w:tcW w:w="2627" w:type="dxa"/>
            <w:shd w:val="clear" w:color="auto" w:fill="D9D9D9" w:themeFill="background1" w:themeFillShade="D9"/>
          </w:tcPr>
          <w:p w14:paraId="68670AE2" w14:textId="395C1512" w:rsidR="00103539" w:rsidRPr="0034781B" w:rsidRDefault="00103539" w:rsidP="00103539">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indirizzo</w:t>
            </w:r>
            <w:proofErr w:type="spellEnd"/>
            <w:r w:rsidRPr="0034781B">
              <w:rPr>
                <w:rFonts w:ascii="Garamond" w:hAnsi="Garamond"/>
                <w:sz w:val="16"/>
                <w:szCs w:val="16"/>
              </w:rPr>
              <w:t xml:space="preserve"> e-mail</w:t>
            </w:r>
          </w:p>
        </w:tc>
        <w:tc>
          <w:tcPr>
            <w:tcW w:w="5103" w:type="dxa"/>
            <w:gridSpan w:val="2"/>
            <w:shd w:val="clear" w:color="auto" w:fill="D9D9D9" w:themeFill="background1" w:themeFillShade="D9"/>
          </w:tcPr>
          <w:p w14:paraId="6E8D6256" w14:textId="3B1E3ABC" w:rsidR="00103539" w:rsidRPr="0034781B" w:rsidRDefault="00103539" w:rsidP="00103539">
            <w:pPr>
              <w:pStyle w:val="Corpotesto"/>
              <w:tabs>
                <w:tab w:val="left" w:pos="973"/>
                <w:tab w:val="left" w:pos="2659"/>
                <w:tab w:val="left" w:pos="8729"/>
                <w:tab w:val="left" w:pos="9147"/>
              </w:tabs>
              <w:rPr>
                <w:rFonts w:ascii="Garamond" w:hAnsi="Garamond"/>
                <w:sz w:val="16"/>
                <w:szCs w:val="16"/>
              </w:rPr>
            </w:pPr>
            <w:r>
              <w:rPr>
                <w:rFonts w:ascii="Garamond" w:hAnsi="Garamond"/>
                <w:sz w:val="16"/>
                <w:szCs w:val="16"/>
              </w:rPr>
              <w:t>pec</w:t>
            </w:r>
          </w:p>
        </w:tc>
      </w:tr>
      <w:tr w:rsidR="00103539" w:rsidRPr="0034781B" w14:paraId="0271190A" w14:textId="77777777" w:rsidTr="00ED2B46">
        <w:tc>
          <w:tcPr>
            <w:tcW w:w="3044" w:type="dxa"/>
          </w:tcPr>
          <w:p w14:paraId="7CF1BE65" w14:textId="77777777" w:rsidR="00103539" w:rsidRPr="0034781B" w:rsidRDefault="00103539" w:rsidP="00103539">
            <w:pPr>
              <w:pStyle w:val="Corpotesto"/>
              <w:tabs>
                <w:tab w:val="left" w:pos="973"/>
                <w:tab w:val="left" w:pos="2659"/>
                <w:tab w:val="left" w:pos="8729"/>
                <w:tab w:val="left" w:pos="9147"/>
              </w:tabs>
              <w:rPr>
                <w:rFonts w:ascii="Garamond" w:hAnsi="Garamond"/>
                <w:sz w:val="16"/>
                <w:szCs w:val="16"/>
              </w:rPr>
            </w:pPr>
          </w:p>
        </w:tc>
        <w:tc>
          <w:tcPr>
            <w:tcW w:w="2627" w:type="dxa"/>
          </w:tcPr>
          <w:p w14:paraId="61221EED" w14:textId="77777777" w:rsidR="00103539" w:rsidRPr="0034781B" w:rsidRDefault="00103539" w:rsidP="00103539">
            <w:pPr>
              <w:pStyle w:val="Corpotesto"/>
              <w:tabs>
                <w:tab w:val="left" w:pos="973"/>
                <w:tab w:val="left" w:pos="2659"/>
                <w:tab w:val="left" w:pos="8729"/>
                <w:tab w:val="left" w:pos="9147"/>
              </w:tabs>
              <w:rPr>
                <w:rFonts w:ascii="Garamond" w:hAnsi="Garamond"/>
                <w:sz w:val="16"/>
                <w:szCs w:val="16"/>
              </w:rPr>
            </w:pPr>
          </w:p>
        </w:tc>
        <w:tc>
          <w:tcPr>
            <w:tcW w:w="5103" w:type="dxa"/>
            <w:gridSpan w:val="2"/>
          </w:tcPr>
          <w:p w14:paraId="032375F6" w14:textId="77777777" w:rsidR="00103539" w:rsidRPr="0034781B" w:rsidRDefault="00103539" w:rsidP="00103539">
            <w:pPr>
              <w:pStyle w:val="Corpotesto"/>
              <w:tabs>
                <w:tab w:val="left" w:pos="973"/>
                <w:tab w:val="left" w:pos="2659"/>
                <w:tab w:val="left" w:pos="8729"/>
                <w:tab w:val="left" w:pos="9147"/>
              </w:tabs>
              <w:rPr>
                <w:rFonts w:ascii="Garamond" w:hAnsi="Garamond"/>
                <w:sz w:val="16"/>
                <w:szCs w:val="16"/>
              </w:rPr>
            </w:pPr>
          </w:p>
        </w:tc>
      </w:tr>
    </w:tbl>
    <w:p w14:paraId="49747456" w14:textId="77777777" w:rsidR="00804C70" w:rsidRDefault="00804C70" w:rsidP="00134909">
      <w:pPr>
        <w:pStyle w:val="Corpotesto"/>
        <w:tabs>
          <w:tab w:val="left" w:pos="1335"/>
          <w:tab w:val="left" w:pos="5777"/>
          <w:tab w:val="left" w:pos="9793"/>
        </w:tabs>
        <w:ind w:right="110"/>
        <w:rPr>
          <w:rFonts w:ascii="Garamond" w:hAnsi="Garamond"/>
          <w:sz w:val="16"/>
          <w:szCs w:val="16"/>
        </w:rPr>
      </w:pPr>
    </w:p>
    <w:p w14:paraId="176CA57D" w14:textId="25EE7E6A" w:rsidR="00134909" w:rsidRDefault="00134909" w:rsidP="00134909">
      <w:pPr>
        <w:pStyle w:val="Corpotesto"/>
        <w:tabs>
          <w:tab w:val="left" w:pos="1335"/>
          <w:tab w:val="left" w:pos="5777"/>
          <w:tab w:val="left" w:pos="9793"/>
        </w:tabs>
        <w:ind w:right="110"/>
        <w:rPr>
          <w:rFonts w:ascii="Garamond" w:hAnsi="Garamond"/>
          <w:spacing w:val="54"/>
          <w:sz w:val="16"/>
          <w:szCs w:val="16"/>
        </w:rPr>
      </w:pPr>
      <w:r w:rsidRPr="0034781B">
        <w:rPr>
          <w:rFonts w:ascii="Garamond" w:hAnsi="Garamond"/>
          <w:sz w:val="16"/>
          <w:szCs w:val="16"/>
        </w:rPr>
        <w:t>in</w:t>
      </w:r>
      <w:r w:rsidRPr="0034781B">
        <w:rPr>
          <w:rFonts w:ascii="Garamond" w:hAnsi="Garamond"/>
          <w:spacing w:val="12"/>
          <w:sz w:val="16"/>
          <w:szCs w:val="16"/>
        </w:rPr>
        <w:t xml:space="preserve"> </w:t>
      </w:r>
      <w:proofErr w:type="spellStart"/>
      <w:r w:rsidRPr="0034781B">
        <w:rPr>
          <w:rFonts w:ascii="Garamond" w:hAnsi="Garamond"/>
          <w:sz w:val="16"/>
          <w:szCs w:val="16"/>
        </w:rPr>
        <w:t>qualità</w:t>
      </w:r>
      <w:proofErr w:type="spellEnd"/>
      <w:r w:rsidRPr="0034781B">
        <w:rPr>
          <w:rFonts w:ascii="Garamond" w:hAnsi="Garamond"/>
          <w:spacing w:val="13"/>
          <w:sz w:val="16"/>
          <w:szCs w:val="16"/>
        </w:rPr>
        <w:t xml:space="preserve"> </w:t>
      </w:r>
      <w:r w:rsidRPr="0034781B">
        <w:rPr>
          <w:rFonts w:ascii="Garamond" w:hAnsi="Garamond"/>
          <w:sz w:val="16"/>
          <w:szCs w:val="16"/>
        </w:rPr>
        <w:t>di</w:t>
      </w:r>
      <w:r w:rsidRPr="0034781B">
        <w:rPr>
          <w:rFonts w:ascii="Garamond" w:hAnsi="Garamond"/>
          <w:spacing w:val="12"/>
          <w:sz w:val="16"/>
          <w:szCs w:val="16"/>
        </w:rPr>
        <w:t xml:space="preserve"> </w:t>
      </w:r>
      <w:proofErr w:type="spellStart"/>
      <w:r w:rsidRPr="0034781B">
        <w:rPr>
          <w:rFonts w:ascii="Garamond" w:hAnsi="Garamond"/>
          <w:sz w:val="16"/>
          <w:szCs w:val="16"/>
        </w:rPr>
        <w:t>Legale</w:t>
      </w:r>
      <w:proofErr w:type="spellEnd"/>
      <w:r w:rsidRPr="0034781B">
        <w:rPr>
          <w:rFonts w:ascii="Garamond" w:hAnsi="Garamond"/>
          <w:spacing w:val="12"/>
          <w:sz w:val="16"/>
          <w:szCs w:val="16"/>
        </w:rPr>
        <w:t xml:space="preserve"> </w:t>
      </w:r>
      <w:proofErr w:type="spellStart"/>
      <w:r w:rsidRPr="0034781B">
        <w:rPr>
          <w:rFonts w:ascii="Garamond" w:hAnsi="Garamond"/>
          <w:sz w:val="16"/>
          <w:szCs w:val="16"/>
        </w:rPr>
        <w:t>rappresentante</w:t>
      </w:r>
      <w:proofErr w:type="spellEnd"/>
      <w:r w:rsidRPr="0034781B">
        <w:rPr>
          <w:rFonts w:ascii="Garamond" w:hAnsi="Garamond"/>
          <w:spacing w:val="13"/>
          <w:sz w:val="16"/>
          <w:szCs w:val="16"/>
        </w:rPr>
        <w:t xml:space="preserve"> </w:t>
      </w:r>
      <w:r w:rsidRPr="0034781B">
        <w:rPr>
          <w:rFonts w:ascii="Garamond" w:hAnsi="Garamond"/>
          <w:sz w:val="16"/>
          <w:szCs w:val="16"/>
        </w:rPr>
        <w:t>della</w:t>
      </w:r>
      <w:r w:rsidRPr="0034781B">
        <w:rPr>
          <w:rFonts w:ascii="Garamond" w:hAnsi="Garamond"/>
          <w:spacing w:val="1"/>
          <w:sz w:val="16"/>
          <w:szCs w:val="16"/>
        </w:rPr>
        <w:t xml:space="preserve"> </w:t>
      </w:r>
      <w:proofErr w:type="spellStart"/>
      <w:r w:rsidRPr="0034781B">
        <w:rPr>
          <w:rFonts w:ascii="Garamond" w:hAnsi="Garamond"/>
          <w:sz w:val="16"/>
          <w:szCs w:val="16"/>
        </w:rPr>
        <w:t>ditta</w:t>
      </w:r>
      <w:proofErr w:type="spellEnd"/>
      <w:r w:rsidRPr="0034781B">
        <w:rPr>
          <w:rFonts w:ascii="Garamond" w:hAnsi="Garamond"/>
          <w:sz w:val="16"/>
          <w:szCs w:val="16"/>
        </w:rPr>
        <w:t>/impresa</w:t>
      </w:r>
      <w:r w:rsidRPr="0034781B">
        <w:rPr>
          <w:rFonts w:ascii="Garamond" w:hAnsi="Garamond"/>
          <w:spacing w:val="54"/>
          <w:sz w:val="16"/>
          <w:szCs w:val="16"/>
        </w:rPr>
        <w:t xml:space="preserve"> </w:t>
      </w:r>
    </w:p>
    <w:tbl>
      <w:tblPr>
        <w:tblStyle w:val="Grigliatabella"/>
        <w:tblW w:w="10774" w:type="dxa"/>
        <w:tblInd w:w="-284"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403"/>
        <w:gridCol w:w="3544"/>
        <w:gridCol w:w="1417"/>
        <w:gridCol w:w="2410"/>
      </w:tblGrid>
      <w:tr w:rsidR="00EF66A3" w:rsidRPr="0034781B" w14:paraId="2DC8CA1E" w14:textId="6E178FEB" w:rsidTr="002A4099">
        <w:tc>
          <w:tcPr>
            <w:tcW w:w="3403" w:type="dxa"/>
            <w:shd w:val="clear" w:color="auto" w:fill="D9D9D9" w:themeFill="background1" w:themeFillShade="D9"/>
          </w:tcPr>
          <w:p w14:paraId="3E1577DD" w14:textId="77777777" w:rsidR="00EF66A3" w:rsidRPr="0034781B" w:rsidRDefault="00EF66A3" w:rsidP="00474558">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denominazione</w:t>
            </w:r>
            <w:proofErr w:type="spellEnd"/>
          </w:p>
        </w:tc>
        <w:tc>
          <w:tcPr>
            <w:tcW w:w="3544" w:type="dxa"/>
            <w:shd w:val="clear" w:color="auto" w:fill="D9D9D9" w:themeFill="background1" w:themeFillShade="D9"/>
          </w:tcPr>
          <w:p w14:paraId="58A42FC0" w14:textId="6912362B" w:rsidR="00EF66A3" w:rsidRPr="0034781B" w:rsidRDefault="002A315B" w:rsidP="00474558">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Indirizzo</w:t>
            </w:r>
            <w:proofErr w:type="spellEnd"/>
            <w:r w:rsidRPr="0034781B">
              <w:rPr>
                <w:rFonts w:ascii="Garamond" w:hAnsi="Garamond"/>
                <w:sz w:val="16"/>
                <w:szCs w:val="16"/>
              </w:rPr>
              <w:t xml:space="preserve"> </w:t>
            </w:r>
            <w:proofErr w:type="spellStart"/>
            <w:r w:rsidRPr="0034781B">
              <w:rPr>
                <w:rFonts w:ascii="Garamond" w:hAnsi="Garamond"/>
                <w:sz w:val="16"/>
                <w:szCs w:val="16"/>
              </w:rPr>
              <w:t>sede</w:t>
            </w:r>
            <w:proofErr w:type="spellEnd"/>
            <w:r w:rsidRPr="0034781B">
              <w:rPr>
                <w:rFonts w:ascii="Garamond" w:hAnsi="Garamond"/>
                <w:sz w:val="16"/>
                <w:szCs w:val="16"/>
              </w:rPr>
              <w:t xml:space="preserve"> </w:t>
            </w:r>
            <w:proofErr w:type="spellStart"/>
            <w:r w:rsidRPr="0034781B">
              <w:rPr>
                <w:rFonts w:ascii="Garamond" w:hAnsi="Garamond"/>
                <w:sz w:val="16"/>
                <w:szCs w:val="16"/>
              </w:rPr>
              <w:t>legale</w:t>
            </w:r>
            <w:proofErr w:type="spellEnd"/>
          </w:p>
        </w:tc>
        <w:tc>
          <w:tcPr>
            <w:tcW w:w="1417" w:type="dxa"/>
            <w:shd w:val="clear" w:color="auto" w:fill="D9D9D9" w:themeFill="background1" w:themeFillShade="D9"/>
          </w:tcPr>
          <w:p w14:paraId="0ECDC058" w14:textId="4E537517" w:rsidR="00EF66A3" w:rsidRPr="0034781B" w:rsidRDefault="002A315B" w:rsidP="00474558">
            <w:pPr>
              <w:pStyle w:val="Corpotesto"/>
              <w:tabs>
                <w:tab w:val="left" w:pos="973"/>
                <w:tab w:val="left" w:pos="2659"/>
                <w:tab w:val="left" w:pos="8729"/>
                <w:tab w:val="left" w:pos="9147"/>
              </w:tabs>
              <w:rPr>
                <w:rFonts w:ascii="Garamond" w:hAnsi="Garamond"/>
                <w:sz w:val="16"/>
                <w:szCs w:val="16"/>
              </w:rPr>
            </w:pPr>
            <w:r w:rsidRPr="0034781B">
              <w:rPr>
                <w:rFonts w:ascii="Garamond" w:hAnsi="Garamond"/>
                <w:sz w:val="16"/>
                <w:szCs w:val="16"/>
              </w:rPr>
              <w:t>Partita IVA</w:t>
            </w:r>
          </w:p>
        </w:tc>
        <w:tc>
          <w:tcPr>
            <w:tcW w:w="2410" w:type="dxa"/>
            <w:shd w:val="clear" w:color="auto" w:fill="D9D9D9" w:themeFill="background1" w:themeFillShade="D9"/>
          </w:tcPr>
          <w:p w14:paraId="18F911C6" w14:textId="4B1F058C" w:rsidR="00EF66A3" w:rsidRPr="0034781B" w:rsidRDefault="002A315B" w:rsidP="00474558">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Codice</w:t>
            </w:r>
            <w:proofErr w:type="spellEnd"/>
            <w:r w:rsidRPr="0034781B">
              <w:rPr>
                <w:rFonts w:ascii="Garamond" w:hAnsi="Garamond"/>
                <w:sz w:val="16"/>
                <w:szCs w:val="16"/>
              </w:rPr>
              <w:t xml:space="preserve"> </w:t>
            </w:r>
            <w:proofErr w:type="spellStart"/>
            <w:r w:rsidRPr="0034781B">
              <w:rPr>
                <w:rFonts w:ascii="Garamond" w:hAnsi="Garamond"/>
                <w:sz w:val="16"/>
                <w:szCs w:val="16"/>
              </w:rPr>
              <w:t>fiscale</w:t>
            </w:r>
            <w:proofErr w:type="spellEnd"/>
          </w:p>
        </w:tc>
      </w:tr>
      <w:tr w:rsidR="00EF66A3" w:rsidRPr="0034781B" w14:paraId="58AE1038" w14:textId="33CB355B" w:rsidTr="002A4099">
        <w:tc>
          <w:tcPr>
            <w:tcW w:w="3403" w:type="dxa"/>
          </w:tcPr>
          <w:p w14:paraId="0AFEB3EC" w14:textId="1D914509" w:rsidR="00EF66A3" w:rsidRPr="0034781B" w:rsidRDefault="00EF66A3" w:rsidP="00474558">
            <w:pPr>
              <w:pStyle w:val="Corpotesto"/>
              <w:tabs>
                <w:tab w:val="left" w:pos="973"/>
                <w:tab w:val="left" w:pos="2659"/>
                <w:tab w:val="left" w:pos="8729"/>
                <w:tab w:val="left" w:pos="9147"/>
              </w:tabs>
              <w:rPr>
                <w:rFonts w:ascii="Garamond" w:hAnsi="Garamond"/>
                <w:sz w:val="16"/>
                <w:szCs w:val="16"/>
              </w:rPr>
            </w:pPr>
          </w:p>
        </w:tc>
        <w:tc>
          <w:tcPr>
            <w:tcW w:w="3544" w:type="dxa"/>
          </w:tcPr>
          <w:p w14:paraId="68492219" w14:textId="57813FD9" w:rsidR="00EF66A3" w:rsidRPr="0034781B" w:rsidRDefault="00EF66A3" w:rsidP="00474558">
            <w:pPr>
              <w:pStyle w:val="Corpotesto"/>
              <w:tabs>
                <w:tab w:val="left" w:pos="973"/>
                <w:tab w:val="left" w:pos="2659"/>
                <w:tab w:val="left" w:pos="8729"/>
                <w:tab w:val="left" w:pos="9147"/>
              </w:tabs>
              <w:rPr>
                <w:rFonts w:ascii="Garamond" w:hAnsi="Garamond"/>
                <w:sz w:val="16"/>
                <w:szCs w:val="16"/>
              </w:rPr>
            </w:pPr>
          </w:p>
        </w:tc>
        <w:tc>
          <w:tcPr>
            <w:tcW w:w="1417" w:type="dxa"/>
          </w:tcPr>
          <w:p w14:paraId="56EDB590" w14:textId="26853FCF" w:rsidR="00EF66A3" w:rsidRPr="0034781B" w:rsidRDefault="00EF66A3" w:rsidP="00474558">
            <w:pPr>
              <w:pStyle w:val="Corpotesto"/>
              <w:tabs>
                <w:tab w:val="left" w:pos="973"/>
                <w:tab w:val="left" w:pos="2659"/>
                <w:tab w:val="left" w:pos="8729"/>
                <w:tab w:val="left" w:pos="9147"/>
              </w:tabs>
              <w:rPr>
                <w:rFonts w:ascii="Garamond" w:hAnsi="Garamond"/>
                <w:sz w:val="16"/>
                <w:szCs w:val="16"/>
              </w:rPr>
            </w:pPr>
          </w:p>
        </w:tc>
        <w:tc>
          <w:tcPr>
            <w:tcW w:w="2410" w:type="dxa"/>
          </w:tcPr>
          <w:p w14:paraId="15CABEA6" w14:textId="77777777" w:rsidR="00EF66A3" w:rsidRPr="0034781B" w:rsidRDefault="00EF66A3" w:rsidP="00474558">
            <w:pPr>
              <w:pStyle w:val="Corpotesto"/>
              <w:tabs>
                <w:tab w:val="left" w:pos="973"/>
                <w:tab w:val="left" w:pos="2659"/>
                <w:tab w:val="left" w:pos="8729"/>
                <w:tab w:val="left" w:pos="9147"/>
              </w:tabs>
              <w:rPr>
                <w:rFonts w:ascii="Garamond" w:hAnsi="Garamond"/>
                <w:sz w:val="16"/>
                <w:szCs w:val="16"/>
              </w:rPr>
            </w:pPr>
          </w:p>
        </w:tc>
      </w:tr>
    </w:tbl>
    <w:p w14:paraId="21C82492" w14:textId="2364899C" w:rsidR="00134909" w:rsidRPr="0034781B" w:rsidRDefault="00134909" w:rsidP="00B34F21">
      <w:pPr>
        <w:pStyle w:val="Default"/>
        <w:jc w:val="center"/>
        <w:rPr>
          <w:rFonts w:ascii="Garamond" w:hAnsi="Garamond"/>
          <w:sz w:val="16"/>
          <w:szCs w:val="16"/>
        </w:rPr>
      </w:pPr>
      <w:r w:rsidRPr="0034781B">
        <w:rPr>
          <w:rFonts w:ascii="Garamond" w:hAnsi="Garamond"/>
          <w:b/>
          <w:bCs/>
          <w:sz w:val="16"/>
          <w:szCs w:val="16"/>
        </w:rPr>
        <w:t>DELEGA</w:t>
      </w:r>
    </w:p>
    <w:p w14:paraId="162FBEC5" w14:textId="77777777" w:rsidR="00134909" w:rsidRDefault="00134909" w:rsidP="00134909">
      <w:pPr>
        <w:pStyle w:val="Default"/>
        <w:rPr>
          <w:rFonts w:ascii="Garamond" w:hAnsi="Garamond"/>
          <w:sz w:val="16"/>
          <w:szCs w:val="16"/>
        </w:rPr>
      </w:pPr>
      <w:r w:rsidRPr="0034781B">
        <w:rPr>
          <w:rFonts w:ascii="Garamond" w:hAnsi="Garamond"/>
          <w:sz w:val="16"/>
          <w:szCs w:val="16"/>
        </w:rPr>
        <w:t>il/la sig./</w:t>
      </w:r>
      <w:proofErr w:type="spellStart"/>
      <w:r w:rsidRPr="0034781B">
        <w:rPr>
          <w:rFonts w:ascii="Garamond" w:hAnsi="Garamond"/>
          <w:sz w:val="16"/>
          <w:szCs w:val="16"/>
        </w:rPr>
        <w:t>sig.ra</w:t>
      </w:r>
      <w:proofErr w:type="spellEnd"/>
    </w:p>
    <w:tbl>
      <w:tblPr>
        <w:tblStyle w:val="Grigliatabella"/>
        <w:tblW w:w="10774" w:type="dxa"/>
        <w:tblInd w:w="-284"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3044"/>
        <w:gridCol w:w="2627"/>
        <w:gridCol w:w="2268"/>
        <w:gridCol w:w="2835"/>
      </w:tblGrid>
      <w:tr w:rsidR="00752510" w:rsidRPr="0034781B" w14:paraId="3692067C" w14:textId="77777777" w:rsidTr="002A4099">
        <w:tc>
          <w:tcPr>
            <w:tcW w:w="3044" w:type="dxa"/>
            <w:shd w:val="clear" w:color="auto" w:fill="D9D9D9" w:themeFill="background1" w:themeFillShade="D9"/>
          </w:tcPr>
          <w:p w14:paraId="4ACC57D9"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Nome</w:t>
            </w:r>
          </w:p>
        </w:tc>
        <w:tc>
          <w:tcPr>
            <w:tcW w:w="2627" w:type="dxa"/>
            <w:shd w:val="clear" w:color="auto" w:fill="D9D9D9" w:themeFill="background1" w:themeFillShade="D9"/>
          </w:tcPr>
          <w:p w14:paraId="1C52F7A7"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Cognome</w:t>
            </w:r>
            <w:proofErr w:type="spellEnd"/>
          </w:p>
        </w:tc>
        <w:tc>
          <w:tcPr>
            <w:tcW w:w="2268" w:type="dxa"/>
            <w:shd w:val="clear" w:color="auto" w:fill="D9D9D9" w:themeFill="background1" w:themeFillShade="D9"/>
          </w:tcPr>
          <w:p w14:paraId="35F370A6"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 xml:space="preserve">Nato/a </w:t>
            </w:r>
            <w:proofErr w:type="spellStart"/>
            <w:r w:rsidRPr="002A4E7A">
              <w:rPr>
                <w:rFonts w:ascii="Garamond" w:hAnsi="Garamond"/>
                <w:b/>
                <w:bCs/>
                <w:sz w:val="16"/>
                <w:szCs w:val="16"/>
              </w:rPr>
              <w:t>a</w:t>
            </w:r>
            <w:proofErr w:type="spellEnd"/>
          </w:p>
        </w:tc>
        <w:tc>
          <w:tcPr>
            <w:tcW w:w="2835" w:type="dxa"/>
            <w:shd w:val="clear" w:color="auto" w:fill="D9D9D9" w:themeFill="background1" w:themeFillShade="D9"/>
          </w:tcPr>
          <w:p w14:paraId="573565DF"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 xml:space="preserve">Data di </w:t>
            </w:r>
            <w:proofErr w:type="spellStart"/>
            <w:r w:rsidRPr="002A4E7A">
              <w:rPr>
                <w:rFonts w:ascii="Garamond" w:hAnsi="Garamond"/>
                <w:b/>
                <w:bCs/>
                <w:sz w:val="16"/>
                <w:szCs w:val="16"/>
              </w:rPr>
              <w:t>nascita</w:t>
            </w:r>
            <w:proofErr w:type="spellEnd"/>
          </w:p>
        </w:tc>
      </w:tr>
      <w:tr w:rsidR="00752510" w:rsidRPr="0034781B" w14:paraId="4FE2AD0E" w14:textId="77777777" w:rsidTr="002A4099">
        <w:tc>
          <w:tcPr>
            <w:tcW w:w="3044" w:type="dxa"/>
            <w:tcBorders>
              <w:bottom w:val="dotted" w:sz="4" w:space="0" w:color="auto"/>
            </w:tcBorders>
          </w:tcPr>
          <w:p w14:paraId="1B0FA129"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627" w:type="dxa"/>
            <w:tcBorders>
              <w:bottom w:val="dotted" w:sz="4" w:space="0" w:color="auto"/>
            </w:tcBorders>
          </w:tcPr>
          <w:p w14:paraId="41A65AC4"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268" w:type="dxa"/>
            <w:tcBorders>
              <w:bottom w:val="dotted" w:sz="4" w:space="0" w:color="auto"/>
            </w:tcBorders>
          </w:tcPr>
          <w:p w14:paraId="25F4E5E0"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835" w:type="dxa"/>
            <w:tcBorders>
              <w:bottom w:val="dotted" w:sz="4" w:space="0" w:color="auto"/>
            </w:tcBorders>
          </w:tcPr>
          <w:p w14:paraId="3F237F97"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r>
      <w:tr w:rsidR="00752510" w:rsidRPr="0034781B" w14:paraId="18D63E9E" w14:textId="77777777" w:rsidTr="002A4099">
        <w:tc>
          <w:tcPr>
            <w:tcW w:w="3044" w:type="dxa"/>
            <w:shd w:val="clear" w:color="auto" w:fill="D9D9D9" w:themeFill="background1" w:themeFillShade="D9"/>
          </w:tcPr>
          <w:p w14:paraId="4615CCD3"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Residente</w:t>
            </w:r>
            <w:proofErr w:type="spellEnd"/>
            <w:r w:rsidRPr="002A4E7A">
              <w:rPr>
                <w:rFonts w:ascii="Garamond" w:hAnsi="Garamond"/>
                <w:b/>
                <w:bCs/>
                <w:sz w:val="16"/>
                <w:szCs w:val="16"/>
              </w:rPr>
              <w:t xml:space="preserve"> a</w:t>
            </w:r>
          </w:p>
        </w:tc>
        <w:tc>
          <w:tcPr>
            <w:tcW w:w="2627" w:type="dxa"/>
            <w:shd w:val="clear" w:color="auto" w:fill="D9D9D9" w:themeFill="background1" w:themeFillShade="D9"/>
          </w:tcPr>
          <w:p w14:paraId="4D5F9338"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r>
              <w:rPr>
                <w:rFonts w:ascii="Garamond" w:hAnsi="Garamond"/>
                <w:b/>
                <w:bCs/>
                <w:sz w:val="16"/>
                <w:szCs w:val="16"/>
              </w:rPr>
              <w:t>Prov.</w:t>
            </w:r>
          </w:p>
        </w:tc>
        <w:tc>
          <w:tcPr>
            <w:tcW w:w="2268" w:type="dxa"/>
            <w:shd w:val="clear" w:color="auto" w:fill="D9D9D9" w:themeFill="background1" w:themeFillShade="D9"/>
          </w:tcPr>
          <w:p w14:paraId="669F99A4"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 xml:space="preserve">Via/Corso/piazza e n. </w:t>
            </w:r>
            <w:proofErr w:type="spellStart"/>
            <w:r w:rsidRPr="002A4E7A">
              <w:rPr>
                <w:rFonts w:ascii="Garamond" w:hAnsi="Garamond"/>
                <w:b/>
                <w:bCs/>
                <w:sz w:val="16"/>
                <w:szCs w:val="16"/>
              </w:rPr>
              <w:t>civico</w:t>
            </w:r>
            <w:proofErr w:type="spellEnd"/>
          </w:p>
        </w:tc>
        <w:tc>
          <w:tcPr>
            <w:tcW w:w="2835" w:type="dxa"/>
            <w:shd w:val="clear" w:color="auto" w:fill="D9D9D9" w:themeFill="background1" w:themeFillShade="D9"/>
          </w:tcPr>
          <w:p w14:paraId="13D621AA"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r w:rsidRPr="002A4E7A">
              <w:rPr>
                <w:rFonts w:ascii="Garamond" w:hAnsi="Garamond"/>
                <w:b/>
                <w:bCs/>
                <w:sz w:val="16"/>
                <w:szCs w:val="16"/>
              </w:rPr>
              <w:t>C.A.P.</w:t>
            </w:r>
          </w:p>
        </w:tc>
      </w:tr>
      <w:tr w:rsidR="00752510" w:rsidRPr="0034781B" w14:paraId="6E5A9EFE" w14:textId="77777777" w:rsidTr="002A4099">
        <w:tc>
          <w:tcPr>
            <w:tcW w:w="3044" w:type="dxa"/>
            <w:tcBorders>
              <w:bottom w:val="dotted" w:sz="4" w:space="0" w:color="auto"/>
            </w:tcBorders>
          </w:tcPr>
          <w:p w14:paraId="6E2CEE4A"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627" w:type="dxa"/>
            <w:tcBorders>
              <w:bottom w:val="dotted" w:sz="4" w:space="0" w:color="auto"/>
            </w:tcBorders>
          </w:tcPr>
          <w:p w14:paraId="4CBE843E"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268" w:type="dxa"/>
            <w:tcBorders>
              <w:bottom w:val="dotted" w:sz="4" w:space="0" w:color="auto"/>
            </w:tcBorders>
          </w:tcPr>
          <w:p w14:paraId="43E42600"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835" w:type="dxa"/>
            <w:tcBorders>
              <w:bottom w:val="dotted" w:sz="4" w:space="0" w:color="auto"/>
            </w:tcBorders>
          </w:tcPr>
          <w:p w14:paraId="2292A1EC"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r>
      <w:tr w:rsidR="00752510" w:rsidRPr="0034781B" w14:paraId="466E3030" w14:textId="77777777" w:rsidTr="002A4099">
        <w:tc>
          <w:tcPr>
            <w:tcW w:w="3044" w:type="dxa"/>
            <w:shd w:val="clear" w:color="auto" w:fill="D9D9D9" w:themeFill="background1" w:themeFillShade="D9"/>
          </w:tcPr>
          <w:p w14:paraId="25926252"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Codice</w:t>
            </w:r>
            <w:proofErr w:type="spellEnd"/>
            <w:r w:rsidRPr="002A4E7A">
              <w:rPr>
                <w:rFonts w:ascii="Garamond" w:hAnsi="Garamond"/>
                <w:b/>
                <w:bCs/>
                <w:sz w:val="16"/>
                <w:szCs w:val="16"/>
              </w:rPr>
              <w:t xml:space="preserve"> </w:t>
            </w:r>
            <w:proofErr w:type="spellStart"/>
            <w:r w:rsidRPr="002A4E7A">
              <w:rPr>
                <w:rFonts w:ascii="Garamond" w:hAnsi="Garamond"/>
                <w:b/>
                <w:bCs/>
                <w:sz w:val="16"/>
                <w:szCs w:val="16"/>
              </w:rPr>
              <w:t>fiscale</w:t>
            </w:r>
            <w:proofErr w:type="spellEnd"/>
          </w:p>
        </w:tc>
        <w:tc>
          <w:tcPr>
            <w:tcW w:w="2627" w:type="dxa"/>
            <w:shd w:val="clear" w:color="auto" w:fill="D9D9D9" w:themeFill="background1" w:themeFillShade="D9"/>
          </w:tcPr>
          <w:p w14:paraId="7BD2BAED"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Documento</w:t>
            </w:r>
            <w:proofErr w:type="spellEnd"/>
            <w:r w:rsidRPr="002A4E7A">
              <w:rPr>
                <w:rFonts w:ascii="Garamond" w:hAnsi="Garamond"/>
                <w:b/>
                <w:bCs/>
                <w:sz w:val="16"/>
                <w:szCs w:val="16"/>
              </w:rPr>
              <w:t xml:space="preserve"> di </w:t>
            </w:r>
            <w:proofErr w:type="spellStart"/>
            <w:r w:rsidRPr="002A4E7A">
              <w:rPr>
                <w:rFonts w:ascii="Garamond" w:hAnsi="Garamond"/>
                <w:b/>
                <w:bCs/>
                <w:sz w:val="16"/>
                <w:szCs w:val="16"/>
              </w:rPr>
              <w:t>identità</w:t>
            </w:r>
            <w:proofErr w:type="spellEnd"/>
            <w:r w:rsidRPr="002A4E7A">
              <w:rPr>
                <w:rFonts w:ascii="Garamond" w:hAnsi="Garamond"/>
                <w:b/>
                <w:bCs/>
                <w:sz w:val="16"/>
                <w:szCs w:val="16"/>
              </w:rPr>
              <w:t>/</w:t>
            </w:r>
            <w:proofErr w:type="spellStart"/>
            <w:r w:rsidRPr="002A4E7A">
              <w:rPr>
                <w:rFonts w:ascii="Garamond" w:hAnsi="Garamond"/>
                <w:b/>
                <w:bCs/>
                <w:sz w:val="16"/>
                <w:szCs w:val="16"/>
              </w:rPr>
              <w:t>riconoscimento</w:t>
            </w:r>
            <w:proofErr w:type="spellEnd"/>
            <w:r w:rsidRPr="002A4E7A">
              <w:rPr>
                <w:rFonts w:ascii="Garamond" w:hAnsi="Garamond"/>
                <w:b/>
                <w:bCs/>
                <w:sz w:val="16"/>
                <w:szCs w:val="16"/>
              </w:rPr>
              <w:t xml:space="preserve"> n.</w:t>
            </w:r>
          </w:p>
        </w:tc>
        <w:tc>
          <w:tcPr>
            <w:tcW w:w="2268" w:type="dxa"/>
            <w:shd w:val="clear" w:color="auto" w:fill="D9D9D9" w:themeFill="background1" w:themeFillShade="D9"/>
          </w:tcPr>
          <w:p w14:paraId="5E5A1FD0" w14:textId="77777777" w:rsidR="00752510" w:rsidRPr="002A4E7A" w:rsidRDefault="00752510" w:rsidP="0015554E">
            <w:pPr>
              <w:pStyle w:val="Corpotesto"/>
              <w:tabs>
                <w:tab w:val="left" w:pos="973"/>
                <w:tab w:val="left" w:pos="2659"/>
                <w:tab w:val="left" w:pos="8729"/>
                <w:tab w:val="left" w:pos="9147"/>
              </w:tabs>
              <w:rPr>
                <w:rFonts w:ascii="Garamond" w:hAnsi="Garamond"/>
                <w:b/>
                <w:bCs/>
                <w:sz w:val="16"/>
                <w:szCs w:val="16"/>
              </w:rPr>
            </w:pPr>
            <w:proofErr w:type="spellStart"/>
            <w:r w:rsidRPr="002A4E7A">
              <w:rPr>
                <w:rFonts w:ascii="Garamond" w:hAnsi="Garamond"/>
                <w:b/>
                <w:bCs/>
                <w:sz w:val="16"/>
                <w:szCs w:val="16"/>
              </w:rPr>
              <w:t>rilasciato</w:t>
            </w:r>
            <w:proofErr w:type="spellEnd"/>
            <w:r w:rsidRPr="002A4E7A">
              <w:rPr>
                <w:rFonts w:ascii="Garamond" w:hAnsi="Garamond"/>
                <w:b/>
                <w:bCs/>
                <w:sz w:val="16"/>
                <w:szCs w:val="16"/>
              </w:rPr>
              <w:t xml:space="preserve"> da</w:t>
            </w:r>
          </w:p>
        </w:tc>
        <w:tc>
          <w:tcPr>
            <w:tcW w:w="2835" w:type="dxa"/>
            <w:shd w:val="clear" w:color="auto" w:fill="D9D9D9" w:themeFill="background1" w:themeFillShade="D9"/>
          </w:tcPr>
          <w:p w14:paraId="4283695F"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r w:rsidRPr="002A4E7A">
              <w:rPr>
                <w:rFonts w:ascii="Garamond" w:hAnsi="Garamond"/>
                <w:b/>
                <w:bCs/>
                <w:sz w:val="16"/>
                <w:szCs w:val="16"/>
              </w:rPr>
              <w:t>In data</w:t>
            </w:r>
          </w:p>
        </w:tc>
      </w:tr>
      <w:tr w:rsidR="00752510" w:rsidRPr="0034781B" w14:paraId="12A60E45" w14:textId="77777777" w:rsidTr="002A4099">
        <w:tc>
          <w:tcPr>
            <w:tcW w:w="3044" w:type="dxa"/>
            <w:tcBorders>
              <w:bottom w:val="dotted" w:sz="4" w:space="0" w:color="auto"/>
            </w:tcBorders>
          </w:tcPr>
          <w:p w14:paraId="0C3B70A4"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627" w:type="dxa"/>
            <w:tcBorders>
              <w:bottom w:val="dotted" w:sz="4" w:space="0" w:color="auto"/>
            </w:tcBorders>
          </w:tcPr>
          <w:p w14:paraId="5F5CF6D4"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268" w:type="dxa"/>
            <w:tcBorders>
              <w:bottom w:val="dotted" w:sz="4" w:space="0" w:color="auto"/>
            </w:tcBorders>
          </w:tcPr>
          <w:p w14:paraId="0C760626"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c>
          <w:tcPr>
            <w:tcW w:w="2835" w:type="dxa"/>
            <w:tcBorders>
              <w:bottom w:val="dotted" w:sz="4" w:space="0" w:color="auto"/>
            </w:tcBorders>
          </w:tcPr>
          <w:p w14:paraId="26D69F32" w14:textId="77777777" w:rsidR="00752510" w:rsidRPr="0034781B" w:rsidRDefault="00752510" w:rsidP="0015554E">
            <w:pPr>
              <w:pStyle w:val="Corpotesto"/>
              <w:tabs>
                <w:tab w:val="left" w:pos="973"/>
                <w:tab w:val="left" w:pos="2659"/>
                <w:tab w:val="left" w:pos="8729"/>
                <w:tab w:val="left" w:pos="9147"/>
              </w:tabs>
              <w:rPr>
                <w:rFonts w:ascii="Garamond" w:hAnsi="Garamond"/>
                <w:sz w:val="16"/>
                <w:szCs w:val="16"/>
              </w:rPr>
            </w:pPr>
          </w:p>
        </w:tc>
      </w:tr>
      <w:tr w:rsidR="0018012E" w:rsidRPr="0034781B" w14:paraId="28386300" w14:textId="77777777" w:rsidTr="002A4099">
        <w:tc>
          <w:tcPr>
            <w:tcW w:w="3044" w:type="dxa"/>
            <w:shd w:val="clear" w:color="auto" w:fill="D9D9D9" w:themeFill="background1" w:themeFillShade="D9"/>
          </w:tcPr>
          <w:p w14:paraId="42B377D7" w14:textId="65E91C39" w:rsidR="0018012E" w:rsidRPr="0034781B" w:rsidRDefault="0018012E" w:rsidP="0015554E">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recapito</w:t>
            </w:r>
            <w:proofErr w:type="spellEnd"/>
            <w:r w:rsidRPr="0034781B">
              <w:rPr>
                <w:rFonts w:ascii="Garamond" w:hAnsi="Garamond"/>
                <w:sz w:val="16"/>
                <w:szCs w:val="16"/>
              </w:rPr>
              <w:t xml:space="preserve"> </w:t>
            </w:r>
            <w:proofErr w:type="spellStart"/>
            <w:r w:rsidRPr="0034781B">
              <w:rPr>
                <w:rFonts w:ascii="Garamond" w:hAnsi="Garamond"/>
                <w:sz w:val="16"/>
                <w:szCs w:val="16"/>
              </w:rPr>
              <w:t>telefonico</w:t>
            </w:r>
            <w:proofErr w:type="spellEnd"/>
          </w:p>
        </w:tc>
        <w:tc>
          <w:tcPr>
            <w:tcW w:w="2627" w:type="dxa"/>
            <w:shd w:val="clear" w:color="auto" w:fill="D9D9D9" w:themeFill="background1" w:themeFillShade="D9"/>
          </w:tcPr>
          <w:p w14:paraId="7A09497F" w14:textId="5A43C62D" w:rsidR="0018012E" w:rsidRPr="0034781B" w:rsidRDefault="0018012E" w:rsidP="0015554E">
            <w:pPr>
              <w:pStyle w:val="Corpotesto"/>
              <w:tabs>
                <w:tab w:val="left" w:pos="973"/>
                <w:tab w:val="left" w:pos="2659"/>
                <w:tab w:val="left" w:pos="8729"/>
                <w:tab w:val="left" w:pos="9147"/>
              </w:tabs>
              <w:rPr>
                <w:rFonts w:ascii="Garamond" w:hAnsi="Garamond"/>
                <w:sz w:val="16"/>
                <w:szCs w:val="16"/>
              </w:rPr>
            </w:pPr>
            <w:proofErr w:type="spellStart"/>
            <w:r w:rsidRPr="0034781B">
              <w:rPr>
                <w:rFonts w:ascii="Garamond" w:hAnsi="Garamond"/>
                <w:sz w:val="16"/>
                <w:szCs w:val="16"/>
              </w:rPr>
              <w:t>indirizzo</w:t>
            </w:r>
            <w:proofErr w:type="spellEnd"/>
            <w:r w:rsidRPr="0034781B">
              <w:rPr>
                <w:rFonts w:ascii="Garamond" w:hAnsi="Garamond"/>
                <w:sz w:val="16"/>
                <w:szCs w:val="16"/>
              </w:rPr>
              <w:t xml:space="preserve"> e-mail</w:t>
            </w:r>
          </w:p>
        </w:tc>
        <w:tc>
          <w:tcPr>
            <w:tcW w:w="5103" w:type="dxa"/>
            <w:gridSpan w:val="2"/>
            <w:shd w:val="clear" w:color="auto" w:fill="D9D9D9" w:themeFill="background1" w:themeFillShade="D9"/>
          </w:tcPr>
          <w:p w14:paraId="56D799E9" w14:textId="68CFF924" w:rsidR="0018012E" w:rsidRPr="0034781B" w:rsidRDefault="0018012E" w:rsidP="0015554E">
            <w:pPr>
              <w:pStyle w:val="Corpotesto"/>
              <w:tabs>
                <w:tab w:val="left" w:pos="973"/>
                <w:tab w:val="left" w:pos="2659"/>
                <w:tab w:val="left" w:pos="8729"/>
                <w:tab w:val="left" w:pos="9147"/>
              </w:tabs>
              <w:rPr>
                <w:rFonts w:ascii="Garamond" w:hAnsi="Garamond"/>
                <w:sz w:val="16"/>
                <w:szCs w:val="16"/>
              </w:rPr>
            </w:pPr>
            <w:r>
              <w:rPr>
                <w:rFonts w:ascii="Garamond" w:hAnsi="Garamond"/>
                <w:sz w:val="16"/>
                <w:szCs w:val="16"/>
              </w:rPr>
              <w:t>pec</w:t>
            </w:r>
          </w:p>
        </w:tc>
      </w:tr>
      <w:tr w:rsidR="0018012E" w:rsidRPr="0034781B" w14:paraId="58A30837" w14:textId="77777777" w:rsidTr="002A4099">
        <w:tc>
          <w:tcPr>
            <w:tcW w:w="3044" w:type="dxa"/>
          </w:tcPr>
          <w:p w14:paraId="2C7CD839" w14:textId="77777777" w:rsidR="0018012E" w:rsidRPr="0034781B" w:rsidRDefault="0018012E" w:rsidP="0015554E">
            <w:pPr>
              <w:pStyle w:val="Corpotesto"/>
              <w:tabs>
                <w:tab w:val="left" w:pos="973"/>
                <w:tab w:val="left" w:pos="2659"/>
                <w:tab w:val="left" w:pos="8729"/>
                <w:tab w:val="left" w:pos="9147"/>
              </w:tabs>
              <w:rPr>
                <w:rFonts w:ascii="Garamond" w:hAnsi="Garamond"/>
                <w:sz w:val="16"/>
                <w:szCs w:val="16"/>
              </w:rPr>
            </w:pPr>
          </w:p>
        </w:tc>
        <w:tc>
          <w:tcPr>
            <w:tcW w:w="2627" w:type="dxa"/>
          </w:tcPr>
          <w:p w14:paraId="4C7FBE33" w14:textId="77777777" w:rsidR="0018012E" w:rsidRPr="0034781B" w:rsidRDefault="0018012E" w:rsidP="0015554E">
            <w:pPr>
              <w:pStyle w:val="Corpotesto"/>
              <w:tabs>
                <w:tab w:val="left" w:pos="973"/>
                <w:tab w:val="left" w:pos="2659"/>
                <w:tab w:val="left" w:pos="8729"/>
                <w:tab w:val="left" w:pos="9147"/>
              </w:tabs>
              <w:rPr>
                <w:rFonts w:ascii="Garamond" w:hAnsi="Garamond"/>
                <w:sz w:val="16"/>
                <w:szCs w:val="16"/>
              </w:rPr>
            </w:pPr>
          </w:p>
        </w:tc>
        <w:tc>
          <w:tcPr>
            <w:tcW w:w="5103" w:type="dxa"/>
            <w:gridSpan w:val="2"/>
          </w:tcPr>
          <w:p w14:paraId="1F1A8D14" w14:textId="742130FC" w:rsidR="0018012E" w:rsidRPr="0034781B" w:rsidRDefault="0018012E" w:rsidP="0015554E">
            <w:pPr>
              <w:pStyle w:val="Corpotesto"/>
              <w:tabs>
                <w:tab w:val="left" w:pos="973"/>
                <w:tab w:val="left" w:pos="2659"/>
                <w:tab w:val="left" w:pos="8729"/>
                <w:tab w:val="left" w:pos="9147"/>
              </w:tabs>
              <w:rPr>
                <w:rFonts w:ascii="Garamond" w:hAnsi="Garamond"/>
                <w:sz w:val="16"/>
                <w:szCs w:val="16"/>
              </w:rPr>
            </w:pPr>
          </w:p>
        </w:tc>
      </w:tr>
    </w:tbl>
    <w:p w14:paraId="0422E4D9" w14:textId="4F9A114D" w:rsidR="00D96C1E" w:rsidRPr="00D96C1E" w:rsidRDefault="00691808" w:rsidP="00414744">
      <w:pPr>
        <w:pStyle w:val="Corpotesto"/>
        <w:spacing w:before="5" w:after="0" w:line="360" w:lineRule="auto"/>
        <w:jc w:val="both"/>
        <w:rPr>
          <w:rFonts w:ascii="Garamond" w:hAnsi="Garamond"/>
          <w:sz w:val="16"/>
          <w:szCs w:val="16"/>
        </w:rPr>
      </w:pPr>
      <w:r>
        <w:rPr>
          <w:rFonts w:ascii="Garamond" w:hAnsi="Garamond"/>
          <w:sz w:val="16"/>
          <w:szCs w:val="16"/>
        </w:rPr>
        <w:t xml:space="preserve">alla </w:t>
      </w:r>
      <w:proofErr w:type="spellStart"/>
      <w:r w:rsidR="00D96C1E" w:rsidRPr="00D96C1E">
        <w:rPr>
          <w:rFonts w:ascii="Garamond" w:hAnsi="Garamond"/>
          <w:sz w:val="16"/>
          <w:szCs w:val="16"/>
        </w:rPr>
        <w:t>presentazione</w:t>
      </w:r>
      <w:proofErr w:type="spellEnd"/>
      <w:r w:rsidR="00D96C1E" w:rsidRPr="00D96C1E">
        <w:rPr>
          <w:rFonts w:ascii="Garamond" w:hAnsi="Garamond"/>
          <w:sz w:val="16"/>
          <w:szCs w:val="16"/>
        </w:rPr>
        <w:t xml:space="preserve"> </w:t>
      </w:r>
      <w:proofErr w:type="spellStart"/>
      <w:r w:rsidR="00D96C1E" w:rsidRPr="00D96C1E">
        <w:rPr>
          <w:rFonts w:ascii="Garamond" w:hAnsi="Garamond"/>
          <w:sz w:val="16"/>
          <w:szCs w:val="16"/>
        </w:rPr>
        <w:t>telematica</w:t>
      </w:r>
      <w:proofErr w:type="spellEnd"/>
      <w:r w:rsidR="00D96C1E" w:rsidRPr="00D96C1E">
        <w:rPr>
          <w:rFonts w:ascii="Garamond" w:hAnsi="Garamond"/>
          <w:sz w:val="16"/>
          <w:szCs w:val="16"/>
        </w:rPr>
        <w:t xml:space="preserve"> </w:t>
      </w:r>
      <w:proofErr w:type="spellStart"/>
      <w:r w:rsidR="00D96C1E" w:rsidRPr="00D96C1E">
        <w:rPr>
          <w:rFonts w:ascii="Garamond" w:hAnsi="Garamond"/>
          <w:sz w:val="16"/>
          <w:szCs w:val="16"/>
        </w:rPr>
        <w:t>tramite</w:t>
      </w:r>
      <w:proofErr w:type="spellEnd"/>
      <w:r w:rsidR="00D96C1E" w:rsidRPr="00D96C1E">
        <w:rPr>
          <w:rFonts w:ascii="Garamond" w:hAnsi="Garamond"/>
          <w:sz w:val="16"/>
          <w:szCs w:val="16"/>
        </w:rPr>
        <w:t xml:space="preserve"> </w:t>
      </w:r>
      <w:proofErr w:type="spellStart"/>
      <w:r w:rsidR="00D96C1E" w:rsidRPr="00D96C1E">
        <w:rPr>
          <w:rFonts w:ascii="Garamond" w:hAnsi="Garamond"/>
          <w:sz w:val="16"/>
          <w:szCs w:val="16"/>
        </w:rPr>
        <w:t>portale</w:t>
      </w:r>
      <w:proofErr w:type="spellEnd"/>
      <w:r w:rsidR="00D96C1E" w:rsidRPr="00D96C1E">
        <w:rPr>
          <w:rFonts w:ascii="Garamond" w:hAnsi="Garamond"/>
          <w:sz w:val="16"/>
          <w:szCs w:val="16"/>
        </w:rPr>
        <w:t xml:space="preserve"> web o P.E.C.</w:t>
      </w:r>
      <w:r w:rsidR="00D9200F">
        <w:rPr>
          <w:rFonts w:ascii="Garamond" w:hAnsi="Garamond"/>
          <w:sz w:val="16"/>
          <w:szCs w:val="16"/>
        </w:rPr>
        <w:tab/>
      </w:r>
      <w:proofErr w:type="spellStart"/>
      <w:r w:rsidR="00D96C1E" w:rsidRPr="00D96C1E">
        <w:rPr>
          <w:rFonts w:ascii="Garamond" w:hAnsi="Garamond"/>
          <w:sz w:val="16"/>
          <w:szCs w:val="16"/>
        </w:rPr>
        <w:t>d</w:t>
      </w:r>
      <w:r w:rsidR="00A55E6A">
        <w:rPr>
          <w:rFonts w:ascii="Garamond" w:hAnsi="Garamond"/>
          <w:sz w:val="16"/>
          <w:szCs w:val="16"/>
        </w:rPr>
        <w:t>ell’</w:t>
      </w:r>
      <w:r w:rsidR="005466B0">
        <w:rPr>
          <w:rFonts w:ascii="Garamond" w:hAnsi="Garamond"/>
          <w:sz w:val="16"/>
          <w:szCs w:val="16"/>
        </w:rPr>
        <w:t>istanza</w:t>
      </w:r>
      <w:proofErr w:type="spellEnd"/>
      <w:r w:rsidR="005466B0">
        <w:rPr>
          <w:rFonts w:ascii="Garamond" w:hAnsi="Garamond"/>
          <w:sz w:val="16"/>
          <w:szCs w:val="16"/>
        </w:rPr>
        <w:t xml:space="preserve"> </w:t>
      </w:r>
      <w:r w:rsidR="00F45655">
        <w:rPr>
          <w:rFonts w:ascii="Garamond" w:hAnsi="Garamond"/>
          <w:sz w:val="16"/>
          <w:szCs w:val="16"/>
        </w:rPr>
        <w:t>per la concessione</w:t>
      </w:r>
      <w:r w:rsidR="00C435CA">
        <w:rPr>
          <w:rFonts w:ascii="Garamond" w:hAnsi="Garamond"/>
          <w:sz w:val="16"/>
          <w:szCs w:val="16"/>
        </w:rPr>
        <w:t xml:space="preserve"> di contributi di cui</w:t>
      </w:r>
      <w:r w:rsidR="00EE6F2C">
        <w:rPr>
          <w:rFonts w:ascii="Garamond" w:hAnsi="Garamond"/>
          <w:sz w:val="16"/>
          <w:szCs w:val="16"/>
        </w:rPr>
        <w:t xml:space="preserve"> </w:t>
      </w:r>
      <w:proofErr w:type="spellStart"/>
      <w:r w:rsidR="00EE6F2C">
        <w:rPr>
          <w:rFonts w:ascii="Garamond" w:hAnsi="Garamond"/>
          <w:sz w:val="16"/>
          <w:szCs w:val="16"/>
        </w:rPr>
        <w:t>all’Avviso</w:t>
      </w:r>
      <w:proofErr w:type="spellEnd"/>
      <w:r w:rsidR="00EE6F2C">
        <w:rPr>
          <w:rFonts w:ascii="Garamond" w:hAnsi="Garamond"/>
          <w:sz w:val="16"/>
          <w:szCs w:val="16"/>
        </w:rPr>
        <w:t xml:space="preserve"> </w:t>
      </w:r>
      <w:r w:rsidR="00EE6F2C" w:rsidRPr="00EE6F2C">
        <w:rPr>
          <w:rFonts w:ascii="Garamond" w:hAnsi="Garamond"/>
          <w:sz w:val="16"/>
          <w:szCs w:val="16"/>
        </w:rPr>
        <w:t xml:space="preserve">Pubblico </w:t>
      </w:r>
      <w:r w:rsidR="00EE6F2C">
        <w:rPr>
          <w:rFonts w:ascii="Garamond" w:hAnsi="Garamond"/>
          <w:sz w:val="16"/>
          <w:szCs w:val="16"/>
        </w:rPr>
        <w:t>“</w:t>
      </w:r>
      <w:r w:rsidR="00E743FC" w:rsidRPr="00EE6F2C">
        <w:rPr>
          <w:rStyle w:val="Nessuno"/>
          <w:rFonts w:ascii="Garamond" w:hAnsi="Garamond" w:cs="Garamond"/>
          <w:caps/>
          <w:sz w:val="16"/>
          <w:szCs w:val="16"/>
        </w:rPr>
        <w:t>LEGGE REGIONALE 26 OTTOBRE 2021, N. 17 ART.</w:t>
      </w:r>
      <w:r w:rsidR="00E743FC" w:rsidRPr="00EE6F2C">
        <w:rPr>
          <w:rStyle w:val="Nessuno"/>
          <w:rFonts w:ascii="Garamond" w:hAnsi="Garamond" w:cs="Garamond"/>
          <w:sz w:val="16"/>
          <w:szCs w:val="16"/>
        </w:rPr>
        <w:t xml:space="preserve"> 6 – CONCESSIONE DI CONTRIBUTI ALLE </w:t>
      </w:r>
      <w:r w:rsidR="00E743FC" w:rsidRPr="00EE6F2C">
        <w:rPr>
          <w:rStyle w:val="Nessuno"/>
          <w:rFonts w:ascii="Garamond" w:hAnsi="Garamond" w:cs="Garamond"/>
          <w:caps/>
          <w:sz w:val="16"/>
          <w:szCs w:val="16"/>
        </w:rPr>
        <w:t xml:space="preserve">IMPRESE per favorire l'occupazione femminile stabile e di </w:t>
      </w:r>
      <w:proofErr w:type="gramStart"/>
      <w:r w:rsidR="007658D5" w:rsidRPr="00EE6F2C">
        <w:rPr>
          <w:rStyle w:val="Nessuno"/>
          <w:rFonts w:ascii="Garamond" w:hAnsi="Garamond" w:cs="Garamond"/>
          <w:caps/>
          <w:sz w:val="16"/>
          <w:szCs w:val="16"/>
        </w:rPr>
        <w:t xml:space="preserve">QUALITÀ”  </w:t>
      </w:r>
      <w:r w:rsidR="00D829A6" w:rsidRPr="00D829A6">
        <w:rPr>
          <w:rStyle w:val="Nessuno"/>
          <w:rFonts w:ascii="Garamond" w:hAnsi="Garamond" w:cs="Garamond"/>
          <w:sz w:val="16"/>
          <w:szCs w:val="16"/>
        </w:rPr>
        <w:t>pu</w:t>
      </w:r>
      <w:r w:rsidR="00D829A6">
        <w:rPr>
          <w:rStyle w:val="Nessuno"/>
          <w:rFonts w:ascii="Garamond" w:hAnsi="Garamond" w:cs="Garamond"/>
          <w:sz w:val="16"/>
          <w:szCs w:val="16"/>
        </w:rPr>
        <w:t>bblicato</w:t>
      </w:r>
      <w:proofErr w:type="gramEnd"/>
      <w:r w:rsidR="00D829A6">
        <w:rPr>
          <w:rStyle w:val="Nessuno"/>
          <w:rFonts w:ascii="Garamond" w:hAnsi="Garamond" w:cs="Garamond"/>
          <w:caps/>
          <w:sz w:val="16"/>
          <w:szCs w:val="16"/>
        </w:rPr>
        <w:t xml:space="preserve"> </w:t>
      </w:r>
      <w:r w:rsidR="00082FF0">
        <w:rPr>
          <w:rStyle w:val="Nessuno"/>
          <w:rFonts w:ascii="Garamond" w:hAnsi="Garamond" w:cs="Garamond"/>
          <w:sz w:val="16"/>
          <w:szCs w:val="16"/>
        </w:rPr>
        <w:t xml:space="preserve">sul </w:t>
      </w:r>
      <w:r w:rsidR="000674F4">
        <w:rPr>
          <w:rStyle w:val="Nessuno"/>
          <w:rFonts w:ascii="Garamond" w:hAnsi="Garamond" w:cs="Garamond"/>
          <w:caps/>
          <w:sz w:val="16"/>
          <w:szCs w:val="16"/>
        </w:rPr>
        <w:t xml:space="preserve">B.U.R.C. </w:t>
      </w:r>
      <w:r w:rsidR="000674F4" w:rsidRPr="00D829A6">
        <w:rPr>
          <w:rStyle w:val="Nessuno"/>
          <w:rFonts w:ascii="Garamond" w:hAnsi="Garamond" w:cs="Garamond"/>
          <w:sz w:val="16"/>
          <w:szCs w:val="16"/>
        </w:rPr>
        <w:t>n</w:t>
      </w:r>
      <w:r w:rsidR="001C3AC0">
        <w:rPr>
          <w:rStyle w:val="Nessuno"/>
          <w:rFonts w:ascii="Garamond" w:hAnsi="Garamond" w:cs="Garamond"/>
          <w:caps/>
          <w:sz w:val="16"/>
          <w:szCs w:val="16"/>
        </w:rPr>
        <w:t>.</w:t>
      </w:r>
      <w:r w:rsidR="00D829A6">
        <w:rPr>
          <w:rStyle w:val="Nessuno"/>
          <w:rFonts w:ascii="Garamond" w:hAnsi="Garamond" w:cs="Garamond"/>
          <w:caps/>
          <w:sz w:val="16"/>
          <w:szCs w:val="16"/>
        </w:rPr>
        <w:t xml:space="preserve"> _____ </w:t>
      </w:r>
      <w:r w:rsidR="00D829A6" w:rsidRPr="00D829A6">
        <w:rPr>
          <w:rStyle w:val="Nessuno"/>
          <w:rFonts w:ascii="Garamond" w:hAnsi="Garamond" w:cs="Garamond"/>
          <w:sz w:val="16"/>
          <w:szCs w:val="16"/>
        </w:rPr>
        <w:t>del</w:t>
      </w:r>
      <w:r w:rsidR="00D829A6">
        <w:rPr>
          <w:rStyle w:val="Nessuno"/>
          <w:rFonts w:ascii="Garamond" w:hAnsi="Garamond" w:cs="Garamond"/>
          <w:sz w:val="16"/>
          <w:szCs w:val="16"/>
        </w:rPr>
        <w:t xml:space="preserve"> ____________</w:t>
      </w:r>
      <w:r w:rsidR="00D96C1E" w:rsidRPr="00D96C1E">
        <w:rPr>
          <w:rFonts w:ascii="Garamond" w:hAnsi="Garamond"/>
          <w:sz w:val="16"/>
          <w:szCs w:val="16"/>
        </w:rPr>
        <w:t>,</w:t>
      </w:r>
    </w:p>
    <w:p w14:paraId="37875A21" w14:textId="77777777" w:rsidR="008C164C" w:rsidRDefault="00192F48" w:rsidP="007658D5">
      <w:pPr>
        <w:pStyle w:val="Corpotesto"/>
        <w:spacing w:before="5" w:line="360" w:lineRule="auto"/>
        <w:jc w:val="both"/>
        <w:rPr>
          <w:rFonts w:ascii="Garamond" w:hAnsi="Garamond"/>
          <w:sz w:val="16"/>
          <w:szCs w:val="16"/>
        </w:rPr>
      </w:pPr>
      <w:r>
        <w:rPr>
          <w:rFonts w:ascii="Garamond" w:hAnsi="Garamond"/>
          <w:sz w:val="16"/>
          <w:szCs w:val="16"/>
        </w:rPr>
        <w:t>C</w:t>
      </w:r>
      <w:r w:rsidR="00D96C1E" w:rsidRPr="00D96C1E">
        <w:rPr>
          <w:rFonts w:ascii="Garamond" w:hAnsi="Garamond"/>
          <w:sz w:val="16"/>
          <w:szCs w:val="16"/>
        </w:rPr>
        <w:t xml:space="preserve">on </w:t>
      </w:r>
      <w:proofErr w:type="gramStart"/>
      <w:r w:rsidR="00D96C1E" w:rsidRPr="00D96C1E">
        <w:rPr>
          <w:rFonts w:ascii="Garamond" w:hAnsi="Garamond"/>
          <w:sz w:val="16"/>
          <w:szCs w:val="16"/>
        </w:rPr>
        <w:t>la presente</w:t>
      </w:r>
      <w:proofErr w:type="gramEnd"/>
      <w:r w:rsidR="00D96C1E" w:rsidRPr="00D96C1E">
        <w:rPr>
          <w:rFonts w:ascii="Garamond" w:hAnsi="Garamond"/>
          <w:sz w:val="16"/>
          <w:szCs w:val="16"/>
        </w:rPr>
        <w:t xml:space="preserve"> </w:t>
      </w:r>
      <w:proofErr w:type="spellStart"/>
      <w:r w:rsidR="00D96C1E" w:rsidRPr="00D96C1E">
        <w:rPr>
          <w:rFonts w:ascii="Garamond" w:hAnsi="Garamond"/>
          <w:sz w:val="16"/>
          <w:szCs w:val="16"/>
        </w:rPr>
        <w:t>delega</w:t>
      </w:r>
      <w:proofErr w:type="spellEnd"/>
      <w:r w:rsidR="008C164C">
        <w:rPr>
          <w:rFonts w:ascii="Garamond" w:hAnsi="Garamond"/>
          <w:sz w:val="16"/>
          <w:szCs w:val="16"/>
        </w:rPr>
        <w:t>:</w:t>
      </w:r>
    </w:p>
    <w:p w14:paraId="1492A951" w14:textId="2B59B881" w:rsidR="00D96C1E" w:rsidRDefault="00D96C1E" w:rsidP="00F35F0A">
      <w:pPr>
        <w:pStyle w:val="Corpotesto"/>
        <w:numPr>
          <w:ilvl w:val="0"/>
          <w:numId w:val="15"/>
        </w:numPr>
        <w:spacing w:before="5" w:line="360" w:lineRule="auto"/>
        <w:jc w:val="both"/>
        <w:rPr>
          <w:rFonts w:ascii="Garamond" w:hAnsi="Garamond"/>
          <w:sz w:val="16"/>
          <w:szCs w:val="16"/>
        </w:rPr>
      </w:pPr>
      <w:r w:rsidRPr="00D96C1E">
        <w:rPr>
          <w:rFonts w:ascii="Garamond" w:hAnsi="Garamond"/>
          <w:sz w:val="16"/>
          <w:szCs w:val="16"/>
        </w:rPr>
        <w:t xml:space="preserve">si </w:t>
      </w:r>
      <w:proofErr w:type="spellStart"/>
      <w:r w:rsidRPr="00D96C1E">
        <w:rPr>
          <w:rFonts w:ascii="Garamond" w:hAnsi="Garamond"/>
          <w:sz w:val="16"/>
          <w:szCs w:val="16"/>
        </w:rPr>
        <w:t>autorizza</w:t>
      </w:r>
      <w:proofErr w:type="spellEnd"/>
      <w:r w:rsidRPr="00D96C1E">
        <w:rPr>
          <w:rFonts w:ascii="Garamond" w:hAnsi="Garamond"/>
          <w:sz w:val="16"/>
          <w:szCs w:val="16"/>
        </w:rPr>
        <w:t xml:space="preserve"> </w:t>
      </w:r>
      <w:proofErr w:type="spellStart"/>
      <w:r w:rsidRPr="00D96C1E">
        <w:rPr>
          <w:rFonts w:ascii="Garamond" w:hAnsi="Garamond"/>
          <w:sz w:val="16"/>
          <w:szCs w:val="16"/>
        </w:rPr>
        <w:t>l’elezione</w:t>
      </w:r>
      <w:proofErr w:type="spellEnd"/>
      <w:r w:rsidRPr="00D96C1E">
        <w:rPr>
          <w:rFonts w:ascii="Garamond" w:hAnsi="Garamond"/>
          <w:sz w:val="16"/>
          <w:szCs w:val="16"/>
        </w:rPr>
        <w:t xml:space="preserve"> di </w:t>
      </w:r>
      <w:proofErr w:type="spellStart"/>
      <w:r w:rsidRPr="00D96C1E">
        <w:rPr>
          <w:rFonts w:ascii="Garamond" w:hAnsi="Garamond"/>
          <w:sz w:val="16"/>
          <w:szCs w:val="16"/>
        </w:rPr>
        <w:t>domicilio</w:t>
      </w:r>
      <w:proofErr w:type="spellEnd"/>
      <w:r w:rsidRPr="00D96C1E">
        <w:rPr>
          <w:rFonts w:ascii="Garamond" w:hAnsi="Garamond"/>
          <w:sz w:val="16"/>
          <w:szCs w:val="16"/>
        </w:rPr>
        <w:t xml:space="preserve"> </w:t>
      </w:r>
      <w:proofErr w:type="spellStart"/>
      <w:r w:rsidRPr="00D96C1E">
        <w:rPr>
          <w:rFonts w:ascii="Garamond" w:hAnsi="Garamond"/>
          <w:sz w:val="16"/>
          <w:szCs w:val="16"/>
        </w:rPr>
        <w:t>speciale</w:t>
      </w:r>
      <w:proofErr w:type="spellEnd"/>
      <w:r w:rsidRPr="00D96C1E">
        <w:rPr>
          <w:rFonts w:ascii="Garamond" w:hAnsi="Garamond"/>
          <w:sz w:val="16"/>
          <w:szCs w:val="16"/>
        </w:rPr>
        <w:t>, per tutti</w:t>
      </w:r>
      <w:r w:rsidR="00192F48">
        <w:rPr>
          <w:rFonts w:ascii="Garamond" w:hAnsi="Garamond"/>
          <w:sz w:val="16"/>
          <w:szCs w:val="16"/>
        </w:rPr>
        <w:t xml:space="preserve"> </w:t>
      </w:r>
      <w:proofErr w:type="spellStart"/>
      <w:r w:rsidRPr="00D96C1E">
        <w:rPr>
          <w:rFonts w:ascii="Garamond" w:hAnsi="Garamond"/>
          <w:sz w:val="16"/>
          <w:szCs w:val="16"/>
        </w:rPr>
        <w:t>gli</w:t>
      </w:r>
      <w:proofErr w:type="spellEnd"/>
      <w:r w:rsidRPr="00D96C1E">
        <w:rPr>
          <w:rFonts w:ascii="Garamond" w:hAnsi="Garamond"/>
          <w:sz w:val="16"/>
          <w:szCs w:val="16"/>
        </w:rPr>
        <w:t xml:space="preserve"> </w:t>
      </w:r>
      <w:proofErr w:type="spellStart"/>
      <w:r w:rsidRPr="00D96C1E">
        <w:rPr>
          <w:rFonts w:ascii="Garamond" w:hAnsi="Garamond"/>
          <w:sz w:val="16"/>
          <w:szCs w:val="16"/>
        </w:rPr>
        <w:t>atti</w:t>
      </w:r>
      <w:proofErr w:type="spellEnd"/>
      <w:r w:rsidRPr="00D96C1E">
        <w:rPr>
          <w:rFonts w:ascii="Garamond" w:hAnsi="Garamond"/>
          <w:sz w:val="16"/>
          <w:szCs w:val="16"/>
        </w:rPr>
        <w:t xml:space="preserve"> e le </w:t>
      </w:r>
      <w:proofErr w:type="spellStart"/>
      <w:r w:rsidRPr="00D96C1E">
        <w:rPr>
          <w:rFonts w:ascii="Garamond" w:hAnsi="Garamond"/>
          <w:sz w:val="16"/>
          <w:szCs w:val="16"/>
        </w:rPr>
        <w:t>comunicazioni</w:t>
      </w:r>
      <w:proofErr w:type="spellEnd"/>
      <w:r w:rsidRPr="00D96C1E">
        <w:rPr>
          <w:rFonts w:ascii="Garamond" w:hAnsi="Garamond"/>
          <w:sz w:val="16"/>
          <w:szCs w:val="16"/>
        </w:rPr>
        <w:t xml:space="preserve"> </w:t>
      </w:r>
      <w:proofErr w:type="spellStart"/>
      <w:r w:rsidRPr="00D96C1E">
        <w:rPr>
          <w:rFonts w:ascii="Garamond" w:hAnsi="Garamond"/>
          <w:sz w:val="16"/>
          <w:szCs w:val="16"/>
        </w:rPr>
        <w:t>inerenti</w:t>
      </w:r>
      <w:proofErr w:type="spellEnd"/>
      <w:r w:rsidRPr="00D96C1E">
        <w:rPr>
          <w:rFonts w:ascii="Garamond" w:hAnsi="Garamond"/>
          <w:sz w:val="16"/>
          <w:szCs w:val="16"/>
        </w:rPr>
        <w:t xml:space="preserve"> il </w:t>
      </w:r>
      <w:proofErr w:type="spellStart"/>
      <w:r w:rsidRPr="00D96C1E">
        <w:rPr>
          <w:rFonts w:ascii="Garamond" w:hAnsi="Garamond"/>
          <w:sz w:val="16"/>
          <w:szCs w:val="16"/>
        </w:rPr>
        <w:t>procedimento</w:t>
      </w:r>
      <w:proofErr w:type="spellEnd"/>
      <w:r w:rsidRPr="00D96C1E">
        <w:rPr>
          <w:rFonts w:ascii="Garamond" w:hAnsi="Garamond"/>
          <w:sz w:val="16"/>
          <w:szCs w:val="16"/>
        </w:rPr>
        <w:t xml:space="preserve"> </w:t>
      </w:r>
      <w:proofErr w:type="spellStart"/>
      <w:r w:rsidRPr="00D96C1E">
        <w:rPr>
          <w:rFonts w:ascii="Garamond" w:hAnsi="Garamond"/>
          <w:sz w:val="16"/>
          <w:szCs w:val="16"/>
        </w:rPr>
        <w:t>amministrativo</w:t>
      </w:r>
      <w:proofErr w:type="spellEnd"/>
      <w:r w:rsidRPr="00D96C1E">
        <w:rPr>
          <w:rFonts w:ascii="Garamond" w:hAnsi="Garamond"/>
          <w:sz w:val="16"/>
          <w:szCs w:val="16"/>
        </w:rPr>
        <w:t xml:space="preserve">, </w:t>
      </w:r>
      <w:proofErr w:type="spellStart"/>
      <w:r w:rsidRPr="00D96C1E">
        <w:rPr>
          <w:rFonts w:ascii="Garamond" w:hAnsi="Garamond"/>
          <w:sz w:val="16"/>
          <w:szCs w:val="16"/>
        </w:rPr>
        <w:t>presso</w:t>
      </w:r>
      <w:proofErr w:type="spellEnd"/>
      <w:r w:rsidRPr="00D96C1E">
        <w:rPr>
          <w:rFonts w:ascii="Garamond" w:hAnsi="Garamond"/>
          <w:sz w:val="16"/>
          <w:szCs w:val="16"/>
        </w:rPr>
        <w:t xml:space="preserve"> </w:t>
      </w:r>
      <w:proofErr w:type="spellStart"/>
      <w:r w:rsidRPr="00D96C1E">
        <w:rPr>
          <w:rFonts w:ascii="Garamond" w:hAnsi="Garamond"/>
          <w:sz w:val="16"/>
          <w:szCs w:val="16"/>
        </w:rPr>
        <w:t>l’indirizzo</w:t>
      </w:r>
      <w:proofErr w:type="spellEnd"/>
      <w:r w:rsidRPr="00D96C1E">
        <w:rPr>
          <w:rFonts w:ascii="Garamond" w:hAnsi="Garamond"/>
          <w:sz w:val="16"/>
          <w:szCs w:val="16"/>
        </w:rPr>
        <w:t xml:space="preserve"> di</w:t>
      </w:r>
      <w:r w:rsidR="00995C1D">
        <w:rPr>
          <w:rFonts w:ascii="Garamond" w:hAnsi="Garamond"/>
          <w:sz w:val="16"/>
          <w:szCs w:val="16"/>
        </w:rPr>
        <w:t xml:space="preserve"> </w:t>
      </w:r>
      <w:proofErr w:type="spellStart"/>
      <w:r w:rsidRPr="00D96C1E">
        <w:rPr>
          <w:rFonts w:ascii="Garamond" w:hAnsi="Garamond"/>
          <w:sz w:val="16"/>
          <w:szCs w:val="16"/>
        </w:rPr>
        <w:t>posta</w:t>
      </w:r>
      <w:proofErr w:type="spellEnd"/>
      <w:r w:rsidRPr="00D96C1E">
        <w:rPr>
          <w:rFonts w:ascii="Garamond" w:hAnsi="Garamond"/>
          <w:sz w:val="16"/>
          <w:szCs w:val="16"/>
        </w:rPr>
        <w:t xml:space="preserve"> </w:t>
      </w:r>
      <w:proofErr w:type="spellStart"/>
      <w:r w:rsidRPr="00D96C1E">
        <w:rPr>
          <w:rFonts w:ascii="Garamond" w:hAnsi="Garamond"/>
          <w:sz w:val="16"/>
          <w:szCs w:val="16"/>
        </w:rPr>
        <w:t>elettronica</w:t>
      </w:r>
      <w:proofErr w:type="spellEnd"/>
      <w:r w:rsidRPr="00D96C1E">
        <w:rPr>
          <w:rFonts w:ascii="Garamond" w:hAnsi="Garamond"/>
          <w:sz w:val="16"/>
          <w:szCs w:val="16"/>
        </w:rPr>
        <w:t xml:space="preserve"> </w:t>
      </w:r>
      <w:proofErr w:type="spellStart"/>
      <w:r w:rsidRPr="00D96C1E">
        <w:rPr>
          <w:rFonts w:ascii="Garamond" w:hAnsi="Garamond"/>
          <w:sz w:val="16"/>
          <w:szCs w:val="16"/>
        </w:rPr>
        <w:t>certificata</w:t>
      </w:r>
      <w:proofErr w:type="spellEnd"/>
      <w:r w:rsidRPr="00D96C1E">
        <w:rPr>
          <w:rFonts w:ascii="Garamond" w:hAnsi="Garamond"/>
          <w:sz w:val="16"/>
          <w:szCs w:val="16"/>
        </w:rPr>
        <w:t xml:space="preserve"> del </w:t>
      </w:r>
      <w:proofErr w:type="spellStart"/>
      <w:r w:rsidRPr="00D96C1E">
        <w:rPr>
          <w:rFonts w:ascii="Garamond" w:hAnsi="Garamond"/>
          <w:sz w:val="16"/>
          <w:szCs w:val="16"/>
        </w:rPr>
        <w:t>soggetto</w:t>
      </w:r>
      <w:proofErr w:type="spellEnd"/>
      <w:r w:rsidRPr="00D96C1E">
        <w:rPr>
          <w:rFonts w:ascii="Garamond" w:hAnsi="Garamond"/>
          <w:sz w:val="16"/>
          <w:szCs w:val="16"/>
        </w:rPr>
        <w:t xml:space="preserve"> </w:t>
      </w:r>
      <w:proofErr w:type="spellStart"/>
      <w:r w:rsidRPr="00D96C1E">
        <w:rPr>
          <w:rFonts w:ascii="Garamond" w:hAnsi="Garamond"/>
          <w:sz w:val="16"/>
          <w:szCs w:val="16"/>
        </w:rPr>
        <w:t>delegato</w:t>
      </w:r>
      <w:proofErr w:type="spellEnd"/>
      <w:r w:rsidRPr="00D96C1E">
        <w:rPr>
          <w:rFonts w:ascii="Garamond" w:hAnsi="Garamond"/>
          <w:sz w:val="16"/>
          <w:szCs w:val="16"/>
        </w:rPr>
        <w:t xml:space="preserve"> </w:t>
      </w:r>
      <w:r w:rsidR="00BE5FDB">
        <w:rPr>
          <w:rFonts w:ascii="Garamond" w:hAnsi="Garamond"/>
          <w:sz w:val="16"/>
          <w:szCs w:val="16"/>
        </w:rPr>
        <w:t>(</w:t>
      </w:r>
      <w:proofErr w:type="spellStart"/>
      <w:r w:rsidRPr="00D96C1E">
        <w:rPr>
          <w:rFonts w:ascii="Garamond" w:hAnsi="Garamond"/>
          <w:sz w:val="16"/>
          <w:szCs w:val="16"/>
        </w:rPr>
        <w:t>che</w:t>
      </w:r>
      <w:proofErr w:type="spellEnd"/>
      <w:r w:rsidRPr="00D96C1E">
        <w:rPr>
          <w:rFonts w:ascii="Garamond" w:hAnsi="Garamond"/>
          <w:sz w:val="16"/>
          <w:szCs w:val="16"/>
        </w:rPr>
        <w:t xml:space="preserve"> </w:t>
      </w:r>
      <w:proofErr w:type="spellStart"/>
      <w:r w:rsidRPr="00D96C1E">
        <w:rPr>
          <w:rFonts w:ascii="Garamond" w:hAnsi="Garamond"/>
          <w:sz w:val="16"/>
          <w:szCs w:val="16"/>
        </w:rPr>
        <w:t>provvede</w:t>
      </w:r>
      <w:proofErr w:type="spellEnd"/>
      <w:r w:rsidRPr="00D96C1E">
        <w:rPr>
          <w:rFonts w:ascii="Garamond" w:hAnsi="Garamond"/>
          <w:sz w:val="16"/>
          <w:szCs w:val="16"/>
        </w:rPr>
        <w:t xml:space="preserve"> alla </w:t>
      </w:r>
      <w:proofErr w:type="spellStart"/>
      <w:r w:rsidRPr="00D96C1E">
        <w:rPr>
          <w:rFonts w:ascii="Garamond" w:hAnsi="Garamond"/>
          <w:sz w:val="16"/>
          <w:szCs w:val="16"/>
        </w:rPr>
        <w:t>trasmissione</w:t>
      </w:r>
      <w:proofErr w:type="spellEnd"/>
      <w:r w:rsidR="00995C1D">
        <w:rPr>
          <w:rFonts w:ascii="Garamond" w:hAnsi="Garamond"/>
          <w:sz w:val="16"/>
          <w:szCs w:val="16"/>
        </w:rPr>
        <w:t xml:space="preserve"> </w:t>
      </w:r>
      <w:proofErr w:type="spellStart"/>
      <w:r w:rsidRPr="00D96C1E">
        <w:rPr>
          <w:rFonts w:ascii="Garamond" w:hAnsi="Garamond"/>
          <w:sz w:val="16"/>
          <w:szCs w:val="16"/>
        </w:rPr>
        <w:t>telematica</w:t>
      </w:r>
      <w:proofErr w:type="spellEnd"/>
      <w:r w:rsidRPr="00D96C1E">
        <w:rPr>
          <w:rFonts w:ascii="Garamond" w:hAnsi="Garamond"/>
          <w:sz w:val="16"/>
          <w:szCs w:val="16"/>
        </w:rPr>
        <w:t xml:space="preserve"> </w:t>
      </w:r>
      <w:proofErr w:type="spellStart"/>
      <w:r w:rsidRPr="00D96C1E">
        <w:rPr>
          <w:rFonts w:ascii="Garamond" w:hAnsi="Garamond"/>
          <w:sz w:val="16"/>
          <w:szCs w:val="16"/>
        </w:rPr>
        <w:t>d</w:t>
      </w:r>
      <w:r w:rsidR="00995C1D">
        <w:rPr>
          <w:rFonts w:ascii="Garamond" w:hAnsi="Garamond"/>
          <w:sz w:val="16"/>
          <w:szCs w:val="16"/>
        </w:rPr>
        <w:t>ell’</w:t>
      </w:r>
      <w:r w:rsidRPr="00D96C1E">
        <w:rPr>
          <w:rFonts w:ascii="Garamond" w:hAnsi="Garamond"/>
          <w:sz w:val="16"/>
          <w:szCs w:val="16"/>
        </w:rPr>
        <w:t>istanza</w:t>
      </w:r>
      <w:proofErr w:type="spellEnd"/>
      <w:r w:rsidRPr="00D96C1E">
        <w:rPr>
          <w:rFonts w:ascii="Garamond" w:hAnsi="Garamond"/>
          <w:sz w:val="16"/>
          <w:szCs w:val="16"/>
        </w:rPr>
        <w:t xml:space="preserve">, a cui </w:t>
      </w:r>
      <w:proofErr w:type="spellStart"/>
      <w:r w:rsidRPr="00D96C1E">
        <w:rPr>
          <w:rFonts w:ascii="Garamond" w:hAnsi="Garamond"/>
          <w:sz w:val="16"/>
          <w:szCs w:val="16"/>
        </w:rPr>
        <w:t>viene</w:t>
      </w:r>
      <w:proofErr w:type="spellEnd"/>
      <w:r w:rsidRPr="00D96C1E">
        <w:rPr>
          <w:rFonts w:ascii="Garamond" w:hAnsi="Garamond"/>
          <w:sz w:val="16"/>
          <w:szCs w:val="16"/>
        </w:rPr>
        <w:t xml:space="preserve"> </w:t>
      </w:r>
      <w:proofErr w:type="spellStart"/>
      <w:r w:rsidRPr="00D96C1E">
        <w:rPr>
          <w:rFonts w:ascii="Garamond" w:hAnsi="Garamond"/>
          <w:sz w:val="16"/>
          <w:szCs w:val="16"/>
        </w:rPr>
        <w:t>conferita</w:t>
      </w:r>
      <w:proofErr w:type="spellEnd"/>
      <w:r w:rsidRPr="00D96C1E">
        <w:rPr>
          <w:rFonts w:ascii="Garamond" w:hAnsi="Garamond"/>
          <w:sz w:val="16"/>
          <w:szCs w:val="16"/>
        </w:rPr>
        <w:t xml:space="preserve"> la </w:t>
      </w:r>
      <w:proofErr w:type="spellStart"/>
      <w:r w:rsidRPr="00D96C1E">
        <w:rPr>
          <w:rFonts w:ascii="Garamond" w:hAnsi="Garamond"/>
          <w:sz w:val="16"/>
          <w:szCs w:val="16"/>
        </w:rPr>
        <w:t>facoltà</w:t>
      </w:r>
      <w:proofErr w:type="spellEnd"/>
      <w:r w:rsidRPr="00D96C1E">
        <w:rPr>
          <w:rFonts w:ascii="Garamond" w:hAnsi="Garamond"/>
          <w:sz w:val="16"/>
          <w:szCs w:val="16"/>
        </w:rPr>
        <w:t xml:space="preserve"> di </w:t>
      </w:r>
      <w:proofErr w:type="spellStart"/>
      <w:r w:rsidRPr="00D96C1E">
        <w:rPr>
          <w:rFonts w:ascii="Garamond" w:hAnsi="Garamond"/>
          <w:sz w:val="16"/>
          <w:szCs w:val="16"/>
        </w:rPr>
        <w:t>eseguire</w:t>
      </w:r>
      <w:proofErr w:type="spellEnd"/>
      <w:r w:rsidRPr="00D96C1E">
        <w:rPr>
          <w:rFonts w:ascii="Garamond" w:hAnsi="Garamond"/>
          <w:sz w:val="16"/>
          <w:szCs w:val="16"/>
        </w:rPr>
        <w:t xml:space="preserve"> </w:t>
      </w:r>
      <w:proofErr w:type="spellStart"/>
      <w:r w:rsidRPr="00D96C1E">
        <w:rPr>
          <w:rFonts w:ascii="Garamond" w:hAnsi="Garamond"/>
          <w:sz w:val="16"/>
          <w:szCs w:val="16"/>
        </w:rPr>
        <w:t>eventuali</w:t>
      </w:r>
      <w:proofErr w:type="spellEnd"/>
      <w:r w:rsidRPr="00D96C1E">
        <w:rPr>
          <w:rFonts w:ascii="Garamond" w:hAnsi="Garamond"/>
          <w:sz w:val="16"/>
          <w:szCs w:val="16"/>
        </w:rPr>
        <w:t xml:space="preserve"> </w:t>
      </w:r>
      <w:proofErr w:type="spellStart"/>
      <w:r w:rsidRPr="00D96C1E">
        <w:rPr>
          <w:rFonts w:ascii="Garamond" w:hAnsi="Garamond"/>
          <w:sz w:val="16"/>
          <w:szCs w:val="16"/>
        </w:rPr>
        <w:t>rettifiche</w:t>
      </w:r>
      <w:proofErr w:type="spellEnd"/>
      <w:r w:rsidR="009B2A6B">
        <w:rPr>
          <w:rFonts w:ascii="Garamond" w:hAnsi="Garamond"/>
          <w:sz w:val="16"/>
          <w:szCs w:val="16"/>
        </w:rPr>
        <w:t xml:space="preserve"> </w:t>
      </w:r>
      <w:r w:rsidRPr="00D96C1E">
        <w:rPr>
          <w:rFonts w:ascii="Garamond" w:hAnsi="Garamond"/>
          <w:sz w:val="16"/>
          <w:szCs w:val="16"/>
        </w:rPr>
        <w:t xml:space="preserve">di </w:t>
      </w:r>
      <w:proofErr w:type="spellStart"/>
      <w:r w:rsidRPr="00D96C1E">
        <w:rPr>
          <w:rFonts w:ascii="Garamond" w:hAnsi="Garamond"/>
          <w:sz w:val="16"/>
          <w:szCs w:val="16"/>
        </w:rPr>
        <w:t>errori</w:t>
      </w:r>
      <w:proofErr w:type="spellEnd"/>
      <w:r w:rsidRPr="00D96C1E">
        <w:rPr>
          <w:rFonts w:ascii="Garamond" w:hAnsi="Garamond"/>
          <w:sz w:val="16"/>
          <w:szCs w:val="16"/>
        </w:rPr>
        <w:t xml:space="preserve"> </w:t>
      </w:r>
      <w:proofErr w:type="spellStart"/>
      <w:r w:rsidRPr="00D96C1E">
        <w:rPr>
          <w:rFonts w:ascii="Garamond" w:hAnsi="Garamond"/>
          <w:sz w:val="16"/>
          <w:szCs w:val="16"/>
        </w:rPr>
        <w:t>formali</w:t>
      </w:r>
      <w:proofErr w:type="spellEnd"/>
      <w:r w:rsidRPr="00D96C1E">
        <w:rPr>
          <w:rFonts w:ascii="Garamond" w:hAnsi="Garamond"/>
          <w:sz w:val="16"/>
          <w:szCs w:val="16"/>
        </w:rPr>
        <w:t xml:space="preserve"> </w:t>
      </w:r>
      <w:proofErr w:type="spellStart"/>
      <w:r w:rsidRPr="00D96C1E">
        <w:rPr>
          <w:rFonts w:ascii="Garamond" w:hAnsi="Garamond"/>
          <w:sz w:val="16"/>
          <w:szCs w:val="16"/>
        </w:rPr>
        <w:t>inerenti</w:t>
      </w:r>
      <w:proofErr w:type="spellEnd"/>
      <w:r w:rsidRPr="00D96C1E">
        <w:rPr>
          <w:rFonts w:ascii="Garamond" w:hAnsi="Garamond"/>
          <w:sz w:val="16"/>
          <w:szCs w:val="16"/>
        </w:rPr>
        <w:t xml:space="preserve"> la </w:t>
      </w:r>
      <w:proofErr w:type="spellStart"/>
      <w:r w:rsidRPr="00D96C1E">
        <w:rPr>
          <w:rFonts w:ascii="Garamond" w:hAnsi="Garamond"/>
          <w:sz w:val="16"/>
          <w:szCs w:val="16"/>
        </w:rPr>
        <w:t>modulistica</w:t>
      </w:r>
      <w:proofErr w:type="spellEnd"/>
      <w:r w:rsidRPr="00D96C1E">
        <w:rPr>
          <w:rFonts w:ascii="Garamond" w:hAnsi="Garamond"/>
          <w:sz w:val="16"/>
          <w:szCs w:val="16"/>
        </w:rPr>
        <w:t xml:space="preserve"> </w:t>
      </w:r>
      <w:proofErr w:type="spellStart"/>
      <w:r w:rsidRPr="00D96C1E">
        <w:rPr>
          <w:rFonts w:ascii="Garamond" w:hAnsi="Garamond"/>
          <w:sz w:val="16"/>
          <w:szCs w:val="16"/>
        </w:rPr>
        <w:t>elettronica</w:t>
      </w:r>
      <w:proofErr w:type="spellEnd"/>
      <w:r w:rsidR="008F4A3C">
        <w:rPr>
          <w:rFonts w:ascii="Garamond" w:hAnsi="Garamond"/>
          <w:sz w:val="16"/>
          <w:szCs w:val="16"/>
        </w:rPr>
        <w:t xml:space="preserve"> e a </w:t>
      </w:r>
      <w:proofErr w:type="spellStart"/>
      <w:r w:rsidR="008F4A3C">
        <w:rPr>
          <w:rFonts w:ascii="Garamond" w:hAnsi="Garamond"/>
          <w:sz w:val="16"/>
          <w:szCs w:val="16"/>
        </w:rPr>
        <w:t>fornire</w:t>
      </w:r>
      <w:proofErr w:type="spellEnd"/>
      <w:r w:rsidR="008F4A3C">
        <w:rPr>
          <w:rFonts w:ascii="Garamond" w:hAnsi="Garamond"/>
          <w:sz w:val="16"/>
          <w:szCs w:val="16"/>
        </w:rPr>
        <w:t xml:space="preserve"> </w:t>
      </w:r>
      <w:proofErr w:type="spellStart"/>
      <w:r w:rsidR="008F4A3C">
        <w:rPr>
          <w:rFonts w:ascii="Garamond" w:hAnsi="Garamond"/>
          <w:sz w:val="16"/>
          <w:szCs w:val="16"/>
        </w:rPr>
        <w:t>gli</w:t>
      </w:r>
      <w:proofErr w:type="spellEnd"/>
      <w:r w:rsidR="008F4A3C">
        <w:rPr>
          <w:rFonts w:ascii="Garamond" w:hAnsi="Garamond"/>
          <w:sz w:val="16"/>
          <w:szCs w:val="16"/>
        </w:rPr>
        <w:t xml:space="preserve"> </w:t>
      </w:r>
      <w:proofErr w:type="spellStart"/>
      <w:r w:rsidR="008F4A3C">
        <w:rPr>
          <w:rFonts w:ascii="Garamond" w:hAnsi="Garamond"/>
          <w:sz w:val="16"/>
          <w:szCs w:val="16"/>
        </w:rPr>
        <w:t>eventuali</w:t>
      </w:r>
      <w:proofErr w:type="spellEnd"/>
      <w:r w:rsidR="008F4A3C">
        <w:rPr>
          <w:rFonts w:ascii="Garamond" w:hAnsi="Garamond"/>
          <w:sz w:val="16"/>
          <w:szCs w:val="16"/>
        </w:rPr>
        <w:t xml:space="preserve"> </w:t>
      </w:r>
      <w:proofErr w:type="spellStart"/>
      <w:r w:rsidR="005402DC">
        <w:rPr>
          <w:rFonts w:ascii="Garamond" w:hAnsi="Garamond"/>
          <w:sz w:val="16"/>
          <w:szCs w:val="16"/>
        </w:rPr>
        <w:t>chiarimenti</w:t>
      </w:r>
      <w:proofErr w:type="spellEnd"/>
      <w:r w:rsidR="005402DC">
        <w:rPr>
          <w:rFonts w:ascii="Garamond" w:hAnsi="Garamond"/>
          <w:sz w:val="16"/>
          <w:szCs w:val="16"/>
        </w:rPr>
        <w:t xml:space="preserve"> in </w:t>
      </w:r>
      <w:proofErr w:type="spellStart"/>
      <w:r w:rsidR="005402DC">
        <w:rPr>
          <w:rFonts w:ascii="Garamond" w:hAnsi="Garamond"/>
          <w:sz w:val="16"/>
          <w:szCs w:val="16"/>
        </w:rPr>
        <w:t>merito</w:t>
      </w:r>
      <w:proofErr w:type="spellEnd"/>
      <w:r w:rsidR="005402DC">
        <w:rPr>
          <w:rFonts w:ascii="Garamond" w:hAnsi="Garamond"/>
          <w:sz w:val="16"/>
          <w:szCs w:val="16"/>
        </w:rPr>
        <w:t xml:space="preserve"> alla </w:t>
      </w:r>
      <w:proofErr w:type="spellStart"/>
      <w:r w:rsidR="005402DC">
        <w:rPr>
          <w:rFonts w:ascii="Garamond" w:hAnsi="Garamond"/>
          <w:sz w:val="16"/>
          <w:szCs w:val="16"/>
        </w:rPr>
        <w:t>documentazione</w:t>
      </w:r>
      <w:proofErr w:type="spellEnd"/>
      <w:r w:rsidR="005402DC">
        <w:rPr>
          <w:rFonts w:ascii="Garamond" w:hAnsi="Garamond"/>
          <w:sz w:val="16"/>
          <w:szCs w:val="16"/>
        </w:rPr>
        <w:t xml:space="preserve"> </w:t>
      </w:r>
      <w:proofErr w:type="spellStart"/>
      <w:r w:rsidR="005402DC">
        <w:rPr>
          <w:rFonts w:ascii="Garamond" w:hAnsi="Garamond"/>
          <w:sz w:val="16"/>
          <w:szCs w:val="16"/>
        </w:rPr>
        <w:t>trasmessa</w:t>
      </w:r>
      <w:proofErr w:type="spellEnd"/>
      <w:r w:rsidR="008C164C">
        <w:rPr>
          <w:rFonts w:ascii="Garamond" w:hAnsi="Garamond"/>
          <w:sz w:val="16"/>
          <w:szCs w:val="16"/>
        </w:rPr>
        <w:t>)</w:t>
      </w:r>
      <w:r w:rsidRPr="00D96C1E">
        <w:rPr>
          <w:rFonts w:ascii="Garamond" w:hAnsi="Garamond"/>
          <w:sz w:val="16"/>
          <w:szCs w:val="16"/>
        </w:rPr>
        <w:t>.</w:t>
      </w:r>
      <w:r w:rsidR="00D9200F">
        <w:rPr>
          <w:rFonts w:ascii="Garamond" w:hAnsi="Garamond"/>
          <w:sz w:val="16"/>
          <w:szCs w:val="16"/>
        </w:rPr>
        <w:tab/>
      </w:r>
      <w:r w:rsidR="005D5EFC">
        <w:rPr>
          <w:rFonts w:ascii="Garamond" w:hAnsi="Garamond"/>
          <w:sz w:val="16"/>
          <w:szCs w:val="16"/>
        </w:rPr>
        <w:t xml:space="preserve">            </w:t>
      </w:r>
      <w:r w:rsidR="00715BCF" w:rsidRPr="000E3754">
        <w:rPr>
          <w:rFonts w:ascii="Garamond" w:hAnsi="Garamond"/>
          <w:sz w:val="20"/>
          <w:szCs w:val="20"/>
        </w:rPr>
        <w:t xml:space="preserve"> </w:t>
      </w:r>
      <w:sdt>
        <w:sdtPr>
          <w:rPr>
            <w:rFonts w:ascii="Garamond" w:hAnsi="Garamond" w:cs="Garamond"/>
            <w:bCs/>
            <w:sz w:val="20"/>
            <w:szCs w:val="20"/>
          </w:rPr>
          <w:id w:val="-127869188"/>
          <w14:checkbox>
            <w14:checked w14:val="0"/>
            <w14:checkedState w14:val="2612" w14:font="MS Gothic"/>
            <w14:uncheckedState w14:val="2610" w14:font="MS Gothic"/>
          </w14:checkbox>
        </w:sdtPr>
        <w:sdtContent>
          <w:r w:rsidR="00D9200F" w:rsidRPr="000E3754">
            <w:rPr>
              <w:rFonts w:ascii="MS Gothic" w:eastAsia="MS Gothic" w:hAnsi="MS Gothic" w:cs="Garamond" w:hint="eastAsia"/>
              <w:bCs/>
              <w:sz w:val="20"/>
              <w:szCs w:val="20"/>
            </w:rPr>
            <w:t>☐</w:t>
          </w:r>
        </w:sdtContent>
      </w:sdt>
    </w:p>
    <w:p w14:paraId="5DA443E0" w14:textId="3E345B0B" w:rsidR="008C164C" w:rsidRPr="00D96C1E" w:rsidRDefault="00F35F0A" w:rsidP="00F35F0A">
      <w:pPr>
        <w:pStyle w:val="Corpotesto"/>
        <w:numPr>
          <w:ilvl w:val="0"/>
          <w:numId w:val="15"/>
        </w:numPr>
        <w:spacing w:before="5" w:line="360" w:lineRule="auto"/>
        <w:jc w:val="both"/>
        <w:rPr>
          <w:rFonts w:ascii="Garamond" w:hAnsi="Garamond"/>
          <w:sz w:val="16"/>
          <w:szCs w:val="16"/>
        </w:rPr>
      </w:pPr>
      <w:r>
        <w:rPr>
          <w:rFonts w:ascii="Garamond" w:hAnsi="Garamond"/>
          <w:sz w:val="16"/>
          <w:szCs w:val="16"/>
        </w:rPr>
        <w:t>non</w:t>
      </w:r>
      <w:r w:rsidR="008C164C">
        <w:rPr>
          <w:rFonts w:ascii="Garamond" w:hAnsi="Garamond"/>
          <w:sz w:val="16"/>
          <w:szCs w:val="16"/>
        </w:rPr>
        <w:t xml:space="preserve"> </w:t>
      </w:r>
      <w:r w:rsidR="008C164C" w:rsidRPr="00D96C1E">
        <w:rPr>
          <w:rFonts w:ascii="Garamond" w:hAnsi="Garamond"/>
          <w:sz w:val="16"/>
          <w:szCs w:val="16"/>
        </w:rPr>
        <w:t xml:space="preserve">si </w:t>
      </w:r>
      <w:proofErr w:type="spellStart"/>
      <w:r w:rsidR="008C164C" w:rsidRPr="00D96C1E">
        <w:rPr>
          <w:rFonts w:ascii="Garamond" w:hAnsi="Garamond"/>
          <w:sz w:val="16"/>
          <w:szCs w:val="16"/>
        </w:rPr>
        <w:t>autorizza</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l’elezione</w:t>
      </w:r>
      <w:proofErr w:type="spellEnd"/>
      <w:r w:rsidR="008C164C" w:rsidRPr="00D96C1E">
        <w:rPr>
          <w:rFonts w:ascii="Garamond" w:hAnsi="Garamond"/>
          <w:sz w:val="16"/>
          <w:szCs w:val="16"/>
        </w:rPr>
        <w:t xml:space="preserve"> di </w:t>
      </w:r>
      <w:proofErr w:type="spellStart"/>
      <w:r w:rsidR="008C164C" w:rsidRPr="00D96C1E">
        <w:rPr>
          <w:rFonts w:ascii="Garamond" w:hAnsi="Garamond"/>
          <w:sz w:val="16"/>
          <w:szCs w:val="16"/>
        </w:rPr>
        <w:t>domicilio</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speciale</w:t>
      </w:r>
      <w:proofErr w:type="spellEnd"/>
      <w:r w:rsidR="008C164C" w:rsidRPr="00D96C1E">
        <w:rPr>
          <w:rFonts w:ascii="Garamond" w:hAnsi="Garamond"/>
          <w:sz w:val="16"/>
          <w:szCs w:val="16"/>
        </w:rPr>
        <w:t>, per tutti</w:t>
      </w:r>
      <w:r w:rsidR="008C164C">
        <w:rPr>
          <w:rFonts w:ascii="Garamond" w:hAnsi="Garamond"/>
          <w:sz w:val="16"/>
          <w:szCs w:val="16"/>
        </w:rPr>
        <w:t xml:space="preserve"> </w:t>
      </w:r>
      <w:proofErr w:type="spellStart"/>
      <w:r w:rsidR="008C164C" w:rsidRPr="00D96C1E">
        <w:rPr>
          <w:rFonts w:ascii="Garamond" w:hAnsi="Garamond"/>
          <w:sz w:val="16"/>
          <w:szCs w:val="16"/>
        </w:rPr>
        <w:t>gli</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atti</w:t>
      </w:r>
      <w:proofErr w:type="spellEnd"/>
      <w:r w:rsidR="008C164C" w:rsidRPr="00D96C1E">
        <w:rPr>
          <w:rFonts w:ascii="Garamond" w:hAnsi="Garamond"/>
          <w:sz w:val="16"/>
          <w:szCs w:val="16"/>
        </w:rPr>
        <w:t xml:space="preserve"> e le </w:t>
      </w:r>
      <w:proofErr w:type="spellStart"/>
      <w:r w:rsidR="008C164C" w:rsidRPr="00D96C1E">
        <w:rPr>
          <w:rFonts w:ascii="Garamond" w:hAnsi="Garamond"/>
          <w:sz w:val="16"/>
          <w:szCs w:val="16"/>
        </w:rPr>
        <w:t>comunicazioni</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inerenti</w:t>
      </w:r>
      <w:proofErr w:type="spellEnd"/>
      <w:r w:rsidR="008C164C" w:rsidRPr="00D96C1E">
        <w:rPr>
          <w:rFonts w:ascii="Garamond" w:hAnsi="Garamond"/>
          <w:sz w:val="16"/>
          <w:szCs w:val="16"/>
        </w:rPr>
        <w:t xml:space="preserve"> il </w:t>
      </w:r>
      <w:proofErr w:type="spellStart"/>
      <w:r w:rsidR="008C164C" w:rsidRPr="00D96C1E">
        <w:rPr>
          <w:rFonts w:ascii="Garamond" w:hAnsi="Garamond"/>
          <w:sz w:val="16"/>
          <w:szCs w:val="16"/>
        </w:rPr>
        <w:t>procedimento</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amministrativo</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presso</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l’indirizzo</w:t>
      </w:r>
      <w:proofErr w:type="spellEnd"/>
      <w:r w:rsidR="008C164C" w:rsidRPr="00D96C1E">
        <w:rPr>
          <w:rFonts w:ascii="Garamond" w:hAnsi="Garamond"/>
          <w:sz w:val="16"/>
          <w:szCs w:val="16"/>
        </w:rPr>
        <w:t xml:space="preserve"> di</w:t>
      </w:r>
      <w:r w:rsidR="008C164C">
        <w:rPr>
          <w:rFonts w:ascii="Garamond" w:hAnsi="Garamond"/>
          <w:sz w:val="16"/>
          <w:szCs w:val="16"/>
        </w:rPr>
        <w:t xml:space="preserve"> </w:t>
      </w:r>
      <w:proofErr w:type="spellStart"/>
      <w:r w:rsidR="008C164C" w:rsidRPr="00D96C1E">
        <w:rPr>
          <w:rFonts w:ascii="Garamond" w:hAnsi="Garamond"/>
          <w:sz w:val="16"/>
          <w:szCs w:val="16"/>
        </w:rPr>
        <w:t>posta</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elettronica</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certificata</w:t>
      </w:r>
      <w:proofErr w:type="spellEnd"/>
      <w:r w:rsidR="008C164C" w:rsidRPr="00D96C1E">
        <w:rPr>
          <w:rFonts w:ascii="Garamond" w:hAnsi="Garamond"/>
          <w:sz w:val="16"/>
          <w:szCs w:val="16"/>
        </w:rPr>
        <w:t xml:space="preserve"> del </w:t>
      </w:r>
      <w:proofErr w:type="spellStart"/>
      <w:r w:rsidR="008C164C" w:rsidRPr="00D96C1E">
        <w:rPr>
          <w:rFonts w:ascii="Garamond" w:hAnsi="Garamond"/>
          <w:sz w:val="16"/>
          <w:szCs w:val="16"/>
        </w:rPr>
        <w:t>soggetto</w:t>
      </w:r>
      <w:proofErr w:type="spellEnd"/>
      <w:r w:rsidR="008C164C" w:rsidRPr="00D96C1E">
        <w:rPr>
          <w:rFonts w:ascii="Garamond" w:hAnsi="Garamond"/>
          <w:sz w:val="16"/>
          <w:szCs w:val="16"/>
        </w:rPr>
        <w:t xml:space="preserve"> </w:t>
      </w:r>
      <w:proofErr w:type="spellStart"/>
      <w:r w:rsidR="008C164C" w:rsidRPr="00D96C1E">
        <w:rPr>
          <w:rFonts w:ascii="Garamond" w:hAnsi="Garamond"/>
          <w:sz w:val="16"/>
          <w:szCs w:val="16"/>
        </w:rPr>
        <w:t>delegato</w:t>
      </w:r>
      <w:proofErr w:type="spellEnd"/>
      <w:r w:rsidR="00D9200F">
        <w:rPr>
          <w:rFonts w:ascii="Garamond" w:hAnsi="Garamond"/>
          <w:sz w:val="16"/>
          <w:szCs w:val="16"/>
        </w:rPr>
        <w:tab/>
      </w:r>
      <w:r w:rsidR="00D9200F">
        <w:rPr>
          <w:rFonts w:ascii="Garamond" w:hAnsi="Garamond"/>
          <w:sz w:val="16"/>
          <w:szCs w:val="16"/>
        </w:rPr>
        <w:tab/>
      </w:r>
      <w:r w:rsidR="00D9200F">
        <w:rPr>
          <w:rFonts w:ascii="Garamond" w:hAnsi="Garamond"/>
          <w:sz w:val="16"/>
          <w:szCs w:val="16"/>
        </w:rPr>
        <w:tab/>
      </w:r>
      <w:r w:rsidR="00D9200F">
        <w:rPr>
          <w:rFonts w:ascii="Garamond" w:hAnsi="Garamond"/>
          <w:sz w:val="16"/>
          <w:szCs w:val="16"/>
        </w:rPr>
        <w:tab/>
      </w:r>
      <w:r w:rsidR="00715BCF">
        <w:rPr>
          <w:rFonts w:ascii="Garamond" w:hAnsi="Garamond"/>
          <w:sz w:val="16"/>
          <w:szCs w:val="16"/>
        </w:rPr>
        <w:tab/>
      </w:r>
      <w:r w:rsidR="005D5EFC">
        <w:rPr>
          <w:rFonts w:ascii="Garamond" w:hAnsi="Garamond"/>
          <w:sz w:val="16"/>
          <w:szCs w:val="16"/>
        </w:rPr>
        <w:tab/>
      </w:r>
      <w:r w:rsidR="005D5EFC">
        <w:rPr>
          <w:rFonts w:ascii="Garamond" w:hAnsi="Garamond"/>
          <w:sz w:val="16"/>
          <w:szCs w:val="16"/>
        </w:rPr>
        <w:tab/>
      </w:r>
      <w:r w:rsidR="005D5EFC">
        <w:rPr>
          <w:rFonts w:ascii="Garamond" w:hAnsi="Garamond"/>
          <w:sz w:val="16"/>
          <w:szCs w:val="16"/>
        </w:rPr>
        <w:tab/>
      </w:r>
      <w:r w:rsidR="005D5EFC">
        <w:rPr>
          <w:rFonts w:ascii="Garamond" w:hAnsi="Garamond"/>
          <w:sz w:val="16"/>
          <w:szCs w:val="16"/>
        </w:rPr>
        <w:tab/>
        <w:t xml:space="preserve">            </w:t>
      </w:r>
      <w:r w:rsidR="00715BCF" w:rsidRPr="000E3754">
        <w:rPr>
          <w:rFonts w:ascii="Garamond" w:hAnsi="Garamond"/>
          <w:sz w:val="20"/>
          <w:szCs w:val="20"/>
        </w:rPr>
        <w:t xml:space="preserve"> </w:t>
      </w:r>
      <w:sdt>
        <w:sdtPr>
          <w:rPr>
            <w:rFonts w:ascii="Garamond" w:hAnsi="Garamond" w:cs="Garamond"/>
            <w:bCs/>
            <w:sz w:val="20"/>
            <w:szCs w:val="20"/>
          </w:rPr>
          <w:id w:val="1392695925"/>
          <w14:checkbox>
            <w14:checked w14:val="0"/>
            <w14:checkedState w14:val="2612" w14:font="MS Gothic"/>
            <w14:uncheckedState w14:val="2610" w14:font="MS Gothic"/>
          </w14:checkbox>
        </w:sdtPr>
        <w:sdtContent>
          <w:r w:rsidR="005D5EFC">
            <w:rPr>
              <w:rFonts w:ascii="MS Gothic" w:eastAsia="MS Gothic" w:hAnsi="MS Gothic" w:cs="Garamond" w:hint="eastAsia"/>
              <w:bCs/>
              <w:sz w:val="20"/>
              <w:szCs w:val="20"/>
            </w:rPr>
            <w:t>☐</w:t>
          </w:r>
        </w:sdtContent>
      </w:sdt>
    </w:p>
    <w:p w14:paraId="10A75FB4" w14:textId="77777777" w:rsidR="009B2A6B" w:rsidRDefault="00D96C1E" w:rsidP="007658D5">
      <w:pPr>
        <w:pStyle w:val="Corpotesto"/>
        <w:spacing w:before="5" w:line="360" w:lineRule="auto"/>
        <w:jc w:val="both"/>
        <w:rPr>
          <w:rFonts w:ascii="Garamond" w:hAnsi="Garamond"/>
          <w:sz w:val="16"/>
          <w:szCs w:val="16"/>
        </w:rPr>
      </w:pPr>
      <w:r w:rsidRPr="00D96C1E">
        <w:rPr>
          <w:rFonts w:ascii="Garamond" w:hAnsi="Garamond"/>
          <w:sz w:val="16"/>
          <w:szCs w:val="16"/>
        </w:rPr>
        <w:t xml:space="preserve">La presente </w:t>
      </w:r>
      <w:proofErr w:type="spellStart"/>
      <w:r w:rsidRPr="00D96C1E">
        <w:rPr>
          <w:rFonts w:ascii="Garamond" w:hAnsi="Garamond"/>
          <w:sz w:val="16"/>
          <w:szCs w:val="16"/>
        </w:rPr>
        <w:t>delega</w:t>
      </w:r>
      <w:proofErr w:type="spellEnd"/>
      <w:r w:rsidRPr="00D96C1E">
        <w:rPr>
          <w:rFonts w:ascii="Garamond" w:hAnsi="Garamond"/>
          <w:sz w:val="16"/>
          <w:szCs w:val="16"/>
        </w:rPr>
        <w:t xml:space="preserve">, </w:t>
      </w:r>
      <w:proofErr w:type="spellStart"/>
      <w:r w:rsidRPr="00D96C1E">
        <w:rPr>
          <w:rFonts w:ascii="Garamond" w:hAnsi="Garamond"/>
          <w:sz w:val="16"/>
          <w:szCs w:val="16"/>
        </w:rPr>
        <w:t>firmata</w:t>
      </w:r>
      <w:proofErr w:type="spellEnd"/>
      <w:r w:rsidRPr="00D96C1E">
        <w:rPr>
          <w:rFonts w:ascii="Garamond" w:hAnsi="Garamond"/>
          <w:sz w:val="16"/>
          <w:szCs w:val="16"/>
        </w:rPr>
        <w:t xml:space="preserve"> in </w:t>
      </w:r>
      <w:proofErr w:type="spellStart"/>
      <w:r w:rsidRPr="00D96C1E">
        <w:rPr>
          <w:rFonts w:ascii="Garamond" w:hAnsi="Garamond"/>
          <w:sz w:val="16"/>
          <w:szCs w:val="16"/>
        </w:rPr>
        <w:t>originale</w:t>
      </w:r>
      <w:proofErr w:type="spellEnd"/>
      <w:r w:rsidRPr="00D96C1E">
        <w:rPr>
          <w:rFonts w:ascii="Garamond" w:hAnsi="Garamond"/>
          <w:sz w:val="16"/>
          <w:szCs w:val="16"/>
        </w:rPr>
        <w:t xml:space="preserve">, è </w:t>
      </w:r>
      <w:proofErr w:type="spellStart"/>
      <w:r w:rsidRPr="00D96C1E">
        <w:rPr>
          <w:rFonts w:ascii="Garamond" w:hAnsi="Garamond"/>
          <w:sz w:val="16"/>
          <w:szCs w:val="16"/>
        </w:rPr>
        <w:t>custodita</w:t>
      </w:r>
      <w:proofErr w:type="spellEnd"/>
      <w:r w:rsidRPr="00D96C1E">
        <w:rPr>
          <w:rFonts w:ascii="Garamond" w:hAnsi="Garamond"/>
          <w:sz w:val="16"/>
          <w:szCs w:val="16"/>
        </w:rPr>
        <w:t xml:space="preserve"> </w:t>
      </w:r>
      <w:proofErr w:type="spellStart"/>
      <w:r w:rsidRPr="00D96C1E">
        <w:rPr>
          <w:rFonts w:ascii="Garamond" w:hAnsi="Garamond"/>
          <w:sz w:val="16"/>
          <w:szCs w:val="16"/>
        </w:rPr>
        <w:t>presso</w:t>
      </w:r>
      <w:proofErr w:type="spellEnd"/>
      <w:r w:rsidRPr="00D96C1E">
        <w:rPr>
          <w:rFonts w:ascii="Garamond" w:hAnsi="Garamond"/>
          <w:sz w:val="16"/>
          <w:szCs w:val="16"/>
        </w:rPr>
        <w:t xml:space="preserve"> il </w:t>
      </w:r>
      <w:proofErr w:type="spellStart"/>
      <w:r w:rsidRPr="00D96C1E">
        <w:rPr>
          <w:rFonts w:ascii="Garamond" w:hAnsi="Garamond"/>
          <w:sz w:val="16"/>
          <w:szCs w:val="16"/>
        </w:rPr>
        <w:t>delegato</w:t>
      </w:r>
      <w:proofErr w:type="spellEnd"/>
      <w:r w:rsidRPr="00D96C1E">
        <w:rPr>
          <w:rFonts w:ascii="Garamond" w:hAnsi="Garamond"/>
          <w:sz w:val="16"/>
          <w:szCs w:val="16"/>
        </w:rPr>
        <w:t>.</w:t>
      </w:r>
    </w:p>
    <w:p w14:paraId="51E21BB0" w14:textId="60D90E35" w:rsidR="00134909" w:rsidRDefault="00134909" w:rsidP="007658D5">
      <w:pPr>
        <w:pStyle w:val="Corpotesto"/>
        <w:spacing w:before="5" w:line="360" w:lineRule="auto"/>
        <w:jc w:val="both"/>
        <w:rPr>
          <w:rFonts w:ascii="Garamond" w:hAnsi="Garamond"/>
          <w:sz w:val="16"/>
          <w:szCs w:val="16"/>
        </w:rPr>
      </w:pPr>
      <w:r w:rsidRPr="0034781B">
        <w:rPr>
          <w:rFonts w:ascii="Garamond" w:hAnsi="Garamond"/>
          <w:sz w:val="16"/>
          <w:szCs w:val="16"/>
        </w:rPr>
        <w:t xml:space="preserve">Il </w:t>
      </w:r>
      <w:proofErr w:type="spellStart"/>
      <w:r w:rsidRPr="0034781B">
        <w:rPr>
          <w:rFonts w:ascii="Garamond" w:hAnsi="Garamond"/>
          <w:sz w:val="16"/>
          <w:szCs w:val="16"/>
        </w:rPr>
        <w:t>sottoscritto</w:t>
      </w:r>
      <w:proofErr w:type="spellEnd"/>
      <w:r w:rsidRPr="0034781B">
        <w:rPr>
          <w:rFonts w:ascii="Garamond" w:hAnsi="Garamond"/>
          <w:sz w:val="16"/>
          <w:szCs w:val="16"/>
        </w:rPr>
        <w:t xml:space="preserve">, </w:t>
      </w:r>
      <w:proofErr w:type="spellStart"/>
      <w:r w:rsidRPr="0034781B">
        <w:rPr>
          <w:rFonts w:ascii="Garamond" w:hAnsi="Garamond"/>
          <w:sz w:val="16"/>
          <w:szCs w:val="16"/>
        </w:rPr>
        <w:t>delegante</w:t>
      </w:r>
      <w:proofErr w:type="spellEnd"/>
      <w:r w:rsidRPr="0034781B">
        <w:rPr>
          <w:rFonts w:ascii="Garamond" w:hAnsi="Garamond"/>
          <w:sz w:val="16"/>
          <w:szCs w:val="16"/>
        </w:rPr>
        <w:t xml:space="preserve">, </w:t>
      </w:r>
      <w:proofErr w:type="spellStart"/>
      <w:r w:rsidRPr="0034781B">
        <w:rPr>
          <w:rFonts w:ascii="Garamond" w:hAnsi="Garamond"/>
          <w:sz w:val="16"/>
          <w:szCs w:val="16"/>
        </w:rPr>
        <w:t>consapevole</w:t>
      </w:r>
      <w:proofErr w:type="spellEnd"/>
      <w:r w:rsidRPr="0034781B">
        <w:rPr>
          <w:rFonts w:ascii="Garamond" w:hAnsi="Garamond"/>
          <w:sz w:val="16"/>
          <w:szCs w:val="16"/>
        </w:rPr>
        <w:t xml:space="preserve"> delle </w:t>
      </w:r>
      <w:proofErr w:type="spellStart"/>
      <w:r w:rsidRPr="0034781B">
        <w:rPr>
          <w:rFonts w:ascii="Garamond" w:hAnsi="Garamond"/>
          <w:sz w:val="16"/>
          <w:szCs w:val="16"/>
        </w:rPr>
        <w:t>responsabilità</w:t>
      </w:r>
      <w:proofErr w:type="spellEnd"/>
      <w:r w:rsidRPr="0034781B">
        <w:rPr>
          <w:rFonts w:ascii="Garamond" w:hAnsi="Garamond"/>
          <w:sz w:val="16"/>
          <w:szCs w:val="16"/>
        </w:rPr>
        <w:t xml:space="preserve">, anche </w:t>
      </w:r>
      <w:proofErr w:type="spellStart"/>
      <w:r w:rsidRPr="0034781B">
        <w:rPr>
          <w:rFonts w:ascii="Garamond" w:hAnsi="Garamond"/>
          <w:sz w:val="16"/>
          <w:szCs w:val="16"/>
        </w:rPr>
        <w:t>penali</w:t>
      </w:r>
      <w:proofErr w:type="spellEnd"/>
      <w:r w:rsidRPr="0034781B">
        <w:rPr>
          <w:rFonts w:ascii="Garamond" w:hAnsi="Garamond"/>
          <w:sz w:val="16"/>
          <w:szCs w:val="16"/>
        </w:rPr>
        <w:t xml:space="preserve">, in caso di </w:t>
      </w:r>
      <w:proofErr w:type="spellStart"/>
      <w:r w:rsidRPr="0034781B">
        <w:rPr>
          <w:rFonts w:ascii="Garamond" w:hAnsi="Garamond"/>
          <w:sz w:val="16"/>
          <w:szCs w:val="16"/>
        </w:rPr>
        <w:t>dichiarazioni</w:t>
      </w:r>
      <w:proofErr w:type="spellEnd"/>
      <w:r w:rsidRPr="0034781B">
        <w:rPr>
          <w:rFonts w:ascii="Garamond" w:hAnsi="Garamond"/>
          <w:sz w:val="16"/>
          <w:szCs w:val="16"/>
        </w:rPr>
        <w:t xml:space="preserve"> </w:t>
      </w:r>
      <w:proofErr w:type="spellStart"/>
      <w:r w:rsidRPr="0034781B">
        <w:rPr>
          <w:rFonts w:ascii="Garamond" w:hAnsi="Garamond"/>
          <w:sz w:val="16"/>
          <w:szCs w:val="16"/>
        </w:rPr>
        <w:t>mendaci</w:t>
      </w:r>
      <w:proofErr w:type="spellEnd"/>
      <w:r w:rsidRPr="0034781B">
        <w:rPr>
          <w:rFonts w:ascii="Garamond" w:hAnsi="Garamond"/>
          <w:sz w:val="16"/>
          <w:szCs w:val="16"/>
        </w:rPr>
        <w:t xml:space="preserve">, </w:t>
      </w:r>
      <w:proofErr w:type="spellStart"/>
      <w:r w:rsidRPr="0034781B">
        <w:rPr>
          <w:rFonts w:ascii="Garamond" w:hAnsi="Garamond"/>
          <w:sz w:val="16"/>
          <w:szCs w:val="16"/>
        </w:rPr>
        <w:t>attesta</w:t>
      </w:r>
      <w:proofErr w:type="spellEnd"/>
      <w:r w:rsidRPr="0034781B">
        <w:rPr>
          <w:rFonts w:ascii="Garamond" w:hAnsi="Garamond"/>
          <w:sz w:val="16"/>
          <w:szCs w:val="16"/>
        </w:rPr>
        <w:t xml:space="preserve"> </w:t>
      </w:r>
      <w:proofErr w:type="spellStart"/>
      <w:r w:rsidRPr="0034781B">
        <w:rPr>
          <w:rFonts w:ascii="Garamond" w:hAnsi="Garamond"/>
          <w:sz w:val="16"/>
          <w:szCs w:val="16"/>
        </w:rPr>
        <w:t>che</w:t>
      </w:r>
      <w:proofErr w:type="spellEnd"/>
      <w:r w:rsidRPr="0034781B">
        <w:rPr>
          <w:rFonts w:ascii="Garamond" w:hAnsi="Garamond"/>
          <w:sz w:val="16"/>
          <w:szCs w:val="16"/>
        </w:rPr>
        <w:t xml:space="preserve"> le </w:t>
      </w:r>
      <w:proofErr w:type="spellStart"/>
      <w:r w:rsidRPr="0034781B">
        <w:rPr>
          <w:rFonts w:ascii="Garamond" w:hAnsi="Garamond"/>
          <w:sz w:val="16"/>
          <w:szCs w:val="16"/>
        </w:rPr>
        <w:t>autodichiarazioni</w:t>
      </w:r>
      <w:proofErr w:type="spellEnd"/>
      <w:r w:rsidRPr="0034781B">
        <w:rPr>
          <w:rFonts w:ascii="Garamond" w:hAnsi="Garamond"/>
          <w:sz w:val="16"/>
          <w:szCs w:val="16"/>
        </w:rPr>
        <w:t xml:space="preserve"> rese p</w:t>
      </w:r>
      <w:r w:rsidR="000177BF">
        <w:rPr>
          <w:rFonts w:ascii="Garamond" w:hAnsi="Garamond"/>
          <w:sz w:val="16"/>
          <w:szCs w:val="16"/>
        </w:rPr>
        <w:t xml:space="preserve">er proprio </w:t>
      </w:r>
      <w:proofErr w:type="spellStart"/>
      <w:r w:rsidR="000177BF">
        <w:rPr>
          <w:rFonts w:ascii="Garamond" w:hAnsi="Garamond"/>
          <w:sz w:val="16"/>
          <w:szCs w:val="16"/>
        </w:rPr>
        <w:t>conto</w:t>
      </w:r>
      <w:proofErr w:type="spellEnd"/>
      <w:r w:rsidRPr="0034781B">
        <w:rPr>
          <w:rFonts w:ascii="Garamond" w:hAnsi="Garamond"/>
          <w:sz w:val="16"/>
          <w:szCs w:val="16"/>
        </w:rPr>
        <w:t xml:space="preserve"> dal </w:t>
      </w:r>
      <w:proofErr w:type="spellStart"/>
      <w:r w:rsidRPr="0034781B">
        <w:rPr>
          <w:rFonts w:ascii="Garamond" w:hAnsi="Garamond"/>
          <w:sz w:val="16"/>
          <w:szCs w:val="16"/>
        </w:rPr>
        <w:t>delegato</w:t>
      </w:r>
      <w:proofErr w:type="spellEnd"/>
      <w:r w:rsidRPr="0034781B">
        <w:rPr>
          <w:rFonts w:ascii="Garamond" w:hAnsi="Garamond"/>
          <w:sz w:val="16"/>
          <w:szCs w:val="16"/>
        </w:rPr>
        <w:t xml:space="preserve"> </w:t>
      </w:r>
      <w:proofErr w:type="spellStart"/>
      <w:r w:rsidRPr="0034781B">
        <w:rPr>
          <w:rFonts w:ascii="Garamond" w:hAnsi="Garamond"/>
          <w:sz w:val="16"/>
          <w:szCs w:val="16"/>
        </w:rPr>
        <w:t>sono</w:t>
      </w:r>
      <w:proofErr w:type="spellEnd"/>
      <w:r w:rsidRPr="0034781B">
        <w:rPr>
          <w:rFonts w:ascii="Garamond" w:hAnsi="Garamond"/>
          <w:sz w:val="16"/>
          <w:szCs w:val="16"/>
        </w:rPr>
        <w:t xml:space="preserve"> complete e </w:t>
      </w:r>
      <w:proofErr w:type="spellStart"/>
      <w:r w:rsidRPr="0034781B">
        <w:rPr>
          <w:rFonts w:ascii="Garamond" w:hAnsi="Garamond"/>
          <w:sz w:val="16"/>
          <w:szCs w:val="16"/>
        </w:rPr>
        <w:t>veritiere</w:t>
      </w:r>
      <w:proofErr w:type="spellEnd"/>
      <w:r w:rsidRPr="0034781B">
        <w:rPr>
          <w:rFonts w:ascii="Garamond" w:hAnsi="Garamond"/>
          <w:sz w:val="16"/>
          <w:szCs w:val="16"/>
        </w:rPr>
        <w:t xml:space="preserve">. </w:t>
      </w:r>
    </w:p>
    <w:p w14:paraId="25CD699C" w14:textId="1A007B97" w:rsidR="00470DF1" w:rsidRDefault="00DE39BC" w:rsidP="00DE39BC">
      <w:pPr>
        <w:pStyle w:val="Default"/>
        <w:rPr>
          <w:rFonts w:ascii="Garamond" w:hAnsi="Garamond"/>
          <w:sz w:val="16"/>
          <w:szCs w:val="16"/>
        </w:rPr>
      </w:pPr>
      <w:proofErr w:type="spellStart"/>
      <w:r w:rsidRPr="0034781B">
        <w:rPr>
          <w:rFonts w:ascii="Garamond" w:hAnsi="Garamond"/>
          <w:sz w:val="16"/>
          <w:szCs w:val="16"/>
        </w:rPr>
        <w:t>Luogo</w:t>
      </w:r>
      <w:proofErr w:type="spellEnd"/>
      <w:r w:rsidRPr="0034781B">
        <w:rPr>
          <w:rFonts w:ascii="Garamond" w:hAnsi="Garamond"/>
          <w:sz w:val="16"/>
          <w:szCs w:val="16"/>
        </w:rPr>
        <w:t xml:space="preserve"> e Data </w:t>
      </w:r>
      <w:r w:rsidR="002B2402">
        <w:rPr>
          <w:rFonts w:ascii="Garamond" w:hAnsi="Garamond"/>
          <w:sz w:val="16"/>
          <w:szCs w:val="16"/>
        </w:rPr>
        <w:t>___________________________________</w:t>
      </w:r>
      <w:r w:rsidR="002B2402">
        <w:rPr>
          <w:rFonts w:ascii="Garamond" w:hAnsi="Garamond"/>
          <w:sz w:val="16"/>
          <w:szCs w:val="16"/>
        </w:rPr>
        <w:tab/>
      </w:r>
      <w:r w:rsidR="002B2402">
        <w:rPr>
          <w:rFonts w:ascii="Garamond" w:hAnsi="Garamond"/>
          <w:sz w:val="16"/>
          <w:szCs w:val="16"/>
        </w:rPr>
        <w:tab/>
      </w:r>
      <w:r w:rsidR="002B2402">
        <w:rPr>
          <w:rFonts w:ascii="Garamond" w:hAnsi="Garamond"/>
          <w:sz w:val="16"/>
          <w:szCs w:val="16"/>
        </w:rPr>
        <w:tab/>
      </w:r>
      <w:r w:rsidR="002B2402">
        <w:rPr>
          <w:rFonts w:ascii="Garamond" w:hAnsi="Garamond"/>
          <w:sz w:val="16"/>
          <w:szCs w:val="16"/>
        </w:rPr>
        <w:tab/>
      </w:r>
      <w:r w:rsidR="002B2402">
        <w:rPr>
          <w:rFonts w:ascii="Garamond" w:hAnsi="Garamond"/>
          <w:sz w:val="16"/>
          <w:szCs w:val="16"/>
        </w:rPr>
        <w:tab/>
      </w:r>
      <w:r w:rsidR="002B2402">
        <w:rPr>
          <w:rFonts w:ascii="Garamond" w:hAnsi="Garamond"/>
          <w:sz w:val="16"/>
          <w:szCs w:val="16"/>
        </w:rPr>
        <w:tab/>
      </w:r>
      <w:r w:rsidR="002B2402">
        <w:rPr>
          <w:rFonts w:ascii="Garamond" w:hAnsi="Garamond"/>
          <w:sz w:val="16"/>
          <w:szCs w:val="16"/>
        </w:rPr>
        <w:tab/>
      </w:r>
      <w:proofErr w:type="spellStart"/>
      <w:r w:rsidR="00470DF1" w:rsidRPr="0034781B">
        <w:rPr>
          <w:rFonts w:ascii="Garamond" w:hAnsi="Garamond"/>
          <w:sz w:val="16"/>
          <w:szCs w:val="16"/>
        </w:rPr>
        <w:t>Firma</w:t>
      </w:r>
      <w:proofErr w:type="spellEnd"/>
      <w:r w:rsidR="00470DF1" w:rsidRPr="0034781B">
        <w:rPr>
          <w:rFonts w:ascii="Garamond" w:hAnsi="Garamond"/>
          <w:sz w:val="16"/>
          <w:szCs w:val="16"/>
        </w:rPr>
        <w:t xml:space="preserve"> del </w:t>
      </w:r>
      <w:proofErr w:type="spellStart"/>
      <w:r w:rsidR="00470DF1" w:rsidRPr="0034781B">
        <w:rPr>
          <w:rFonts w:ascii="Garamond" w:hAnsi="Garamond"/>
          <w:sz w:val="16"/>
          <w:szCs w:val="16"/>
        </w:rPr>
        <w:t>Delegante</w:t>
      </w:r>
      <w:proofErr w:type="spellEnd"/>
      <w:r w:rsidR="00470DF1" w:rsidRPr="0034781B">
        <w:rPr>
          <w:rFonts w:ascii="Garamond" w:hAnsi="Garamond"/>
          <w:sz w:val="16"/>
          <w:szCs w:val="16"/>
        </w:rPr>
        <w:t xml:space="preserve"> </w:t>
      </w:r>
    </w:p>
    <w:p w14:paraId="14F079A9" w14:textId="001B805F" w:rsidR="00470DF1" w:rsidRPr="0034781B" w:rsidRDefault="00470DF1" w:rsidP="00470DF1">
      <w:pPr>
        <w:pStyle w:val="Default"/>
        <w:jc w:val="right"/>
        <w:rPr>
          <w:rFonts w:ascii="Garamond" w:hAnsi="Garamond"/>
          <w:sz w:val="16"/>
          <w:szCs w:val="16"/>
        </w:rPr>
      </w:pPr>
      <w:r>
        <w:rPr>
          <w:rFonts w:ascii="Garamond" w:hAnsi="Garamond"/>
          <w:sz w:val="16"/>
          <w:szCs w:val="16"/>
        </w:rPr>
        <w:t>__________________________________</w:t>
      </w:r>
    </w:p>
    <w:p w14:paraId="4355D45B" w14:textId="77777777" w:rsidR="002E6FE2" w:rsidRPr="002E6FE2" w:rsidRDefault="002E6FE2" w:rsidP="005D43DC">
      <w:pPr>
        <w:pStyle w:val="Corpotesto"/>
        <w:spacing w:before="5" w:after="0" w:line="360" w:lineRule="auto"/>
        <w:jc w:val="both"/>
        <w:rPr>
          <w:rFonts w:ascii="Garamond" w:hAnsi="Garamond"/>
          <w:sz w:val="16"/>
          <w:szCs w:val="16"/>
        </w:rPr>
      </w:pPr>
      <w:r w:rsidRPr="002E6FE2">
        <w:rPr>
          <w:rFonts w:ascii="Garamond" w:hAnsi="Garamond"/>
          <w:sz w:val="16"/>
          <w:szCs w:val="16"/>
        </w:rPr>
        <w:lastRenderedPageBreak/>
        <w:t xml:space="preserve">Il </w:t>
      </w:r>
      <w:proofErr w:type="spellStart"/>
      <w:r w:rsidRPr="002E6FE2">
        <w:rPr>
          <w:rFonts w:ascii="Garamond" w:hAnsi="Garamond"/>
          <w:sz w:val="16"/>
          <w:szCs w:val="16"/>
        </w:rPr>
        <w:t>sottoscritto</w:t>
      </w:r>
      <w:proofErr w:type="spellEnd"/>
      <w:r w:rsidRPr="002E6FE2">
        <w:rPr>
          <w:rFonts w:ascii="Garamond" w:hAnsi="Garamond"/>
          <w:sz w:val="16"/>
          <w:szCs w:val="16"/>
        </w:rPr>
        <w:t xml:space="preserve"> </w:t>
      </w:r>
      <w:proofErr w:type="spellStart"/>
      <w:r w:rsidRPr="002E6FE2">
        <w:rPr>
          <w:rFonts w:ascii="Garamond" w:hAnsi="Garamond"/>
          <w:sz w:val="16"/>
          <w:szCs w:val="16"/>
        </w:rPr>
        <w:t>delegato</w:t>
      </w:r>
      <w:proofErr w:type="spellEnd"/>
      <w:r w:rsidRPr="002E6FE2">
        <w:rPr>
          <w:rFonts w:ascii="Garamond" w:hAnsi="Garamond"/>
          <w:sz w:val="16"/>
          <w:szCs w:val="16"/>
        </w:rPr>
        <w:t>,</w:t>
      </w:r>
    </w:p>
    <w:p w14:paraId="4ADE6090" w14:textId="77777777" w:rsidR="002E6FE2" w:rsidRPr="002E6FE2" w:rsidRDefault="002E6FE2" w:rsidP="005D43DC">
      <w:pPr>
        <w:pStyle w:val="Corpotesto"/>
        <w:spacing w:before="5" w:after="0" w:line="360" w:lineRule="auto"/>
        <w:jc w:val="center"/>
        <w:rPr>
          <w:rFonts w:ascii="Garamond" w:hAnsi="Garamond"/>
          <w:sz w:val="16"/>
          <w:szCs w:val="16"/>
        </w:rPr>
      </w:pPr>
      <w:r w:rsidRPr="002E6FE2">
        <w:rPr>
          <w:rFonts w:ascii="Garamond" w:hAnsi="Garamond"/>
          <w:sz w:val="16"/>
          <w:szCs w:val="16"/>
        </w:rPr>
        <w:t>ACCETTA LA DELEGA E DICHIARA</w:t>
      </w:r>
    </w:p>
    <w:p w14:paraId="272E6DAE" w14:textId="77777777" w:rsidR="002E6FE2" w:rsidRPr="002E6FE2" w:rsidRDefault="002E6FE2" w:rsidP="005D43DC">
      <w:pPr>
        <w:pStyle w:val="Corpotesto"/>
        <w:spacing w:before="5" w:after="0" w:line="360" w:lineRule="auto"/>
        <w:jc w:val="both"/>
        <w:rPr>
          <w:rFonts w:ascii="Garamond" w:hAnsi="Garamond"/>
          <w:sz w:val="16"/>
          <w:szCs w:val="16"/>
        </w:rPr>
      </w:pPr>
      <w:r w:rsidRPr="002E6FE2">
        <w:rPr>
          <w:rFonts w:ascii="Garamond" w:hAnsi="Garamond"/>
          <w:sz w:val="16"/>
          <w:szCs w:val="16"/>
        </w:rPr>
        <w:t xml:space="preserve">• ai sensi </w:t>
      </w:r>
      <w:proofErr w:type="spellStart"/>
      <w:r w:rsidRPr="002E6FE2">
        <w:rPr>
          <w:rFonts w:ascii="Garamond" w:hAnsi="Garamond"/>
          <w:sz w:val="16"/>
          <w:szCs w:val="16"/>
        </w:rPr>
        <w:t>dell’art</w:t>
      </w:r>
      <w:proofErr w:type="spellEnd"/>
      <w:r w:rsidRPr="002E6FE2">
        <w:rPr>
          <w:rFonts w:ascii="Garamond" w:hAnsi="Garamond"/>
          <w:sz w:val="16"/>
          <w:szCs w:val="16"/>
        </w:rPr>
        <w:t xml:space="preserve">. 46, comma 1 </w:t>
      </w:r>
      <w:proofErr w:type="spellStart"/>
      <w:r w:rsidRPr="002E6FE2">
        <w:rPr>
          <w:rFonts w:ascii="Garamond" w:hAnsi="Garamond"/>
          <w:sz w:val="16"/>
          <w:szCs w:val="16"/>
        </w:rPr>
        <w:t>lett</w:t>
      </w:r>
      <w:proofErr w:type="spellEnd"/>
      <w:r w:rsidRPr="002E6FE2">
        <w:rPr>
          <w:rFonts w:ascii="Garamond" w:hAnsi="Garamond"/>
          <w:sz w:val="16"/>
          <w:szCs w:val="16"/>
        </w:rPr>
        <w:t xml:space="preserve">. u), del D.P.R. 445/2000 di </w:t>
      </w:r>
      <w:proofErr w:type="spellStart"/>
      <w:r w:rsidRPr="002E6FE2">
        <w:rPr>
          <w:rFonts w:ascii="Garamond" w:hAnsi="Garamond"/>
          <w:sz w:val="16"/>
          <w:szCs w:val="16"/>
        </w:rPr>
        <w:t>agire</w:t>
      </w:r>
      <w:proofErr w:type="spellEnd"/>
      <w:r w:rsidRPr="002E6FE2">
        <w:rPr>
          <w:rFonts w:ascii="Garamond" w:hAnsi="Garamond"/>
          <w:sz w:val="16"/>
          <w:szCs w:val="16"/>
        </w:rPr>
        <w:t xml:space="preserve"> in </w:t>
      </w:r>
      <w:proofErr w:type="spellStart"/>
      <w:r w:rsidRPr="002E6FE2">
        <w:rPr>
          <w:rFonts w:ascii="Garamond" w:hAnsi="Garamond"/>
          <w:sz w:val="16"/>
          <w:szCs w:val="16"/>
        </w:rPr>
        <w:t>qualità</w:t>
      </w:r>
      <w:proofErr w:type="spellEnd"/>
      <w:r w:rsidRPr="002E6FE2">
        <w:rPr>
          <w:rFonts w:ascii="Garamond" w:hAnsi="Garamond"/>
          <w:sz w:val="16"/>
          <w:szCs w:val="16"/>
        </w:rPr>
        <w:t xml:space="preserve"> di </w:t>
      </w:r>
      <w:proofErr w:type="spellStart"/>
      <w:r w:rsidRPr="002E6FE2">
        <w:rPr>
          <w:rFonts w:ascii="Garamond" w:hAnsi="Garamond"/>
          <w:sz w:val="16"/>
          <w:szCs w:val="16"/>
        </w:rPr>
        <w:t>procuratore</w:t>
      </w:r>
      <w:proofErr w:type="spellEnd"/>
      <w:r w:rsidRPr="002E6FE2">
        <w:rPr>
          <w:rFonts w:ascii="Garamond" w:hAnsi="Garamond"/>
          <w:sz w:val="16"/>
          <w:szCs w:val="16"/>
        </w:rPr>
        <w:t xml:space="preserve"> </w:t>
      </w:r>
      <w:proofErr w:type="spellStart"/>
      <w:r w:rsidRPr="002E6FE2">
        <w:rPr>
          <w:rFonts w:ascii="Garamond" w:hAnsi="Garamond"/>
          <w:sz w:val="16"/>
          <w:szCs w:val="16"/>
        </w:rPr>
        <w:t>speciale</w:t>
      </w:r>
      <w:proofErr w:type="spellEnd"/>
      <w:r w:rsidRPr="002E6FE2">
        <w:rPr>
          <w:rFonts w:ascii="Garamond" w:hAnsi="Garamond"/>
          <w:sz w:val="16"/>
          <w:szCs w:val="16"/>
        </w:rPr>
        <w:t xml:space="preserve"> in </w:t>
      </w:r>
      <w:proofErr w:type="spellStart"/>
      <w:r w:rsidRPr="002E6FE2">
        <w:rPr>
          <w:rFonts w:ascii="Garamond" w:hAnsi="Garamond"/>
          <w:sz w:val="16"/>
          <w:szCs w:val="16"/>
        </w:rPr>
        <w:t>rappresentanza</w:t>
      </w:r>
      <w:proofErr w:type="spellEnd"/>
      <w:r w:rsidRPr="002E6FE2">
        <w:rPr>
          <w:rFonts w:ascii="Garamond" w:hAnsi="Garamond"/>
          <w:sz w:val="16"/>
          <w:szCs w:val="16"/>
        </w:rPr>
        <w:t xml:space="preserve"> dei </w:t>
      </w:r>
      <w:proofErr w:type="spellStart"/>
      <w:r w:rsidRPr="002E6FE2">
        <w:rPr>
          <w:rFonts w:ascii="Garamond" w:hAnsi="Garamond"/>
          <w:sz w:val="16"/>
          <w:szCs w:val="16"/>
        </w:rPr>
        <w:t>soggetti</w:t>
      </w:r>
      <w:proofErr w:type="spellEnd"/>
      <w:r w:rsidRPr="002E6FE2">
        <w:rPr>
          <w:rFonts w:ascii="Garamond" w:hAnsi="Garamond"/>
          <w:sz w:val="16"/>
          <w:szCs w:val="16"/>
        </w:rPr>
        <w:t xml:space="preserve"> </w:t>
      </w:r>
      <w:proofErr w:type="spellStart"/>
      <w:r w:rsidRPr="002E6FE2">
        <w:rPr>
          <w:rFonts w:ascii="Garamond" w:hAnsi="Garamond"/>
          <w:sz w:val="16"/>
          <w:szCs w:val="16"/>
        </w:rPr>
        <w:t>che</w:t>
      </w:r>
      <w:proofErr w:type="spellEnd"/>
      <w:r w:rsidRPr="002E6FE2">
        <w:rPr>
          <w:rFonts w:ascii="Garamond" w:hAnsi="Garamond"/>
          <w:sz w:val="16"/>
          <w:szCs w:val="16"/>
        </w:rPr>
        <w:t xml:space="preserve"> </w:t>
      </w:r>
      <w:proofErr w:type="spellStart"/>
      <w:r w:rsidRPr="002E6FE2">
        <w:rPr>
          <w:rFonts w:ascii="Garamond" w:hAnsi="Garamond"/>
          <w:sz w:val="16"/>
          <w:szCs w:val="16"/>
        </w:rPr>
        <w:t>hanno</w:t>
      </w:r>
      <w:proofErr w:type="spellEnd"/>
      <w:r w:rsidRPr="002E6FE2">
        <w:rPr>
          <w:rFonts w:ascii="Garamond" w:hAnsi="Garamond"/>
          <w:sz w:val="16"/>
          <w:szCs w:val="16"/>
        </w:rPr>
        <w:t xml:space="preserve"> </w:t>
      </w:r>
      <w:proofErr w:type="spellStart"/>
      <w:r w:rsidRPr="002E6FE2">
        <w:rPr>
          <w:rFonts w:ascii="Garamond" w:hAnsi="Garamond"/>
          <w:sz w:val="16"/>
          <w:szCs w:val="16"/>
        </w:rPr>
        <w:t>apposto</w:t>
      </w:r>
      <w:proofErr w:type="spellEnd"/>
      <w:r w:rsidRPr="002E6FE2">
        <w:rPr>
          <w:rFonts w:ascii="Garamond" w:hAnsi="Garamond"/>
          <w:sz w:val="16"/>
          <w:szCs w:val="16"/>
        </w:rPr>
        <w:t xml:space="preserve"> la propria </w:t>
      </w:r>
      <w:proofErr w:type="spellStart"/>
      <w:r w:rsidRPr="002E6FE2">
        <w:rPr>
          <w:rFonts w:ascii="Garamond" w:hAnsi="Garamond"/>
          <w:sz w:val="16"/>
          <w:szCs w:val="16"/>
        </w:rPr>
        <w:t>firma</w:t>
      </w:r>
      <w:proofErr w:type="spellEnd"/>
      <w:r w:rsidRPr="002E6FE2">
        <w:rPr>
          <w:rFonts w:ascii="Garamond" w:hAnsi="Garamond"/>
          <w:sz w:val="16"/>
          <w:szCs w:val="16"/>
        </w:rPr>
        <w:t xml:space="preserve"> </w:t>
      </w:r>
      <w:proofErr w:type="spellStart"/>
      <w:r w:rsidRPr="002E6FE2">
        <w:rPr>
          <w:rFonts w:ascii="Garamond" w:hAnsi="Garamond"/>
          <w:sz w:val="16"/>
          <w:szCs w:val="16"/>
        </w:rPr>
        <w:t>autografa</w:t>
      </w:r>
      <w:proofErr w:type="spellEnd"/>
      <w:r w:rsidRPr="002E6FE2">
        <w:rPr>
          <w:rFonts w:ascii="Garamond" w:hAnsi="Garamond"/>
          <w:sz w:val="16"/>
          <w:szCs w:val="16"/>
        </w:rPr>
        <w:t xml:space="preserve"> nel presente </w:t>
      </w:r>
      <w:proofErr w:type="spellStart"/>
      <w:proofErr w:type="gramStart"/>
      <w:r w:rsidRPr="002E6FE2">
        <w:rPr>
          <w:rFonts w:ascii="Garamond" w:hAnsi="Garamond"/>
          <w:sz w:val="16"/>
          <w:szCs w:val="16"/>
        </w:rPr>
        <w:t>documento</w:t>
      </w:r>
      <w:proofErr w:type="spellEnd"/>
      <w:r w:rsidRPr="002E6FE2">
        <w:rPr>
          <w:rFonts w:ascii="Garamond" w:hAnsi="Garamond"/>
          <w:sz w:val="16"/>
          <w:szCs w:val="16"/>
        </w:rPr>
        <w:t>;</w:t>
      </w:r>
      <w:proofErr w:type="gramEnd"/>
    </w:p>
    <w:p w14:paraId="3B327232" w14:textId="2CC87AA6" w:rsidR="002E6FE2" w:rsidRPr="002E6FE2" w:rsidRDefault="002E6FE2" w:rsidP="005D43DC">
      <w:pPr>
        <w:pStyle w:val="Corpotesto"/>
        <w:spacing w:before="5" w:after="0" w:line="360" w:lineRule="auto"/>
        <w:jc w:val="both"/>
        <w:rPr>
          <w:rFonts w:ascii="Garamond" w:hAnsi="Garamond"/>
          <w:sz w:val="16"/>
          <w:szCs w:val="16"/>
        </w:rPr>
      </w:pPr>
      <w:r w:rsidRPr="002E6FE2">
        <w:rPr>
          <w:rFonts w:ascii="Garamond" w:hAnsi="Garamond"/>
          <w:sz w:val="16"/>
          <w:szCs w:val="16"/>
        </w:rPr>
        <w:t xml:space="preserve">• </w:t>
      </w:r>
      <w:proofErr w:type="spellStart"/>
      <w:r w:rsidRPr="002E6FE2">
        <w:rPr>
          <w:rFonts w:ascii="Garamond" w:hAnsi="Garamond"/>
          <w:sz w:val="16"/>
          <w:szCs w:val="16"/>
        </w:rPr>
        <w:t>che</w:t>
      </w:r>
      <w:proofErr w:type="spellEnd"/>
      <w:r w:rsidRPr="002E6FE2">
        <w:rPr>
          <w:rFonts w:ascii="Garamond" w:hAnsi="Garamond"/>
          <w:sz w:val="16"/>
          <w:szCs w:val="16"/>
        </w:rPr>
        <w:t xml:space="preserve"> le </w:t>
      </w:r>
      <w:proofErr w:type="spellStart"/>
      <w:r w:rsidRPr="002E6FE2">
        <w:rPr>
          <w:rFonts w:ascii="Garamond" w:hAnsi="Garamond"/>
          <w:sz w:val="16"/>
          <w:szCs w:val="16"/>
        </w:rPr>
        <w:t>copie</w:t>
      </w:r>
      <w:proofErr w:type="spellEnd"/>
      <w:r w:rsidRPr="002E6FE2">
        <w:rPr>
          <w:rFonts w:ascii="Garamond" w:hAnsi="Garamond"/>
          <w:sz w:val="16"/>
          <w:szCs w:val="16"/>
        </w:rPr>
        <w:t xml:space="preserve"> </w:t>
      </w:r>
      <w:proofErr w:type="spellStart"/>
      <w:r w:rsidRPr="002E6FE2">
        <w:rPr>
          <w:rFonts w:ascii="Garamond" w:hAnsi="Garamond"/>
          <w:sz w:val="16"/>
          <w:szCs w:val="16"/>
        </w:rPr>
        <w:t>informatiche</w:t>
      </w:r>
      <w:proofErr w:type="spellEnd"/>
      <w:r w:rsidRPr="002E6FE2">
        <w:rPr>
          <w:rFonts w:ascii="Garamond" w:hAnsi="Garamond"/>
          <w:sz w:val="16"/>
          <w:szCs w:val="16"/>
        </w:rPr>
        <w:t xml:space="preserve"> dei </w:t>
      </w:r>
      <w:proofErr w:type="spellStart"/>
      <w:r w:rsidRPr="002E6FE2">
        <w:rPr>
          <w:rFonts w:ascii="Garamond" w:hAnsi="Garamond"/>
          <w:sz w:val="16"/>
          <w:szCs w:val="16"/>
        </w:rPr>
        <w:t>documenti</w:t>
      </w:r>
      <w:proofErr w:type="spellEnd"/>
      <w:r w:rsidRPr="002E6FE2">
        <w:rPr>
          <w:rFonts w:ascii="Garamond" w:hAnsi="Garamond"/>
          <w:sz w:val="16"/>
          <w:szCs w:val="16"/>
        </w:rPr>
        <w:t xml:space="preserve"> </w:t>
      </w:r>
      <w:proofErr w:type="spellStart"/>
      <w:r w:rsidRPr="002E6FE2">
        <w:rPr>
          <w:rFonts w:ascii="Garamond" w:hAnsi="Garamond"/>
          <w:sz w:val="16"/>
          <w:szCs w:val="16"/>
        </w:rPr>
        <w:t>trasmessi</w:t>
      </w:r>
      <w:proofErr w:type="spellEnd"/>
      <w:r w:rsidRPr="002E6FE2">
        <w:rPr>
          <w:rFonts w:ascii="Garamond" w:hAnsi="Garamond"/>
          <w:sz w:val="16"/>
          <w:szCs w:val="16"/>
        </w:rPr>
        <w:t xml:space="preserve"> </w:t>
      </w:r>
      <w:r w:rsidR="00980F84">
        <w:rPr>
          <w:rFonts w:ascii="Garamond" w:hAnsi="Garamond"/>
          <w:sz w:val="16"/>
          <w:szCs w:val="16"/>
        </w:rPr>
        <w:t xml:space="preserve">alla </w:t>
      </w:r>
      <w:proofErr w:type="spellStart"/>
      <w:r w:rsidR="00980F84">
        <w:rPr>
          <w:rFonts w:ascii="Garamond" w:hAnsi="Garamond"/>
          <w:sz w:val="16"/>
          <w:szCs w:val="16"/>
        </w:rPr>
        <w:t>Regione</w:t>
      </w:r>
      <w:proofErr w:type="spellEnd"/>
      <w:r w:rsidR="00980F84">
        <w:rPr>
          <w:rFonts w:ascii="Garamond" w:hAnsi="Garamond"/>
          <w:sz w:val="16"/>
          <w:szCs w:val="16"/>
        </w:rPr>
        <w:t xml:space="preserve"> Campania</w:t>
      </w:r>
      <w:r w:rsidRPr="002E6FE2">
        <w:rPr>
          <w:rFonts w:ascii="Garamond" w:hAnsi="Garamond"/>
          <w:sz w:val="16"/>
          <w:szCs w:val="16"/>
        </w:rPr>
        <w:t xml:space="preserve">, </w:t>
      </w:r>
      <w:proofErr w:type="spellStart"/>
      <w:r w:rsidRPr="002E6FE2">
        <w:rPr>
          <w:rFonts w:ascii="Garamond" w:hAnsi="Garamond"/>
          <w:sz w:val="16"/>
          <w:szCs w:val="16"/>
        </w:rPr>
        <w:t>corrispondono</w:t>
      </w:r>
      <w:proofErr w:type="spellEnd"/>
      <w:r w:rsidRPr="002E6FE2">
        <w:rPr>
          <w:rFonts w:ascii="Garamond" w:hAnsi="Garamond"/>
          <w:sz w:val="16"/>
          <w:szCs w:val="16"/>
        </w:rPr>
        <w:t xml:space="preserve"> e </w:t>
      </w:r>
      <w:proofErr w:type="spellStart"/>
      <w:r w:rsidRPr="002E6FE2">
        <w:rPr>
          <w:rFonts w:ascii="Garamond" w:hAnsi="Garamond"/>
          <w:sz w:val="16"/>
          <w:szCs w:val="16"/>
        </w:rPr>
        <w:t>sono</w:t>
      </w:r>
      <w:proofErr w:type="spellEnd"/>
      <w:r w:rsidRPr="002E6FE2">
        <w:rPr>
          <w:rFonts w:ascii="Garamond" w:hAnsi="Garamond"/>
          <w:sz w:val="16"/>
          <w:szCs w:val="16"/>
        </w:rPr>
        <w:t xml:space="preserve"> </w:t>
      </w:r>
      <w:proofErr w:type="spellStart"/>
      <w:r w:rsidRPr="002E6FE2">
        <w:rPr>
          <w:rFonts w:ascii="Garamond" w:hAnsi="Garamond"/>
          <w:sz w:val="16"/>
          <w:szCs w:val="16"/>
        </w:rPr>
        <w:t>conformi</w:t>
      </w:r>
      <w:proofErr w:type="spellEnd"/>
      <w:r w:rsidRPr="002E6FE2">
        <w:rPr>
          <w:rFonts w:ascii="Garamond" w:hAnsi="Garamond"/>
          <w:sz w:val="16"/>
          <w:szCs w:val="16"/>
        </w:rPr>
        <w:t xml:space="preserve"> ai </w:t>
      </w:r>
      <w:proofErr w:type="spellStart"/>
      <w:r w:rsidRPr="002E6FE2">
        <w:rPr>
          <w:rFonts w:ascii="Garamond" w:hAnsi="Garamond"/>
          <w:sz w:val="16"/>
          <w:szCs w:val="16"/>
        </w:rPr>
        <w:t>documenti</w:t>
      </w:r>
      <w:proofErr w:type="spellEnd"/>
      <w:r w:rsidRPr="002E6FE2">
        <w:rPr>
          <w:rFonts w:ascii="Garamond" w:hAnsi="Garamond"/>
          <w:sz w:val="16"/>
          <w:szCs w:val="16"/>
        </w:rPr>
        <w:t xml:space="preserve"> </w:t>
      </w:r>
      <w:proofErr w:type="spellStart"/>
      <w:r w:rsidRPr="002E6FE2">
        <w:rPr>
          <w:rFonts w:ascii="Garamond" w:hAnsi="Garamond"/>
          <w:sz w:val="16"/>
          <w:szCs w:val="16"/>
        </w:rPr>
        <w:t>originali</w:t>
      </w:r>
      <w:proofErr w:type="spellEnd"/>
      <w:r w:rsidRPr="002E6FE2">
        <w:rPr>
          <w:rFonts w:ascii="Garamond" w:hAnsi="Garamond"/>
          <w:sz w:val="16"/>
          <w:szCs w:val="16"/>
        </w:rPr>
        <w:t xml:space="preserve"> o a copia informatica dei </w:t>
      </w:r>
      <w:proofErr w:type="spellStart"/>
      <w:r w:rsidRPr="002E6FE2">
        <w:rPr>
          <w:rFonts w:ascii="Garamond" w:hAnsi="Garamond"/>
          <w:sz w:val="16"/>
          <w:szCs w:val="16"/>
        </w:rPr>
        <w:t>documenti</w:t>
      </w:r>
      <w:proofErr w:type="spellEnd"/>
      <w:r w:rsidRPr="002E6FE2">
        <w:rPr>
          <w:rFonts w:ascii="Garamond" w:hAnsi="Garamond"/>
          <w:sz w:val="16"/>
          <w:szCs w:val="16"/>
        </w:rPr>
        <w:t xml:space="preserve"> </w:t>
      </w:r>
      <w:proofErr w:type="spellStart"/>
      <w:r w:rsidRPr="002E6FE2">
        <w:rPr>
          <w:rFonts w:ascii="Garamond" w:hAnsi="Garamond"/>
          <w:sz w:val="16"/>
          <w:szCs w:val="16"/>
        </w:rPr>
        <w:t>consegnatami</w:t>
      </w:r>
      <w:proofErr w:type="spellEnd"/>
      <w:r w:rsidRPr="002E6FE2">
        <w:rPr>
          <w:rFonts w:ascii="Garamond" w:hAnsi="Garamond"/>
          <w:sz w:val="16"/>
          <w:szCs w:val="16"/>
        </w:rPr>
        <w:t xml:space="preserve"> </w:t>
      </w:r>
      <w:proofErr w:type="spellStart"/>
      <w:r w:rsidRPr="002E6FE2">
        <w:rPr>
          <w:rFonts w:ascii="Garamond" w:hAnsi="Garamond"/>
          <w:sz w:val="16"/>
          <w:szCs w:val="16"/>
        </w:rPr>
        <w:t>dai</w:t>
      </w:r>
      <w:proofErr w:type="spellEnd"/>
      <w:r w:rsidRPr="002E6FE2">
        <w:rPr>
          <w:rFonts w:ascii="Garamond" w:hAnsi="Garamond"/>
          <w:sz w:val="16"/>
          <w:szCs w:val="16"/>
        </w:rPr>
        <w:t xml:space="preserve"> </w:t>
      </w:r>
      <w:proofErr w:type="spellStart"/>
      <w:r w:rsidRPr="002E6FE2">
        <w:rPr>
          <w:rFonts w:ascii="Garamond" w:hAnsi="Garamond"/>
          <w:sz w:val="16"/>
          <w:szCs w:val="16"/>
        </w:rPr>
        <w:t>soggetti</w:t>
      </w:r>
      <w:proofErr w:type="spellEnd"/>
      <w:r w:rsidRPr="002E6FE2">
        <w:rPr>
          <w:rFonts w:ascii="Garamond" w:hAnsi="Garamond"/>
          <w:sz w:val="16"/>
          <w:szCs w:val="16"/>
        </w:rPr>
        <w:t xml:space="preserve"> </w:t>
      </w:r>
      <w:proofErr w:type="spellStart"/>
      <w:r w:rsidR="008D2999">
        <w:rPr>
          <w:rFonts w:ascii="Garamond" w:hAnsi="Garamond"/>
          <w:sz w:val="16"/>
          <w:szCs w:val="16"/>
        </w:rPr>
        <w:t>deleganti</w:t>
      </w:r>
      <w:proofErr w:type="spellEnd"/>
      <w:r w:rsidRPr="002E6FE2">
        <w:rPr>
          <w:rFonts w:ascii="Garamond" w:hAnsi="Garamond"/>
          <w:sz w:val="16"/>
          <w:szCs w:val="16"/>
        </w:rPr>
        <w:t xml:space="preserve"> per </w:t>
      </w:r>
      <w:proofErr w:type="spellStart"/>
      <w:r w:rsidRPr="002E6FE2">
        <w:rPr>
          <w:rFonts w:ascii="Garamond" w:hAnsi="Garamond"/>
          <w:sz w:val="16"/>
          <w:szCs w:val="16"/>
        </w:rPr>
        <w:t>l’espletamento</w:t>
      </w:r>
      <w:proofErr w:type="spellEnd"/>
      <w:r w:rsidRPr="002E6FE2">
        <w:rPr>
          <w:rFonts w:ascii="Garamond" w:hAnsi="Garamond"/>
          <w:sz w:val="16"/>
          <w:szCs w:val="16"/>
        </w:rPr>
        <w:t xml:space="preserve"> </w:t>
      </w:r>
      <w:proofErr w:type="spellStart"/>
      <w:r w:rsidR="00AD07A5">
        <w:rPr>
          <w:rFonts w:ascii="Garamond" w:hAnsi="Garamond"/>
          <w:sz w:val="16"/>
          <w:szCs w:val="16"/>
        </w:rPr>
        <w:t>de</w:t>
      </w:r>
      <w:r w:rsidRPr="002E6FE2">
        <w:rPr>
          <w:rFonts w:ascii="Garamond" w:hAnsi="Garamond"/>
          <w:sz w:val="16"/>
          <w:szCs w:val="16"/>
        </w:rPr>
        <w:t>gli</w:t>
      </w:r>
      <w:proofErr w:type="spellEnd"/>
      <w:r w:rsidRPr="002E6FE2">
        <w:rPr>
          <w:rFonts w:ascii="Garamond" w:hAnsi="Garamond"/>
          <w:sz w:val="16"/>
          <w:szCs w:val="16"/>
        </w:rPr>
        <w:t xml:space="preserve"> </w:t>
      </w:r>
      <w:proofErr w:type="spellStart"/>
      <w:r w:rsidRPr="002E6FE2">
        <w:rPr>
          <w:rFonts w:ascii="Garamond" w:hAnsi="Garamond"/>
          <w:sz w:val="16"/>
          <w:szCs w:val="16"/>
        </w:rPr>
        <w:t>adempimenti</w:t>
      </w:r>
      <w:proofErr w:type="spellEnd"/>
      <w:r w:rsidRPr="002E6FE2">
        <w:rPr>
          <w:rFonts w:ascii="Garamond" w:hAnsi="Garamond"/>
          <w:sz w:val="16"/>
          <w:szCs w:val="16"/>
        </w:rPr>
        <w:t xml:space="preserve"> </w:t>
      </w:r>
      <w:r w:rsidR="00AD07A5">
        <w:rPr>
          <w:rFonts w:ascii="Garamond" w:hAnsi="Garamond"/>
          <w:sz w:val="16"/>
          <w:szCs w:val="16"/>
        </w:rPr>
        <w:t xml:space="preserve">relative al </w:t>
      </w:r>
      <w:proofErr w:type="spellStart"/>
      <w:r w:rsidR="00AD07A5">
        <w:rPr>
          <w:rFonts w:ascii="Garamond" w:hAnsi="Garamond"/>
          <w:sz w:val="16"/>
          <w:szCs w:val="16"/>
        </w:rPr>
        <w:t>procedimento</w:t>
      </w:r>
      <w:proofErr w:type="spellEnd"/>
      <w:r w:rsidR="00AD07A5">
        <w:rPr>
          <w:rFonts w:ascii="Garamond" w:hAnsi="Garamond"/>
          <w:sz w:val="16"/>
          <w:szCs w:val="16"/>
        </w:rPr>
        <w:t xml:space="preserve"> in </w:t>
      </w:r>
      <w:proofErr w:type="spellStart"/>
      <w:r w:rsidR="00AD07A5">
        <w:rPr>
          <w:rFonts w:ascii="Garamond" w:hAnsi="Garamond"/>
          <w:sz w:val="16"/>
          <w:szCs w:val="16"/>
        </w:rPr>
        <w:t>questione</w:t>
      </w:r>
      <w:proofErr w:type="spellEnd"/>
      <w:r w:rsidRPr="002E6FE2">
        <w:rPr>
          <w:rFonts w:ascii="Garamond" w:hAnsi="Garamond"/>
          <w:sz w:val="16"/>
          <w:szCs w:val="16"/>
        </w:rPr>
        <w:t>.</w:t>
      </w:r>
    </w:p>
    <w:p w14:paraId="3B46C90E" w14:textId="77777777" w:rsidR="002E6FE2" w:rsidRPr="002E6FE2" w:rsidRDefault="002E6FE2" w:rsidP="005D43DC">
      <w:pPr>
        <w:pStyle w:val="Corpotesto"/>
        <w:spacing w:before="5" w:after="0" w:line="360" w:lineRule="auto"/>
        <w:jc w:val="center"/>
        <w:rPr>
          <w:rFonts w:ascii="Garamond" w:hAnsi="Garamond"/>
          <w:sz w:val="16"/>
          <w:szCs w:val="16"/>
        </w:rPr>
      </w:pPr>
      <w:r w:rsidRPr="002E6FE2">
        <w:rPr>
          <w:rFonts w:ascii="Garamond" w:hAnsi="Garamond"/>
          <w:sz w:val="16"/>
          <w:szCs w:val="16"/>
        </w:rPr>
        <w:t>DICHIARA INOLTRE</w:t>
      </w:r>
    </w:p>
    <w:p w14:paraId="6C240986" w14:textId="39A85E5A" w:rsidR="002E6FE2" w:rsidRDefault="002E6FE2" w:rsidP="005D43DC">
      <w:pPr>
        <w:pStyle w:val="Corpotesto"/>
        <w:spacing w:before="5" w:after="0" w:line="360" w:lineRule="auto"/>
        <w:jc w:val="both"/>
        <w:rPr>
          <w:rFonts w:ascii="Garamond" w:hAnsi="Garamond"/>
          <w:sz w:val="16"/>
          <w:szCs w:val="16"/>
        </w:rPr>
      </w:pPr>
      <w:r w:rsidRPr="002E6FE2">
        <w:rPr>
          <w:rFonts w:ascii="Garamond" w:hAnsi="Garamond"/>
          <w:sz w:val="16"/>
          <w:szCs w:val="16"/>
        </w:rPr>
        <w:t xml:space="preserve">• </w:t>
      </w:r>
      <w:proofErr w:type="spellStart"/>
      <w:r w:rsidRPr="002E6FE2">
        <w:rPr>
          <w:rFonts w:ascii="Garamond" w:hAnsi="Garamond"/>
          <w:sz w:val="16"/>
          <w:szCs w:val="16"/>
        </w:rPr>
        <w:t>che</w:t>
      </w:r>
      <w:proofErr w:type="spellEnd"/>
      <w:r w:rsidRPr="002E6FE2">
        <w:rPr>
          <w:rFonts w:ascii="Garamond" w:hAnsi="Garamond"/>
          <w:sz w:val="16"/>
          <w:szCs w:val="16"/>
        </w:rPr>
        <w:t xml:space="preserve"> </w:t>
      </w:r>
      <w:proofErr w:type="spellStart"/>
      <w:r w:rsidRPr="002E6FE2">
        <w:rPr>
          <w:rFonts w:ascii="Garamond" w:hAnsi="Garamond"/>
          <w:sz w:val="16"/>
          <w:szCs w:val="16"/>
        </w:rPr>
        <w:t>gli</w:t>
      </w:r>
      <w:proofErr w:type="spellEnd"/>
      <w:r w:rsidRPr="002E6FE2">
        <w:rPr>
          <w:rFonts w:ascii="Garamond" w:hAnsi="Garamond"/>
          <w:sz w:val="16"/>
          <w:szCs w:val="16"/>
        </w:rPr>
        <w:t xml:space="preserve"> </w:t>
      </w:r>
      <w:proofErr w:type="spellStart"/>
      <w:r w:rsidRPr="002E6FE2">
        <w:rPr>
          <w:rFonts w:ascii="Garamond" w:hAnsi="Garamond"/>
          <w:sz w:val="16"/>
          <w:szCs w:val="16"/>
        </w:rPr>
        <w:t>originali</w:t>
      </w:r>
      <w:proofErr w:type="spellEnd"/>
      <w:r w:rsidRPr="002E6FE2">
        <w:rPr>
          <w:rFonts w:ascii="Garamond" w:hAnsi="Garamond"/>
          <w:sz w:val="16"/>
          <w:szCs w:val="16"/>
        </w:rPr>
        <w:t xml:space="preserve"> </w:t>
      </w:r>
      <w:proofErr w:type="spellStart"/>
      <w:r w:rsidRPr="002E6FE2">
        <w:rPr>
          <w:rFonts w:ascii="Garamond" w:hAnsi="Garamond"/>
          <w:sz w:val="16"/>
          <w:szCs w:val="16"/>
        </w:rPr>
        <w:t>cartacei</w:t>
      </w:r>
      <w:proofErr w:type="spellEnd"/>
      <w:r w:rsidRPr="002E6FE2">
        <w:rPr>
          <w:rFonts w:ascii="Garamond" w:hAnsi="Garamond"/>
          <w:sz w:val="16"/>
          <w:szCs w:val="16"/>
        </w:rPr>
        <w:t xml:space="preserve"> o </w:t>
      </w:r>
      <w:proofErr w:type="spellStart"/>
      <w:r w:rsidRPr="002E6FE2">
        <w:rPr>
          <w:rFonts w:ascii="Garamond" w:hAnsi="Garamond"/>
          <w:sz w:val="16"/>
          <w:szCs w:val="16"/>
        </w:rPr>
        <w:t>digitali</w:t>
      </w:r>
      <w:proofErr w:type="spellEnd"/>
      <w:r w:rsidRPr="002E6FE2">
        <w:rPr>
          <w:rFonts w:ascii="Garamond" w:hAnsi="Garamond"/>
          <w:sz w:val="16"/>
          <w:szCs w:val="16"/>
        </w:rPr>
        <w:t xml:space="preserve"> della </w:t>
      </w:r>
      <w:proofErr w:type="spellStart"/>
      <w:r w:rsidRPr="002E6FE2">
        <w:rPr>
          <w:rFonts w:ascii="Garamond" w:hAnsi="Garamond"/>
          <w:sz w:val="16"/>
          <w:szCs w:val="16"/>
        </w:rPr>
        <w:t>documentazione</w:t>
      </w:r>
      <w:proofErr w:type="spellEnd"/>
      <w:r w:rsidRPr="002E6FE2">
        <w:rPr>
          <w:rFonts w:ascii="Garamond" w:hAnsi="Garamond"/>
          <w:sz w:val="16"/>
          <w:szCs w:val="16"/>
        </w:rPr>
        <w:t xml:space="preserve"> </w:t>
      </w:r>
      <w:proofErr w:type="spellStart"/>
      <w:r w:rsidRPr="002E6FE2">
        <w:rPr>
          <w:rFonts w:ascii="Garamond" w:hAnsi="Garamond"/>
          <w:sz w:val="16"/>
          <w:szCs w:val="16"/>
        </w:rPr>
        <w:t>trasmessa</w:t>
      </w:r>
      <w:proofErr w:type="spellEnd"/>
      <w:r w:rsidRPr="002E6FE2">
        <w:rPr>
          <w:rFonts w:ascii="Garamond" w:hAnsi="Garamond"/>
          <w:sz w:val="16"/>
          <w:szCs w:val="16"/>
        </w:rPr>
        <w:t xml:space="preserve"> </w:t>
      </w:r>
      <w:proofErr w:type="spellStart"/>
      <w:r w:rsidRPr="002E6FE2">
        <w:rPr>
          <w:rFonts w:ascii="Garamond" w:hAnsi="Garamond"/>
          <w:sz w:val="16"/>
          <w:szCs w:val="16"/>
        </w:rPr>
        <w:t>sono</w:t>
      </w:r>
      <w:proofErr w:type="spellEnd"/>
      <w:r w:rsidRPr="002E6FE2">
        <w:rPr>
          <w:rFonts w:ascii="Garamond" w:hAnsi="Garamond"/>
          <w:sz w:val="16"/>
          <w:szCs w:val="16"/>
        </w:rPr>
        <w:t xml:space="preserve"> e </w:t>
      </w:r>
      <w:proofErr w:type="spellStart"/>
      <w:r w:rsidRPr="002E6FE2">
        <w:rPr>
          <w:rFonts w:ascii="Garamond" w:hAnsi="Garamond"/>
          <w:sz w:val="16"/>
          <w:szCs w:val="16"/>
        </w:rPr>
        <w:t>resteranno</w:t>
      </w:r>
      <w:proofErr w:type="spellEnd"/>
      <w:r w:rsidRPr="002E6FE2">
        <w:rPr>
          <w:rFonts w:ascii="Garamond" w:hAnsi="Garamond"/>
          <w:sz w:val="16"/>
          <w:szCs w:val="16"/>
        </w:rPr>
        <w:t xml:space="preserve"> disponibili </w:t>
      </w:r>
      <w:proofErr w:type="spellStart"/>
      <w:r w:rsidRPr="002E6FE2">
        <w:rPr>
          <w:rFonts w:ascii="Garamond" w:hAnsi="Garamond"/>
          <w:sz w:val="16"/>
          <w:szCs w:val="16"/>
        </w:rPr>
        <w:t>presso</w:t>
      </w:r>
      <w:proofErr w:type="spellEnd"/>
      <w:r w:rsidRPr="002E6FE2">
        <w:rPr>
          <w:rFonts w:ascii="Garamond" w:hAnsi="Garamond"/>
          <w:sz w:val="16"/>
          <w:szCs w:val="16"/>
        </w:rPr>
        <w:t xml:space="preserve"> il proprio studio/</w:t>
      </w:r>
      <w:proofErr w:type="spellStart"/>
      <w:r w:rsidRPr="002E6FE2">
        <w:rPr>
          <w:rFonts w:ascii="Garamond" w:hAnsi="Garamond"/>
          <w:sz w:val="16"/>
          <w:szCs w:val="16"/>
        </w:rPr>
        <w:t>ufficio</w:t>
      </w:r>
      <w:proofErr w:type="spellEnd"/>
      <w:r w:rsidRPr="002E6FE2">
        <w:rPr>
          <w:rFonts w:ascii="Garamond" w:hAnsi="Garamond"/>
          <w:sz w:val="16"/>
          <w:szCs w:val="16"/>
        </w:rPr>
        <w:t xml:space="preserve">, </w:t>
      </w:r>
      <w:proofErr w:type="spellStart"/>
      <w:r w:rsidRPr="002E6FE2">
        <w:rPr>
          <w:rFonts w:ascii="Garamond" w:hAnsi="Garamond"/>
          <w:sz w:val="16"/>
          <w:szCs w:val="16"/>
        </w:rPr>
        <w:t>oppure</w:t>
      </w:r>
      <w:proofErr w:type="spellEnd"/>
      <w:r w:rsidRPr="002E6FE2">
        <w:rPr>
          <w:rFonts w:ascii="Garamond" w:hAnsi="Garamond"/>
          <w:sz w:val="16"/>
          <w:szCs w:val="16"/>
        </w:rPr>
        <w:t xml:space="preserve"> </w:t>
      </w:r>
      <w:proofErr w:type="spellStart"/>
      <w:r w:rsidRPr="002E6FE2">
        <w:rPr>
          <w:rFonts w:ascii="Garamond" w:hAnsi="Garamond"/>
          <w:sz w:val="16"/>
          <w:szCs w:val="16"/>
        </w:rPr>
        <w:t>presso</w:t>
      </w:r>
      <w:proofErr w:type="spellEnd"/>
      <w:r w:rsidRPr="002E6FE2">
        <w:rPr>
          <w:rFonts w:ascii="Garamond" w:hAnsi="Garamond"/>
          <w:sz w:val="16"/>
          <w:szCs w:val="16"/>
        </w:rPr>
        <w:t xml:space="preserve"> _________________________</w:t>
      </w:r>
      <w:proofErr w:type="gramStart"/>
      <w:r w:rsidRPr="002E6FE2">
        <w:rPr>
          <w:rFonts w:ascii="Garamond" w:hAnsi="Garamond"/>
          <w:sz w:val="16"/>
          <w:szCs w:val="16"/>
        </w:rPr>
        <w:t>_ ,</w:t>
      </w:r>
      <w:proofErr w:type="gramEnd"/>
      <w:r w:rsidRPr="002E6FE2">
        <w:rPr>
          <w:rFonts w:ascii="Garamond" w:hAnsi="Garamond"/>
          <w:sz w:val="16"/>
          <w:szCs w:val="16"/>
        </w:rPr>
        <w:t xml:space="preserve"> al fine di </w:t>
      </w:r>
      <w:proofErr w:type="spellStart"/>
      <w:r w:rsidRPr="002E6FE2">
        <w:rPr>
          <w:rFonts w:ascii="Garamond" w:hAnsi="Garamond"/>
          <w:sz w:val="16"/>
          <w:szCs w:val="16"/>
        </w:rPr>
        <w:t>essere</w:t>
      </w:r>
      <w:proofErr w:type="spellEnd"/>
      <w:r w:rsidRPr="002E6FE2">
        <w:rPr>
          <w:rFonts w:ascii="Garamond" w:hAnsi="Garamond"/>
          <w:sz w:val="16"/>
          <w:szCs w:val="16"/>
        </w:rPr>
        <w:t xml:space="preserve"> </w:t>
      </w:r>
      <w:proofErr w:type="spellStart"/>
      <w:r w:rsidRPr="002E6FE2">
        <w:rPr>
          <w:rFonts w:ascii="Garamond" w:hAnsi="Garamond"/>
          <w:sz w:val="16"/>
          <w:szCs w:val="16"/>
        </w:rPr>
        <w:t>esibiti</w:t>
      </w:r>
      <w:proofErr w:type="spellEnd"/>
      <w:r w:rsidRPr="002E6FE2">
        <w:rPr>
          <w:rFonts w:ascii="Garamond" w:hAnsi="Garamond"/>
          <w:sz w:val="16"/>
          <w:szCs w:val="16"/>
        </w:rPr>
        <w:t xml:space="preserve"> </w:t>
      </w:r>
      <w:proofErr w:type="spellStart"/>
      <w:r w:rsidRPr="002E6FE2">
        <w:rPr>
          <w:rFonts w:ascii="Garamond" w:hAnsi="Garamond"/>
          <w:sz w:val="16"/>
          <w:szCs w:val="16"/>
        </w:rPr>
        <w:t>su</w:t>
      </w:r>
      <w:proofErr w:type="spellEnd"/>
      <w:r w:rsidRPr="002E6FE2">
        <w:rPr>
          <w:rFonts w:ascii="Garamond" w:hAnsi="Garamond"/>
          <w:sz w:val="16"/>
          <w:szCs w:val="16"/>
        </w:rPr>
        <w:t xml:space="preserve"> </w:t>
      </w:r>
      <w:proofErr w:type="spellStart"/>
      <w:r w:rsidRPr="002E6FE2">
        <w:rPr>
          <w:rFonts w:ascii="Garamond" w:hAnsi="Garamond"/>
          <w:sz w:val="16"/>
          <w:szCs w:val="16"/>
        </w:rPr>
        <w:t>richiesta</w:t>
      </w:r>
      <w:proofErr w:type="spellEnd"/>
      <w:r w:rsidR="006B361B">
        <w:rPr>
          <w:rFonts w:ascii="Garamond" w:hAnsi="Garamond"/>
          <w:sz w:val="16"/>
          <w:szCs w:val="16"/>
        </w:rPr>
        <w:t xml:space="preserve"> </w:t>
      </w:r>
      <w:r w:rsidRPr="002E6FE2">
        <w:rPr>
          <w:rFonts w:ascii="Garamond" w:hAnsi="Garamond"/>
          <w:sz w:val="16"/>
          <w:szCs w:val="16"/>
        </w:rPr>
        <w:t xml:space="preserve">e </w:t>
      </w:r>
      <w:proofErr w:type="spellStart"/>
      <w:r w:rsidRPr="002E6FE2">
        <w:rPr>
          <w:rFonts w:ascii="Garamond" w:hAnsi="Garamond"/>
          <w:sz w:val="16"/>
          <w:szCs w:val="16"/>
        </w:rPr>
        <w:t>che</w:t>
      </w:r>
      <w:proofErr w:type="spellEnd"/>
      <w:r w:rsidRPr="002E6FE2">
        <w:rPr>
          <w:rFonts w:ascii="Garamond" w:hAnsi="Garamond"/>
          <w:sz w:val="16"/>
          <w:szCs w:val="16"/>
        </w:rPr>
        <w:t xml:space="preserve"> di tale </w:t>
      </w:r>
      <w:proofErr w:type="spellStart"/>
      <w:r w:rsidRPr="002E6FE2">
        <w:rPr>
          <w:rFonts w:ascii="Garamond" w:hAnsi="Garamond"/>
          <w:sz w:val="16"/>
          <w:szCs w:val="16"/>
        </w:rPr>
        <w:t>localizzazione</w:t>
      </w:r>
      <w:proofErr w:type="spellEnd"/>
      <w:r w:rsidRPr="002E6FE2">
        <w:rPr>
          <w:rFonts w:ascii="Garamond" w:hAnsi="Garamond"/>
          <w:sz w:val="16"/>
          <w:szCs w:val="16"/>
        </w:rPr>
        <w:t xml:space="preserve"> ne </w:t>
      </w:r>
      <w:r w:rsidR="00AD72F9">
        <w:rPr>
          <w:rFonts w:ascii="Garamond" w:hAnsi="Garamond"/>
          <w:sz w:val="16"/>
          <w:szCs w:val="16"/>
        </w:rPr>
        <w:t>è</w:t>
      </w:r>
      <w:r w:rsidRPr="002E6FE2">
        <w:rPr>
          <w:rFonts w:ascii="Garamond" w:hAnsi="Garamond"/>
          <w:sz w:val="16"/>
          <w:szCs w:val="16"/>
        </w:rPr>
        <w:t xml:space="preserve"> </w:t>
      </w:r>
      <w:proofErr w:type="spellStart"/>
      <w:r w:rsidRPr="002E6FE2">
        <w:rPr>
          <w:rFonts w:ascii="Garamond" w:hAnsi="Garamond"/>
          <w:sz w:val="16"/>
          <w:szCs w:val="16"/>
        </w:rPr>
        <w:t>informat</w:t>
      </w:r>
      <w:r w:rsidR="00AD72F9">
        <w:rPr>
          <w:rFonts w:ascii="Garamond" w:hAnsi="Garamond"/>
          <w:sz w:val="16"/>
          <w:szCs w:val="16"/>
        </w:rPr>
        <w:t>o</w:t>
      </w:r>
      <w:proofErr w:type="spellEnd"/>
      <w:r w:rsidRPr="002E6FE2">
        <w:rPr>
          <w:rFonts w:ascii="Garamond" w:hAnsi="Garamond"/>
          <w:sz w:val="16"/>
          <w:szCs w:val="16"/>
        </w:rPr>
        <w:t xml:space="preserve"> </w:t>
      </w:r>
      <w:r w:rsidR="006B361B">
        <w:rPr>
          <w:rFonts w:ascii="Garamond" w:hAnsi="Garamond"/>
          <w:sz w:val="16"/>
          <w:szCs w:val="16"/>
        </w:rPr>
        <w:t xml:space="preserve">il </w:t>
      </w:r>
      <w:proofErr w:type="spellStart"/>
      <w:r w:rsidR="006B361B">
        <w:rPr>
          <w:rFonts w:ascii="Garamond" w:hAnsi="Garamond"/>
          <w:sz w:val="16"/>
          <w:szCs w:val="16"/>
        </w:rPr>
        <w:t>delegante</w:t>
      </w:r>
      <w:proofErr w:type="spellEnd"/>
      <w:r w:rsidR="006B361B">
        <w:rPr>
          <w:rFonts w:ascii="Garamond" w:hAnsi="Garamond"/>
          <w:sz w:val="16"/>
          <w:szCs w:val="16"/>
        </w:rPr>
        <w:t xml:space="preserve"> </w:t>
      </w:r>
      <w:r w:rsidRPr="002E6FE2">
        <w:rPr>
          <w:rFonts w:ascii="Garamond" w:hAnsi="Garamond"/>
          <w:sz w:val="16"/>
          <w:szCs w:val="16"/>
        </w:rPr>
        <w:t xml:space="preserve">.  </w:t>
      </w:r>
    </w:p>
    <w:p w14:paraId="31BD5F31" w14:textId="22A47396" w:rsidR="00DC02BC" w:rsidRDefault="009A5803" w:rsidP="005D43DC">
      <w:pPr>
        <w:pStyle w:val="Corpotesto"/>
        <w:spacing w:before="5" w:after="0" w:line="360" w:lineRule="auto"/>
        <w:jc w:val="both"/>
        <w:rPr>
          <w:rFonts w:ascii="Garamond" w:hAnsi="Garamond"/>
          <w:sz w:val="16"/>
          <w:szCs w:val="16"/>
        </w:rPr>
      </w:pPr>
      <w:r>
        <w:rPr>
          <w:rFonts w:ascii="Garamond" w:hAnsi="Garamond"/>
          <w:sz w:val="16"/>
          <w:szCs w:val="16"/>
        </w:rPr>
        <w:t xml:space="preserve">Vista </w:t>
      </w:r>
      <w:proofErr w:type="spellStart"/>
      <w:r>
        <w:rPr>
          <w:rFonts w:ascii="Garamond" w:hAnsi="Garamond"/>
          <w:sz w:val="16"/>
          <w:szCs w:val="16"/>
        </w:rPr>
        <w:t>l’informativa</w:t>
      </w:r>
      <w:proofErr w:type="spellEnd"/>
      <w:r>
        <w:rPr>
          <w:rFonts w:ascii="Garamond" w:hAnsi="Garamond"/>
          <w:sz w:val="16"/>
          <w:szCs w:val="16"/>
        </w:rPr>
        <w:t xml:space="preserve"> di cui </w:t>
      </w:r>
      <w:proofErr w:type="spellStart"/>
      <w:r>
        <w:rPr>
          <w:rFonts w:ascii="Garamond" w:hAnsi="Garamond"/>
          <w:sz w:val="16"/>
          <w:szCs w:val="16"/>
        </w:rPr>
        <w:t>all’art</w:t>
      </w:r>
      <w:proofErr w:type="spellEnd"/>
      <w:r>
        <w:rPr>
          <w:rFonts w:ascii="Garamond" w:hAnsi="Garamond"/>
          <w:sz w:val="16"/>
          <w:szCs w:val="16"/>
        </w:rPr>
        <w:t xml:space="preserve">. 15 </w:t>
      </w:r>
      <w:proofErr w:type="spellStart"/>
      <w:r>
        <w:rPr>
          <w:rFonts w:ascii="Garamond" w:hAnsi="Garamond"/>
          <w:sz w:val="16"/>
          <w:szCs w:val="16"/>
        </w:rPr>
        <w:t>dell’Avviso</w:t>
      </w:r>
      <w:proofErr w:type="spellEnd"/>
      <w:r w:rsidR="006900C0">
        <w:rPr>
          <w:rFonts w:ascii="Garamond" w:hAnsi="Garamond"/>
          <w:sz w:val="16"/>
          <w:szCs w:val="16"/>
        </w:rPr>
        <w:t>, s</w:t>
      </w:r>
      <w:r w:rsidR="00DC02BC">
        <w:rPr>
          <w:rFonts w:ascii="Garamond" w:hAnsi="Garamond"/>
          <w:sz w:val="16"/>
          <w:szCs w:val="16"/>
        </w:rPr>
        <w:t xml:space="preserve">i </w:t>
      </w:r>
      <w:proofErr w:type="spellStart"/>
      <w:r w:rsidR="00DC02BC">
        <w:rPr>
          <w:rFonts w:ascii="Garamond" w:hAnsi="Garamond"/>
          <w:sz w:val="16"/>
          <w:szCs w:val="16"/>
        </w:rPr>
        <w:t>autorizza</w:t>
      </w:r>
      <w:proofErr w:type="spellEnd"/>
      <w:r w:rsidR="00DC02BC">
        <w:rPr>
          <w:rFonts w:ascii="Garamond" w:hAnsi="Garamond"/>
          <w:sz w:val="16"/>
          <w:szCs w:val="16"/>
        </w:rPr>
        <w:t xml:space="preserve"> il </w:t>
      </w:r>
      <w:proofErr w:type="spellStart"/>
      <w:r w:rsidR="00DC02BC">
        <w:rPr>
          <w:rFonts w:ascii="Garamond" w:hAnsi="Garamond"/>
          <w:sz w:val="16"/>
          <w:szCs w:val="16"/>
        </w:rPr>
        <w:t>trattamento</w:t>
      </w:r>
      <w:proofErr w:type="spellEnd"/>
      <w:r w:rsidR="00DC02BC">
        <w:rPr>
          <w:rFonts w:ascii="Garamond" w:hAnsi="Garamond"/>
          <w:sz w:val="16"/>
          <w:szCs w:val="16"/>
        </w:rPr>
        <w:t xml:space="preserve"> dei </w:t>
      </w:r>
      <w:proofErr w:type="spellStart"/>
      <w:r w:rsidR="00DC02BC">
        <w:rPr>
          <w:rFonts w:ascii="Garamond" w:hAnsi="Garamond"/>
          <w:sz w:val="16"/>
          <w:szCs w:val="16"/>
        </w:rPr>
        <w:t>dati</w:t>
      </w:r>
      <w:proofErr w:type="spellEnd"/>
      <w:r w:rsidR="00DC02BC">
        <w:rPr>
          <w:rFonts w:ascii="Garamond" w:hAnsi="Garamond"/>
          <w:sz w:val="16"/>
          <w:szCs w:val="16"/>
        </w:rPr>
        <w:t xml:space="preserve"> </w:t>
      </w:r>
      <w:proofErr w:type="spellStart"/>
      <w:r w:rsidR="00DC02BC">
        <w:rPr>
          <w:rFonts w:ascii="Garamond" w:hAnsi="Garamond"/>
          <w:sz w:val="16"/>
          <w:szCs w:val="16"/>
        </w:rPr>
        <w:t>personali</w:t>
      </w:r>
      <w:proofErr w:type="spellEnd"/>
      <w:r w:rsidR="00DC02BC">
        <w:rPr>
          <w:rFonts w:ascii="Garamond" w:hAnsi="Garamond"/>
          <w:sz w:val="16"/>
          <w:szCs w:val="16"/>
        </w:rPr>
        <w:t>.</w:t>
      </w:r>
    </w:p>
    <w:p w14:paraId="3D8E58D5" w14:textId="2AD3E06C" w:rsidR="002E6FE2" w:rsidRPr="002E6FE2" w:rsidRDefault="00DC02BC" w:rsidP="005D43DC">
      <w:pPr>
        <w:pStyle w:val="Default"/>
        <w:spacing w:after="0"/>
        <w:rPr>
          <w:rFonts w:ascii="Garamond" w:hAnsi="Garamond"/>
          <w:sz w:val="16"/>
          <w:szCs w:val="16"/>
        </w:rPr>
      </w:pPr>
      <w:proofErr w:type="spellStart"/>
      <w:r w:rsidRPr="0034781B">
        <w:rPr>
          <w:rFonts w:ascii="Garamond" w:hAnsi="Garamond"/>
          <w:sz w:val="16"/>
          <w:szCs w:val="16"/>
        </w:rPr>
        <w:t>Luogo</w:t>
      </w:r>
      <w:proofErr w:type="spellEnd"/>
      <w:r w:rsidRPr="0034781B">
        <w:rPr>
          <w:rFonts w:ascii="Garamond" w:hAnsi="Garamond"/>
          <w:sz w:val="16"/>
          <w:szCs w:val="16"/>
        </w:rPr>
        <w:t xml:space="preserve"> e Data</w:t>
      </w:r>
      <w:r w:rsidR="009D0A2B">
        <w:rPr>
          <w:rFonts w:ascii="Garamond" w:hAnsi="Garamond"/>
          <w:sz w:val="16"/>
          <w:szCs w:val="16"/>
        </w:rPr>
        <w:t xml:space="preserve"> ____________________</w:t>
      </w:r>
      <w:r w:rsidR="009D0A2B" w:rsidRPr="0034781B">
        <w:rPr>
          <w:rFonts w:ascii="Garamond" w:hAnsi="Garamond"/>
          <w:sz w:val="16"/>
          <w:szCs w:val="16"/>
        </w:rPr>
        <w:t>__</w:t>
      </w:r>
      <w:r w:rsidR="009D0A2B">
        <w:rPr>
          <w:rFonts w:ascii="Garamond" w:hAnsi="Garamond"/>
          <w:sz w:val="16"/>
          <w:szCs w:val="16"/>
        </w:rPr>
        <w:tab/>
      </w:r>
      <w:r w:rsidR="009D0A2B">
        <w:rPr>
          <w:rFonts w:ascii="Garamond" w:hAnsi="Garamond"/>
          <w:sz w:val="16"/>
          <w:szCs w:val="16"/>
        </w:rPr>
        <w:tab/>
      </w:r>
      <w:r w:rsidR="009D0A2B">
        <w:rPr>
          <w:rFonts w:ascii="Garamond" w:hAnsi="Garamond"/>
          <w:sz w:val="16"/>
          <w:szCs w:val="16"/>
        </w:rPr>
        <w:tab/>
      </w:r>
      <w:r w:rsidR="009D0A2B">
        <w:rPr>
          <w:rFonts w:ascii="Garamond" w:hAnsi="Garamond"/>
          <w:sz w:val="16"/>
          <w:szCs w:val="16"/>
        </w:rPr>
        <w:tab/>
      </w:r>
      <w:r w:rsidR="009D0A2B">
        <w:rPr>
          <w:rFonts w:ascii="Garamond" w:hAnsi="Garamond"/>
          <w:sz w:val="16"/>
          <w:szCs w:val="16"/>
        </w:rPr>
        <w:tab/>
      </w:r>
      <w:r w:rsidR="009D0A2B">
        <w:rPr>
          <w:rFonts w:ascii="Garamond" w:hAnsi="Garamond"/>
          <w:sz w:val="16"/>
          <w:szCs w:val="16"/>
        </w:rPr>
        <w:tab/>
      </w:r>
      <w:r w:rsidR="009D0A2B">
        <w:rPr>
          <w:rFonts w:ascii="Garamond" w:hAnsi="Garamond"/>
          <w:sz w:val="16"/>
          <w:szCs w:val="16"/>
        </w:rPr>
        <w:tab/>
      </w:r>
      <w:r w:rsidR="00911329">
        <w:rPr>
          <w:rFonts w:ascii="Garamond" w:hAnsi="Garamond"/>
          <w:sz w:val="16"/>
          <w:szCs w:val="16"/>
        </w:rPr>
        <w:t xml:space="preserve">                  </w:t>
      </w:r>
      <w:r w:rsidR="009D0A2B">
        <w:rPr>
          <w:rFonts w:ascii="Garamond" w:hAnsi="Garamond"/>
          <w:sz w:val="16"/>
          <w:szCs w:val="16"/>
        </w:rPr>
        <w:tab/>
      </w:r>
      <w:proofErr w:type="spellStart"/>
      <w:r w:rsidR="002E6FE2" w:rsidRPr="002E6FE2">
        <w:rPr>
          <w:rFonts w:ascii="Garamond" w:hAnsi="Garamond"/>
          <w:sz w:val="16"/>
          <w:szCs w:val="16"/>
        </w:rPr>
        <w:t>Firma</w:t>
      </w:r>
      <w:proofErr w:type="spellEnd"/>
      <w:r w:rsidR="002E6FE2" w:rsidRPr="002E6FE2">
        <w:rPr>
          <w:rFonts w:ascii="Garamond" w:hAnsi="Garamond"/>
          <w:sz w:val="16"/>
          <w:szCs w:val="16"/>
        </w:rPr>
        <w:t xml:space="preserve"> del delegato</w:t>
      </w:r>
    </w:p>
    <w:p w14:paraId="7B667CC4" w14:textId="03C5750A" w:rsidR="00470DF1" w:rsidRDefault="002E6FE2" w:rsidP="005D43DC">
      <w:pPr>
        <w:pStyle w:val="Corpotesto"/>
        <w:spacing w:before="5" w:after="0" w:line="360" w:lineRule="auto"/>
        <w:rPr>
          <w:rFonts w:ascii="Garamond" w:hAnsi="Garamond"/>
          <w:sz w:val="16"/>
          <w:szCs w:val="16"/>
        </w:rPr>
      </w:pPr>
      <w:r w:rsidRPr="002E6FE2">
        <w:rPr>
          <w:rFonts w:ascii="Garamond" w:hAnsi="Garamond"/>
          <w:sz w:val="16"/>
          <w:szCs w:val="16"/>
        </w:rPr>
        <w:tab/>
      </w:r>
      <w:r w:rsidRPr="002E6FE2">
        <w:rPr>
          <w:rFonts w:ascii="Garamond" w:hAnsi="Garamond"/>
          <w:sz w:val="16"/>
          <w:szCs w:val="16"/>
        </w:rPr>
        <w:tab/>
      </w:r>
      <w:r w:rsidRPr="002E6FE2">
        <w:rPr>
          <w:rFonts w:ascii="Garamond" w:hAnsi="Garamond"/>
          <w:sz w:val="16"/>
          <w:szCs w:val="16"/>
        </w:rPr>
        <w:tab/>
      </w:r>
      <w:r w:rsidRPr="002E6FE2">
        <w:rPr>
          <w:rFonts w:ascii="Garamond" w:hAnsi="Garamond"/>
          <w:sz w:val="16"/>
          <w:szCs w:val="16"/>
        </w:rPr>
        <w:tab/>
      </w:r>
      <w:r w:rsidRPr="002E6FE2">
        <w:rPr>
          <w:rFonts w:ascii="Garamond" w:hAnsi="Garamond"/>
          <w:sz w:val="16"/>
          <w:szCs w:val="16"/>
        </w:rPr>
        <w:tab/>
      </w:r>
      <w:r w:rsidRPr="002E6FE2">
        <w:rPr>
          <w:rFonts w:ascii="Garamond" w:hAnsi="Garamond"/>
          <w:sz w:val="16"/>
          <w:szCs w:val="16"/>
        </w:rPr>
        <w:tab/>
      </w:r>
      <w:r w:rsidR="009D0A2B">
        <w:rPr>
          <w:rFonts w:ascii="Garamond" w:hAnsi="Garamond"/>
          <w:sz w:val="16"/>
          <w:szCs w:val="16"/>
        </w:rPr>
        <w:tab/>
      </w:r>
      <w:r w:rsidR="009D0A2B">
        <w:rPr>
          <w:rFonts w:ascii="Garamond" w:hAnsi="Garamond"/>
          <w:sz w:val="16"/>
          <w:szCs w:val="16"/>
        </w:rPr>
        <w:tab/>
      </w:r>
      <w:r w:rsidRPr="002E6FE2">
        <w:rPr>
          <w:rFonts w:ascii="Garamond" w:hAnsi="Garamond"/>
          <w:sz w:val="16"/>
          <w:szCs w:val="16"/>
        </w:rPr>
        <w:t xml:space="preserve">  </w:t>
      </w:r>
      <w:r w:rsidR="00DE39BC">
        <w:rPr>
          <w:rFonts w:ascii="Garamond" w:hAnsi="Garamond"/>
          <w:sz w:val="16"/>
          <w:szCs w:val="16"/>
        </w:rPr>
        <w:t xml:space="preserve">                         </w:t>
      </w:r>
      <w:r w:rsidRPr="002E6FE2">
        <w:rPr>
          <w:rFonts w:ascii="Garamond" w:hAnsi="Garamond"/>
          <w:sz w:val="16"/>
          <w:szCs w:val="16"/>
        </w:rPr>
        <w:t xml:space="preserve">        ___________________________________</w:t>
      </w:r>
    </w:p>
    <w:p w14:paraId="5E2B66E3" w14:textId="6EBD5937" w:rsidR="005D43DC" w:rsidRDefault="00C41D2E" w:rsidP="005D43DC">
      <w:pPr>
        <w:pStyle w:val="Corpotesto"/>
        <w:spacing w:before="5" w:after="0" w:line="360" w:lineRule="auto"/>
        <w:jc w:val="both"/>
        <w:rPr>
          <w:rFonts w:ascii="Garamond" w:hAnsi="Garamond"/>
          <w:sz w:val="16"/>
          <w:szCs w:val="16"/>
        </w:rPr>
      </w:pPr>
      <w:r>
        <w:rPr>
          <w:rFonts w:ascii="Garamond" w:hAnsi="Garamond"/>
          <w:sz w:val="16"/>
          <w:szCs w:val="16"/>
        </w:rPr>
        <w:t xml:space="preserve">Si </w:t>
      </w:r>
      <w:proofErr w:type="spellStart"/>
      <w:r>
        <w:rPr>
          <w:rFonts w:ascii="Garamond" w:hAnsi="Garamond"/>
          <w:sz w:val="16"/>
          <w:szCs w:val="16"/>
        </w:rPr>
        <w:t>allegano</w:t>
      </w:r>
      <w:proofErr w:type="spellEnd"/>
      <w:r>
        <w:rPr>
          <w:rFonts w:ascii="Garamond" w:hAnsi="Garamond"/>
          <w:sz w:val="16"/>
          <w:szCs w:val="16"/>
        </w:rPr>
        <w:t xml:space="preserve"> </w:t>
      </w:r>
      <w:proofErr w:type="spellStart"/>
      <w:r w:rsidRPr="007658D5">
        <w:rPr>
          <w:rFonts w:ascii="Garamond" w:hAnsi="Garamond"/>
          <w:sz w:val="16"/>
          <w:szCs w:val="16"/>
        </w:rPr>
        <w:t>fotocopia</w:t>
      </w:r>
      <w:proofErr w:type="spellEnd"/>
      <w:r w:rsidRPr="007658D5">
        <w:rPr>
          <w:rFonts w:ascii="Garamond" w:hAnsi="Garamond"/>
          <w:sz w:val="16"/>
          <w:szCs w:val="16"/>
        </w:rPr>
        <w:t xml:space="preserve"> del </w:t>
      </w:r>
      <w:proofErr w:type="spellStart"/>
      <w:r w:rsidRPr="007658D5">
        <w:rPr>
          <w:rFonts w:ascii="Garamond" w:hAnsi="Garamond"/>
          <w:sz w:val="16"/>
          <w:szCs w:val="16"/>
        </w:rPr>
        <w:t>documento</w:t>
      </w:r>
      <w:proofErr w:type="spellEnd"/>
      <w:r w:rsidRPr="007658D5">
        <w:rPr>
          <w:rFonts w:ascii="Garamond" w:hAnsi="Garamond"/>
          <w:sz w:val="16"/>
          <w:szCs w:val="16"/>
        </w:rPr>
        <w:t xml:space="preserve"> di </w:t>
      </w:r>
      <w:proofErr w:type="spellStart"/>
      <w:r w:rsidRPr="007658D5">
        <w:rPr>
          <w:rFonts w:ascii="Garamond" w:hAnsi="Garamond"/>
          <w:sz w:val="16"/>
          <w:szCs w:val="16"/>
        </w:rPr>
        <w:t>identità</w:t>
      </w:r>
      <w:proofErr w:type="spellEnd"/>
      <w:r w:rsidRPr="007658D5">
        <w:rPr>
          <w:rFonts w:ascii="Garamond" w:hAnsi="Garamond"/>
          <w:sz w:val="16"/>
          <w:szCs w:val="16"/>
        </w:rPr>
        <w:t>/</w:t>
      </w:r>
      <w:proofErr w:type="spellStart"/>
      <w:r w:rsidRPr="007658D5">
        <w:rPr>
          <w:rFonts w:ascii="Garamond" w:hAnsi="Garamond"/>
          <w:sz w:val="16"/>
          <w:szCs w:val="16"/>
        </w:rPr>
        <w:t>riconoscimento</w:t>
      </w:r>
      <w:proofErr w:type="spellEnd"/>
      <w:r w:rsidRPr="007658D5">
        <w:rPr>
          <w:rFonts w:ascii="Garamond" w:hAnsi="Garamond"/>
          <w:sz w:val="16"/>
          <w:szCs w:val="16"/>
        </w:rPr>
        <w:t xml:space="preserve"> in </w:t>
      </w:r>
      <w:proofErr w:type="spellStart"/>
      <w:r w:rsidRPr="007658D5">
        <w:rPr>
          <w:rFonts w:ascii="Garamond" w:hAnsi="Garamond"/>
          <w:sz w:val="16"/>
          <w:szCs w:val="16"/>
        </w:rPr>
        <w:t>corso</w:t>
      </w:r>
      <w:proofErr w:type="spellEnd"/>
      <w:r w:rsidRPr="007658D5">
        <w:rPr>
          <w:rFonts w:ascii="Garamond" w:hAnsi="Garamond"/>
          <w:sz w:val="16"/>
          <w:szCs w:val="16"/>
        </w:rPr>
        <w:t xml:space="preserve"> di </w:t>
      </w:r>
      <w:proofErr w:type="spellStart"/>
      <w:r w:rsidRPr="007658D5">
        <w:rPr>
          <w:rFonts w:ascii="Garamond" w:hAnsi="Garamond"/>
          <w:sz w:val="16"/>
          <w:szCs w:val="16"/>
        </w:rPr>
        <w:t>validità</w:t>
      </w:r>
      <w:proofErr w:type="spellEnd"/>
      <w:r w:rsidRPr="007658D5">
        <w:rPr>
          <w:rFonts w:ascii="Garamond" w:hAnsi="Garamond"/>
          <w:sz w:val="16"/>
          <w:szCs w:val="16"/>
        </w:rPr>
        <w:t xml:space="preserve"> del </w:t>
      </w:r>
      <w:proofErr w:type="spellStart"/>
      <w:r w:rsidRPr="007658D5">
        <w:rPr>
          <w:rFonts w:ascii="Garamond" w:hAnsi="Garamond"/>
          <w:sz w:val="16"/>
          <w:szCs w:val="16"/>
        </w:rPr>
        <w:t>delegante</w:t>
      </w:r>
      <w:proofErr w:type="spellEnd"/>
      <w:r w:rsidRPr="007658D5">
        <w:rPr>
          <w:rFonts w:ascii="Garamond" w:hAnsi="Garamond"/>
          <w:sz w:val="16"/>
          <w:szCs w:val="16"/>
        </w:rPr>
        <w:t xml:space="preserve"> e del </w:t>
      </w:r>
      <w:proofErr w:type="spellStart"/>
      <w:r w:rsidRPr="007658D5">
        <w:rPr>
          <w:rFonts w:ascii="Garamond" w:hAnsi="Garamond"/>
          <w:sz w:val="16"/>
          <w:szCs w:val="16"/>
        </w:rPr>
        <w:t>delegato</w:t>
      </w:r>
      <w:proofErr w:type="spellEnd"/>
      <w:r w:rsidR="002B2402">
        <w:rPr>
          <w:rFonts w:ascii="Garamond" w:hAnsi="Garamond"/>
          <w:sz w:val="16"/>
          <w:szCs w:val="16"/>
        </w:rPr>
        <w:t>.</w:t>
      </w:r>
    </w:p>
    <w:p w14:paraId="71149368" w14:textId="77777777" w:rsidR="005D43DC" w:rsidRDefault="005D43DC">
      <w:pPr>
        <w:rPr>
          <w:rFonts w:ascii="Garamond" w:hAnsi="Garamond"/>
          <w:sz w:val="16"/>
          <w:szCs w:val="16"/>
        </w:rPr>
      </w:pPr>
      <w:r>
        <w:rPr>
          <w:rFonts w:ascii="Garamond" w:hAnsi="Garamond"/>
          <w:sz w:val="16"/>
          <w:szCs w:val="16"/>
        </w:rPr>
        <w:br w:type="page"/>
      </w:r>
    </w:p>
    <w:p w14:paraId="3F7B0D63" w14:textId="77777777" w:rsidR="00904B19" w:rsidRDefault="00904B19" w:rsidP="002B2402">
      <w:pPr>
        <w:pStyle w:val="Corpotesto"/>
        <w:spacing w:before="5" w:line="360" w:lineRule="auto"/>
        <w:jc w:val="both"/>
        <w:rPr>
          <w:bCs/>
        </w:rPr>
        <w:sectPr w:rsidR="00904B19">
          <w:footerReference w:type="default" r:id="rId10"/>
          <w:pgSz w:w="11910" w:h="16840"/>
          <w:pgMar w:top="567" w:right="907" w:bottom="567" w:left="907" w:header="454" w:footer="380" w:gutter="0"/>
          <w:pgNumType w:start="1"/>
          <w:cols w:space="720"/>
        </w:sectPr>
      </w:pPr>
    </w:p>
    <w:p w14:paraId="6BCBB27C" w14:textId="5607A889" w:rsidR="00E163B8" w:rsidRPr="0005359C" w:rsidRDefault="00826037" w:rsidP="0051272E">
      <w:pPr>
        <w:pBdr>
          <w:top w:val="single" w:sz="4" w:space="1" w:color="auto"/>
          <w:left w:val="single" w:sz="4" w:space="15" w:color="auto"/>
          <w:bottom w:val="single" w:sz="4" w:space="1" w:color="auto"/>
          <w:right w:val="single" w:sz="4" w:space="4" w:color="auto"/>
        </w:pBdr>
        <w:jc w:val="both"/>
        <w:rPr>
          <w:rStyle w:val="Enfasicorsivo"/>
          <w:rFonts w:ascii="Garamond" w:hAnsi="Garamond"/>
          <w:b/>
          <w:iCs w:val="0"/>
          <w:sz w:val="14"/>
          <w:szCs w:val="14"/>
        </w:rPr>
      </w:pPr>
      <w:r w:rsidRPr="002A2F2F">
        <w:rPr>
          <w:rStyle w:val="Enfasicorsivo"/>
          <w:rFonts w:ascii="Garamond" w:hAnsi="Garamond"/>
          <w:b/>
          <w:iCs w:val="0"/>
          <w:sz w:val="16"/>
          <w:szCs w:val="16"/>
        </w:rPr>
        <w:lastRenderedPageBreak/>
        <w:t xml:space="preserve">Allegato 3 </w:t>
      </w:r>
      <w:r w:rsidR="009B3B7D" w:rsidRPr="002A2F2F">
        <w:rPr>
          <w:rStyle w:val="Enfasicorsivo"/>
          <w:rFonts w:ascii="Garamond" w:hAnsi="Garamond"/>
          <w:b/>
          <w:iCs w:val="0"/>
          <w:sz w:val="16"/>
          <w:szCs w:val="16"/>
        </w:rPr>
        <w:t xml:space="preserve">- </w:t>
      </w:r>
      <w:proofErr w:type="spellStart"/>
      <w:r w:rsidR="00E163B8" w:rsidRPr="0005359C">
        <w:rPr>
          <w:rStyle w:val="Enfasicorsivo"/>
          <w:rFonts w:ascii="Garamond" w:hAnsi="Garamond"/>
          <w:b/>
          <w:iCs w:val="0"/>
          <w:sz w:val="14"/>
          <w:szCs w:val="14"/>
        </w:rPr>
        <w:t>Dichiarazione</w:t>
      </w:r>
      <w:proofErr w:type="spellEnd"/>
      <w:r w:rsidR="00E163B8" w:rsidRPr="0005359C">
        <w:rPr>
          <w:rStyle w:val="Enfasicorsivo"/>
          <w:rFonts w:ascii="Garamond" w:hAnsi="Garamond"/>
          <w:b/>
          <w:iCs w:val="0"/>
          <w:sz w:val="14"/>
          <w:szCs w:val="14"/>
        </w:rPr>
        <w:t xml:space="preserve"> </w:t>
      </w:r>
      <w:proofErr w:type="spellStart"/>
      <w:r w:rsidR="00E163B8" w:rsidRPr="0005359C">
        <w:rPr>
          <w:rStyle w:val="Enfasicorsivo"/>
          <w:rFonts w:ascii="Garamond" w:hAnsi="Garamond"/>
          <w:b/>
          <w:iCs w:val="0"/>
          <w:sz w:val="14"/>
          <w:szCs w:val="14"/>
        </w:rPr>
        <w:t>sostitutiva</w:t>
      </w:r>
      <w:proofErr w:type="spellEnd"/>
      <w:r w:rsidR="00E163B8" w:rsidRPr="0005359C">
        <w:rPr>
          <w:rStyle w:val="Enfasicorsivo"/>
          <w:rFonts w:ascii="Garamond" w:hAnsi="Garamond"/>
          <w:iCs w:val="0"/>
          <w:sz w:val="14"/>
          <w:szCs w:val="14"/>
        </w:rPr>
        <w:t>,</w:t>
      </w:r>
      <w:r w:rsidR="00E163B8" w:rsidRPr="0005359C">
        <w:rPr>
          <w:rStyle w:val="Enfasicorsivo"/>
          <w:rFonts w:ascii="Garamond" w:hAnsi="Garamond"/>
          <w:b/>
          <w:iCs w:val="0"/>
          <w:sz w:val="14"/>
          <w:szCs w:val="14"/>
        </w:rPr>
        <w:t xml:space="preserve"> ai sensi </w:t>
      </w:r>
      <w:proofErr w:type="spellStart"/>
      <w:r w:rsidR="00E163B8" w:rsidRPr="0005359C">
        <w:rPr>
          <w:rStyle w:val="Enfasicorsivo"/>
          <w:rFonts w:ascii="Garamond" w:hAnsi="Garamond"/>
          <w:b/>
          <w:iCs w:val="0"/>
          <w:sz w:val="14"/>
          <w:szCs w:val="14"/>
        </w:rPr>
        <w:t>dell'art</w:t>
      </w:r>
      <w:proofErr w:type="spellEnd"/>
      <w:r w:rsidR="00E163B8" w:rsidRPr="0005359C">
        <w:rPr>
          <w:rStyle w:val="Enfasicorsivo"/>
          <w:rFonts w:ascii="Garamond" w:hAnsi="Garamond"/>
          <w:b/>
          <w:iCs w:val="0"/>
          <w:sz w:val="14"/>
          <w:szCs w:val="14"/>
        </w:rPr>
        <w:t xml:space="preserve">. </w:t>
      </w:r>
      <w:hyperlink r:id="rId11" w:history="1">
        <w:r w:rsidR="00E163B8" w:rsidRPr="0005359C">
          <w:rPr>
            <w:rStyle w:val="Enfasicorsivo"/>
            <w:rFonts w:ascii="Garamond" w:hAnsi="Garamond"/>
            <w:b/>
            <w:iCs w:val="0"/>
            <w:sz w:val="14"/>
            <w:szCs w:val="14"/>
          </w:rPr>
          <w:t>47</w:t>
        </w:r>
      </w:hyperlink>
      <w:r w:rsidR="00E163B8" w:rsidRPr="0005359C">
        <w:rPr>
          <w:rStyle w:val="Enfasicorsivo"/>
          <w:rFonts w:ascii="Garamond" w:hAnsi="Garamond"/>
          <w:b/>
          <w:iCs w:val="0"/>
          <w:sz w:val="14"/>
          <w:szCs w:val="14"/>
        </w:rPr>
        <w:t xml:space="preserve"> del </w:t>
      </w:r>
      <w:proofErr w:type="spellStart"/>
      <w:r w:rsidR="00E163B8" w:rsidRPr="0005359C">
        <w:rPr>
          <w:rStyle w:val="Enfasicorsivo"/>
          <w:rFonts w:ascii="Garamond" w:hAnsi="Garamond"/>
          <w:b/>
          <w:iCs w:val="0"/>
          <w:sz w:val="14"/>
          <w:szCs w:val="14"/>
        </w:rPr>
        <w:t>decreto</w:t>
      </w:r>
      <w:proofErr w:type="spellEnd"/>
      <w:r w:rsidR="00E163B8" w:rsidRPr="0005359C">
        <w:rPr>
          <w:rStyle w:val="Enfasicorsivo"/>
          <w:rFonts w:ascii="Garamond" w:hAnsi="Garamond"/>
          <w:b/>
          <w:iCs w:val="0"/>
          <w:sz w:val="14"/>
          <w:szCs w:val="14"/>
        </w:rPr>
        <w:t xml:space="preserve"> del Presidente della Repubblica 28 </w:t>
      </w:r>
      <w:proofErr w:type="spellStart"/>
      <w:r w:rsidR="00E163B8" w:rsidRPr="0005359C">
        <w:rPr>
          <w:rStyle w:val="Enfasicorsivo"/>
          <w:rFonts w:ascii="Garamond" w:hAnsi="Garamond"/>
          <w:b/>
          <w:iCs w:val="0"/>
          <w:sz w:val="14"/>
          <w:szCs w:val="14"/>
        </w:rPr>
        <w:t>dicembre</w:t>
      </w:r>
      <w:proofErr w:type="spellEnd"/>
      <w:r w:rsidR="00E163B8" w:rsidRPr="0005359C">
        <w:rPr>
          <w:rStyle w:val="Enfasicorsivo"/>
          <w:rFonts w:ascii="Garamond" w:hAnsi="Garamond"/>
          <w:b/>
          <w:iCs w:val="0"/>
          <w:sz w:val="14"/>
          <w:szCs w:val="14"/>
        </w:rPr>
        <w:t xml:space="preserve"> 2000, n. 445, per la concessione di aiuti in «de minimis»</w:t>
      </w:r>
      <w:r w:rsidR="0051272E">
        <w:rPr>
          <w:rStyle w:val="Enfasicorsivo"/>
          <w:rFonts w:ascii="Garamond" w:hAnsi="Garamond"/>
          <w:b/>
          <w:iCs w:val="0"/>
          <w:sz w:val="14"/>
          <w:szCs w:val="14"/>
        </w:rPr>
        <w:t xml:space="preserve">        </w:t>
      </w:r>
    </w:p>
    <w:p w14:paraId="008B2C26" w14:textId="77777777" w:rsidR="00E163B8" w:rsidRPr="0005359C" w:rsidRDefault="00E163B8" w:rsidP="0051272E">
      <w:pPr>
        <w:pBdr>
          <w:top w:val="single" w:sz="4" w:space="1" w:color="auto"/>
          <w:left w:val="single" w:sz="4" w:space="15" w:color="auto"/>
          <w:bottom w:val="single" w:sz="4" w:space="1" w:color="auto"/>
          <w:right w:val="single" w:sz="4" w:space="4" w:color="auto"/>
        </w:pBdr>
        <w:jc w:val="center"/>
        <w:rPr>
          <w:rStyle w:val="Enfasicorsivo"/>
          <w:rFonts w:ascii="Garamond" w:hAnsi="Garamond"/>
          <w:iCs w:val="0"/>
          <w:sz w:val="14"/>
          <w:szCs w:val="14"/>
        </w:rPr>
      </w:pPr>
      <w:r w:rsidRPr="0005359C">
        <w:rPr>
          <w:rStyle w:val="Enfasicorsivo"/>
          <w:rFonts w:ascii="Garamond" w:hAnsi="Garamond"/>
          <w:iCs w:val="0"/>
          <w:sz w:val="14"/>
          <w:szCs w:val="14"/>
        </w:rPr>
        <w:t xml:space="preserve">(Testo </w:t>
      </w:r>
      <w:proofErr w:type="spellStart"/>
      <w:r w:rsidRPr="0005359C">
        <w:rPr>
          <w:rStyle w:val="Enfasicorsivo"/>
          <w:rFonts w:ascii="Garamond" w:hAnsi="Garamond"/>
          <w:iCs w:val="0"/>
          <w:sz w:val="14"/>
          <w:szCs w:val="14"/>
        </w:rPr>
        <w:t>unico</w:t>
      </w:r>
      <w:proofErr w:type="spellEnd"/>
      <w:r w:rsidRPr="0005359C">
        <w:rPr>
          <w:rStyle w:val="Enfasicorsivo"/>
          <w:rFonts w:ascii="Garamond" w:hAnsi="Garamond"/>
          <w:iCs w:val="0"/>
          <w:sz w:val="14"/>
          <w:szCs w:val="14"/>
        </w:rPr>
        <w:t xml:space="preserve"> delle </w:t>
      </w:r>
      <w:proofErr w:type="spellStart"/>
      <w:r w:rsidRPr="0005359C">
        <w:rPr>
          <w:rStyle w:val="Enfasicorsivo"/>
          <w:rFonts w:ascii="Garamond" w:hAnsi="Garamond"/>
          <w:iCs w:val="0"/>
          <w:sz w:val="14"/>
          <w:szCs w:val="14"/>
        </w:rPr>
        <w:t>disposizioni</w:t>
      </w:r>
      <w:proofErr w:type="spellEnd"/>
      <w:r w:rsidRPr="0005359C">
        <w:rPr>
          <w:rStyle w:val="Enfasicorsivo"/>
          <w:rFonts w:ascii="Garamond" w:hAnsi="Garamond"/>
          <w:iCs w:val="0"/>
          <w:sz w:val="14"/>
          <w:szCs w:val="14"/>
        </w:rPr>
        <w:t xml:space="preserve"> legislative e </w:t>
      </w:r>
      <w:proofErr w:type="spellStart"/>
      <w:r w:rsidRPr="0005359C">
        <w:rPr>
          <w:rStyle w:val="Enfasicorsivo"/>
          <w:rFonts w:ascii="Garamond" w:hAnsi="Garamond"/>
          <w:iCs w:val="0"/>
          <w:sz w:val="14"/>
          <w:szCs w:val="14"/>
        </w:rPr>
        <w:t>regolamentari</w:t>
      </w:r>
      <w:proofErr w:type="spellEnd"/>
      <w:r w:rsidRPr="0005359C">
        <w:rPr>
          <w:rStyle w:val="Enfasicorsivo"/>
          <w:rFonts w:ascii="Garamond" w:hAnsi="Garamond"/>
          <w:iCs w:val="0"/>
          <w:sz w:val="14"/>
          <w:szCs w:val="14"/>
        </w:rPr>
        <w:t xml:space="preserve"> in </w:t>
      </w:r>
      <w:proofErr w:type="spellStart"/>
      <w:r w:rsidRPr="0005359C">
        <w:rPr>
          <w:rStyle w:val="Enfasicorsivo"/>
          <w:rFonts w:ascii="Garamond" w:hAnsi="Garamond"/>
          <w:iCs w:val="0"/>
          <w:sz w:val="14"/>
          <w:szCs w:val="14"/>
        </w:rPr>
        <w:t>materia</w:t>
      </w:r>
      <w:proofErr w:type="spellEnd"/>
      <w:r w:rsidRPr="0005359C">
        <w:rPr>
          <w:rStyle w:val="Enfasicorsivo"/>
          <w:rFonts w:ascii="Garamond" w:hAnsi="Garamond"/>
          <w:iCs w:val="0"/>
          <w:sz w:val="14"/>
          <w:szCs w:val="14"/>
        </w:rPr>
        <w:t xml:space="preserve"> di </w:t>
      </w:r>
      <w:proofErr w:type="spellStart"/>
      <w:r w:rsidRPr="0005359C">
        <w:rPr>
          <w:rStyle w:val="Enfasicorsivo"/>
          <w:rFonts w:ascii="Garamond" w:hAnsi="Garamond"/>
          <w:iCs w:val="0"/>
          <w:sz w:val="14"/>
          <w:szCs w:val="14"/>
        </w:rPr>
        <w:t>documentazione</w:t>
      </w:r>
      <w:proofErr w:type="spellEnd"/>
      <w:r w:rsidRPr="0005359C">
        <w:rPr>
          <w:rStyle w:val="Enfasicorsivo"/>
          <w:rFonts w:ascii="Garamond" w:hAnsi="Garamond"/>
          <w:iCs w:val="0"/>
          <w:sz w:val="14"/>
          <w:szCs w:val="14"/>
        </w:rPr>
        <w:t xml:space="preserve"> </w:t>
      </w:r>
      <w:proofErr w:type="spellStart"/>
      <w:r w:rsidRPr="0005359C">
        <w:rPr>
          <w:rStyle w:val="Enfasicorsivo"/>
          <w:rFonts w:ascii="Garamond" w:hAnsi="Garamond"/>
          <w:iCs w:val="0"/>
          <w:sz w:val="14"/>
          <w:szCs w:val="14"/>
        </w:rPr>
        <w:t>amministrativa</w:t>
      </w:r>
      <w:proofErr w:type="spellEnd"/>
      <w:r w:rsidRPr="0005359C">
        <w:rPr>
          <w:rStyle w:val="Enfasicorsivo"/>
          <w:rFonts w:ascii="Garamond" w:hAnsi="Garamond"/>
          <w:iCs w:val="0"/>
          <w:sz w:val="14"/>
          <w:szCs w:val="14"/>
        </w:rPr>
        <w:t>)</w:t>
      </w:r>
    </w:p>
    <w:p w14:paraId="2977FC02" w14:textId="77777777" w:rsidR="00E163B8" w:rsidRPr="002A2F2F" w:rsidRDefault="00E163B8" w:rsidP="00E163B8">
      <w:pPr>
        <w:rPr>
          <w:rFonts w:ascii="Garamond" w:hAnsi="Garamond"/>
          <w:b/>
          <w:bCs/>
          <w:sz w:val="18"/>
          <w:szCs w:val="18"/>
        </w:rPr>
      </w:pPr>
      <w:r w:rsidRPr="002A2F2F">
        <w:rPr>
          <w:rFonts w:ascii="Garamond" w:hAnsi="Garamond"/>
          <w:bCs/>
          <w:sz w:val="16"/>
          <w:szCs w:val="16"/>
        </w:rPr>
        <w:t xml:space="preserve">Il </w:t>
      </w:r>
      <w:proofErr w:type="spellStart"/>
      <w:r w:rsidRPr="002A2F2F">
        <w:rPr>
          <w:rFonts w:ascii="Garamond" w:hAnsi="Garamond"/>
          <w:b/>
          <w:bCs/>
          <w:sz w:val="16"/>
          <w:szCs w:val="16"/>
        </w:rPr>
        <w:t>richiedente</w:t>
      </w:r>
      <w:proofErr w:type="spellEnd"/>
      <w:r w:rsidRPr="002A2F2F">
        <w:rPr>
          <w:rFonts w:ascii="Garamond" w:hAnsi="Garamond"/>
          <w:b/>
          <w:bCs/>
          <w:sz w:val="18"/>
          <w:szCs w:val="18"/>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E163B8" w:rsidRPr="0019554F" w14:paraId="07F9D6F1" w14:textId="77777777" w:rsidTr="00474558">
        <w:trPr>
          <w:trHeight w:val="397"/>
        </w:trPr>
        <w:tc>
          <w:tcPr>
            <w:tcW w:w="10632" w:type="dxa"/>
            <w:gridSpan w:val="7"/>
            <w:tcBorders>
              <w:top w:val="double" w:sz="4" w:space="0" w:color="auto"/>
            </w:tcBorders>
            <w:shd w:val="clear" w:color="auto" w:fill="AAC8C8"/>
            <w:vAlign w:val="center"/>
          </w:tcPr>
          <w:p w14:paraId="7B0B9FAE" w14:textId="77777777" w:rsidR="00E163B8" w:rsidRPr="0019554F" w:rsidRDefault="00E163B8" w:rsidP="00474558">
            <w:pPr>
              <w:pStyle w:val="Contenutotabella"/>
              <w:snapToGrid w:val="0"/>
              <w:spacing w:after="120"/>
              <w:rPr>
                <w:rFonts w:ascii="Garamond" w:hAnsi="Garamond"/>
                <w:bCs/>
                <w:sz w:val="16"/>
                <w:szCs w:val="16"/>
              </w:rPr>
            </w:pPr>
            <w:r w:rsidRPr="0019554F">
              <w:rPr>
                <w:rFonts w:ascii="Garamond" w:hAnsi="Garamond"/>
                <w:b/>
                <w:bCs/>
                <w:sz w:val="16"/>
                <w:szCs w:val="16"/>
              </w:rPr>
              <w:t>SEZIONE 1 – Anagrafica impresa richiedente</w:t>
            </w:r>
          </w:p>
        </w:tc>
      </w:tr>
      <w:tr w:rsidR="00E163B8" w:rsidRPr="0019554F" w14:paraId="6736D038" w14:textId="77777777" w:rsidTr="00474558">
        <w:trPr>
          <w:trHeight w:val="283"/>
        </w:trPr>
        <w:tc>
          <w:tcPr>
            <w:tcW w:w="1900" w:type="dxa"/>
            <w:vMerge w:val="restart"/>
            <w:shd w:val="clear" w:color="auto" w:fill="AAC8C8"/>
          </w:tcPr>
          <w:p w14:paraId="16B7916D" w14:textId="77777777" w:rsidR="00E163B8" w:rsidRPr="0019554F" w:rsidRDefault="00E163B8" w:rsidP="00474558">
            <w:pPr>
              <w:pStyle w:val="Contenutotabella"/>
              <w:snapToGrid w:val="0"/>
              <w:spacing w:after="120"/>
              <w:rPr>
                <w:rFonts w:ascii="Garamond" w:hAnsi="Garamond" w:cs="Arial"/>
                <w:b/>
                <w:bCs/>
                <w:sz w:val="16"/>
                <w:szCs w:val="16"/>
              </w:rPr>
            </w:pPr>
            <w:r w:rsidRPr="0019554F">
              <w:rPr>
                <w:rFonts w:ascii="Garamond" w:hAnsi="Garamond" w:cs="Arial"/>
                <w:b/>
                <w:bCs/>
                <w:sz w:val="16"/>
                <w:szCs w:val="16"/>
              </w:rPr>
              <w:t xml:space="preserve">Impresa </w:t>
            </w:r>
          </w:p>
        </w:tc>
        <w:tc>
          <w:tcPr>
            <w:tcW w:w="4196" w:type="dxa"/>
            <w:gridSpan w:val="2"/>
            <w:shd w:val="clear" w:color="auto" w:fill="EAEAD5"/>
            <w:vAlign w:val="center"/>
          </w:tcPr>
          <w:p w14:paraId="1B52CD14" w14:textId="77777777" w:rsidR="00E163B8" w:rsidRPr="0019554F" w:rsidRDefault="00E163B8" w:rsidP="00474558">
            <w:pPr>
              <w:pStyle w:val="Contenutotabella"/>
              <w:snapToGrid w:val="0"/>
              <w:spacing w:after="120"/>
              <w:rPr>
                <w:rFonts w:ascii="Garamond" w:hAnsi="Garamond"/>
                <w:bCs/>
                <w:sz w:val="16"/>
                <w:szCs w:val="16"/>
              </w:rPr>
            </w:pPr>
            <w:r w:rsidRPr="0019554F">
              <w:rPr>
                <w:rFonts w:ascii="Garamond" w:hAnsi="Garamond"/>
                <w:bCs/>
                <w:sz w:val="16"/>
                <w:szCs w:val="16"/>
              </w:rPr>
              <w:t xml:space="preserve">Denominazione/Ragione sociale dell’impresa </w:t>
            </w:r>
          </w:p>
        </w:tc>
        <w:tc>
          <w:tcPr>
            <w:tcW w:w="2268" w:type="dxa"/>
            <w:shd w:val="clear" w:color="auto" w:fill="EAEAD5"/>
            <w:vAlign w:val="center"/>
          </w:tcPr>
          <w:p w14:paraId="529240DF" w14:textId="77777777" w:rsidR="00E163B8" w:rsidRPr="0019554F" w:rsidRDefault="00E163B8" w:rsidP="00474558">
            <w:pPr>
              <w:pStyle w:val="Contenutotabella"/>
              <w:snapToGrid w:val="0"/>
              <w:spacing w:after="120"/>
              <w:rPr>
                <w:rFonts w:ascii="Garamond" w:hAnsi="Garamond"/>
                <w:b/>
                <w:bCs/>
                <w:sz w:val="16"/>
                <w:szCs w:val="16"/>
              </w:rPr>
            </w:pPr>
            <w:r w:rsidRPr="0019554F">
              <w:rPr>
                <w:rFonts w:ascii="Garamond" w:hAnsi="Garamond"/>
                <w:bCs/>
                <w:sz w:val="16"/>
                <w:szCs w:val="16"/>
              </w:rPr>
              <w:t>Forma giuridica</w:t>
            </w:r>
          </w:p>
        </w:tc>
        <w:tc>
          <w:tcPr>
            <w:tcW w:w="2268" w:type="dxa"/>
            <w:gridSpan w:val="3"/>
            <w:shd w:val="clear" w:color="auto" w:fill="EAEAD5"/>
            <w:vAlign w:val="center"/>
          </w:tcPr>
          <w:p w14:paraId="4FCF853A" w14:textId="77777777" w:rsidR="00E163B8" w:rsidRPr="0019554F" w:rsidRDefault="00E163B8" w:rsidP="00474558">
            <w:pPr>
              <w:pStyle w:val="Contenutotabella"/>
              <w:snapToGrid w:val="0"/>
              <w:spacing w:after="120"/>
              <w:rPr>
                <w:rFonts w:ascii="Garamond" w:hAnsi="Garamond"/>
                <w:b/>
                <w:bCs/>
                <w:sz w:val="16"/>
                <w:szCs w:val="16"/>
              </w:rPr>
            </w:pPr>
          </w:p>
        </w:tc>
      </w:tr>
      <w:tr w:rsidR="00E163B8" w:rsidRPr="0019554F" w14:paraId="3635595C" w14:textId="77777777" w:rsidTr="00474558">
        <w:trPr>
          <w:trHeight w:val="397"/>
        </w:trPr>
        <w:tc>
          <w:tcPr>
            <w:tcW w:w="1900" w:type="dxa"/>
            <w:vMerge/>
            <w:shd w:val="clear" w:color="auto" w:fill="AAC8C8"/>
          </w:tcPr>
          <w:p w14:paraId="3CDEDF7E" w14:textId="77777777" w:rsidR="00E163B8" w:rsidRPr="0019554F" w:rsidRDefault="00E163B8" w:rsidP="00474558">
            <w:pPr>
              <w:pStyle w:val="Contenutotabella"/>
              <w:snapToGrid w:val="0"/>
              <w:spacing w:after="120"/>
              <w:rPr>
                <w:rFonts w:ascii="Garamond" w:hAnsi="Garamond"/>
                <w:sz w:val="16"/>
                <w:szCs w:val="16"/>
              </w:rPr>
            </w:pPr>
          </w:p>
        </w:tc>
        <w:tc>
          <w:tcPr>
            <w:tcW w:w="4196" w:type="dxa"/>
            <w:gridSpan w:val="2"/>
            <w:shd w:val="clear" w:color="auto" w:fill="EAEAD5"/>
            <w:vAlign w:val="center"/>
          </w:tcPr>
          <w:p w14:paraId="4D30B4DF" w14:textId="77777777" w:rsidR="00E163B8" w:rsidRPr="0019554F" w:rsidRDefault="00E163B8" w:rsidP="00474558">
            <w:pPr>
              <w:pStyle w:val="Contenutotabella"/>
              <w:snapToGrid w:val="0"/>
              <w:spacing w:after="120"/>
              <w:rPr>
                <w:rFonts w:ascii="Garamond" w:hAnsi="Garamond"/>
                <w:b/>
                <w:bCs/>
                <w:sz w:val="16"/>
                <w:szCs w:val="16"/>
              </w:rPr>
            </w:pPr>
          </w:p>
        </w:tc>
        <w:tc>
          <w:tcPr>
            <w:tcW w:w="4536" w:type="dxa"/>
            <w:gridSpan w:val="4"/>
            <w:shd w:val="clear" w:color="auto" w:fill="EAEAD5"/>
            <w:vAlign w:val="center"/>
          </w:tcPr>
          <w:p w14:paraId="6097AF85" w14:textId="77777777" w:rsidR="00E163B8" w:rsidRPr="0019554F" w:rsidRDefault="00E163B8" w:rsidP="00474558">
            <w:pPr>
              <w:pStyle w:val="Contenutotabella"/>
              <w:snapToGrid w:val="0"/>
              <w:spacing w:after="120"/>
              <w:rPr>
                <w:rFonts w:ascii="Garamond" w:hAnsi="Garamond"/>
                <w:bCs/>
                <w:sz w:val="16"/>
                <w:szCs w:val="16"/>
              </w:rPr>
            </w:pPr>
          </w:p>
        </w:tc>
      </w:tr>
      <w:tr w:rsidR="00E163B8" w:rsidRPr="0019554F" w14:paraId="35FF8946" w14:textId="77777777" w:rsidTr="00474558">
        <w:tc>
          <w:tcPr>
            <w:tcW w:w="1900" w:type="dxa"/>
            <w:vMerge w:val="restart"/>
            <w:shd w:val="clear" w:color="auto" w:fill="AAC8C8"/>
          </w:tcPr>
          <w:p w14:paraId="37B1E24F" w14:textId="77777777" w:rsidR="00E163B8" w:rsidRPr="0019554F" w:rsidRDefault="00E163B8" w:rsidP="00474558">
            <w:pPr>
              <w:pStyle w:val="Contenutotabella"/>
              <w:snapToGrid w:val="0"/>
              <w:spacing w:after="120"/>
              <w:rPr>
                <w:rFonts w:ascii="Garamond" w:hAnsi="Garamond"/>
                <w:b/>
                <w:sz w:val="16"/>
                <w:szCs w:val="16"/>
              </w:rPr>
            </w:pPr>
            <w:r w:rsidRPr="0019554F">
              <w:rPr>
                <w:rFonts w:ascii="Garamond" w:hAnsi="Garamond"/>
                <w:b/>
                <w:sz w:val="16"/>
                <w:szCs w:val="16"/>
              </w:rPr>
              <w:t xml:space="preserve">Sede legale </w:t>
            </w:r>
          </w:p>
        </w:tc>
        <w:tc>
          <w:tcPr>
            <w:tcW w:w="2921" w:type="dxa"/>
            <w:shd w:val="clear" w:color="auto" w:fill="EAEAD5"/>
            <w:vAlign w:val="center"/>
          </w:tcPr>
          <w:p w14:paraId="3E43B9E8" w14:textId="77777777" w:rsidR="00E163B8" w:rsidRPr="0019554F" w:rsidRDefault="00E163B8" w:rsidP="00474558">
            <w:pPr>
              <w:pStyle w:val="Contenutotabella"/>
              <w:snapToGrid w:val="0"/>
              <w:spacing w:after="120"/>
              <w:rPr>
                <w:rFonts w:ascii="Garamond" w:hAnsi="Garamond"/>
                <w:bCs/>
                <w:sz w:val="16"/>
                <w:szCs w:val="16"/>
              </w:rPr>
            </w:pPr>
            <w:r w:rsidRPr="0019554F">
              <w:rPr>
                <w:rFonts w:ascii="Garamond" w:hAnsi="Garamond"/>
                <w:bCs/>
                <w:sz w:val="16"/>
                <w:szCs w:val="16"/>
              </w:rPr>
              <w:t>Comune</w:t>
            </w:r>
          </w:p>
        </w:tc>
        <w:tc>
          <w:tcPr>
            <w:tcW w:w="1275" w:type="dxa"/>
            <w:shd w:val="clear" w:color="auto" w:fill="EAEAD5"/>
            <w:vAlign w:val="center"/>
          </w:tcPr>
          <w:p w14:paraId="473FBE84" w14:textId="77777777" w:rsidR="00E163B8" w:rsidRPr="0019554F" w:rsidRDefault="00E163B8" w:rsidP="00474558">
            <w:pPr>
              <w:pStyle w:val="Contenutotabella"/>
              <w:snapToGrid w:val="0"/>
              <w:spacing w:after="120"/>
              <w:rPr>
                <w:rFonts w:ascii="Garamond" w:hAnsi="Garamond"/>
                <w:bCs/>
                <w:sz w:val="16"/>
                <w:szCs w:val="16"/>
              </w:rPr>
            </w:pPr>
            <w:r w:rsidRPr="0019554F">
              <w:rPr>
                <w:rFonts w:ascii="Garamond" w:hAnsi="Garamond"/>
                <w:bCs/>
                <w:sz w:val="16"/>
                <w:szCs w:val="16"/>
              </w:rPr>
              <w:t>CAP</w:t>
            </w:r>
          </w:p>
        </w:tc>
        <w:tc>
          <w:tcPr>
            <w:tcW w:w="3210" w:type="dxa"/>
            <w:gridSpan w:val="2"/>
            <w:shd w:val="clear" w:color="auto" w:fill="EAEAD5"/>
            <w:vAlign w:val="center"/>
          </w:tcPr>
          <w:p w14:paraId="737CA17F" w14:textId="77777777" w:rsidR="00E163B8" w:rsidRPr="0019554F" w:rsidRDefault="00E163B8" w:rsidP="00474558">
            <w:pPr>
              <w:pStyle w:val="Contenutotabella"/>
              <w:snapToGrid w:val="0"/>
              <w:spacing w:after="120"/>
              <w:rPr>
                <w:rFonts w:ascii="Garamond" w:hAnsi="Garamond"/>
                <w:bCs/>
                <w:sz w:val="16"/>
                <w:szCs w:val="16"/>
              </w:rPr>
            </w:pPr>
            <w:r w:rsidRPr="0019554F">
              <w:rPr>
                <w:rFonts w:ascii="Garamond" w:hAnsi="Garamond"/>
                <w:bCs/>
                <w:sz w:val="16"/>
                <w:szCs w:val="16"/>
              </w:rPr>
              <w:t>Via</w:t>
            </w:r>
          </w:p>
        </w:tc>
        <w:tc>
          <w:tcPr>
            <w:tcW w:w="528" w:type="dxa"/>
            <w:shd w:val="clear" w:color="auto" w:fill="EAEAD5"/>
          </w:tcPr>
          <w:p w14:paraId="0F4C7349" w14:textId="77777777" w:rsidR="00E163B8" w:rsidRPr="0019554F" w:rsidRDefault="00E163B8" w:rsidP="00474558">
            <w:pPr>
              <w:pStyle w:val="Contenutotabella"/>
              <w:snapToGrid w:val="0"/>
              <w:spacing w:after="120"/>
              <w:rPr>
                <w:rFonts w:ascii="Garamond" w:hAnsi="Garamond"/>
                <w:bCs/>
                <w:sz w:val="16"/>
                <w:szCs w:val="16"/>
              </w:rPr>
            </w:pPr>
            <w:r w:rsidRPr="0019554F">
              <w:rPr>
                <w:rFonts w:ascii="Garamond" w:hAnsi="Garamond"/>
                <w:bCs/>
                <w:sz w:val="16"/>
                <w:szCs w:val="16"/>
              </w:rPr>
              <w:t>n.</w:t>
            </w:r>
          </w:p>
        </w:tc>
        <w:tc>
          <w:tcPr>
            <w:tcW w:w="798" w:type="dxa"/>
            <w:shd w:val="clear" w:color="auto" w:fill="EAEAD5"/>
          </w:tcPr>
          <w:p w14:paraId="02EF6B99" w14:textId="77777777" w:rsidR="00E163B8" w:rsidRPr="0019554F" w:rsidRDefault="00E163B8" w:rsidP="00474558">
            <w:pPr>
              <w:pStyle w:val="Contenutotabella"/>
              <w:snapToGrid w:val="0"/>
              <w:spacing w:after="120"/>
              <w:rPr>
                <w:rFonts w:ascii="Garamond" w:hAnsi="Garamond"/>
                <w:bCs/>
                <w:sz w:val="16"/>
                <w:szCs w:val="16"/>
              </w:rPr>
            </w:pPr>
            <w:proofErr w:type="spellStart"/>
            <w:r w:rsidRPr="0019554F">
              <w:rPr>
                <w:rFonts w:ascii="Garamond" w:hAnsi="Garamond"/>
                <w:bCs/>
                <w:sz w:val="16"/>
                <w:szCs w:val="16"/>
              </w:rPr>
              <w:t>prov</w:t>
            </w:r>
            <w:proofErr w:type="spellEnd"/>
          </w:p>
        </w:tc>
      </w:tr>
      <w:tr w:rsidR="00E163B8" w:rsidRPr="0019554F" w14:paraId="7214A174" w14:textId="77777777" w:rsidTr="00474558">
        <w:trPr>
          <w:trHeight w:val="397"/>
        </w:trPr>
        <w:tc>
          <w:tcPr>
            <w:tcW w:w="1900" w:type="dxa"/>
            <w:vMerge/>
            <w:shd w:val="clear" w:color="auto" w:fill="AAC8C8"/>
          </w:tcPr>
          <w:p w14:paraId="27422138" w14:textId="77777777" w:rsidR="00E163B8" w:rsidRPr="0019554F" w:rsidRDefault="00E163B8" w:rsidP="00474558">
            <w:pPr>
              <w:pStyle w:val="Contenutotabella"/>
              <w:snapToGrid w:val="0"/>
              <w:spacing w:after="120"/>
              <w:rPr>
                <w:rFonts w:ascii="Garamond" w:hAnsi="Garamond"/>
                <w:sz w:val="16"/>
                <w:szCs w:val="16"/>
              </w:rPr>
            </w:pPr>
          </w:p>
        </w:tc>
        <w:tc>
          <w:tcPr>
            <w:tcW w:w="2921" w:type="dxa"/>
            <w:shd w:val="clear" w:color="auto" w:fill="EAEAD5"/>
            <w:vAlign w:val="center"/>
          </w:tcPr>
          <w:p w14:paraId="2F012335" w14:textId="77777777" w:rsidR="00E163B8" w:rsidRPr="0019554F" w:rsidRDefault="00E163B8" w:rsidP="00474558">
            <w:pPr>
              <w:pStyle w:val="Contenutotabella"/>
              <w:snapToGrid w:val="0"/>
              <w:spacing w:after="120"/>
              <w:rPr>
                <w:rFonts w:ascii="Garamond" w:hAnsi="Garamond"/>
                <w:sz w:val="16"/>
                <w:szCs w:val="16"/>
              </w:rPr>
            </w:pPr>
          </w:p>
        </w:tc>
        <w:tc>
          <w:tcPr>
            <w:tcW w:w="1275" w:type="dxa"/>
            <w:shd w:val="clear" w:color="auto" w:fill="EAEAD5"/>
            <w:vAlign w:val="center"/>
          </w:tcPr>
          <w:p w14:paraId="59B07521" w14:textId="77777777" w:rsidR="00E163B8" w:rsidRPr="0019554F" w:rsidRDefault="00E163B8" w:rsidP="00474558">
            <w:pPr>
              <w:pStyle w:val="Contenutotabella"/>
              <w:snapToGrid w:val="0"/>
              <w:spacing w:after="120"/>
              <w:rPr>
                <w:rFonts w:ascii="Garamond" w:hAnsi="Garamond"/>
                <w:sz w:val="16"/>
                <w:szCs w:val="16"/>
              </w:rPr>
            </w:pPr>
          </w:p>
        </w:tc>
        <w:tc>
          <w:tcPr>
            <w:tcW w:w="3210" w:type="dxa"/>
            <w:gridSpan w:val="2"/>
            <w:shd w:val="clear" w:color="auto" w:fill="EAEAD5"/>
            <w:vAlign w:val="center"/>
          </w:tcPr>
          <w:p w14:paraId="618A5AC3" w14:textId="77777777" w:rsidR="00E163B8" w:rsidRPr="0019554F" w:rsidRDefault="00E163B8" w:rsidP="00474558">
            <w:pPr>
              <w:pStyle w:val="Contenutotabella"/>
              <w:snapToGrid w:val="0"/>
              <w:spacing w:after="120"/>
              <w:rPr>
                <w:rFonts w:ascii="Garamond" w:hAnsi="Garamond"/>
                <w:sz w:val="16"/>
                <w:szCs w:val="16"/>
              </w:rPr>
            </w:pPr>
          </w:p>
        </w:tc>
        <w:tc>
          <w:tcPr>
            <w:tcW w:w="528" w:type="dxa"/>
            <w:shd w:val="clear" w:color="auto" w:fill="EAEAD5"/>
            <w:vAlign w:val="center"/>
          </w:tcPr>
          <w:p w14:paraId="13C8DAA3" w14:textId="77777777" w:rsidR="00E163B8" w:rsidRPr="0019554F" w:rsidRDefault="00E163B8" w:rsidP="00474558">
            <w:pPr>
              <w:pStyle w:val="Contenutotabella"/>
              <w:snapToGrid w:val="0"/>
              <w:spacing w:after="120"/>
              <w:rPr>
                <w:rFonts w:ascii="Garamond" w:hAnsi="Garamond"/>
                <w:sz w:val="16"/>
                <w:szCs w:val="16"/>
              </w:rPr>
            </w:pPr>
          </w:p>
        </w:tc>
        <w:tc>
          <w:tcPr>
            <w:tcW w:w="798" w:type="dxa"/>
            <w:shd w:val="clear" w:color="auto" w:fill="EAEAD5"/>
            <w:vAlign w:val="center"/>
          </w:tcPr>
          <w:p w14:paraId="1B7852FE" w14:textId="77777777" w:rsidR="00E163B8" w:rsidRPr="0019554F" w:rsidRDefault="00E163B8" w:rsidP="00474558">
            <w:pPr>
              <w:pStyle w:val="Contenutotabella"/>
              <w:snapToGrid w:val="0"/>
              <w:spacing w:after="120"/>
              <w:rPr>
                <w:rFonts w:ascii="Garamond" w:hAnsi="Garamond"/>
                <w:sz w:val="16"/>
                <w:szCs w:val="16"/>
              </w:rPr>
            </w:pPr>
          </w:p>
        </w:tc>
      </w:tr>
      <w:tr w:rsidR="00E163B8" w:rsidRPr="0019554F" w14:paraId="5DA7F462" w14:textId="77777777" w:rsidTr="00474558">
        <w:trPr>
          <w:trHeight w:val="283"/>
        </w:trPr>
        <w:tc>
          <w:tcPr>
            <w:tcW w:w="1900" w:type="dxa"/>
            <w:vMerge w:val="restart"/>
            <w:shd w:val="clear" w:color="auto" w:fill="AAC8C8"/>
          </w:tcPr>
          <w:p w14:paraId="1C82CE69" w14:textId="77777777" w:rsidR="00E163B8" w:rsidRPr="0019554F" w:rsidRDefault="00E163B8" w:rsidP="00474558">
            <w:pPr>
              <w:pStyle w:val="Contenutotabella"/>
              <w:snapToGrid w:val="0"/>
              <w:spacing w:after="120"/>
              <w:rPr>
                <w:rFonts w:ascii="Garamond" w:hAnsi="Garamond"/>
                <w:b/>
                <w:sz w:val="16"/>
                <w:szCs w:val="16"/>
              </w:rPr>
            </w:pPr>
            <w:r w:rsidRPr="0019554F">
              <w:rPr>
                <w:rFonts w:ascii="Garamond" w:hAnsi="Garamond"/>
                <w:b/>
                <w:sz w:val="16"/>
                <w:szCs w:val="16"/>
              </w:rPr>
              <w:t>Dati impresa</w:t>
            </w:r>
          </w:p>
        </w:tc>
        <w:tc>
          <w:tcPr>
            <w:tcW w:w="2921" w:type="dxa"/>
            <w:shd w:val="clear" w:color="auto" w:fill="EAEAD5"/>
          </w:tcPr>
          <w:p w14:paraId="613561F1" w14:textId="77777777" w:rsidR="00E163B8" w:rsidRPr="0019554F" w:rsidRDefault="00E163B8" w:rsidP="00474558">
            <w:pPr>
              <w:pStyle w:val="Contenutotabella"/>
              <w:snapToGrid w:val="0"/>
              <w:spacing w:after="120"/>
              <w:rPr>
                <w:rFonts w:ascii="Garamond" w:hAnsi="Garamond"/>
                <w:sz w:val="16"/>
                <w:szCs w:val="16"/>
              </w:rPr>
            </w:pPr>
            <w:r w:rsidRPr="0019554F">
              <w:rPr>
                <w:rFonts w:ascii="Garamond" w:hAnsi="Garamond"/>
                <w:bCs/>
                <w:sz w:val="16"/>
                <w:szCs w:val="16"/>
              </w:rPr>
              <w:t>Codice fiscale</w:t>
            </w:r>
          </w:p>
        </w:tc>
        <w:tc>
          <w:tcPr>
            <w:tcW w:w="5811" w:type="dxa"/>
            <w:gridSpan w:val="5"/>
            <w:shd w:val="clear" w:color="auto" w:fill="EAEAD5"/>
          </w:tcPr>
          <w:p w14:paraId="57FB458C" w14:textId="77777777" w:rsidR="00E163B8" w:rsidRPr="0019554F" w:rsidRDefault="00E163B8" w:rsidP="00474558">
            <w:pPr>
              <w:pStyle w:val="Contenutotabella"/>
              <w:snapToGrid w:val="0"/>
              <w:spacing w:after="120"/>
              <w:rPr>
                <w:rFonts w:ascii="Garamond" w:hAnsi="Garamond"/>
                <w:sz w:val="16"/>
                <w:szCs w:val="16"/>
              </w:rPr>
            </w:pPr>
            <w:r w:rsidRPr="0019554F">
              <w:rPr>
                <w:rFonts w:ascii="Garamond" w:hAnsi="Garamond"/>
                <w:bCs/>
                <w:sz w:val="16"/>
                <w:szCs w:val="16"/>
              </w:rPr>
              <w:t>Partita IVA</w:t>
            </w:r>
          </w:p>
        </w:tc>
      </w:tr>
      <w:tr w:rsidR="00E163B8" w:rsidRPr="0019554F" w14:paraId="0ED6BF29" w14:textId="77777777" w:rsidTr="00474558">
        <w:trPr>
          <w:trHeight w:val="262"/>
        </w:trPr>
        <w:tc>
          <w:tcPr>
            <w:tcW w:w="1900" w:type="dxa"/>
            <w:vMerge/>
            <w:tcBorders>
              <w:bottom w:val="double" w:sz="4" w:space="0" w:color="auto"/>
            </w:tcBorders>
            <w:shd w:val="clear" w:color="auto" w:fill="AAC8C8"/>
          </w:tcPr>
          <w:p w14:paraId="0F573C5B" w14:textId="77777777" w:rsidR="00E163B8" w:rsidRPr="0019554F" w:rsidRDefault="00E163B8" w:rsidP="00474558">
            <w:pPr>
              <w:pStyle w:val="Contenutotabella"/>
              <w:snapToGrid w:val="0"/>
              <w:spacing w:after="120"/>
              <w:rPr>
                <w:rFonts w:ascii="Garamond" w:hAnsi="Garamond"/>
                <w:sz w:val="16"/>
                <w:szCs w:val="16"/>
              </w:rPr>
            </w:pPr>
          </w:p>
        </w:tc>
        <w:tc>
          <w:tcPr>
            <w:tcW w:w="2921" w:type="dxa"/>
            <w:tcBorders>
              <w:bottom w:val="double" w:sz="4" w:space="0" w:color="auto"/>
            </w:tcBorders>
            <w:shd w:val="clear" w:color="auto" w:fill="EAEAD5"/>
            <w:vAlign w:val="center"/>
          </w:tcPr>
          <w:p w14:paraId="20B31FFD" w14:textId="77777777" w:rsidR="00E163B8" w:rsidRPr="0019554F" w:rsidRDefault="00E163B8" w:rsidP="00474558">
            <w:pPr>
              <w:pStyle w:val="Contenutotabella"/>
              <w:snapToGrid w:val="0"/>
              <w:spacing w:after="120"/>
              <w:rPr>
                <w:rFonts w:ascii="Garamond" w:hAnsi="Garamond"/>
                <w:bCs/>
                <w:sz w:val="16"/>
                <w:szCs w:val="16"/>
              </w:rPr>
            </w:pPr>
          </w:p>
        </w:tc>
        <w:tc>
          <w:tcPr>
            <w:tcW w:w="5811" w:type="dxa"/>
            <w:gridSpan w:val="5"/>
            <w:tcBorders>
              <w:bottom w:val="double" w:sz="4" w:space="0" w:color="auto"/>
            </w:tcBorders>
            <w:shd w:val="clear" w:color="auto" w:fill="EAEAD5"/>
            <w:vAlign w:val="center"/>
          </w:tcPr>
          <w:p w14:paraId="12DEF7D7" w14:textId="77777777" w:rsidR="00E163B8" w:rsidRPr="0019554F" w:rsidRDefault="00E163B8" w:rsidP="00474558">
            <w:pPr>
              <w:pStyle w:val="Contenutotabella"/>
              <w:snapToGrid w:val="0"/>
              <w:spacing w:after="120"/>
              <w:ind w:left="459"/>
              <w:rPr>
                <w:rFonts w:ascii="Garamond" w:hAnsi="Garamond"/>
                <w:sz w:val="16"/>
                <w:szCs w:val="16"/>
              </w:rPr>
            </w:pPr>
          </w:p>
        </w:tc>
      </w:tr>
    </w:tbl>
    <w:p w14:paraId="71BC04FF" w14:textId="77777777" w:rsidR="00E163B8" w:rsidRPr="00800157" w:rsidRDefault="00E163B8" w:rsidP="00E163B8">
      <w:pPr>
        <w:rPr>
          <w:rFonts w:ascii="Garamond" w:hAnsi="Garamond"/>
          <w:bCs/>
          <w:sz w:val="16"/>
          <w:szCs w:val="16"/>
        </w:rPr>
      </w:pPr>
      <w:r w:rsidRPr="00800157">
        <w:rPr>
          <w:rFonts w:ascii="Garamond" w:hAnsi="Garamond"/>
          <w:bCs/>
          <w:sz w:val="16"/>
          <w:szCs w:val="16"/>
        </w:rPr>
        <w:t xml:space="preserve">Il </w:t>
      </w:r>
      <w:proofErr w:type="spellStart"/>
      <w:r w:rsidRPr="00800157">
        <w:rPr>
          <w:rFonts w:ascii="Garamond" w:hAnsi="Garamond"/>
          <w:b/>
          <w:bCs/>
          <w:sz w:val="16"/>
          <w:szCs w:val="16"/>
        </w:rPr>
        <w:t>sottoscritto</w:t>
      </w:r>
      <w:proofErr w:type="spellEnd"/>
      <w:r w:rsidRPr="00800157">
        <w:rPr>
          <w:rFonts w:ascii="Garamond" w:hAnsi="Garamond"/>
          <w:bCs/>
          <w:sz w:val="16"/>
          <w:szCs w:val="16"/>
        </w:rPr>
        <w:t xml:space="preserve"> in </w:t>
      </w:r>
      <w:proofErr w:type="spellStart"/>
      <w:r w:rsidRPr="00800157">
        <w:rPr>
          <w:rFonts w:ascii="Garamond" w:hAnsi="Garamond"/>
          <w:bCs/>
          <w:sz w:val="16"/>
          <w:szCs w:val="16"/>
        </w:rPr>
        <w:t>qualità</w:t>
      </w:r>
      <w:proofErr w:type="spellEnd"/>
      <w:r w:rsidRPr="00800157">
        <w:rPr>
          <w:rFonts w:ascii="Garamond" w:hAnsi="Garamond"/>
          <w:bCs/>
          <w:sz w:val="16"/>
          <w:szCs w:val="16"/>
        </w:rPr>
        <w:t xml:space="preserve"> di </w:t>
      </w:r>
      <w:proofErr w:type="spellStart"/>
      <w:r w:rsidRPr="00800157">
        <w:rPr>
          <w:rFonts w:ascii="Garamond" w:hAnsi="Garamond"/>
          <w:b/>
          <w:bCs/>
          <w:sz w:val="16"/>
          <w:szCs w:val="16"/>
        </w:rPr>
        <w:t>titolare</w:t>
      </w:r>
      <w:proofErr w:type="spellEnd"/>
      <w:r w:rsidRPr="00800157">
        <w:rPr>
          <w:rFonts w:ascii="Garamond" w:hAnsi="Garamond"/>
          <w:b/>
          <w:bCs/>
          <w:sz w:val="16"/>
          <w:szCs w:val="16"/>
        </w:rPr>
        <w:t>/</w:t>
      </w:r>
      <w:proofErr w:type="spellStart"/>
      <w:r w:rsidRPr="00800157">
        <w:rPr>
          <w:rFonts w:ascii="Garamond" w:hAnsi="Garamond"/>
          <w:b/>
          <w:bCs/>
          <w:sz w:val="16"/>
          <w:szCs w:val="16"/>
        </w:rPr>
        <w:t>legale</w:t>
      </w:r>
      <w:proofErr w:type="spellEnd"/>
      <w:r w:rsidRPr="00800157">
        <w:rPr>
          <w:rFonts w:ascii="Garamond" w:hAnsi="Garamond"/>
          <w:b/>
          <w:bCs/>
          <w:sz w:val="16"/>
          <w:szCs w:val="16"/>
        </w:rPr>
        <w:t xml:space="preserve"> </w:t>
      </w:r>
      <w:proofErr w:type="spellStart"/>
      <w:r w:rsidRPr="00800157">
        <w:rPr>
          <w:rFonts w:ascii="Garamond" w:hAnsi="Garamond"/>
          <w:b/>
          <w:bCs/>
          <w:sz w:val="16"/>
          <w:szCs w:val="16"/>
        </w:rPr>
        <w:t>rappresentante</w:t>
      </w:r>
      <w:proofErr w:type="spellEnd"/>
      <w:r w:rsidRPr="00800157">
        <w:rPr>
          <w:rFonts w:ascii="Garamond" w:hAnsi="Garamond"/>
          <w:b/>
          <w:bCs/>
          <w:sz w:val="16"/>
          <w:szCs w:val="16"/>
        </w:rPr>
        <w:t xml:space="preserve"> </w:t>
      </w:r>
      <w:proofErr w:type="spellStart"/>
      <w:r w:rsidRPr="00800157">
        <w:rPr>
          <w:rFonts w:ascii="Garamond" w:hAnsi="Garamond"/>
          <w:b/>
          <w:bCs/>
          <w:sz w:val="16"/>
          <w:szCs w:val="16"/>
        </w:rPr>
        <w:t>dell’impresa</w:t>
      </w:r>
      <w:proofErr w:type="spellEnd"/>
      <w:r w:rsidRPr="00800157">
        <w:rPr>
          <w:rFonts w:ascii="Garamond" w:hAnsi="Garamond"/>
          <w:b/>
          <w:bCs/>
          <w:sz w:val="16"/>
          <w:szCs w:val="16"/>
        </w:rPr>
        <w:t>/</w:t>
      </w:r>
      <w:proofErr w:type="spellStart"/>
      <w:r w:rsidRPr="00800157">
        <w:rPr>
          <w:rFonts w:ascii="Garamond" w:hAnsi="Garamond"/>
          <w:b/>
          <w:bCs/>
          <w:sz w:val="16"/>
          <w:szCs w:val="16"/>
        </w:rPr>
        <w:t>altra</w:t>
      </w:r>
      <w:proofErr w:type="spellEnd"/>
      <w:r w:rsidRPr="00800157">
        <w:rPr>
          <w:rFonts w:ascii="Garamond" w:hAnsi="Garamond"/>
          <w:b/>
          <w:bCs/>
          <w:sz w:val="16"/>
          <w:szCs w:val="16"/>
        </w:rPr>
        <w:t xml:space="preserve"> persona </w:t>
      </w:r>
      <w:proofErr w:type="spellStart"/>
      <w:r w:rsidRPr="00800157">
        <w:rPr>
          <w:rFonts w:ascii="Garamond" w:hAnsi="Garamond"/>
          <w:b/>
          <w:bCs/>
          <w:sz w:val="16"/>
          <w:szCs w:val="16"/>
        </w:rPr>
        <w:t>munita</w:t>
      </w:r>
      <w:proofErr w:type="spellEnd"/>
      <w:r w:rsidRPr="00800157">
        <w:rPr>
          <w:rFonts w:ascii="Garamond" w:hAnsi="Garamond"/>
          <w:b/>
          <w:bCs/>
          <w:sz w:val="16"/>
          <w:szCs w:val="16"/>
        </w:rPr>
        <w:t xml:space="preserve"> di </w:t>
      </w:r>
      <w:proofErr w:type="spellStart"/>
      <w:r w:rsidRPr="00800157">
        <w:rPr>
          <w:rFonts w:ascii="Garamond" w:hAnsi="Garamond"/>
          <w:b/>
          <w:bCs/>
          <w:sz w:val="16"/>
          <w:szCs w:val="16"/>
        </w:rPr>
        <w:t>idonea</w:t>
      </w:r>
      <w:proofErr w:type="spellEnd"/>
      <w:r w:rsidRPr="00800157">
        <w:rPr>
          <w:rFonts w:ascii="Garamond" w:hAnsi="Garamond"/>
          <w:b/>
          <w:bCs/>
          <w:sz w:val="16"/>
          <w:szCs w:val="16"/>
        </w:rPr>
        <w:t xml:space="preserve"> </w:t>
      </w:r>
      <w:proofErr w:type="spellStart"/>
      <w:r w:rsidRPr="00800157">
        <w:rPr>
          <w:rFonts w:ascii="Garamond" w:hAnsi="Garamond"/>
          <w:b/>
          <w:bCs/>
          <w:sz w:val="16"/>
          <w:szCs w:val="16"/>
        </w:rPr>
        <w:t>procura</w:t>
      </w:r>
      <w:proofErr w:type="spellEnd"/>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E163B8" w:rsidRPr="00800157" w14:paraId="0DB55243" w14:textId="77777777" w:rsidTr="00474558">
        <w:trPr>
          <w:trHeight w:val="397"/>
        </w:trPr>
        <w:tc>
          <w:tcPr>
            <w:tcW w:w="10632" w:type="dxa"/>
            <w:gridSpan w:val="7"/>
            <w:tcBorders>
              <w:top w:val="double" w:sz="4" w:space="0" w:color="auto"/>
            </w:tcBorders>
            <w:shd w:val="clear" w:color="auto" w:fill="AAC8C8"/>
            <w:vAlign w:val="center"/>
          </w:tcPr>
          <w:p w14:paraId="2DCC3260"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
                <w:bCs/>
                <w:sz w:val="16"/>
                <w:szCs w:val="16"/>
              </w:rPr>
              <w:t xml:space="preserve">SEZIONE 2 – Anagrafica del dichiarante </w:t>
            </w:r>
          </w:p>
        </w:tc>
      </w:tr>
      <w:tr w:rsidR="00E163B8" w:rsidRPr="00800157" w14:paraId="0AC040F6" w14:textId="77777777" w:rsidTr="00474558">
        <w:trPr>
          <w:trHeight w:val="283"/>
        </w:trPr>
        <w:tc>
          <w:tcPr>
            <w:tcW w:w="1900" w:type="dxa"/>
            <w:vMerge w:val="restart"/>
            <w:shd w:val="clear" w:color="auto" w:fill="AAC8C8"/>
          </w:tcPr>
          <w:p w14:paraId="00218F76" w14:textId="77777777" w:rsidR="00E163B8" w:rsidRPr="00800157" w:rsidRDefault="00E163B8" w:rsidP="00474558">
            <w:pPr>
              <w:pStyle w:val="Contenutotabella"/>
              <w:snapToGrid w:val="0"/>
              <w:spacing w:after="120"/>
              <w:rPr>
                <w:rFonts w:ascii="Garamond" w:hAnsi="Garamond"/>
                <w:sz w:val="16"/>
                <w:szCs w:val="16"/>
              </w:rPr>
            </w:pPr>
            <w:r w:rsidRPr="00800157">
              <w:rPr>
                <w:rFonts w:ascii="Garamond" w:hAnsi="Garamond"/>
                <w:b/>
                <w:bCs/>
                <w:sz w:val="16"/>
                <w:szCs w:val="16"/>
              </w:rPr>
              <w:t xml:space="preserve">Il </w:t>
            </w:r>
            <w:r w:rsidRPr="00800157">
              <w:rPr>
                <w:rFonts w:ascii="Garamond" w:hAnsi="Garamond"/>
                <w:b/>
                <w:sz w:val="16"/>
                <w:szCs w:val="16"/>
              </w:rPr>
              <w:t>Titolare / legale rappresentante</w:t>
            </w:r>
            <w:r w:rsidRPr="00800157">
              <w:rPr>
                <w:rFonts w:ascii="Garamond" w:hAnsi="Garamond"/>
                <w:sz w:val="16"/>
                <w:szCs w:val="16"/>
              </w:rPr>
              <w:t xml:space="preserve"> </w:t>
            </w:r>
            <w:r w:rsidRPr="00800157">
              <w:rPr>
                <w:rFonts w:ascii="Garamond" w:hAnsi="Garamond"/>
                <w:b/>
                <w:sz w:val="16"/>
                <w:szCs w:val="16"/>
              </w:rPr>
              <w:t>dell'impresa / altra persona munita di idonea procura</w:t>
            </w:r>
          </w:p>
        </w:tc>
        <w:tc>
          <w:tcPr>
            <w:tcW w:w="4154" w:type="dxa"/>
            <w:gridSpan w:val="2"/>
            <w:shd w:val="clear" w:color="auto" w:fill="EAEAD5"/>
            <w:vAlign w:val="center"/>
          </w:tcPr>
          <w:p w14:paraId="22896169"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 xml:space="preserve">Nome e cognome </w:t>
            </w:r>
          </w:p>
        </w:tc>
        <w:tc>
          <w:tcPr>
            <w:tcW w:w="1600" w:type="dxa"/>
            <w:shd w:val="clear" w:color="auto" w:fill="EAEAD5"/>
            <w:vAlign w:val="center"/>
          </w:tcPr>
          <w:p w14:paraId="0B6AADD3"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nata/o il</w:t>
            </w:r>
          </w:p>
        </w:tc>
        <w:tc>
          <w:tcPr>
            <w:tcW w:w="2180" w:type="dxa"/>
            <w:gridSpan w:val="2"/>
            <w:shd w:val="clear" w:color="auto" w:fill="EAEAD5"/>
            <w:vAlign w:val="center"/>
          </w:tcPr>
          <w:p w14:paraId="169B2DC1"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nel Comune di</w:t>
            </w:r>
          </w:p>
        </w:tc>
        <w:tc>
          <w:tcPr>
            <w:tcW w:w="798" w:type="dxa"/>
            <w:shd w:val="clear" w:color="auto" w:fill="EAEAD5"/>
            <w:vAlign w:val="center"/>
          </w:tcPr>
          <w:p w14:paraId="5A36FE22" w14:textId="77777777" w:rsidR="00E163B8" w:rsidRPr="00800157" w:rsidRDefault="00E163B8" w:rsidP="00474558">
            <w:pPr>
              <w:pStyle w:val="Contenutotabella"/>
              <w:snapToGrid w:val="0"/>
              <w:spacing w:after="120"/>
              <w:rPr>
                <w:rFonts w:ascii="Garamond" w:hAnsi="Garamond"/>
                <w:bCs/>
                <w:sz w:val="16"/>
                <w:szCs w:val="16"/>
              </w:rPr>
            </w:pPr>
            <w:proofErr w:type="spellStart"/>
            <w:r w:rsidRPr="00800157">
              <w:rPr>
                <w:rFonts w:ascii="Garamond" w:hAnsi="Garamond"/>
                <w:bCs/>
                <w:sz w:val="16"/>
                <w:szCs w:val="16"/>
              </w:rPr>
              <w:t>Prov</w:t>
            </w:r>
            <w:proofErr w:type="spellEnd"/>
          </w:p>
        </w:tc>
      </w:tr>
      <w:tr w:rsidR="00E163B8" w:rsidRPr="00800157" w14:paraId="527790FE" w14:textId="77777777" w:rsidTr="00474558">
        <w:trPr>
          <w:trHeight w:val="397"/>
        </w:trPr>
        <w:tc>
          <w:tcPr>
            <w:tcW w:w="1900" w:type="dxa"/>
            <w:vMerge/>
            <w:shd w:val="clear" w:color="auto" w:fill="AAC8C8"/>
          </w:tcPr>
          <w:p w14:paraId="0C88D258" w14:textId="77777777" w:rsidR="00E163B8" w:rsidRPr="00800157" w:rsidRDefault="00E163B8" w:rsidP="00474558">
            <w:pPr>
              <w:pStyle w:val="Contenutotabella"/>
              <w:snapToGrid w:val="0"/>
              <w:spacing w:after="120"/>
              <w:rPr>
                <w:rFonts w:ascii="Garamond" w:hAnsi="Garamond"/>
                <w:sz w:val="16"/>
                <w:szCs w:val="16"/>
              </w:rPr>
            </w:pPr>
          </w:p>
        </w:tc>
        <w:tc>
          <w:tcPr>
            <w:tcW w:w="4154" w:type="dxa"/>
            <w:gridSpan w:val="2"/>
            <w:shd w:val="clear" w:color="auto" w:fill="EAEAD5"/>
            <w:vAlign w:val="center"/>
          </w:tcPr>
          <w:p w14:paraId="77FA3D8D" w14:textId="61C12A10" w:rsidR="00E163B8" w:rsidRPr="00800157" w:rsidRDefault="00E163B8" w:rsidP="00474558">
            <w:pPr>
              <w:pStyle w:val="Contenutotabella"/>
              <w:snapToGrid w:val="0"/>
              <w:spacing w:after="120"/>
              <w:rPr>
                <w:rFonts w:ascii="Garamond" w:hAnsi="Garamond"/>
                <w:bCs/>
                <w:sz w:val="16"/>
                <w:szCs w:val="16"/>
              </w:rPr>
            </w:pPr>
          </w:p>
        </w:tc>
        <w:tc>
          <w:tcPr>
            <w:tcW w:w="1600" w:type="dxa"/>
            <w:shd w:val="clear" w:color="auto" w:fill="EAEAD5"/>
            <w:vAlign w:val="center"/>
          </w:tcPr>
          <w:p w14:paraId="56184448" w14:textId="77777777" w:rsidR="00E163B8" w:rsidRPr="00800157" w:rsidRDefault="00E163B8" w:rsidP="00474558">
            <w:pPr>
              <w:pStyle w:val="Contenutotabella"/>
              <w:snapToGrid w:val="0"/>
              <w:spacing w:after="120"/>
              <w:rPr>
                <w:rFonts w:ascii="Garamond" w:hAnsi="Garamond"/>
                <w:bCs/>
                <w:sz w:val="16"/>
                <w:szCs w:val="16"/>
              </w:rPr>
            </w:pPr>
          </w:p>
        </w:tc>
        <w:tc>
          <w:tcPr>
            <w:tcW w:w="2180" w:type="dxa"/>
            <w:gridSpan w:val="2"/>
            <w:shd w:val="clear" w:color="auto" w:fill="EAEAD5"/>
            <w:vAlign w:val="center"/>
          </w:tcPr>
          <w:p w14:paraId="7C0053F2" w14:textId="77777777" w:rsidR="00E163B8" w:rsidRPr="00800157" w:rsidRDefault="00E163B8" w:rsidP="00474558">
            <w:pPr>
              <w:pStyle w:val="Contenutotabella"/>
              <w:snapToGrid w:val="0"/>
              <w:spacing w:after="120"/>
              <w:rPr>
                <w:rFonts w:ascii="Garamond" w:hAnsi="Garamond"/>
                <w:bCs/>
                <w:sz w:val="16"/>
                <w:szCs w:val="16"/>
              </w:rPr>
            </w:pPr>
          </w:p>
        </w:tc>
        <w:tc>
          <w:tcPr>
            <w:tcW w:w="798" w:type="dxa"/>
            <w:shd w:val="clear" w:color="auto" w:fill="EAEAD5"/>
            <w:vAlign w:val="center"/>
          </w:tcPr>
          <w:p w14:paraId="33A16A4B" w14:textId="77777777" w:rsidR="00E163B8" w:rsidRPr="00800157" w:rsidRDefault="00E163B8" w:rsidP="00474558">
            <w:pPr>
              <w:pStyle w:val="Contenutotabella"/>
              <w:snapToGrid w:val="0"/>
              <w:spacing w:after="120"/>
              <w:rPr>
                <w:rFonts w:ascii="Garamond" w:hAnsi="Garamond"/>
                <w:bCs/>
                <w:sz w:val="16"/>
                <w:szCs w:val="16"/>
              </w:rPr>
            </w:pPr>
          </w:p>
        </w:tc>
      </w:tr>
      <w:tr w:rsidR="00E163B8" w:rsidRPr="00800157" w14:paraId="0B9910BC" w14:textId="77777777" w:rsidTr="00474558">
        <w:trPr>
          <w:trHeight w:val="283"/>
        </w:trPr>
        <w:tc>
          <w:tcPr>
            <w:tcW w:w="1900" w:type="dxa"/>
            <w:vMerge/>
            <w:shd w:val="clear" w:color="auto" w:fill="AAC8C8"/>
          </w:tcPr>
          <w:p w14:paraId="500240A1" w14:textId="77777777" w:rsidR="00E163B8" w:rsidRPr="00800157" w:rsidRDefault="00E163B8" w:rsidP="00474558">
            <w:pPr>
              <w:pStyle w:val="Contenutotabella"/>
              <w:snapToGrid w:val="0"/>
              <w:spacing w:after="120"/>
              <w:rPr>
                <w:rFonts w:ascii="Garamond" w:hAnsi="Garamond"/>
                <w:sz w:val="16"/>
                <w:szCs w:val="16"/>
              </w:rPr>
            </w:pPr>
          </w:p>
        </w:tc>
        <w:tc>
          <w:tcPr>
            <w:tcW w:w="3096" w:type="dxa"/>
            <w:shd w:val="clear" w:color="auto" w:fill="EAEAD5"/>
            <w:vAlign w:val="center"/>
          </w:tcPr>
          <w:p w14:paraId="017650F6"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Comune di residenza</w:t>
            </w:r>
          </w:p>
        </w:tc>
        <w:tc>
          <w:tcPr>
            <w:tcW w:w="1058" w:type="dxa"/>
            <w:shd w:val="clear" w:color="auto" w:fill="EAEAD5"/>
            <w:vAlign w:val="center"/>
          </w:tcPr>
          <w:p w14:paraId="330C9322"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CAP</w:t>
            </w:r>
          </w:p>
        </w:tc>
        <w:tc>
          <w:tcPr>
            <w:tcW w:w="3252" w:type="dxa"/>
            <w:gridSpan w:val="2"/>
            <w:shd w:val="clear" w:color="auto" w:fill="EAEAD5"/>
            <w:vAlign w:val="center"/>
          </w:tcPr>
          <w:p w14:paraId="047547D0"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Via</w:t>
            </w:r>
          </w:p>
        </w:tc>
        <w:tc>
          <w:tcPr>
            <w:tcW w:w="528" w:type="dxa"/>
            <w:shd w:val="clear" w:color="auto" w:fill="EAEAD5"/>
            <w:vAlign w:val="center"/>
          </w:tcPr>
          <w:p w14:paraId="2250A7FB"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n.</w:t>
            </w:r>
          </w:p>
        </w:tc>
        <w:tc>
          <w:tcPr>
            <w:tcW w:w="798" w:type="dxa"/>
            <w:shd w:val="clear" w:color="auto" w:fill="EAEAD5"/>
            <w:vAlign w:val="center"/>
          </w:tcPr>
          <w:p w14:paraId="0B4906DD" w14:textId="77777777" w:rsidR="00E163B8" w:rsidRPr="00800157" w:rsidRDefault="00E163B8" w:rsidP="00474558">
            <w:pPr>
              <w:pStyle w:val="Contenutotabella"/>
              <w:snapToGrid w:val="0"/>
              <w:spacing w:after="120"/>
              <w:rPr>
                <w:rFonts w:ascii="Garamond" w:hAnsi="Garamond"/>
                <w:bCs/>
                <w:sz w:val="16"/>
                <w:szCs w:val="16"/>
              </w:rPr>
            </w:pPr>
            <w:proofErr w:type="spellStart"/>
            <w:r w:rsidRPr="00800157">
              <w:rPr>
                <w:rFonts w:ascii="Garamond" w:hAnsi="Garamond"/>
                <w:bCs/>
                <w:sz w:val="16"/>
                <w:szCs w:val="16"/>
              </w:rPr>
              <w:t>Prov</w:t>
            </w:r>
            <w:proofErr w:type="spellEnd"/>
          </w:p>
        </w:tc>
      </w:tr>
      <w:tr w:rsidR="00E163B8" w:rsidRPr="00800157" w14:paraId="4A48D472" w14:textId="77777777" w:rsidTr="00474558">
        <w:trPr>
          <w:trHeight w:val="397"/>
        </w:trPr>
        <w:tc>
          <w:tcPr>
            <w:tcW w:w="1900" w:type="dxa"/>
            <w:vMerge/>
            <w:tcBorders>
              <w:bottom w:val="double" w:sz="4" w:space="0" w:color="auto"/>
            </w:tcBorders>
            <w:shd w:val="clear" w:color="auto" w:fill="AAC8C8"/>
          </w:tcPr>
          <w:p w14:paraId="0A23C039" w14:textId="77777777" w:rsidR="00E163B8" w:rsidRPr="00800157" w:rsidRDefault="00E163B8" w:rsidP="00474558">
            <w:pPr>
              <w:pStyle w:val="Contenutotabella"/>
              <w:snapToGrid w:val="0"/>
              <w:spacing w:after="120"/>
              <w:rPr>
                <w:rFonts w:ascii="Garamond" w:hAnsi="Garamond"/>
                <w:sz w:val="16"/>
                <w:szCs w:val="16"/>
              </w:rPr>
            </w:pPr>
          </w:p>
        </w:tc>
        <w:tc>
          <w:tcPr>
            <w:tcW w:w="3096" w:type="dxa"/>
            <w:tcBorders>
              <w:bottom w:val="double" w:sz="4" w:space="0" w:color="auto"/>
            </w:tcBorders>
            <w:shd w:val="clear" w:color="auto" w:fill="EAEAD5"/>
            <w:vAlign w:val="center"/>
          </w:tcPr>
          <w:p w14:paraId="18920438" w14:textId="77777777" w:rsidR="00E163B8" w:rsidRPr="00800157" w:rsidRDefault="00E163B8" w:rsidP="00474558">
            <w:pPr>
              <w:pStyle w:val="Contenutotabella"/>
              <w:snapToGrid w:val="0"/>
              <w:spacing w:after="120"/>
              <w:rPr>
                <w:rFonts w:ascii="Garamond" w:hAnsi="Garamond"/>
                <w:bCs/>
                <w:sz w:val="16"/>
                <w:szCs w:val="16"/>
              </w:rPr>
            </w:pPr>
          </w:p>
        </w:tc>
        <w:tc>
          <w:tcPr>
            <w:tcW w:w="1058" w:type="dxa"/>
            <w:tcBorders>
              <w:bottom w:val="double" w:sz="4" w:space="0" w:color="auto"/>
            </w:tcBorders>
            <w:shd w:val="clear" w:color="auto" w:fill="EAEAD5"/>
            <w:vAlign w:val="center"/>
          </w:tcPr>
          <w:p w14:paraId="34B88856" w14:textId="77777777" w:rsidR="00E163B8" w:rsidRPr="00800157" w:rsidRDefault="00E163B8" w:rsidP="00474558">
            <w:pPr>
              <w:pStyle w:val="Contenutotabella"/>
              <w:snapToGrid w:val="0"/>
              <w:spacing w:after="120"/>
              <w:rPr>
                <w:rFonts w:ascii="Garamond" w:hAnsi="Garamond"/>
                <w:bCs/>
                <w:sz w:val="16"/>
                <w:szCs w:val="16"/>
              </w:rPr>
            </w:pPr>
          </w:p>
        </w:tc>
        <w:tc>
          <w:tcPr>
            <w:tcW w:w="3252" w:type="dxa"/>
            <w:gridSpan w:val="2"/>
            <w:tcBorders>
              <w:bottom w:val="double" w:sz="4" w:space="0" w:color="auto"/>
            </w:tcBorders>
            <w:shd w:val="clear" w:color="auto" w:fill="EAEAD5"/>
            <w:vAlign w:val="center"/>
          </w:tcPr>
          <w:p w14:paraId="26531EFA" w14:textId="77777777" w:rsidR="00E163B8" w:rsidRPr="00800157" w:rsidRDefault="00E163B8" w:rsidP="00474558">
            <w:pPr>
              <w:pStyle w:val="Contenutotabella"/>
              <w:snapToGrid w:val="0"/>
              <w:spacing w:after="120"/>
              <w:rPr>
                <w:rFonts w:ascii="Garamond" w:hAnsi="Garamond"/>
                <w:bCs/>
                <w:sz w:val="16"/>
                <w:szCs w:val="16"/>
              </w:rPr>
            </w:pPr>
          </w:p>
        </w:tc>
        <w:tc>
          <w:tcPr>
            <w:tcW w:w="528" w:type="dxa"/>
            <w:tcBorders>
              <w:bottom w:val="double" w:sz="4" w:space="0" w:color="auto"/>
            </w:tcBorders>
            <w:shd w:val="clear" w:color="auto" w:fill="EAEAD5"/>
            <w:vAlign w:val="center"/>
          </w:tcPr>
          <w:p w14:paraId="5DD822D7" w14:textId="77777777" w:rsidR="00E163B8" w:rsidRPr="00800157" w:rsidRDefault="00E163B8" w:rsidP="00474558">
            <w:pPr>
              <w:pStyle w:val="Contenutotabella"/>
              <w:snapToGrid w:val="0"/>
              <w:spacing w:after="120"/>
              <w:rPr>
                <w:rFonts w:ascii="Garamond" w:hAnsi="Garamond"/>
                <w:bCs/>
                <w:sz w:val="16"/>
                <w:szCs w:val="16"/>
              </w:rPr>
            </w:pPr>
          </w:p>
        </w:tc>
        <w:tc>
          <w:tcPr>
            <w:tcW w:w="798" w:type="dxa"/>
            <w:tcBorders>
              <w:bottom w:val="double" w:sz="4" w:space="0" w:color="auto"/>
            </w:tcBorders>
            <w:shd w:val="clear" w:color="auto" w:fill="EAEAD5"/>
            <w:vAlign w:val="center"/>
          </w:tcPr>
          <w:p w14:paraId="47BD7546" w14:textId="77777777" w:rsidR="00E163B8" w:rsidRPr="00800157" w:rsidRDefault="00E163B8" w:rsidP="00474558">
            <w:pPr>
              <w:pStyle w:val="Contenutotabella"/>
              <w:snapToGrid w:val="0"/>
              <w:spacing w:after="120"/>
              <w:rPr>
                <w:rFonts w:ascii="Garamond" w:hAnsi="Garamond"/>
                <w:bCs/>
                <w:sz w:val="16"/>
                <w:szCs w:val="16"/>
              </w:rPr>
            </w:pPr>
          </w:p>
        </w:tc>
      </w:tr>
    </w:tbl>
    <w:p w14:paraId="2D2533A1" w14:textId="77777777" w:rsidR="00E163B8" w:rsidRPr="00800157" w:rsidRDefault="00E163B8" w:rsidP="00E163B8">
      <w:pPr>
        <w:jc w:val="both"/>
        <w:outlineLvl w:val="0"/>
        <w:rPr>
          <w:rFonts w:ascii="Garamond" w:hAnsi="Garamond" w:cs="Calibri"/>
          <w:b/>
          <w:color w:val="FF0000"/>
          <w:sz w:val="16"/>
          <w:szCs w:val="16"/>
        </w:rPr>
      </w:pPr>
      <w:r w:rsidRPr="00800157">
        <w:rPr>
          <w:rFonts w:ascii="Garamond" w:hAnsi="Garamond" w:cs="Calibri"/>
          <w:sz w:val="16"/>
          <w:szCs w:val="16"/>
        </w:rPr>
        <w:t xml:space="preserve">In </w:t>
      </w:r>
      <w:proofErr w:type="spellStart"/>
      <w:r w:rsidRPr="00800157">
        <w:rPr>
          <w:rFonts w:ascii="Garamond" w:hAnsi="Garamond" w:cs="Calibri"/>
          <w:sz w:val="16"/>
          <w:szCs w:val="16"/>
        </w:rPr>
        <w:t>relazione</w:t>
      </w:r>
      <w:proofErr w:type="spellEnd"/>
      <w:r w:rsidRPr="00800157">
        <w:rPr>
          <w:rFonts w:ascii="Garamond" w:hAnsi="Garamond" w:cs="Calibri"/>
          <w:sz w:val="16"/>
          <w:szCs w:val="16"/>
        </w:rPr>
        <w:t xml:space="preserve"> a </w:t>
      </w:r>
      <w:proofErr w:type="spellStart"/>
      <w:r w:rsidRPr="00800157">
        <w:rPr>
          <w:rFonts w:ascii="Garamond" w:hAnsi="Garamond" w:cs="Calibri"/>
          <w:sz w:val="16"/>
          <w:szCs w:val="16"/>
        </w:rPr>
        <w:t>quanto</w:t>
      </w:r>
      <w:proofErr w:type="spellEnd"/>
      <w:r w:rsidRPr="00800157">
        <w:rPr>
          <w:rFonts w:ascii="Garamond" w:hAnsi="Garamond" w:cs="Calibri"/>
          <w:sz w:val="16"/>
          <w:szCs w:val="16"/>
        </w:rPr>
        <w:t xml:space="preserve"> </w:t>
      </w:r>
      <w:proofErr w:type="spellStart"/>
      <w:r w:rsidRPr="00800157">
        <w:rPr>
          <w:rFonts w:ascii="Garamond" w:hAnsi="Garamond" w:cs="Calibri"/>
          <w:sz w:val="16"/>
          <w:szCs w:val="16"/>
        </w:rPr>
        <w:t>previsto</w:t>
      </w:r>
      <w:proofErr w:type="spellEnd"/>
      <w:r w:rsidRPr="00800157">
        <w:rPr>
          <w:rFonts w:ascii="Garamond" w:hAnsi="Garamond" w:cs="Calibri"/>
          <w:sz w:val="16"/>
          <w:szCs w:val="16"/>
        </w:rPr>
        <w:t xml:space="preserve"> </w:t>
      </w:r>
      <w:proofErr w:type="spellStart"/>
      <w:r w:rsidRPr="00800157">
        <w:rPr>
          <w:rFonts w:ascii="Garamond" w:hAnsi="Garamond" w:cs="Calibri"/>
          <w:sz w:val="16"/>
          <w:szCs w:val="16"/>
        </w:rPr>
        <w:t>dall’</w:t>
      </w:r>
      <w:r w:rsidRPr="00800157">
        <w:rPr>
          <w:rFonts w:ascii="Garamond" w:hAnsi="Garamond" w:cs="Calibri"/>
          <w:b/>
          <w:sz w:val="16"/>
          <w:szCs w:val="16"/>
        </w:rPr>
        <w:t>Avviso</w:t>
      </w:r>
      <w:proofErr w:type="spellEnd"/>
      <w:r w:rsidRPr="00800157">
        <w:rPr>
          <w:rFonts w:ascii="Garamond" w:hAnsi="Garamond" w:cs="Calibri"/>
          <w:b/>
          <w:sz w:val="16"/>
          <w:szCs w:val="16"/>
        </w:rPr>
        <w:t xml:space="preserve"> Pubblico / </w:t>
      </w:r>
      <w:proofErr w:type="spellStart"/>
      <w:r w:rsidRPr="00800157">
        <w:rPr>
          <w:rFonts w:ascii="Garamond" w:hAnsi="Garamond" w:cs="Calibri"/>
          <w:b/>
          <w:sz w:val="16"/>
          <w:szCs w:val="16"/>
        </w:rPr>
        <w:t>Regolamento</w:t>
      </w:r>
      <w:proofErr w:type="spellEnd"/>
      <w:r w:rsidRPr="00800157">
        <w:rPr>
          <w:rFonts w:ascii="Garamond" w:hAnsi="Garamond" w:cs="Calibri"/>
          <w:b/>
          <w:sz w:val="16"/>
          <w:szCs w:val="16"/>
        </w:rPr>
        <w:t xml:space="preserve"> / bando </w:t>
      </w:r>
    </w:p>
    <w:tbl>
      <w:tblPr>
        <w:tblW w:w="10651"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2342"/>
        <w:gridCol w:w="2910"/>
        <w:gridCol w:w="2841"/>
        <w:gridCol w:w="2558"/>
      </w:tblGrid>
      <w:tr w:rsidR="00E163B8" w:rsidRPr="00800157" w14:paraId="2807C2FD" w14:textId="77777777" w:rsidTr="0051272E">
        <w:trPr>
          <w:trHeight w:val="283"/>
        </w:trPr>
        <w:tc>
          <w:tcPr>
            <w:tcW w:w="2342" w:type="dxa"/>
            <w:vMerge w:val="restart"/>
            <w:tcBorders>
              <w:top w:val="double" w:sz="4" w:space="0" w:color="auto"/>
            </w:tcBorders>
            <w:shd w:val="clear" w:color="auto" w:fill="AAC8C8"/>
          </w:tcPr>
          <w:p w14:paraId="073A629C" w14:textId="77777777" w:rsidR="00E163B8" w:rsidRPr="00800157" w:rsidRDefault="00E163B8" w:rsidP="00474558">
            <w:pPr>
              <w:rPr>
                <w:rFonts w:ascii="Garamond" w:hAnsi="Garamond" w:cs="Arial"/>
                <w:b/>
                <w:bCs/>
                <w:sz w:val="16"/>
                <w:szCs w:val="16"/>
              </w:rPr>
            </w:pPr>
            <w:r w:rsidRPr="00800157">
              <w:rPr>
                <w:rFonts w:ascii="Garamond" w:hAnsi="Garamond" w:cs="Arial"/>
                <w:b/>
                <w:bCs/>
                <w:sz w:val="16"/>
                <w:szCs w:val="16"/>
              </w:rPr>
              <w:t>Bando/Avviso /</w:t>
            </w:r>
            <w:proofErr w:type="spellStart"/>
            <w:r w:rsidRPr="00800157">
              <w:rPr>
                <w:rFonts w:ascii="Garamond" w:hAnsi="Garamond" w:cs="Arial"/>
                <w:b/>
                <w:bCs/>
                <w:sz w:val="16"/>
                <w:szCs w:val="16"/>
              </w:rPr>
              <w:t>Regolamento</w:t>
            </w:r>
            <w:proofErr w:type="spellEnd"/>
          </w:p>
        </w:tc>
        <w:tc>
          <w:tcPr>
            <w:tcW w:w="2910" w:type="dxa"/>
            <w:tcBorders>
              <w:top w:val="double" w:sz="4" w:space="0" w:color="auto"/>
            </w:tcBorders>
            <w:shd w:val="clear" w:color="auto" w:fill="EAEAD5"/>
            <w:vAlign w:val="center"/>
          </w:tcPr>
          <w:p w14:paraId="65E5BA36"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Titolo:</w:t>
            </w:r>
          </w:p>
        </w:tc>
        <w:tc>
          <w:tcPr>
            <w:tcW w:w="2841" w:type="dxa"/>
            <w:tcBorders>
              <w:top w:val="double" w:sz="4" w:space="0" w:color="auto"/>
            </w:tcBorders>
            <w:shd w:val="clear" w:color="auto" w:fill="EAEAD5"/>
            <w:vAlign w:val="center"/>
          </w:tcPr>
          <w:p w14:paraId="392584A8" w14:textId="77777777" w:rsidR="00E163B8" w:rsidRPr="00800157" w:rsidRDefault="00E163B8" w:rsidP="00474558">
            <w:pPr>
              <w:pStyle w:val="Contenutotabella"/>
              <w:snapToGrid w:val="0"/>
              <w:spacing w:after="120"/>
              <w:rPr>
                <w:rFonts w:ascii="Garamond" w:hAnsi="Garamond"/>
                <w:b/>
                <w:bCs/>
                <w:sz w:val="16"/>
                <w:szCs w:val="16"/>
              </w:rPr>
            </w:pPr>
            <w:r w:rsidRPr="00800157">
              <w:rPr>
                <w:rFonts w:ascii="Garamond" w:hAnsi="Garamond"/>
                <w:bCs/>
                <w:sz w:val="16"/>
                <w:szCs w:val="16"/>
              </w:rPr>
              <w:t>Estremi provvedimento di approvazione</w:t>
            </w:r>
          </w:p>
        </w:tc>
        <w:tc>
          <w:tcPr>
            <w:tcW w:w="2558" w:type="dxa"/>
            <w:tcBorders>
              <w:top w:val="double" w:sz="4" w:space="0" w:color="auto"/>
            </w:tcBorders>
            <w:shd w:val="clear" w:color="auto" w:fill="EAEAD5"/>
            <w:vAlign w:val="center"/>
          </w:tcPr>
          <w:p w14:paraId="6F5EEF1B" w14:textId="2B5A7612"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Pubblicato in BUR</w:t>
            </w:r>
            <w:r w:rsidR="002836B2" w:rsidRPr="00800157">
              <w:rPr>
                <w:rFonts w:ascii="Garamond" w:hAnsi="Garamond"/>
                <w:bCs/>
                <w:sz w:val="16"/>
                <w:szCs w:val="16"/>
              </w:rPr>
              <w:t>C</w:t>
            </w:r>
          </w:p>
        </w:tc>
      </w:tr>
      <w:tr w:rsidR="00E163B8" w:rsidRPr="00800157" w14:paraId="4CB39703" w14:textId="77777777" w:rsidTr="0051272E">
        <w:trPr>
          <w:trHeight w:val="397"/>
        </w:trPr>
        <w:tc>
          <w:tcPr>
            <w:tcW w:w="2342" w:type="dxa"/>
            <w:vMerge/>
            <w:tcBorders>
              <w:bottom w:val="double" w:sz="4" w:space="0" w:color="auto"/>
            </w:tcBorders>
            <w:shd w:val="clear" w:color="auto" w:fill="AAC8C8"/>
          </w:tcPr>
          <w:p w14:paraId="4CD03834" w14:textId="77777777" w:rsidR="00E163B8" w:rsidRPr="00800157" w:rsidRDefault="00E163B8" w:rsidP="00474558">
            <w:pPr>
              <w:pStyle w:val="Contenutotabella"/>
              <w:snapToGrid w:val="0"/>
              <w:spacing w:after="120"/>
              <w:rPr>
                <w:rFonts w:ascii="Garamond" w:hAnsi="Garamond"/>
                <w:sz w:val="16"/>
                <w:szCs w:val="16"/>
              </w:rPr>
            </w:pPr>
          </w:p>
        </w:tc>
        <w:tc>
          <w:tcPr>
            <w:tcW w:w="2910" w:type="dxa"/>
            <w:tcBorders>
              <w:bottom w:val="double" w:sz="4" w:space="0" w:color="auto"/>
            </w:tcBorders>
            <w:shd w:val="clear" w:color="auto" w:fill="EAEAD5"/>
            <w:vAlign w:val="center"/>
          </w:tcPr>
          <w:p w14:paraId="6B0909FD"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w:t>
            </w:r>
          </w:p>
        </w:tc>
        <w:tc>
          <w:tcPr>
            <w:tcW w:w="2841" w:type="dxa"/>
            <w:tcBorders>
              <w:bottom w:val="double" w:sz="4" w:space="0" w:color="auto"/>
            </w:tcBorders>
            <w:shd w:val="clear" w:color="auto" w:fill="EAEAD5"/>
            <w:vAlign w:val="center"/>
          </w:tcPr>
          <w:p w14:paraId="54D12CB7" w14:textId="166492A5"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 xml:space="preserve">Es: </w:t>
            </w:r>
            <w:r w:rsidRPr="00800157">
              <w:rPr>
                <w:rFonts w:ascii="Garamond" w:hAnsi="Garamond"/>
                <w:bCs/>
                <w:i/>
                <w:sz w:val="16"/>
                <w:szCs w:val="16"/>
              </w:rPr>
              <w:t>D</w:t>
            </w:r>
            <w:r w:rsidR="002836B2" w:rsidRPr="00800157">
              <w:rPr>
                <w:rFonts w:ascii="Garamond" w:hAnsi="Garamond"/>
                <w:bCs/>
                <w:i/>
                <w:sz w:val="16"/>
                <w:szCs w:val="16"/>
              </w:rPr>
              <w:t>D</w:t>
            </w:r>
            <w:r w:rsidRPr="00800157">
              <w:rPr>
                <w:rFonts w:ascii="Garamond" w:hAnsi="Garamond"/>
                <w:bCs/>
                <w:i/>
                <w:sz w:val="16"/>
                <w:szCs w:val="16"/>
              </w:rPr>
              <w:t xml:space="preserve"> n. … del ……</w:t>
            </w:r>
          </w:p>
        </w:tc>
        <w:tc>
          <w:tcPr>
            <w:tcW w:w="2558" w:type="dxa"/>
            <w:tcBorders>
              <w:bottom w:val="double" w:sz="4" w:space="0" w:color="auto"/>
            </w:tcBorders>
            <w:shd w:val="clear" w:color="auto" w:fill="EAEAD5"/>
            <w:vAlign w:val="center"/>
          </w:tcPr>
          <w:p w14:paraId="77AD416B" w14:textId="77777777" w:rsidR="00E163B8" w:rsidRPr="00800157" w:rsidRDefault="00E163B8" w:rsidP="00474558">
            <w:pPr>
              <w:pStyle w:val="Contenutotabella"/>
              <w:snapToGrid w:val="0"/>
              <w:spacing w:after="120"/>
              <w:rPr>
                <w:rFonts w:ascii="Garamond" w:hAnsi="Garamond"/>
                <w:bCs/>
                <w:sz w:val="16"/>
                <w:szCs w:val="16"/>
              </w:rPr>
            </w:pPr>
            <w:r w:rsidRPr="00800157">
              <w:rPr>
                <w:rFonts w:ascii="Garamond" w:hAnsi="Garamond"/>
                <w:bCs/>
                <w:sz w:val="16"/>
                <w:szCs w:val="16"/>
              </w:rPr>
              <w:t>n.</w:t>
            </w:r>
            <w:proofErr w:type="gramStart"/>
            <w:r w:rsidRPr="00800157">
              <w:rPr>
                <w:rFonts w:ascii="Garamond" w:hAnsi="Garamond"/>
                <w:bCs/>
                <w:sz w:val="16"/>
                <w:szCs w:val="16"/>
              </w:rPr>
              <w:t xml:space="preserve"> ….</w:t>
            </w:r>
            <w:proofErr w:type="gramEnd"/>
            <w:r w:rsidRPr="00800157">
              <w:rPr>
                <w:rFonts w:ascii="Garamond" w:hAnsi="Garamond"/>
                <w:bCs/>
                <w:sz w:val="16"/>
                <w:szCs w:val="16"/>
              </w:rPr>
              <w:t xml:space="preserve">. </w:t>
            </w:r>
            <w:proofErr w:type="gramStart"/>
            <w:r w:rsidRPr="00800157">
              <w:rPr>
                <w:rFonts w:ascii="Garamond" w:hAnsi="Garamond"/>
                <w:bCs/>
                <w:sz w:val="16"/>
                <w:szCs w:val="16"/>
              </w:rPr>
              <w:t>del  …</w:t>
            </w:r>
            <w:proofErr w:type="gramEnd"/>
            <w:r w:rsidRPr="00800157">
              <w:rPr>
                <w:rFonts w:ascii="Garamond" w:hAnsi="Garamond"/>
                <w:bCs/>
                <w:sz w:val="16"/>
                <w:szCs w:val="16"/>
              </w:rPr>
              <w:t>……</w:t>
            </w:r>
          </w:p>
        </w:tc>
      </w:tr>
    </w:tbl>
    <w:p w14:paraId="62679482" w14:textId="628B9BB0" w:rsidR="00E163B8" w:rsidRPr="00800157" w:rsidRDefault="00E163B8" w:rsidP="00FB5D54">
      <w:pPr>
        <w:spacing w:after="0"/>
        <w:jc w:val="both"/>
        <w:outlineLvl w:val="0"/>
        <w:rPr>
          <w:rFonts w:ascii="Garamond" w:hAnsi="Garamond"/>
          <w:bCs/>
          <w:sz w:val="16"/>
          <w:szCs w:val="16"/>
        </w:rPr>
      </w:pPr>
      <w:r w:rsidRPr="00800157">
        <w:rPr>
          <w:rFonts w:ascii="Garamond" w:hAnsi="Garamond" w:cs="Calibri"/>
          <w:b/>
          <w:sz w:val="16"/>
          <w:szCs w:val="16"/>
        </w:rPr>
        <w:t xml:space="preserve">Per la concessione di aiuti </w:t>
      </w:r>
      <w:r w:rsidRPr="00800157">
        <w:rPr>
          <w:rFonts w:ascii="Garamond" w:hAnsi="Garamond" w:cs="Calibri"/>
          <w:sz w:val="16"/>
          <w:szCs w:val="16"/>
        </w:rPr>
        <w:t>«</w:t>
      </w:r>
      <w:r w:rsidRPr="00800157">
        <w:rPr>
          <w:rFonts w:ascii="Garamond" w:hAnsi="Garamond" w:cs="Calibri"/>
          <w:i/>
          <w:sz w:val="16"/>
          <w:szCs w:val="16"/>
        </w:rPr>
        <w:t>de minimis</w:t>
      </w:r>
      <w:r w:rsidRPr="00800157">
        <w:rPr>
          <w:rFonts w:ascii="Garamond" w:hAnsi="Garamond" w:cs="Calibri"/>
          <w:sz w:val="16"/>
          <w:szCs w:val="16"/>
        </w:rPr>
        <w:t>»</w:t>
      </w:r>
      <w:r w:rsidRPr="00800157">
        <w:rPr>
          <w:rFonts w:ascii="Garamond" w:hAnsi="Garamond" w:cs="Calibri"/>
          <w:b/>
          <w:sz w:val="16"/>
          <w:szCs w:val="16"/>
        </w:rPr>
        <w:t xml:space="preserve"> di cui a</w:t>
      </w:r>
      <w:r w:rsidR="00305C05">
        <w:rPr>
          <w:rFonts w:ascii="Garamond" w:hAnsi="Garamond" w:cs="Calibri"/>
          <w:b/>
          <w:sz w:val="16"/>
          <w:szCs w:val="16"/>
        </w:rPr>
        <w:t xml:space="preserve">l </w:t>
      </w:r>
      <w:proofErr w:type="spellStart"/>
      <w:r w:rsidRPr="00800157">
        <w:rPr>
          <w:rFonts w:ascii="Garamond" w:hAnsi="Garamond" w:cs="Calibri"/>
          <w:b/>
          <w:sz w:val="16"/>
          <w:szCs w:val="16"/>
        </w:rPr>
        <w:t>Regolamento</w:t>
      </w:r>
      <w:proofErr w:type="spellEnd"/>
      <w:r w:rsidRPr="00800157">
        <w:rPr>
          <w:rFonts w:ascii="Garamond" w:hAnsi="Garamond" w:cs="Calibri"/>
          <w:b/>
          <w:sz w:val="16"/>
          <w:szCs w:val="16"/>
        </w:rPr>
        <w:t xml:space="preserve"> (UE) </w:t>
      </w:r>
      <w:proofErr w:type="spellStart"/>
      <w:r w:rsidR="00305C05">
        <w:rPr>
          <w:rFonts w:ascii="Garamond" w:hAnsi="Garamond" w:cs="Calibri"/>
          <w:b/>
          <w:sz w:val="16"/>
          <w:szCs w:val="16"/>
        </w:rPr>
        <w:t>indicato</w:t>
      </w:r>
      <w:proofErr w:type="spellEnd"/>
      <w:r w:rsidR="00305C05">
        <w:rPr>
          <w:rFonts w:ascii="Garamond" w:hAnsi="Garamond" w:cs="Calibri"/>
          <w:b/>
          <w:sz w:val="16"/>
          <w:szCs w:val="16"/>
        </w:rPr>
        <w:t xml:space="preserve"> di </w:t>
      </w:r>
      <w:proofErr w:type="spellStart"/>
      <w:r w:rsidR="00305C05">
        <w:rPr>
          <w:rFonts w:ascii="Garamond" w:hAnsi="Garamond" w:cs="Calibri"/>
          <w:b/>
          <w:sz w:val="16"/>
          <w:szCs w:val="16"/>
        </w:rPr>
        <w:t>seguito</w:t>
      </w:r>
      <w:proofErr w:type="spellEnd"/>
      <w:r w:rsidR="00305C05">
        <w:rPr>
          <w:rFonts w:ascii="Garamond" w:hAnsi="Garamond" w:cs="Calibri"/>
          <w:b/>
          <w:sz w:val="16"/>
          <w:szCs w:val="16"/>
        </w:rPr>
        <w:t xml:space="preserve"> e nel rispetto di </w:t>
      </w:r>
      <w:proofErr w:type="spellStart"/>
      <w:r w:rsidR="00305C05">
        <w:rPr>
          <w:rFonts w:ascii="Garamond" w:hAnsi="Garamond" w:cs="Calibri"/>
          <w:b/>
          <w:sz w:val="16"/>
          <w:szCs w:val="16"/>
        </w:rPr>
        <w:t>quanto</w:t>
      </w:r>
      <w:proofErr w:type="spellEnd"/>
      <w:r w:rsidR="00305C05">
        <w:rPr>
          <w:rFonts w:ascii="Garamond" w:hAnsi="Garamond" w:cs="Calibri"/>
          <w:b/>
          <w:sz w:val="16"/>
          <w:szCs w:val="16"/>
        </w:rPr>
        <w:t xml:space="preserve"> </w:t>
      </w:r>
      <w:proofErr w:type="spellStart"/>
      <w:r w:rsidR="00305C05">
        <w:rPr>
          <w:rFonts w:ascii="Garamond" w:hAnsi="Garamond" w:cs="Calibri"/>
          <w:b/>
          <w:sz w:val="16"/>
          <w:szCs w:val="16"/>
        </w:rPr>
        <w:t>previsto</w:t>
      </w:r>
      <w:proofErr w:type="spellEnd"/>
      <w:r w:rsidR="00305C05">
        <w:rPr>
          <w:rFonts w:ascii="Garamond" w:hAnsi="Garamond" w:cs="Calibri"/>
          <w:b/>
          <w:sz w:val="16"/>
          <w:szCs w:val="16"/>
        </w:rPr>
        <w:t xml:space="preserve"> </w:t>
      </w:r>
      <w:proofErr w:type="spellStart"/>
      <w:r w:rsidR="00305C05">
        <w:rPr>
          <w:rFonts w:ascii="Garamond" w:hAnsi="Garamond" w:cs="Calibri"/>
          <w:b/>
          <w:sz w:val="16"/>
          <w:szCs w:val="16"/>
        </w:rPr>
        <w:t>dallo</w:t>
      </w:r>
      <w:proofErr w:type="spellEnd"/>
      <w:r w:rsidR="00305C05">
        <w:rPr>
          <w:rFonts w:ascii="Garamond" w:hAnsi="Garamond" w:cs="Calibri"/>
          <w:b/>
          <w:sz w:val="16"/>
          <w:szCs w:val="16"/>
        </w:rPr>
        <w:t xml:space="preserve"> </w:t>
      </w:r>
      <w:proofErr w:type="spellStart"/>
      <w:r w:rsidR="00305C05">
        <w:rPr>
          <w:rFonts w:ascii="Garamond" w:hAnsi="Garamond" w:cs="Calibri"/>
          <w:b/>
          <w:sz w:val="16"/>
          <w:szCs w:val="16"/>
        </w:rPr>
        <w:t>stesso</w:t>
      </w:r>
      <w:proofErr w:type="spellEnd"/>
      <w:r w:rsidR="00305C05">
        <w:rPr>
          <w:rFonts w:ascii="Garamond" w:hAnsi="Garamond" w:cs="Calibri"/>
          <w:b/>
          <w:sz w:val="16"/>
          <w:szCs w:val="16"/>
        </w:rPr>
        <w:t xml:space="preserve"> </w:t>
      </w:r>
    </w:p>
    <w:p w14:paraId="6D001072" w14:textId="687A1F53" w:rsidR="00E163B8" w:rsidRPr="00800157" w:rsidRDefault="00000000" w:rsidP="00FB5D54">
      <w:pPr>
        <w:pStyle w:val="Corpotesto1"/>
        <w:suppressAutoHyphens w:val="0"/>
        <w:jc w:val="both"/>
        <w:rPr>
          <w:rFonts w:ascii="Garamond" w:hAnsi="Garamond" w:cs="Arial"/>
          <w:sz w:val="16"/>
          <w:szCs w:val="16"/>
        </w:rPr>
      </w:pPr>
      <w:sdt>
        <w:sdtPr>
          <w:rPr>
            <w:rFonts w:ascii="Garamond" w:hAnsi="Garamond" w:cs="Garamond"/>
            <w:b/>
            <w:sz w:val="22"/>
            <w:szCs w:val="22"/>
          </w:rPr>
          <w:id w:val="-279724867"/>
          <w14:checkbox>
            <w14:checked w14:val="0"/>
            <w14:checkedState w14:val="2612" w14:font="MS Gothic"/>
            <w14:uncheckedState w14:val="2610" w14:font="MS Gothic"/>
          </w14:checkbox>
        </w:sdtPr>
        <w:sdtContent>
          <w:r w:rsidR="00E223CE">
            <w:rPr>
              <w:rFonts w:ascii="MS Gothic" w:eastAsia="MS Gothic" w:hAnsi="MS Gothic" w:cs="Garamond" w:hint="eastAsia"/>
              <w:b/>
              <w:sz w:val="22"/>
              <w:szCs w:val="22"/>
            </w:rPr>
            <w:t>☐</w:t>
          </w:r>
        </w:sdtContent>
      </w:sdt>
      <w:r w:rsidR="00D631FB" w:rsidRPr="00800157">
        <w:rPr>
          <w:rFonts w:ascii="Garamond" w:hAnsi="Garamond" w:cs="Arial"/>
          <w:sz w:val="16"/>
          <w:szCs w:val="16"/>
        </w:rPr>
        <w:t xml:space="preserve"> </w:t>
      </w:r>
      <w:r w:rsidR="00D631FB">
        <w:rPr>
          <w:rFonts w:ascii="Garamond" w:hAnsi="Garamond" w:cs="Arial"/>
          <w:sz w:val="16"/>
          <w:szCs w:val="16"/>
        </w:rPr>
        <w:t xml:space="preserve"> </w:t>
      </w:r>
      <w:r w:rsidR="00E163B8" w:rsidRPr="00800157">
        <w:rPr>
          <w:rFonts w:ascii="Garamond" w:hAnsi="Garamond" w:cs="Arial"/>
          <w:sz w:val="16"/>
          <w:szCs w:val="16"/>
        </w:rPr>
        <w:t xml:space="preserve">Regolamento n. 2023/2831 </w:t>
      </w:r>
      <w:r w:rsidR="00E163B8" w:rsidRPr="00800157">
        <w:rPr>
          <w:rFonts w:ascii="Garamond" w:hAnsi="Garamond" w:cs="Calibri"/>
          <w:sz w:val="16"/>
          <w:szCs w:val="16"/>
        </w:rPr>
        <w:t>«</w:t>
      </w:r>
      <w:r w:rsidR="00E163B8" w:rsidRPr="00800157">
        <w:rPr>
          <w:rFonts w:ascii="Garamond" w:hAnsi="Garamond" w:cs="Calibri"/>
          <w:i/>
          <w:sz w:val="16"/>
          <w:szCs w:val="16"/>
        </w:rPr>
        <w:t xml:space="preserve">de </w:t>
      </w:r>
      <w:proofErr w:type="spellStart"/>
      <w:r w:rsidR="00E163B8" w:rsidRPr="00800157">
        <w:rPr>
          <w:rFonts w:ascii="Garamond" w:hAnsi="Garamond" w:cs="Calibri"/>
          <w:i/>
          <w:sz w:val="16"/>
          <w:szCs w:val="16"/>
        </w:rPr>
        <w:t>minimis</w:t>
      </w:r>
      <w:proofErr w:type="spellEnd"/>
      <w:r w:rsidR="00E163B8" w:rsidRPr="00800157">
        <w:rPr>
          <w:rFonts w:ascii="Garamond" w:hAnsi="Garamond" w:cs="Calibri"/>
          <w:sz w:val="16"/>
          <w:szCs w:val="16"/>
        </w:rPr>
        <w:t>»</w:t>
      </w:r>
      <w:r w:rsidR="00E163B8" w:rsidRPr="00800157">
        <w:rPr>
          <w:rFonts w:ascii="Garamond" w:hAnsi="Garamond" w:cs="Arial"/>
          <w:sz w:val="16"/>
          <w:szCs w:val="16"/>
        </w:rPr>
        <w:t xml:space="preserve"> generale</w:t>
      </w:r>
    </w:p>
    <w:p w14:paraId="3683CF24" w14:textId="50A95E77" w:rsidR="00E163B8" w:rsidRPr="00800157" w:rsidRDefault="00000000" w:rsidP="00D631FB">
      <w:pPr>
        <w:pStyle w:val="Corpotesto1"/>
        <w:suppressAutoHyphens w:val="0"/>
        <w:jc w:val="both"/>
        <w:rPr>
          <w:rFonts w:ascii="Garamond" w:hAnsi="Garamond" w:cs="Arial"/>
          <w:sz w:val="16"/>
          <w:szCs w:val="16"/>
        </w:rPr>
      </w:pPr>
      <w:sdt>
        <w:sdtPr>
          <w:rPr>
            <w:rFonts w:ascii="Garamond" w:hAnsi="Garamond" w:cs="Garamond"/>
            <w:b/>
            <w:sz w:val="22"/>
            <w:szCs w:val="22"/>
          </w:rPr>
          <w:id w:val="1860614374"/>
          <w14:checkbox>
            <w14:checked w14:val="0"/>
            <w14:checkedState w14:val="2612" w14:font="MS Gothic"/>
            <w14:uncheckedState w14:val="2610" w14:font="MS Gothic"/>
          </w14:checkbox>
        </w:sdtPr>
        <w:sdtContent>
          <w:r w:rsidR="00105D94">
            <w:rPr>
              <w:rFonts w:ascii="MS Gothic" w:eastAsia="MS Gothic" w:hAnsi="MS Gothic" w:cs="Garamond" w:hint="eastAsia"/>
              <w:b/>
              <w:sz w:val="22"/>
              <w:szCs w:val="22"/>
            </w:rPr>
            <w:t>☐</w:t>
          </w:r>
        </w:sdtContent>
      </w:sdt>
      <w:r w:rsidR="00D631FB" w:rsidRPr="00800157">
        <w:rPr>
          <w:rFonts w:ascii="Garamond" w:hAnsi="Garamond" w:cs="Arial"/>
          <w:sz w:val="16"/>
          <w:szCs w:val="16"/>
        </w:rPr>
        <w:t xml:space="preserve"> </w:t>
      </w:r>
      <w:r w:rsidR="00D631FB">
        <w:rPr>
          <w:rFonts w:ascii="Garamond" w:hAnsi="Garamond" w:cs="Arial"/>
          <w:sz w:val="16"/>
          <w:szCs w:val="16"/>
        </w:rPr>
        <w:t xml:space="preserve"> </w:t>
      </w:r>
      <w:r w:rsidR="00E163B8" w:rsidRPr="00800157">
        <w:rPr>
          <w:rFonts w:ascii="Garamond" w:hAnsi="Garamond" w:cs="Arial"/>
          <w:sz w:val="16"/>
          <w:szCs w:val="16"/>
        </w:rPr>
        <w:t xml:space="preserve">Regolamento n. 1408/2013 </w:t>
      </w:r>
      <w:r w:rsidR="00E163B8" w:rsidRPr="00800157">
        <w:rPr>
          <w:rFonts w:ascii="Garamond" w:hAnsi="Garamond" w:cs="Calibri"/>
          <w:sz w:val="16"/>
          <w:szCs w:val="16"/>
        </w:rPr>
        <w:t>«</w:t>
      </w:r>
      <w:r w:rsidR="00E163B8" w:rsidRPr="00800157">
        <w:rPr>
          <w:rFonts w:ascii="Garamond" w:hAnsi="Garamond" w:cs="Calibri"/>
          <w:i/>
          <w:sz w:val="16"/>
          <w:szCs w:val="16"/>
        </w:rPr>
        <w:t xml:space="preserve">de </w:t>
      </w:r>
      <w:proofErr w:type="spellStart"/>
      <w:r w:rsidR="00E163B8" w:rsidRPr="00800157">
        <w:rPr>
          <w:rFonts w:ascii="Garamond" w:hAnsi="Garamond" w:cs="Calibri"/>
          <w:i/>
          <w:sz w:val="16"/>
          <w:szCs w:val="16"/>
        </w:rPr>
        <w:t>minimis</w:t>
      </w:r>
      <w:proofErr w:type="spellEnd"/>
      <w:r w:rsidR="00E163B8" w:rsidRPr="00800157">
        <w:rPr>
          <w:rFonts w:ascii="Garamond" w:hAnsi="Garamond" w:cs="Calibri"/>
          <w:sz w:val="16"/>
          <w:szCs w:val="16"/>
        </w:rPr>
        <w:t>»</w:t>
      </w:r>
      <w:r w:rsidR="00E163B8" w:rsidRPr="00800157">
        <w:rPr>
          <w:rFonts w:ascii="Garamond" w:hAnsi="Garamond" w:cs="Arial"/>
          <w:sz w:val="16"/>
          <w:szCs w:val="16"/>
        </w:rPr>
        <w:t xml:space="preserve"> nel settore della produzione agricola primaria</w:t>
      </w:r>
    </w:p>
    <w:p w14:paraId="79AE56F1" w14:textId="09C1D5DE" w:rsidR="00E163B8" w:rsidRPr="00257E12" w:rsidRDefault="00000000" w:rsidP="00D631FB">
      <w:pPr>
        <w:pStyle w:val="Corpotesto1"/>
        <w:suppressAutoHyphens w:val="0"/>
        <w:jc w:val="both"/>
        <w:rPr>
          <w:rFonts w:ascii="Garamond" w:hAnsi="Garamond" w:cs="Arial"/>
          <w:b/>
          <w:bCs/>
          <w:sz w:val="16"/>
          <w:szCs w:val="16"/>
        </w:rPr>
      </w:pPr>
      <w:sdt>
        <w:sdtPr>
          <w:rPr>
            <w:rFonts w:ascii="Garamond" w:hAnsi="Garamond" w:cs="Garamond"/>
            <w:b/>
            <w:sz w:val="22"/>
            <w:szCs w:val="22"/>
          </w:rPr>
          <w:id w:val="-1985085924"/>
          <w14:checkbox>
            <w14:checked w14:val="0"/>
            <w14:checkedState w14:val="2612" w14:font="MS Gothic"/>
            <w14:uncheckedState w14:val="2610" w14:font="MS Gothic"/>
          </w14:checkbox>
        </w:sdtPr>
        <w:sdtContent>
          <w:r w:rsidR="00257E12" w:rsidRPr="00105D94">
            <w:rPr>
              <w:rFonts w:ascii="MS Gothic" w:eastAsia="MS Gothic" w:hAnsi="MS Gothic" w:cs="Garamond" w:hint="eastAsia"/>
              <w:b/>
              <w:sz w:val="22"/>
              <w:szCs w:val="22"/>
            </w:rPr>
            <w:t>☐</w:t>
          </w:r>
        </w:sdtContent>
      </w:sdt>
      <w:r w:rsidR="00D631FB" w:rsidRPr="00800157">
        <w:rPr>
          <w:rFonts w:ascii="Garamond" w:hAnsi="Garamond" w:cs="Arial"/>
          <w:sz w:val="16"/>
          <w:szCs w:val="16"/>
        </w:rPr>
        <w:t xml:space="preserve"> </w:t>
      </w:r>
      <w:r w:rsidR="00D631FB">
        <w:rPr>
          <w:rFonts w:ascii="Garamond" w:hAnsi="Garamond" w:cs="Arial"/>
          <w:sz w:val="16"/>
          <w:szCs w:val="16"/>
        </w:rPr>
        <w:t xml:space="preserve"> </w:t>
      </w:r>
      <w:r w:rsidR="00E163B8" w:rsidRPr="00800157">
        <w:rPr>
          <w:rFonts w:ascii="Garamond" w:hAnsi="Garamond" w:cs="Arial"/>
          <w:sz w:val="16"/>
          <w:szCs w:val="16"/>
        </w:rPr>
        <w:t xml:space="preserve">Regolamento n. 717/2014 </w:t>
      </w:r>
      <w:r w:rsidR="00E163B8" w:rsidRPr="00800157">
        <w:rPr>
          <w:rFonts w:ascii="Garamond" w:hAnsi="Garamond" w:cs="Calibri"/>
          <w:sz w:val="16"/>
          <w:szCs w:val="16"/>
        </w:rPr>
        <w:t>«</w:t>
      </w:r>
      <w:r w:rsidR="00E163B8" w:rsidRPr="00800157">
        <w:rPr>
          <w:rFonts w:ascii="Garamond" w:hAnsi="Garamond" w:cs="Calibri"/>
          <w:i/>
          <w:sz w:val="16"/>
          <w:szCs w:val="16"/>
        </w:rPr>
        <w:t xml:space="preserve">de </w:t>
      </w:r>
      <w:proofErr w:type="spellStart"/>
      <w:r w:rsidR="00E163B8" w:rsidRPr="00800157">
        <w:rPr>
          <w:rFonts w:ascii="Garamond" w:hAnsi="Garamond" w:cs="Calibri"/>
          <w:i/>
          <w:sz w:val="16"/>
          <w:szCs w:val="16"/>
        </w:rPr>
        <w:t>minimis</w:t>
      </w:r>
      <w:proofErr w:type="spellEnd"/>
      <w:r w:rsidR="00E163B8" w:rsidRPr="00800157">
        <w:rPr>
          <w:rFonts w:ascii="Garamond" w:hAnsi="Garamond" w:cs="Calibri"/>
          <w:sz w:val="16"/>
          <w:szCs w:val="16"/>
        </w:rPr>
        <w:t>»</w:t>
      </w:r>
      <w:r w:rsidR="00E163B8" w:rsidRPr="00800157">
        <w:rPr>
          <w:rFonts w:ascii="Garamond" w:hAnsi="Garamond" w:cs="Arial"/>
          <w:sz w:val="16"/>
          <w:szCs w:val="16"/>
        </w:rPr>
        <w:t xml:space="preserve"> nel settore pesca e acquacoltura</w:t>
      </w:r>
    </w:p>
    <w:p w14:paraId="304A449A" w14:textId="098DE317" w:rsidR="00E163B8" w:rsidRPr="00800157" w:rsidRDefault="00000000" w:rsidP="00D631FB">
      <w:pPr>
        <w:pStyle w:val="Corpotesto1"/>
        <w:suppressAutoHyphens w:val="0"/>
        <w:jc w:val="both"/>
        <w:rPr>
          <w:rFonts w:ascii="Garamond" w:hAnsi="Garamond" w:cs="Arial"/>
          <w:sz w:val="16"/>
          <w:szCs w:val="16"/>
        </w:rPr>
      </w:pPr>
      <w:sdt>
        <w:sdtPr>
          <w:rPr>
            <w:rFonts w:ascii="Garamond" w:hAnsi="Garamond" w:cs="Garamond"/>
            <w:b/>
            <w:sz w:val="22"/>
            <w:szCs w:val="22"/>
          </w:rPr>
          <w:id w:val="-125934287"/>
          <w14:checkbox>
            <w14:checked w14:val="0"/>
            <w14:checkedState w14:val="2612" w14:font="MS Gothic"/>
            <w14:uncheckedState w14:val="2610" w14:font="MS Gothic"/>
          </w14:checkbox>
        </w:sdtPr>
        <w:sdtContent>
          <w:r w:rsidR="00257E12" w:rsidRPr="00105D94">
            <w:rPr>
              <w:rFonts w:ascii="MS Gothic" w:eastAsia="MS Gothic" w:hAnsi="MS Gothic" w:cs="Garamond" w:hint="eastAsia"/>
              <w:b/>
              <w:sz w:val="22"/>
              <w:szCs w:val="22"/>
            </w:rPr>
            <w:t>☐</w:t>
          </w:r>
        </w:sdtContent>
      </w:sdt>
      <w:r w:rsidR="00D631FB" w:rsidRPr="00800157">
        <w:rPr>
          <w:rFonts w:ascii="Garamond" w:hAnsi="Garamond" w:cs="Arial"/>
          <w:sz w:val="16"/>
          <w:szCs w:val="16"/>
        </w:rPr>
        <w:t xml:space="preserve"> </w:t>
      </w:r>
      <w:r w:rsidR="00257E12">
        <w:rPr>
          <w:rFonts w:ascii="Garamond" w:hAnsi="Garamond" w:cs="Arial"/>
          <w:sz w:val="16"/>
          <w:szCs w:val="16"/>
        </w:rPr>
        <w:t xml:space="preserve"> </w:t>
      </w:r>
      <w:r w:rsidR="00E163B8" w:rsidRPr="00800157">
        <w:rPr>
          <w:rFonts w:ascii="Garamond" w:hAnsi="Garamond" w:cs="Arial"/>
          <w:sz w:val="16"/>
          <w:szCs w:val="16"/>
        </w:rPr>
        <w:t xml:space="preserve">Regolamento n. 2023/2832 </w:t>
      </w:r>
      <w:r w:rsidR="00E163B8" w:rsidRPr="00800157">
        <w:rPr>
          <w:rFonts w:ascii="Garamond" w:hAnsi="Garamond" w:cs="Calibri"/>
          <w:sz w:val="16"/>
          <w:szCs w:val="16"/>
        </w:rPr>
        <w:t>«</w:t>
      </w:r>
      <w:r w:rsidR="00E163B8" w:rsidRPr="00800157">
        <w:rPr>
          <w:rFonts w:ascii="Garamond" w:hAnsi="Garamond" w:cs="Calibri"/>
          <w:i/>
          <w:sz w:val="16"/>
          <w:szCs w:val="16"/>
        </w:rPr>
        <w:t xml:space="preserve">de </w:t>
      </w:r>
      <w:proofErr w:type="spellStart"/>
      <w:r w:rsidR="00E163B8" w:rsidRPr="00800157">
        <w:rPr>
          <w:rFonts w:ascii="Garamond" w:hAnsi="Garamond" w:cs="Calibri"/>
          <w:i/>
          <w:sz w:val="16"/>
          <w:szCs w:val="16"/>
        </w:rPr>
        <w:t>minimis</w:t>
      </w:r>
      <w:proofErr w:type="spellEnd"/>
      <w:r w:rsidR="00E163B8" w:rsidRPr="00800157">
        <w:rPr>
          <w:rFonts w:ascii="Garamond" w:hAnsi="Garamond" w:cs="Calibri"/>
          <w:sz w:val="16"/>
          <w:szCs w:val="16"/>
        </w:rPr>
        <w:t>»</w:t>
      </w:r>
      <w:r w:rsidR="00E163B8" w:rsidRPr="00800157">
        <w:rPr>
          <w:rFonts w:ascii="Garamond" w:hAnsi="Garamond" w:cs="Arial"/>
          <w:sz w:val="16"/>
          <w:szCs w:val="16"/>
        </w:rPr>
        <w:t xml:space="preserve"> SIEG</w:t>
      </w:r>
    </w:p>
    <w:p w14:paraId="44FB03EF" w14:textId="2044B749" w:rsidR="00E163B8" w:rsidRPr="00800157" w:rsidRDefault="00E163B8" w:rsidP="00E163B8">
      <w:pPr>
        <w:jc w:val="both"/>
        <w:outlineLvl w:val="0"/>
        <w:rPr>
          <w:rFonts w:ascii="Garamond" w:hAnsi="Garamond" w:cs="Calibri"/>
          <w:sz w:val="16"/>
          <w:szCs w:val="16"/>
        </w:rPr>
      </w:pPr>
      <w:r w:rsidRPr="00800157">
        <w:rPr>
          <w:rFonts w:ascii="Garamond" w:hAnsi="Garamond" w:cs="Calibri"/>
          <w:b/>
          <w:sz w:val="16"/>
          <w:szCs w:val="16"/>
        </w:rPr>
        <w:t>PRESA VISIONE</w:t>
      </w:r>
      <w:r w:rsidRPr="00800157">
        <w:rPr>
          <w:rFonts w:ascii="Garamond" w:hAnsi="Garamond" w:cs="Calibri"/>
          <w:sz w:val="16"/>
          <w:szCs w:val="16"/>
        </w:rPr>
        <w:t xml:space="preserve"> delle </w:t>
      </w:r>
      <w:proofErr w:type="spellStart"/>
      <w:r w:rsidRPr="00800157">
        <w:rPr>
          <w:rFonts w:ascii="Garamond" w:hAnsi="Garamond" w:cs="Calibri"/>
          <w:b/>
          <w:sz w:val="16"/>
          <w:szCs w:val="16"/>
        </w:rPr>
        <w:t>istruzioni</w:t>
      </w:r>
      <w:proofErr w:type="spellEnd"/>
      <w:r w:rsidRPr="00800157">
        <w:rPr>
          <w:rFonts w:ascii="Garamond" w:hAnsi="Garamond" w:cs="Calibri"/>
          <w:b/>
          <w:sz w:val="16"/>
          <w:szCs w:val="16"/>
        </w:rPr>
        <w:t xml:space="preserve"> per la </w:t>
      </w:r>
      <w:proofErr w:type="spellStart"/>
      <w:r w:rsidRPr="00800157">
        <w:rPr>
          <w:rFonts w:ascii="Garamond" w:hAnsi="Garamond" w:cs="Calibri"/>
          <w:b/>
          <w:sz w:val="16"/>
          <w:szCs w:val="16"/>
        </w:rPr>
        <w:t>predisposizione</w:t>
      </w:r>
      <w:proofErr w:type="spellEnd"/>
      <w:r w:rsidRPr="00800157">
        <w:rPr>
          <w:rFonts w:ascii="Garamond" w:hAnsi="Garamond" w:cs="Calibri"/>
          <w:b/>
          <w:sz w:val="16"/>
          <w:szCs w:val="16"/>
        </w:rPr>
        <w:t xml:space="preserve"> della presente </w:t>
      </w:r>
      <w:proofErr w:type="spellStart"/>
      <w:r w:rsidRPr="00800157">
        <w:rPr>
          <w:rFonts w:ascii="Garamond" w:hAnsi="Garamond" w:cs="Calibri"/>
          <w:b/>
          <w:sz w:val="16"/>
          <w:szCs w:val="16"/>
        </w:rPr>
        <w:t>dichiarazione</w:t>
      </w:r>
      <w:proofErr w:type="spellEnd"/>
      <w:r w:rsidRPr="00800157">
        <w:rPr>
          <w:rFonts w:ascii="Garamond" w:hAnsi="Garamond" w:cs="Calibri"/>
          <w:b/>
          <w:sz w:val="16"/>
          <w:szCs w:val="16"/>
        </w:rPr>
        <w:t xml:space="preserve"> </w:t>
      </w:r>
    </w:p>
    <w:p w14:paraId="6CD2D37E" w14:textId="568C8BE7" w:rsidR="00E163B8" w:rsidRPr="00800157" w:rsidRDefault="00E163B8" w:rsidP="00E163B8">
      <w:pPr>
        <w:jc w:val="both"/>
        <w:outlineLvl w:val="0"/>
        <w:rPr>
          <w:rFonts w:ascii="Garamond" w:hAnsi="Garamond" w:cs="Calibri"/>
          <w:sz w:val="16"/>
          <w:szCs w:val="16"/>
        </w:rPr>
      </w:pPr>
      <w:r w:rsidRPr="00800157">
        <w:rPr>
          <w:rFonts w:ascii="Garamond" w:hAnsi="Garamond" w:cs="Arial"/>
          <w:b/>
          <w:spacing w:val="-6"/>
          <w:sz w:val="16"/>
          <w:szCs w:val="16"/>
        </w:rPr>
        <w:t xml:space="preserve">CONSAPEVOLE delle </w:t>
      </w:r>
      <w:proofErr w:type="spellStart"/>
      <w:r w:rsidRPr="00800157">
        <w:rPr>
          <w:rFonts w:ascii="Garamond" w:hAnsi="Garamond" w:cs="Arial"/>
          <w:b/>
          <w:spacing w:val="-6"/>
          <w:sz w:val="16"/>
          <w:szCs w:val="16"/>
        </w:rPr>
        <w:t>responsabilità</w:t>
      </w:r>
      <w:proofErr w:type="spellEnd"/>
      <w:r w:rsidRPr="00800157">
        <w:rPr>
          <w:rFonts w:ascii="Garamond" w:hAnsi="Garamond" w:cs="Arial"/>
          <w:b/>
          <w:spacing w:val="-6"/>
          <w:sz w:val="16"/>
          <w:szCs w:val="16"/>
        </w:rPr>
        <w:t xml:space="preserve"> anche </w:t>
      </w:r>
      <w:proofErr w:type="spellStart"/>
      <w:r w:rsidRPr="00800157">
        <w:rPr>
          <w:rFonts w:ascii="Garamond" w:hAnsi="Garamond" w:cs="Arial"/>
          <w:b/>
          <w:spacing w:val="-6"/>
          <w:sz w:val="16"/>
          <w:szCs w:val="16"/>
        </w:rPr>
        <w:t>penali</w:t>
      </w:r>
      <w:proofErr w:type="spellEnd"/>
      <w:r w:rsidRPr="00800157">
        <w:rPr>
          <w:rFonts w:ascii="Garamond" w:hAnsi="Garamond" w:cs="Arial"/>
          <w:b/>
          <w:spacing w:val="-6"/>
          <w:sz w:val="16"/>
          <w:szCs w:val="16"/>
        </w:rPr>
        <w:t xml:space="preserve"> </w:t>
      </w:r>
      <w:proofErr w:type="spellStart"/>
      <w:r w:rsidRPr="00800157">
        <w:rPr>
          <w:rFonts w:ascii="Garamond" w:hAnsi="Garamond" w:cs="Arial"/>
          <w:b/>
          <w:spacing w:val="-6"/>
          <w:sz w:val="16"/>
          <w:szCs w:val="16"/>
        </w:rPr>
        <w:t>assunte</w:t>
      </w:r>
      <w:proofErr w:type="spellEnd"/>
      <w:r w:rsidRPr="00800157">
        <w:rPr>
          <w:rFonts w:ascii="Garamond" w:hAnsi="Garamond" w:cs="Arial"/>
          <w:spacing w:val="-6"/>
          <w:sz w:val="16"/>
          <w:szCs w:val="16"/>
        </w:rPr>
        <w:t xml:space="preserve"> in caso di </w:t>
      </w:r>
      <w:proofErr w:type="spellStart"/>
      <w:r w:rsidRPr="00800157">
        <w:rPr>
          <w:rFonts w:ascii="Garamond" w:hAnsi="Garamond" w:cs="Arial"/>
          <w:spacing w:val="-6"/>
          <w:sz w:val="16"/>
          <w:szCs w:val="16"/>
        </w:rPr>
        <w:t>rilascio</w:t>
      </w:r>
      <w:proofErr w:type="spellEnd"/>
      <w:r w:rsidRPr="00800157">
        <w:rPr>
          <w:rFonts w:ascii="Garamond" w:hAnsi="Garamond" w:cs="Arial"/>
          <w:spacing w:val="-6"/>
          <w:sz w:val="16"/>
          <w:szCs w:val="16"/>
        </w:rPr>
        <w:t xml:space="preserve"> di </w:t>
      </w:r>
      <w:proofErr w:type="spellStart"/>
      <w:r w:rsidRPr="00800157">
        <w:rPr>
          <w:rFonts w:ascii="Garamond" w:hAnsi="Garamond" w:cs="Arial"/>
          <w:spacing w:val="-6"/>
          <w:sz w:val="16"/>
          <w:szCs w:val="16"/>
        </w:rPr>
        <w:t>dichiarazioni</w:t>
      </w:r>
      <w:proofErr w:type="spellEnd"/>
      <w:r w:rsidRPr="00800157">
        <w:rPr>
          <w:rFonts w:ascii="Garamond" w:hAnsi="Garamond" w:cs="Arial"/>
          <w:spacing w:val="-6"/>
          <w:sz w:val="16"/>
          <w:szCs w:val="16"/>
        </w:rPr>
        <w:t xml:space="preserve"> </w:t>
      </w:r>
      <w:proofErr w:type="spellStart"/>
      <w:r w:rsidRPr="00800157">
        <w:rPr>
          <w:rFonts w:ascii="Garamond" w:hAnsi="Garamond" w:cs="Arial"/>
          <w:spacing w:val="-6"/>
          <w:sz w:val="16"/>
          <w:szCs w:val="16"/>
        </w:rPr>
        <w:t>mendaci</w:t>
      </w:r>
      <w:proofErr w:type="spellEnd"/>
      <w:r w:rsidRPr="00800157">
        <w:rPr>
          <w:rFonts w:ascii="Garamond" w:hAnsi="Garamond" w:cs="Arial"/>
          <w:spacing w:val="-6"/>
          <w:sz w:val="16"/>
          <w:szCs w:val="16"/>
        </w:rPr>
        <w:t xml:space="preserve">, </w:t>
      </w:r>
      <w:proofErr w:type="spellStart"/>
      <w:r w:rsidRPr="00800157">
        <w:rPr>
          <w:rFonts w:ascii="Garamond" w:hAnsi="Garamond" w:cs="Arial"/>
          <w:spacing w:val="-6"/>
          <w:sz w:val="16"/>
          <w:szCs w:val="16"/>
        </w:rPr>
        <w:t>formazione</w:t>
      </w:r>
      <w:proofErr w:type="spellEnd"/>
      <w:r w:rsidRPr="00800157">
        <w:rPr>
          <w:rFonts w:ascii="Garamond" w:hAnsi="Garamond" w:cs="Arial"/>
          <w:spacing w:val="-6"/>
          <w:sz w:val="16"/>
          <w:szCs w:val="16"/>
        </w:rPr>
        <w:t xml:space="preserve"> di </w:t>
      </w:r>
      <w:proofErr w:type="spellStart"/>
      <w:r w:rsidRPr="00800157">
        <w:rPr>
          <w:rFonts w:ascii="Garamond" w:hAnsi="Garamond" w:cs="Arial"/>
          <w:spacing w:val="-6"/>
          <w:sz w:val="16"/>
          <w:szCs w:val="16"/>
        </w:rPr>
        <w:t>atti</w:t>
      </w:r>
      <w:proofErr w:type="spellEnd"/>
      <w:r w:rsidRPr="00800157">
        <w:rPr>
          <w:rFonts w:ascii="Garamond" w:hAnsi="Garamond" w:cs="Arial"/>
          <w:spacing w:val="-6"/>
          <w:sz w:val="16"/>
          <w:szCs w:val="16"/>
        </w:rPr>
        <w:t xml:space="preserve"> </w:t>
      </w:r>
      <w:proofErr w:type="spellStart"/>
      <w:r w:rsidRPr="00800157">
        <w:rPr>
          <w:rFonts w:ascii="Garamond" w:hAnsi="Garamond" w:cs="Arial"/>
          <w:spacing w:val="-6"/>
          <w:sz w:val="16"/>
          <w:szCs w:val="16"/>
        </w:rPr>
        <w:t>falsi</w:t>
      </w:r>
      <w:proofErr w:type="spellEnd"/>
      <w:r w:rsidRPr="00800157">
        <w:rPr>
          <w:rFonts w:ascii="Garamond" w:hAnsi="Garamond" w:cs="Arial"/>
          <w:spacing w:val="-6"/>
          <w:sz w:val="16"/>
          <w:szCs w:val="16"/>
        </w:rPr>
        <w:t xml:space="preserve"> e loro </w:t>
      </w:r>
      <w:proofErr w:type="spellStart"/>
      <w:r w:rsidRPr="00800157">
        <w:rPr>
          <w:rFonts w:ascii="Garamond" w:hAnsi="Garamond" w:cs="Arial"/>
          <w:spacing w:val="-6"/>
          <w:sz w:val="16"/>
          <w:szCs w:val="16"/>
        </w:rPr>
        <w:t>uso</w:t>
      </w:r>
      <w:proofErr w:type="spellEnd"/>
      <w:r w:rsidRPr="00800157">
        <w:rPr>
          <w:rFonts w:ascii="Garamond" w:hAnsi="Garamond" w:cs="Arial"/>
          <w:spacing w:val="-6"/>
          <w:sz w:val="16"/>
          <w:szCs w:val="16"/>
        </w:rPr>
        <w:t xml:space="preserve">, </w:t>
      </w:r>
      <w:r w:rsidRPr="00800157">
        <w:rPr>
          <w:rFonts w:ascii="Garamond" w:hAnsi="Garamond" w:cs="Arial"/>
          <w:b/>
          <w:spacing w:val="-6"/>
          <w:sz w:val="16"/>
          <w:szCs w:val="16"/>
        </w:rPr>
        <w:t xml:space="preserve">e della </w:t>
      </w:r>
      <w:proofErr w:type="spellStart"/>
      <w:r w:rsidRPr="00800157">
        <w:rPr>
          <w:rFonts w:ascii="Garamond" w:hAnsi="Garamond" w:cs="Arial"/>
          <w:b/>
          <w:spacing w:val="-6"/>
          <w:sz w:val="16"/>
          <w:szCs w:val="16"/>
        </w:rPr>
        <w:t>conseguente</w:t>
      </w:r>
      <w:proofErr w:type="spellEnd"/>
      <w:r w:rsidRPr="00800157">
        <w:rPr>
          <w:rFonts w:ascii="Garamond" w:hAnsi="Garamond" w:cs="Arial"/>
          <w:b/>
          <w:spacing w:val="-6"/>
          <w:sz w:val="16"/>
          <w:szCs w:val="16"/>
        </w:rPr>
        <w:t xml:space="preserve"> </w:t>
      </w:r>
      <w:proofErr w:type="spellStart"/>
      <w:r w:rsidRPr="00800157">
        <w:rPr>
          <w:rFonts w:ascii="Garamond" w:hAnsi="Garamond" w:cs="Arial"/>
          <w:b/>
          <w:spacing w:val="-6"/>
          <w:sz w:val="16"/>
          <w:szCs w:val="16"/>
        </w:rPr>
        <w:t>decadenza</w:t>
      </w:r>
      <w:proofErr w:type="spellEnd"/>
      <w:r w:rsidRPr="00800157">
        <w:rPr>
          <w:rFonts w:ascii="Garamond" w:hAnsi="Garamond" w:cs="Arial"/>
          <w:b/>
          <w:spacing w:val="-6"/>
          <w:sz w:val="16"/>
          <w:szCs w:val="16"/>
        </w:rPr>
        <w:t xml:space="preserve"> </w:t>
      </w:r>
      <w:proofErr w:type="spellStart"/>
      <w:r w:rsidRPr="00800157">
        <w:rPr>
          <w:rFonts w:ascii="Garamond" w:hAnsi="Garamond" w:cs="Arial"/>
          <w:b/>
          <w:spacing w:val="-6"/>
          <w:sz w:val="16"/>
          <w:szCs w:val="16"/>
        </w:rPr>
        <w:t>dai</w:t>
      </w:r>
      <w:proofErr w:type="spellEnd"/>
      <w:r w:rsidRPr="00800157">
        <w:rPr>
          <w:rFonts w:ascii="Garamond" w:hAnsi="Garamond" w:cs="Arial"/>
          <w:b/>
          <w:spacing w:val="-6"/>
          <w:sz w:val="16"/>
          <w:szCs w:val="16"/>
        </w:rPr>
        <w:t xml:space="preserve"> </w:t>
      </w:r>
      <w:proofErr w:type="spellStart"/>
      <w:r w:rsidRPr="00800157">
        <w:rPr>
          <w:rFonts w:ascii="Garamond" w:hAnsi="Garamond" w:cs="Arial"/>
          <w:b/>
          <w:spacing w:val="-6"/>
          <w:sz w:val="16"/>
          <w:szCs w:val="16"/>
        </w:rPr>
        <w:t>benefici</w:t>
      </w:r>
      <w:proofErr w:type="spellEnd"/>
      <w:r w:rsidRPr="00800157">
        <w:rPr>
          <w:rFonts w:ascii="Garamond" w:hAnsi="Garamond" w:cs="Arial"/>
          <w:b/>
          <w:spacing w:val="-6"/>
          <w:sz w:val="16"/>
          <w:szCs w:val="16"/>
        </w:rPr>
        <w:t xml:space="preserve"> </w:t>
      </w:r>
      <w:proofErr w:type="spellStart"/>
      <w:r w:rsidRPr="00800157">
        <w:rPr>
          <w:rFonts w:ascii="Garamond" w:hAnsi="Garamond" w:cs="Arial"/>
          <w:b/>
          <w:spacing w:val="-6"/>
          <w:sz w:val="16"/>
          <w:szCs w:val="16"/>
        </w:rPr>
        <w:t>concessi</w:t>
      </w:r>
      <w:proofErr w:type="spellEnd"/>
      <w:r w:rsidRPr="00800157">
        <w:rPr>
          <w:rFonts w:ascii="Garamond" w:hAnsi="Garamond" w:cs="Arial"/>
          <w:spacing w:val="-6"/>
          <w:sz w:val="16"/>
          <w:szCs w:val="16"/>
        </w:rPr>
        <w:t xml:space="preserve"> </w:t>
      </w:r>
      <w:proofErr w:type="spellStart"/>
      <w:r w:rsidRPr="00800157">
        <w:rPr>
          <w:rFonts w:ascii="Garamond" w:hAnsi="Garamond" w:cs="Arial"/>
          <w:spacing w:val="-6"/>
          <w:sz w:val="16"/>
          <w:szCs w:val="16"/>
        </w:rPr>
        <w:t>sulla</w:t>
      </w:r>
      <w:proofErr w:type="spellEnd"/>
      <w:r w:rsidRPr="00800157">
        <w:rPr>
          <w:rFonts w:ascii="Garamond" w:hAnsi="Garamond" w:cs="Arial"/>
          <w:spacing w:val="-6"/>
          <w:sz w:val="16"/>
          <w:szCs w:val="16"/>
        </w:rPr>
        <w:t xml:space="preserve"> base di </w:t>
      </w:r>
      <w:proofErr w:type="spellStart"/>
      <w:r w:rsidRPr="00800157">
        <w:rPr>
          <w:rFonts w:ascii="Garamond" w:hAnsi="Garamond" w:cs="Arial"/>
          <w:spacing w:val="-6"/>
          <w:sz w:val="16"/>
          <w:szCs w:val="16"/>
        </w:rPr>
        <w:t>una</w:t>
      </w:r>
      <w:proofErr w:type="spellEnd"/>
      <w:r w:rsidRPr="00800157">
        <w:rPr>
          <w:rFonts w:ascii="Garamond" w:hAnsi="Garamond" w:cs="Arial"/>
          <w:spacing w:val="-6"/>
          <w:sz w:val="16"/>
          <w:szCs w:val="16"/>
        </w:rPr>
        <w:t xml:space="preserve"> </w:t>
      </w:r>
      <w:proofErr w:type="spellStart"/>
      <w:r w:rsidRPr="00800157">
        <w:rPr>
          <w:rFonts w:ascii="Garamond" w:hAnsi="Garamond" w:cs="Arial"/>
          <w:spacing w:val="-6"/>
          <w:sz w:val="16"/>
          <w:szCs w:val="16"/>
        </w:rPr>
        <w:t>dichiarazione</w:t>
      </w:r>
      <w:proofErr w:type="spellEnd"/>
      <w:r w:rsidRPr="00800157">
        <w:rPr>
          <w:rFonts w:ascii="Garamond" w:hAnsi="Garamond" w:cs="Arial"/>
          <w:spacing w:val="-6"/>
          <w:sz w:val="16"/>
          <w:szCs w:val="16"/>
        </w:rPr>
        <w:t xml:space="preserve"> non </w:t>
      </w:r>
      <w:proofErr w:type="spellStart"/>
      <w:r w:rsidRPr="00800157">
        <w:rPr>
          <w:rFonts w:ascii="Garamond" w:hAnsi="Garamond" w:cs="Arial"/>
          <w:spacing w:val="-6"/>
          <w:sz w:val="16"/>
          <w:szCs w:val="16"/>
        </w:rPr>
        <w:t>veritiera</w:t>
      </w:r>
      <w:proofErr w:type="spellEnd"/>
      <w:r w:rsidRPr="00800157">
        <w:rPr>
          <w:rFonts w:ascii="Garamond" w:hAnsi="Garamond" w:cs="Arial"/>
          <w:spacing w:val="-6"/>
          <w:sz w:val="16"/>
          <w:szCs w:val="16"/>
        </w:rPr>
        <w:t xml:space="preserve">, ai sensi </w:t>
      </w:r>
      <w:proofErr w:type="spellStart"/>
      <w:r w:rsidRPr="00800157">
        <w:rPr>
          <w:rFonts w:ascii="Garamond" w:hAnsi="Garamond" w:cs="Arial"/>
          <w:spacing w:val="-6"/>
          <w:sz w:val="16"/>
          <w:szCs w:val="16"/>
        </w:rPr>
        <w:t>degli</w:t>
      </w:r>
      <w:proofErr w:type="spellEnd"/>
      <w:r w:rsidRPr="00800157">
        <w:rPr>
          <w:rFonts w:ascii="Garamond" w:hAnsi="Garamond" w:cs="Arial"/>
          <w:spacing w:val="-6"/>
          <w:sz w:val="16"/>
          <w:szCs w:val="16"/>
        </w:rPr>
        <w:t xml:space="preserve"> </w:t>
      </w:r>
      <w:proofErr w:type="spellStart"/>
      <w:r w:rsidRPr="00800157">
        <w:rPr>
          <w:rFonts w:ascii="Garamond" w:hAnsi="Garamond" w:cs="Arial"/>
          <w:spacing w:val="-6"/>
          <w:sz w:val="16"/>
          <w:szCs w:val="16"/>
        </w:rPr>
        <w:t>articoli</w:t>
      </w:r>
      <w:proofErr w:type="spellEnd"/>
      <w:r w:rsidRPr="00800157">
        <w:rPr>
          <w:rFonts w:ascii="Garamond" w:hAnsi="Garamond" w:cs="Arial"/>
          <w:spacing w:val="-6"/>
          <w:sz w:val="16"/>
          <w:szCs w:val="16"/>
        </w:rPr>
        <w:t xml:space="preserve"> </w:t>
      </w:r>
      <w:hyperlink r:id="rId12" w:history="1">
        <w:r w:rsidRPr="00800157">
          <w:rPr>
            <w:rFonts w:ascii="Garamond" w:hAnsi="Garamond" w:cs="Arial"/>
            <w:spacing w:val="-6"/>
            <w:sz w:val="16"/>
            <w:szCs w:val="16"/>
          </w:rPr>
          <w:t>75</w:t>
        </w:r>
      </w:hyperlink>
      <w:r w:rsidRPr="00800157">
        <w:rPr>
          <w:rFonts w:ascii="Garamond" w:hAnsi="Garamond" w:cs="Arial"/>
          <w:spacing w:val="-6"/>
          <w:sz w:val="16"/>
          <w:szCs w:val="16"/>
        </w:rPr>
        <w:t xml:space="preserve"> e </w:t>
      </w:r>
      <w:hyperlink r:id="rId13" w:history="1">
        <w:r w:rsidRPr="00800157">
          <w:rPr>
            <w:rFonts w:ascii="Garamond" w:hAnsi="Garamond" w:cs="Arial"/>
            <w:spacing w:val="-6"/>
            <w:sz w:val="16"/>
            <w:szCs w:val="16"/>
          </w:rPr>
          <w:t>76</w:t>
        </w:r>
      </w:hyperlink>
      <w:r w:rsidRPr="00800157">
        <w:rPr>
          <w:rFonts w:ascii="Garamond" w:hAnsi="Garamond" w:cs="Arial"/>
          <w:spacing w:val="-6"/>
          <w:sz w:val="16"/>
          <w:szCs w:val="16"/>
        </w:rPr>
        <w:t xml:space="preserve"> del </w:t>
      </w:r>
      <w:hyperlink r:id="rId14" w:history="1">
        <w:proofErr w:type="spellStart"/>
        <w:r w:rsidRPr="00800157">
          <w:rPr>
            <w:rFonts w:ascii="Garamond" w:hAnsi="Garamond" w:cs="Arial"/>
            <w:spacing w:val="-6"/>
            <w:sz w:val="16"/>
            <w:szCs w:val="16"/>
          </w:rPr>
          <w:t>decreto</w:t>
        </w:r>
        <w:proofErr w:type="spellEnd"/>
        <w:r w:rsidRPr="00800157">
          <w:rPr>
            <w:rFonts w:ascii="Garamond" w:hAnsi="Garamond" w:cs="Arial"/>
            <w:spacing w:val="-6"/>
            <w:sz w:val="16"/>
            <w:szCs w:val="16"/>
          </w:rPr>
          <w:t xml:space="preserve"> del Presidente della Repubblica 28 </w:t>
        </w:r>
        <w:proofErr w:type="spellStart"/>
        <w:r w:rsidRPr="00800157">
          <w:rPr>
            <w:rFonts w:ascii="Garamond" w:hAnsi="Garamond" w:cs="Arial"/>
            <w:spacing w:val="-6"/>
            <w:sz w:val="16"/>
            <w:szCs w:val="16"/>
          </w:rPr>
          <w:t>dicembre</w:t>
        </w:r>
        <w:proofErr w:type="spellEnd"/>
        <w:r w:rsidRPr="00800157">
          <w:rPr>
            <w:rFonts w:ascii="Garamond" w:hAnsi="Garamond" w:cs="Arial"/>
            <w:spacing w:val="-6"/>
            <w:sz w:val="16"/>
            <w:szCs w:val="16"/>
          </w:rPr>
          <w:t xml:space="preserve"> 2000, n. 445</w:t>
        </w:r>
      </w:hyperlink>
      <w:r w:rsidRPr="00800157">
        <w:rPr>
          <w:rFonts w:ascii="Garamond" w:hAnsi="Garamond" w:cs="Arial"/>
          <w:spacing w:val="-6"/>
          <w:sz w:val="16"/>
          <w:szCs w:val="16"/>
        </w:rPr>
        <w:t xml:space="preserve"> (</w:t>
      </w:r>
      <w:r w:rsidRPr="00800157">
        <w:rPr>
          <w:rFonts w:ascii="Garamond" w:hAnsi="Garamond" w:cs="Arial"/>
          <w:i/>
          <w:spacing w:val="-6"/>
          <w:sz w:val="16"/>
          <w:szCs w:val="16"/>
        </w:rPr>
        <w:t xml:space="preserve">Testo </w:t>
      </w:r>
      <w:proofErr w:type="spellStart"/>
      <w:r w:rsidRPr="00800157">
        <w:rPr>
          <w:rFonts w:ascii="Garamond" w:hAnsi="Garamond" w:cs="Arial"/>
          <w:i/>
          <w:spacing w:val="-6"/>
          <w:sz w:val="16"/>
          <w:szCs w:val="16"/>
        </w:rPr>
        <w:t>unico</w:t>
      </w:r>
      <w:proofErr w:type="spellEnd"/>
      <w:r w:rsidRPr="00800157">
        <w:rPr>
          <w:rFonts w:ascii="Garamond" w:hAnsi="Garamond" w:cs="Arial"/>
          <w:i/>
          <w:spacing w:val="-6"/>
          <w:sz w:val="16"/>
          <w:szCs w:val="16"/>
        </w:rPr>
        <w:t xml:space="preserve"> delle </w:t>
      </w:r>
      <w:proofErr w:type="spellStart"/>
      <w:r w:rsidRPr="00800157">
        <w:rPr>
          <w:rFonts w:ascii="Garamond" w:hAnsi="Garamond" w:cs="Arial"/>
          <w:i/>
          <w:spacing w:val="-6"/>
          <w:sz w:val="16"/>
          <w:szCs w:val="16"/>
        </w:rPr>
        <w:t>disposizioni</w:t>
      </w:r>
      <w:proofErr w:type="spellEnd"/>
      <w:r w:rsidRPr="00800157">
        <w:rPr>
          <w:rFonts w:ascii="Garamond" w:hAnsi="Garamond" w:cs="Arial"/>
          <w:i/>
          <w:spacing w:val="-6"/>
          <w:sz w:val="16"/>
          <w:szCs w:val="16"/>
        </w:rPr>
        <w:t xml:space="preserve"> legislative e </w:t>
      </w:r>
      <w:proofErr w:type="spellStart"/>
      <w:r w:rsidRPr="00800157">
        <w:rPr>
          <w:rFonts w:ascii="Garamond" w:hAnsi="Garamond" w:cs="Arial"/>
          <w:i/>
          <w:spacing w:val="-6"/>
          <w:sz w:val="16"/>
          <w:szCs w:val="16"/>
        </w:rPr>
        <w:t>regolamentari</w:t>
      </w:r>
      <w:proofErr w:type="spellEnd"/>
      <w:r w:rsidRPr="00800157">
        <w:rPr>
          <w:rFonts w:ascii="Garamond" w:hAnsi="Garamond" w:cs="Arial"/>
          <w:i/>
          <w:spacing w:val="-6"/>
          <w:sz w:val="16"/>
          <w:szCs w:val="16"/>
        </w:rPr>
        <w:t xml:space="preserve"> in </w:t>
      </w:r>
      <w:proofErr w:type="spellStart"/>
      <w:r w:rsidRPr="00800157">
        <w:rPr>
          <w:rFonts w:ascii="Garamond" w:hAnsi="Garamond" w:cs="Arial"/>
          <w:i/>
          <w:spacing w:val="-6"/>
          <w:sz w:val="16"/>
          <w:szCs w:val="16"/>
        </w:rPr>
        <w:t>materia</w:t>
      </w:r>
      <w:proofErr w:type="spellEnd"/>
      <w:r w:rsidRPr="00800157">
        <w:rPr>
          <w:rFonts w:ascii="Garamond" w:hAnsi="Garamond" w:cs="Arial"/>
          <w:i/>
          <w:spacing w:val="-6"/>
          <w:sz w:val="16"/>
          <w:szCs w:val="16"/>
        </w:rPr>
        <w:t xml:space="preserve"> di </w:t>
      </w:r>
      <w:proofErr w:type="spellStart"/>
      <w:r w:rsidRPr="00800157">
        <w:rPr>
          <w:rFonts w:ascii="Garamond" w:hAnsi="Garamond" w:cs="Arial"/>
          <w:i/>
          <w:spacing w:val="-6"/>
          <w:sz w:val="16"/>
          <w:szCs w:val="16"/>
        </w:rPr>
        <w:t>documentazione</w:t>
      </w:r>
      <w:proofErr w:type="spellEnd"/>
      <w:r w:rsidRPr="00800157">
        <w:rPr>
          <w:rFonts w:ascii="Garamond" w:hAnsi="Garamond" w:cs="Arial"/>
          <w:i/>
          <w:spacing w:val="-6"/>
          <w:sz w:val="16"/>
          <w:szCs w:val="16"/>
        </w:rPr>
        <w:t xml:space="preserve"> </w:t>
      </w:r>
      <w:proofErr w:type="spellStart"/>
      <w:r w:rsidRPr="00800157">
        <w:rPr>
          <w:rFonts w:ascii="Garamond" w:hAnsi="Garamond" w:cs="Arial"/>
          <w:i/>
          <w:spacing w:val="-6"/>
          <w:sz w:val="16"/>
          <w:szCs w:val="16"/>
        </w:rPr>
        <w:t>amministrativa</w:t>
      </w:r>
      <w:proofErr w:type="spellEnd"/>
      <w:r w:rsidRPr="00800157">
        <w:rPr>
          <w:rFonts w:ascii="Garamond" w:hAnsi="Garamond" w:cs="Arial"/>
          <w:spacing w:val="-6"/>
          <w:sz w:val="16"/>
          <w:szCs w:val="16"/>
        </w:rPr>
        <w:t>)</w:t>
      </w:r>
    </w:p>
    <w:p w14:paraId="35958F54" w14:textId="77777777" w:rsidR="00E163B8" w:rsidRPr="00955A1F" w:rsidRDefault="00E163B8" w:rsidP="00152008">
      <w:pPr>
        <w:spacing w:after="0" w:line="240" w:lineRule="auto"/>
        <w:jc w:val="center"/>
        <w:rPr>
          <w:rFonts w:ascii="Garamond" w:hAnsi="Garamond"/>
          <w:b/>
          <w:bCs/>
          <w:sz w:val="16"/>
          <w:szCs w:val="16"/>
        </w:rPr>
      </w:pPr>
      <w:r w:rsidRPr="00955A1F">
        <w:rPr>
          <w:rFonts w:ascii="Garamond" w:hAnsi="Garamond"/>
          <w:b/>
          <w:bCs/>
          <w:sz w:val="16"/>
          <w:szCs w:val="16"/>
        </w:rPr>
        <w:t>DICHIARA</w:t>
      </w:r>
    </w:p>
    <w:p w14:paraId="45A86441" w14:textId="77777777" w:rsidR="00E163B8" w:rsidRPr="00955A1F" w:rsidRDefault="00E163B8" w:rsidP="00152008">
      <w:pPr>
        <w:spacing w:after="0" w:line="240" w:lineRule="auto"/>
        <w:jc w:val="center"/>
        <w:rPr>
          <w:rFonts w:ascii="Garamond" w:hAnsi="Garamond"/>
          <w:b/>
          <w:bCs/>
          <w:sz w:val="16"/>
          <w:szCs w:val="16"/>
          <w:u w:val="single"/>
        </w:rPr>
      </w:pPr>
      <w:proofErr w:type="spellStart"/>
      <w:r w:rsidRPr="00955A1F">
        <w:rPr>
          <w:rFonts w:ascii="Garamond" w:hAnsi="Garamond"/>
          <w:b/>
          <w:bCs/>
          <w:sz w:val="16"/>
          <w:szCs w:val="16"/>
          <w:u w:val="single"/>
        </w:rPr>
        <w:t>Sezione</w:t>
      </w:r>
      <w:proofErr w:type="spellEnd"/>
      <w:r w:rsidRPr="00955A1F">
        <w:rPr>
          <w:rFonts w:ascii="Garamond" w:hAnsi="Garamond"/>
          <w:b/>
          <w:bCs/>
          <w:sz w:val="16"/>
          <w:szCs w:val="16"/>
          <w:u w:val="single"/>
        </w:rPr>
        <w:t xml:space="preserve"> A – Natura </w:t>
      </w:r>
      <w:proofErr w:type="spellStart"/>
      <w:r w:rsidRPr="00955A1F">
        <w:rPr>
          <w:rFonts w:ascii="Garamond" w:hAnsi="Garamond"/>
          <w:b/>
          <w:bCs/>
          <w:sz w:val="16"/>
          <w:szCs w:val="16"/>
          <w:u w:val="single"/>
        </w:rPr>
        <w:t>dell’impresa</w:t>
      </w:r>
      <w:proofErr w:type="spellEnd"/>
      <w:r w:rsidRPr="00955A1F">
        <w:rPr>
          <w:rFonts w:ascii="Garamond" w:hAnsi="Garamond"/>
          <w:b/>
          <w:bCs/>
          <w:sz w:val="16"/>
          <w:szCs w:val="16"/>
          <w:u w:val="single"/>
        </w:rPr>
        <w:t xml:space="preserve"> </w:t>
      </w:r>
    </w:p>
    <w:p w14:paraId="681AEA2D" w14:textId="5102743D" w:rsidR="00E163B8" w:rsidRPr="009A1AED" w:rsidRDefault="00000000" w:rsidP="00E163B8">
      <w:pPr>
        <w:pStyle w:val="Corpotesto1"/>
        <w:spacing w:after="120"/>
        <w:jc w:val="both"/>
        <w:rPr>
          <w:rFonts w:ascii="Garamond" w:hAnsi="Garamond" w:cs="Arial"/>
          <w:bCs/>
          <w:sz w:val="16"/>
          <w:szCs w:val="16"/>
        </w:rPr>
      </w:pPr>
      <w:sdt>
        <w:sdtPr>
          <w:rPr>
            <w:rFonts w:ascii="Garamond" w:hAnsi="Garamond" w:cs="Garamond"/>
            <w:bCs/>
            <w:sz w:val="22"/>
            <w:szCs w:val="22"/>
          </w:rPr>
          <w:id w:val="-1939975767"/>
          <w14:checkbox>
            <w14:checked w14:val="0"/>
            <w14:checkedState w14:val="2612" w14:font="MS Gothic"/>
            <w14:uncheckedState w14:val="2610" w14:font="MS Gothic"/>
          </w14:checkbox>
        </w:sdtPr>
        <w:sdtContent>
          <w:r w:rsidR="009C4909" w:rsidRPr="00105D94">
            <w:rPr>
              <w:rFonts w:ascii="MS Gothic" w:eastAsia="MS Gothic" w:hAnsi="MS Gothic" w:cs="Garamond" w:hint="eastAsia"/>
              <w:bCs/>
              <w:sz w:val="22"/>
              <w:szCs w:val="22"/>
            </w:rPr>
            <w:t>☐</w:t>
          </w:r>
        </w:sdtContent>
      </w:sdt>
      <w:r w:rsidR="00996CB6" w:rsidRPr="009A1AED">
        <w:rPr>
          <w:rFonts w:ascii="Garamond" w:hAnsi="Garamond" w:cs="Arial"/>
          <w:bCs/>
          <w:sz w:val="16"/>
          <w:szCs w:val="16"/>
        </w:rPr>
        <w:t xml:space="preserve">  </w:t>
      </w:r>
      <w:r w:rsidR="00E163B8" w:rsidRPr="009A1AED">
        <w:rPr>
          <w:rFonts w:ascii="Garamond" w:hAnsi="Garamond" w:cs="Arial"/>
          <w:bCs/>
          <w:sz w:val="16"/>
          <w:szCs w:val="16"/>
        </w:rPr>
        <w:t>Che l’impresa non è controllata né controlla, direttamente o indirettamente, altre imprese.</w:t>
      </w:r>
    </w:p>
    <w:p w14:paraId="6B96B502" w14:textId="56B30021" w:rsidR="00E163B8" w:rsidRPr="00955A1F" w:rsidRDefault="00000000" w:rsidP="00E163B8">
      <w:pPr>
        <w:pStyle w:val="Corpotesto1"/>
        <w:spacing w:after="120"/>
        <w:jc w:val="both"/>
        <w:rPr>
          <w:rFonts w:ascii="Garamond" w:hAnsi="Garamond" w:cs="Arial"/>
          <w:sz w:val="16"/>
          <w:szCs w:val="16"/>
        </w:rPr>
      </w:pPr>
      <w:sdt>
        <w:sdtPr>
          <w:rPr>
            <w:rFonts w:ascii="Garamond" w:hAnsi="Garamond" w:cs="Garamond"/>
            <w:bCs/>
            <w:sz w:val="22"/>
            <w:szCs w:val="22"/>
          </w:rPr>
          <w:id w:val="-1957086118"/>
          <w14:checkbox>
            <w14:checked w14:val="0"/>
            <w14:checkedState w14:val="2612" w14:font="MS Gothic"/>
            <w14:uncheckedState w14:val="2610" w14:font="MS Gothic"/>
          </w14:checkbox>
        </w:sdtPr>
        <w:sdtContent>
          <w:r w:rsidR="00996CB6" w:rsidRPr="00105D94">
            <w:rPr>
              <w:rFonts w:ascii="MS Gothic" w:eastAsia="MS Gothic" w:hAnsi="MS Gothic" w:cs="Garamond" w:hint="eastAsia"/>
              <w:bCs/>
              <w:sz w:val="22"/>
              <w:szCs w:val="22"/>
            </w:rPr>
            <w:t>☐</w:t>
          </w:r>
        </w:sdtContent>
      </w:sdt>
      <w:r w:rsidR="00996CB6" w:rsidRPr="00955A1F">
        <w:rPr>
          <w:rFonts w:ascii="Garamond" w:hAnsi="Garamond" w:cs="Arial"/>
          <w:sz w:val="16"/>
          <w:szCs w:val="16"/>
        </w:rPr>
        <w:t xml:space="preserve"> </w:t>
      </w:r>
      <w:r w:rsidR="00996CB6">
        <w:rPr>
          <w:rFonts w:ascii="Garamond" w:hAnsi="Garamond" w:cs="Arial"/>
          <w:sz w:val="16"/>
          <w:szCs w:val="16"/>
        </w:rPr>
        <w:t xml:space="preserve"> </w:t>
      </w:r>
      <w:r w:rsidR="00E163B8" w:rsidRPr="00955A1F">
        <w:rPr>
          <w:rFonts w:ascii="Garamond" w:hAnsi="Garamond" w:cs="Arial"/>
          <w:sz w:val="16"/>
          <w:szCs w:val="16"/>
        </w:rPr>
        <w:t xml:space="preserve">Che </w:t>
      </w:r>
      <w:r w:rsidR="00E163B8" w:rsidRPr="00955A1F">
        <w:rPr>
          <w:rFonts w:ascii="Garamond" w:hAnsi="Garamond" w:cs="Arial"/>
          <w:b/>
          <w:sz w:val="16"/>
          <w:szCs w:val="16"/>
        </w:rPr>
        <w:t>l’impresa controlla</w:t>
      </w:r>
      <w:r w:rsidR="00E163B8" w:rsidRPr="00955A1F">
        <w:rPr>
          <w:rFonts w:ascii="Garamond" w:hAnsi="Garamond" w:cs="Arial"/>
          <w:sz w:val="16"/>
          <w:szCs w:val="16"/>
        </w:rPr>
        <w:t>, anche indirettamente, le imprese seguenti aventi sede legale in Italia:</w:t>
      </w:r>
    </w:p>
    <w:p w14:paraId="0FAB06D0" w14:textId="4B41D9CC" w:rsidR="00E163B8" w:rsidRPr="001D7A0E" w:rsidRDefault="00E163B8" w:rsidP="00E163B8">
      <w:pPr>
        <w:pStyle w:val="Corpotesto1"/>
        <w:spacing w:after="120"/>
        <w:ind w:left="360"/>
        <w:jc w:val="both"/>
        <w:rPr>
          <w:rFonts w:ascii="Garamond" w:hAnsi="Garamond" w:cs="Arial"/>
          <w:sz w:val="20"/>
        </w:rPr>
      </w:pPr>
      <w:r w:rsidRPr="001D7A0E">
        <w:rPr>
          <w:rFonts w:ascii="Garamond" w:hAnsi="Garamond" w:cs="Arial"/>
          <w:sz w:val="20"/>
        </w:rPr>
        <w:t>(</w:t>
      </w:r>
      <w:r w:rsidRPr="001D7A0E">
        <w:rPr>
          <w:rFonts w:ascii="Garamond" w:hAnsi="Garamond" w:cs="Arial"/>
          <w:i/>
          <w:iCs/>
          <w:sz w:val="20"/>
        </w:rPr>
        <w:t>Ragione sociale e dati anagrafici</w:t>
      </w:r>
      <w:r w:rsidRPr="001D7A0E">
        <w:rPr>
          <w:rFonts w:ascii="Garamond" w:hAnsi="Garamond" w:cs="Arial"/>
          <w:sz w:val="20"/>
        </w:rPr>
        <w:t>) (</w:t>
      </w:r>
      <w:r w:rsidRPr="001D7A0E">
        <w:rPr>
          <w:rFonts w:ascii="Garamond" w:hAnsi="Garamond" w:cs="Arial"/>
          <w:i/>
          <w:sz w:val="20"/>
        </w:rPr>
        <w:t>ripetere tabella se necessario</w:t>
      </w:r>
      <w:r w:rsidRPr="001D7A0E">
        <w:rPr>
          <w:rFonts w:ascii="Garamond" w:hAnsi="Garamond" w:cs="Arial"/>
          <w:sz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E163B8" w:rsidRPr="005677A0" w14:paraId="0ADBE722" w14:textId="77777777" w:rsidTr="00474558">
        <w:trPr>
          <w:trHeight w:val="397"/>
        </w:trPr>
        <w:tc>
          <w:tcPr>
            <w:tcW w:w="10632" w:type="dxa"/>
            <w:gridSpan w:val="6"/>
            <w:tcBorders>
              <w:top w:val="double" w:sz="4" w:space="0" w:color="auto"/>
            </w:tcBorders>
            <w:shd w:val="clear" w:color="auto" w:fill="AAC8C8"/>
            <w:vAlign w:val="center"/>
          </w:tcPr>
          <w:p w14:paraId="2F31216C" w14:textId="77777777" w:rsidR="00E163B8" w:rsidRPr="005677A0" w:rsidRDefault="00E163B8" w:rsidP="00474558">
            <w:pPr>
              <w:pStyle w:val="Contenutotabella"/>
              <w:snapToGrid w:val="0"/>
              <w:spacing w:after="120"/>
              <w:rPr>
                <w:rFonts w:ascii="Garamond" w:hAnsi="Garamond"/>
                <w:bCs/>
                <w:sz w:val="16"/>
                <w:szCs w:val="16"/>
              </w:rPr>
            </w:pPr>
            <w:r w:rsidRPr="005677A0">
              <w:rPr>
                <w:rFonts w:ascii="Garamond" w:hAnsi="Garamond"/>
                <w:b/>
                <w:bCs/>
                <w:sz w:val="16"/>
                <w:szCs w:val="16"/>
              </w:rPr>
              <w:t>Anagrafica impresa controllata</w:t>
            </w:r>
          </w:p>
        </w:tc>
      </w:tr>
      <w:tr w:rsidR="00E163B8" w:rsidRPr="005677A0" w14:paraId="66CB75D0" w14:textId="77777777" w:rsidTr="00474558">
        <w:trPr>
          <w:trHeight w:val="283"/>
        </w:trPr>
        <w:tc>
          <w:tcPr>
            <w:tcW w:w="1900" w:type="dxa"/>
            <w:vMerge w:val="restart"/>
            <w:shd w:val="clear" w:color="auto" w:fill="AAC8C8"/>
          </w:tcPr>
          <w:p w14:paraId="313EADFD" w14:textId="77777777" w:rsidR="00E163B8" w:rsidRPr="005677A0" w:rsidRDefault="00E163B8" w:rsidP="00474558">
            <w:pPr>
              <w:pStyle w:val="Contenutotabella"/>
              <w:snapToGrid w:val="0"/>
              <w:spacing w:after="120"/>
              <w:rPr>
                <w:rFonts w:ascii="Garamond" w:hAnsi="Garamond" w:cs="Arial"/>
                <w:b/>
                <w:bCs/>
                <w:sz w:val="16"/>
                <w:szCs w:val="16"/>
              </w:rPr>
            </w:pPr>
            <w:r w:rsidRPr="005677A0">
              <w:rPr>
                <w:rFonts w:ascii="Garamond" w:hAnsi="Garamond" w:cs="Arial"/>
                <w:b/>
                <w:bCs/>
                <w:sz w:val="16"/>
                <w:szCs w:val="16"/>
              </w:rPr>
              <w:t xml:space="preserve">Impresa </w:t>
            </w:r>
          </w:p>
        </w:tc>
        <w:tc>
          <w:tcPr>
            <w:tcW w:w="4196" w:type="dxa"/>
            <w:gridSpan w:val="2"/>
            <w:shd w:val="clear" w:color="auto" w:fill="EAEAD5"/>
            <w:vAlign w:val="center"/>
          </w:tcPr>
          <w:p w14:paraId="4CA583F3" w14:textId="77777777" w:rsidR="00E163B8" w:rsidRPr="005677A0" w:rsidRDefault="00E163B8" w:rsidP="00474558">
            <w:pPr>
              <w:pStyle w:val="Contenutotabella"/>
              <w:snapToGrid w:val="0"/>
              <w:spacing w:after="120"/>
              <w:rPr>
                <w:rFonts w:ascii="Garamond" w:hAnsi="Garamond"/>
                <w:bCs/>
                <w:sz w:val="16"/>
                <w:szCs w:val="16"/>
              </w:rPr>
            </w:pPr>
            <w:r w:rsidRPr="005677A0">
              <w:rPr>
                <w:rFonts w:ascii="Garamond" w:hAnsi="Garamond"/>
                <w:bCs/>
                <w:sz w:val="16"/>
                <w:szCs w:val="16"/>
              </w:rPr>
              <w:t xml:space="preserve">Denominazione/Ragione sociale dell’impresa </w:t>
            </w:r>
          </w:p>
        </w:tc>
        <w:tc>
          <w:tcPr>
            <w:tcW w:w="4536" w:type="dxa"/>
            <w:gridSpan w:val="3"/>
            <w:shd w:val="clear" w:color="auto" w:fill="EAEAD5"/>
            <w:vAlign w:val="center"/>
          </w:tcPr>
          <w:p w14:paraId="04C3CE3C" w14:textId="77777777" w:rsidR="00E163B8" w:rsidRPr="005677A0" w:rsidRDefault="00E163B8" w:rsidP="00474558">
            <w:pPr>
              <w:pStyle w:val="Contenutotabella"/>
              <w:snapToGrid w:val="0"/>
              <w:spacing w:after="120"/>
              <w:rPr>
                <w:rFonts w:ascii="Garamond" w:hAnsi="Garamond"/>
                <w:b/>
                <w:bCs/>
                <w:sz w:val="16"/>
                <w:szCs w:val="16"/>
              </w:rPr>
            </w:pPr>
            <w:r w:rsidRPr="005677A0">
              <w:rPr>
                <w:rFonts w:ascii="Garamond" w:hAnsi="Garamond"/>
                <w:bCs/>
                <w:sz w:val="16"/>
                <w:szCs w:val="16"/>
              </w:rPr>
              <w:t>Forma giuridica</w:t>
            </w:r>
          </w:p>
        </w:tc>
      </w:tr>
      <w:tr w:rsidR="00E163B8" w:rsidRPr="005677A0" w14:paraId="0346E3E0" w14:textId="77777777" w:rsidTr="00474558">
        <w:trPr>
          <w:trHeight w:val="397"/>
        </w:trPr>
        <w:tc>
          <w:tcPr>
            <w:tcW w:w="1900" w:type="dxa"/>
            <w:vMerge/>
            <w:shd w:val="clear" w:color="auto" w:fill="AAC8C8"/>
          </w:tcPr>
          <w:p w14:paraId="2673983D" w14:textId="77777777" w:rsidR="00E163B8" w:rsidRPr="005677A0" w:rsidRDefault="00E163B8" w:rsidP="00474558">
            <w:pPr>
              <w:pStyle w:val="Contenutotabella"/>
              <w:snapToGrid w:val="0"/>
              <w:spacing w:after="120"/>
              <w:rPr>
                <w:rFonts w:ascii="Garamond" w:hAnsi="Garamond"/>
                <w:sz w:val="16"/>
                <w:szCs w:val="16"/>
              </w:rPr>
            </w:pPr>
          </w:p>
        </w:tc>
        <w:tc>
          <w:tcPr>
            <w:tcW w:w="4196" w:type="dxa"/>
            <w:gridSpan w:val="2"/>
            <w:shd w:val="clear" w:color="auto" w:fill="EAEAD5"/>
            <w:vAlign w:val="center"/>
          </w:tcPr>
          <w:p w14:paraId="3BA41050" w14:textId="7B74E973" w:rsidR="00E163B8" w:rsidRPr="005677A0" w:rsidRDefault="00E163B8" w:rsidP="00474558">
            <w:pPr>
              <w:pStyle w:val="Contenutotabella"/>
              <w:snapToGrid w:val="0"/>
              <w:spacing w:after="120"/>
              <w:rPr>
                <w:rFonts w:ascii="Garamond" w:hAnsi="Garamond"/>
                <w:b/>
                <w:bCs/>
                <w:sz w:val="16"/>
                <w:szCs w:val="16"/>
              </w:rPr>
            </w:pPr>
          </w:p>
        </w:tc>
        <w:tc>
          <w:tcPr>
            <w:tcW w:w="4536" w:type="dxa"/>
            <w:gridSpan w:val="3"/>
            <w:shd w:val="clear" w:color="auto" w:fill="EAEAD5"/>
            <w:vAlign w:val="center"/>
          </w:tcPr>
          <w:p w14:paraId="201290BA" w14:textId="77777777" w:rsidR="00E163B8" w:rsidRPr="005677A0" w:rsidRDefault="00E163B8" w:rsidP="00474558">
            <w:pPr>
              <w:pStyle w:val="Contenutotabella"/>
              <w:snapToGrid w:val="0"/>
              <w:spacing w:after="120"/>
              <w:rPr>
                <w:rFonts w:ascii="Garamond" w:hAnsi="Garamond"/>
                <w:bCs/>
                <w:sz w:val="16"/>
                <w:szCs w:val="16"/>
              </w:rPr>
            </w:pPr>
          </w:p>
        </w:tc>
      </w:tr>
      <w:tr w:rsidR="00E163B8" w:rsidRPr="005677A0" w14:paraId="1D6035D4" w14:textId="77777777" w:rsidTr="00474558">
        <w:tc>
          <w:tcPr>
            <w:tcW w:w="1900" w:type="dxa"/>
            <w:vMerge w:val="restart"/>
            <w:shd w:val="clear" w:color="auto" w:fill="AAC8C8"/>
          </w:tcPr>
          <w:p w14:paraId="51A0B39C" w14:textId="77777777" w:rsidR="00E163B8" w:rsidRPr="005677A0" w:rsidRDefault="00E163B8" w:rsidP="00474558">
            <w:pPr>
              <w:pStyle w:val="Contenutotabella"/>
              <w:snapToGrid w:val="0"/>
              <w:spacing w:after="120"/>
              <w:rPr>
                <w:rFonts w:ascii="Garamond" w:hAnsi="Garamond"/>
                <w:b/>
                <w:sz w:val="16"/>
                <w:szCs w:val="16"/>
              </w:rPr>
            </w:pPr>
            <w:r w:rsidRPr="005677A0">
              <w:rPr>
                <w:rFonts w:ascii="Garamond" w:hAnsi="Garamond"/>
                <w:b/>
                <w:sz w:val="16"/>
                <w:szCs w:val="16"/>
              </w:rPr>
              <w:t xml:space="preserve">Sede legale </w:t>
            </w:r>
          </w:p>
        </w:tc>
        <w:tc>
          <w:tcPr>
            <w:tcW w:w="2921" w:type="dxa"/>
            <w:shd w:val="clear" w:color="auto" w:fill="EAEAD5"/>
            <w:vAlign w:val="center"/>
          </w:tcPr>
          <w:p w14:paraId="1D173A19" w14:textId="77777777" w:rsidR="00E163B8" w:rsidRPr="005677A0" w:rsidRDefault="00E163B8" w:rsidP="00474558">
            <w:pPr>
              <w:pStyle w:val="Contenutotabella"/>
              <w:snapToGrid w:val="0"/>
              <w:spacing w:after="120"/>
              <w:rPr>
                <w:rFonts w:ascii="Garamond" w:hAnsi="Garamond"/>
                <w:bCs/>
                <w:sz w:val="16"/>
                <w:szCs w:val="16"/>
              </w:rPr>
            </w:pPr>
            <w:r w:rsidRPr="005677A0">
              <w:rPr>
                <w:rFonts w:ascii="Garamond" w:hAnsi="Garamond"/>
                <w:bCs/>
                <w:sz w:val="16"/>
                <w:szCs w:val="16"/>
              </w:rPr>
              <w:t>Comune</w:t>
            </w:r>
          </w:p>
        </w:tc>
        <w:tc>
          <w:tcPr>
            <w:tcW w:w="1275" w:type="dxa"/>
            <w:shd w:val="clear" w:color="auto" w:fill="EAEAD5"/>
            <w:vAlign w:val="center"/>
          </w:tcPr>
          <w:p w14:paraId="1F1C9412" w14:textId="77777777" w:rsidR="00E163B8" w:rsidRPr="005677A0" w:rsidRDefault="00E163B8" w:rsidP="00474558">
            <w:pPr>
              <w:pStyle w:val="Contenutotabella"/>
              <w:snapToGrid w:val="0"/>
              <w:spacing w:after="120"/>
              <w:rPr>
                <w:rFonts w:ascii="Garamond" w:hAnsi="Garamond"/>
                <w:bCs/>
                <w:sz w:val="16"/>
                <w:szCs w:val="16"/>
              </w:rPr>
            </w:pPr>
            <w:r w:rsidRPr="005677A0">
              <w:rPr>
                <w:rFonts w:ascii="Garamond" w:hAnsi="Garamond"/>
                <w:bCs/>
                <w:sz w:val="16"/>
                <w:szCs w:val="16"/>
              </w:rPr>
              <w:t>CAP</w:t>
            </w:r>
          </w:p>
        </w:tc>
        <w:tc>
          <w:tcPr>
            <w:tcW w:w="3210" w:type="dxa"/>
            <w:shd w:val="clear" w:color="auto" w:fill="EAEAD5"/>
            <w:vAlign w:val="center"/>
          </w:tcPr>
          <w:p w14:paraId="266938DA" w14:textId="77777777" w:rsidR="00E163B8" w:rsidRPr="005677A0" w:rsidRDefault="00E163B8" w:rsidP="00474558">
            <w:pPr>
              <w:pStyle w:val="Contenutotabella"/>
              <w:snapToGrid w:val="0"/>
              <w:spacing w:after="120"/>
              <w:rPr>
                <w:rFonts w:ascii="Garamond" w:hAnsi="Garamond"/>
                <w:bCs/>
                <w:sz w:val="16"/>
                <w:szCs w:val="16"/>
              </w:rPr>
            </w:pPr>
            <w:r w:rsidRPr="005677A0">
              <w:rPr>
                <w:rFonts w:ascii="Garamond" w:hAnsi="Garamond"/>
                <w:bCs/>
                <w:sz w:val="16"/>
                <w:szCs w:val="16"/>
              </w:rPr>
              <w:t>Via</w:t>
            </w:r>
          </w:p>
        </w:tc>
        <w:tc>
          <w:tcPr>
            <w:tcW w:w="528" w:type="dxa"/>
            <w:shd w:val="clear" w:color="auto" w:fill="EAEAD5"/>
          </w:tcPr>
          <w:p w14:paraId="2DB6D385" w14:textId="77777777" w:rsidR="00E163B8" w:rsidRPr="005677A0" w:rsidRDefault="00E163B8" w:rsidP="00474558">
            <w:pPr>
              <w:pStyle w:val="Contenutotabella"/>
              <w:snapToGrid w:val="0"/>
              <w:spacing w:after="120"/>
              <w:rPr>
                <w:rFonts w:ascii="Garamond" w:hAnsi="Garamond"/>
                <w:bCs/>
                <w:sz w:val="16"/>
                <w:szCs w:val="16"/>
              </w:rPr>
            </w:pPr>
            <w:r w:rsidRPr="005677A0">
              <w:rPr>
                <w:rFonts w:ascii="Garamond" w:hAnsi="Garamond"/>
                <w:bCs/>
                <w:sz w:val="16"/>
                <w:szCs w:val="16"/>
              </w:rPr>
              <w:t>n.</w:t>
            </w:r>
          </w:p>
        </w:tc>
        <w:tc>
          <w:tcPr>
            <w:tcW w:w="798" w:type="dxa"/>
            <w:shd w:val="clear" w:color="auto" w:fill="EAEAD5"/>
          </w:tcPr>
          <w:p w14:paraId="59DD645D" w14:textId="77777777" w:rsidR="00E163B8" w:rsidRPr="005677A0" w:rsidRDefault="00E163B8" w:rsidP="00474558">
            <w:pPr>
              <w:pStyle w:val="Contenutotabella"/>
              <w:snapToGrid w:val="0"/>
              <w:spacing w:after="120"/>
              <w:rPr>
                <w:rFonts w:ascii="Garamond" w:hAnsi="Garamond"/>
                <w:bCs/>
                <w:sz w:val="16"/>
                <w:szCs w:val="16"/>
              </w:rPr>
            </w:pPr>
            <w:proofErr w:type="spellStart"/>
            <w:r w:rsidRPr="005677A0">
              <w:rPr>
                <w:rFonts w:ascii="Garamond" w:hAnsi="Garamond"/>
                <w:bCs/>
                <w:sz w:val="16"/>
                <w:szCs w:val="16"/>
              </w:rPr>
              <w:t>prov</w:t>
            </w:r>
            <w:proofErr w:type="spellEnd"/>
          </w:p>
        </w:tc>
      </w:tr>
      <w:tr w:rsidR="00E163B8" w:rsidRPr="005677A0" w14:paraId="10BE29B2" w14:textId="77777777" w:rsidTr="00474558">
        <w:trPr>
          <w:trHeight w:val="397"/>
        </w:trPr>
        <w:tc>
          <w:tcPr>
            <w:tcW w:w="1900" w:type="dxa"/>
            <w:vMerge/>
            <w:shd w:val="clear" w:color="auto" w:fill="AAC8C8"/>
          </w:tcPr>
          <w:p w14:paraId="0EFDCB07" w14:textId="77777777" w:rsidR="00E163B8" w:rsidRPr="005677A0" w:rsidRDefault="00E163B8" w:rsidP="00474558">
            <w:pPr>
              <w:pStyle w:val="Contenutotabella"/>
              <w:snapToGrid w:val="0"/>
              <w:spacing w:after="120"/>
              <w:rPr>
                <w:rFonts w:ascii="Garamond" w:hAnsi="Garamond"/>
                <w:sz w:val="16"/>
                <w:szCs w:val="16"/>
              </w:rPr>
            </w:pPr>
          </w:p>
        </w:tc>
        <w:tc>
          <w:tcPr>
            <w:tcW w:w="2921" w:type="dxa"/>
            <w:shd w:val="clear" w:color="auto" w:fill="EAEAD5"/>
            <w:vAlign w:val="center"/>
          </w:tcPr>
          <w:p w14:paraId="39628A2F" w14:textId="77777777" w:rsidR="00E163B8" w:rsidRPr="005677A0" w:rsidRDefault="00E163B8" w:rsidP="00474558">
            <w:pPr>
              <w:pStyle w:val="Contenutotabella"/>
              <w:snapToGrid w:val="0"/>
              <w:spacing w:after="120"/>
              <w:rPr>
                <w:rFonts w:ascii="Garamond" w:hAnsi="Garamond"/>
                <w:sz w:val="16"/>
                <w:szCs w:val="16"/>
              </w:rPr>
            </w:pPr>
          </w:p>
        </w:tc>
        <w:tc>
          <w:tcPr>
            <w:tcW w:w="1275" w:type="dxa"/>
            <w:shd w:val="clear" w:color="auto" w:fill="EAEAD5"/>
            <w:vAlign w:val="center"/>
          </w:tcPr>
          <w:p w14:paraId="145C0139" w14:textId="77777777" w:rsidR="00E163B8" w:rsidRPr="005677A0" w:rsidRDefault="00E163B8" w:rsidP="00474558">
            <w:pPr>
              <w:pStyle w:val="Contenutotabella"/>
              <w:snapToGrid w:val="0"/>
              <w:spacing w:after="120"/>
              <w:rPr>
                <w:rFonts w:ascii="Garamond" w:hAnsi="Garamond"/>
                <w:sz w:val="16"/>
                <w:szCs w:val="16"/>
              </w:rPr>
            </w:pPr>
          </w:p>
        </w:tc>
        <w:tc>
          <w:tcPr>
            <w:tcW w:w="3210" w:type="dxa"/>
            <w:shd w:val="clear" w:color="auto" w:fill="EAEAD5"/>
            <w:vAlign w:val="center"/>
          </w:tcPr>
          <w:p w14:paraId="28A79A83" w14:textId="77777777" w:rsidR="00E163B8" w:rsidRPr="005677A0" w:rsidRDefault="00E163B8" w:rsidP="00474558">
            <w:pPr>
              <w:pStyle w:val="Contenutotabella"/>
              <w:snapToGrid w:val="0"/>
              <w:spacing w:after="120"/>
              <w:rPr>
                <w:rFonts w:ascii="Garamond" w:hAnsi="Garamond"/>
                <w:sz w:val="16"/>
                <w:szCs w:val="16"/>
              </w:rPr>
            </w:pPr>
          </w:p>
        </w:tc>
        <w:tc>
          <w:tcPr>
            <w:tcW w:w="528" w:type="dxa"/>
            <w:shd w:val="clear" w:color="auto" w:fill="EAEAD5"/>
            <w:vAlign w:val="center"/>
          </w:tcPr>
          <w:p w14:paraId="40DF4CE9" w14:textId="77777777" w:rsidR="00E163B8" w:rsidRPr="005677A0" w:rsidRDefault="00E163B8" w:rsidP="00474558">
            <w:pPr>
              <w:pStyle w:val="Contenutotabella"/>
              <w:snapToGrid w:val="0"/>
              <w:spacing w:after="120"/>
              <w:rPr>
                <w:rFonts w:ascii="Garamond" w:hAnsi="Garamond"/>
                <w:sz w:val="16"/>
                <w:szCs w:val="16"/>
              </w:rPr>
            </w:pPr>
          </w:p>
        </w:tc>
        <w:tc>
          <w:tcPr>
            <w:tcW w:w="798" w:type="dxa"/>
            <w:shd w:val="clear" w:color="auto" w:fill="EAEAD5"/>
            <w:vAlign w:val="center"/>
          </w:tcPr>
          <w:p w14:paraId="51965EC2" w14:textId="77777777" w:rsidR="00E163B8" w:rsidRPr="005677A0" w:rsidRDefault="00E163B8" w:rsidP="00474558">
            <w:pPr>
              <w:pStyle w:val="Contenutotabella"/>
              <w:snapToGrid w:val="0"/>
              <w:spacing w:after="120"/>
              <w:rPr>
                <w:rFonts w:ascii="Garamond" w:hAnsi="Garamond"/>
                <w:sz w:val="16"/>
                <w:szCs w:val="16"/>
              </w:rPr>
            </w:pPr>
          </w:p>
        </w:tc>
      </w:tr>
      <w:tr w:rsidR="00E163B8" w:rsidRPr="005677A0" w14:paraId="638654F4" w14:textId="77777777" w:rsidTr="00474558">
        <w:trPr>
          <w:trHeight w:val="283"/>
        </w:trPr>
        <w:tc>
          <w:tcPr>
            <w:tcW w:w="1900" w:type="dxa"/>
            <w:shd w:val="clear" w:color="auto" w:fill="AAC8C8"/>
          </w:tcPr>
          <w:p w14:paraId="6A5256BF" w14:textId="77777777" w:rsidR="00E163B8" w:rsidRPr="005677A0" w:rsidRDefault="00E163B8" w:rsidP="00474558">
            <w:pPr>
              <w:pStyle w:val="Contenutotabella"/>
              <w:snapToGrid w:val="0"/>
              <w:spacing w:after="120"/>
              <w:rPr>
                <w:rFonts w:ascii="Garamond" w:hAnsi="Garamond"/>
                <w:b/>
                <w:sz w:val="16"/>
                <w:szCs w:val="16"/>
              </w:rPr>
            </w:pPr>
            <w:r w:rsidRPr="005677A0">
              <w:rPr>
                <w:rFonts w:ascii="Garamond" w:hAnsi="Garamond"/>
                <w:b/>
                <w:sz w:val="16"/>
                <w:szCs w:val="16"/>
              </w:rPr>
              <w:t>Dati impresa</w:t>
            </w:r>
          </w:p>
        </w:tc>
        <w:tc>
          <w:tcPr>
            <w:tcW w:w="2921" w:type="dxa"/>
            <w:shd w:val="clear" w:color="auto" w:fill="EAEAD5"/>
          </w:tcPr>
          <w:p w14:paraId="73D6C95B" w14:textId="77777777" w:rsidR="00E163B8" w:rsidRPr="005677A0" w:rsidRDefault="00E163B8" w:rsidP="00474558">
            <w:pPr>
              <w:pStyle w:val="Contenutotabella"/>
              <w:snapToGrid w:val="0"/>
              <w:spacing w:after="120"/>
              <w:rPr>
                <w:rFonts w:ascii="Garamond" w:hAnsi="Garamond"/>
                <w:sz w:val="16"/>
                <w:szCs w:val="16"/>
              </w:rPr>
            </w:pPr>
            <w:r w:rsidRPr="005677A0">
              <w:rPr>
                <w:rFonts w:ascii="Garamond" w:hAnsi="Garamond"/>
                <w:bCs/>
                <w:sz w:val="16"/>
                <w:szCs w:val="16"/>
              </w:rPr>
              <w:t>Codice fiscale</w:t>
            </w:r>
          </w:p>
        </w:tc>
        <w:tc>
          <w:tcPr>
            <w:tcW w:w="5811" w:type="dxa"/>
            <w:gridSpan w:val="4"/>
            <w:shd w:val="clear" w:color="auto" w:fill="EAEAD5"/>
          </w:tcPr>
          <w:p w14:paraId="11F79E73" w14:textId="77777777" w:rsidR="00E163B8" w:rsidRPr="005677A0" w:rsidRDefault="00E163B8" w:rsidP="00474558">
            <w:pPr>
              <w:pStyle w:val="Contenutotabella"/>
              <w:snapToGrid w:val="0"/>
              <w:spacing w:after="120"/>
              <w:rPr>
                <w:rFonts w:ascii="Garamond" w:hAnsi="Garamond"/>
                <w:sz w:val="16"/>
                <w:szCs w:val="16"/>
              </w:rPr>
            </w:pPr>
            <w:r w:rsidRPr="005677A0">
              <w:rPr>
                <w:rFonts w:ascii="Garamond" w:hAnsi="Garamond"/>
                <w:bCs/>
                <w:sz w:val="16"/>
                <w:szCs w:val="16"/>
              </w:rPr>
              <w:t>Partita IVA</w:t>
            </w:r>
          </w:p>
        </w:tc>
      </w:tr>
      <w:tr w:rsidR="00E163B8" w:rsidRPr="005677A0" w14:paraId="3369B24A" w14:textId="77777777" w:rsidTr="00474558">
        <w:trPr>
          <w:trHeight w:val="357"/>
        </w:trPr>
        <w:tc>
          <w:tcPr>
            <w:tcW w:w="1900" w:type="dxa"/>
            <w:tcBorders>
              <w:bottom w:val="double" w:sz="4" w:space="0" w:color="auto"/>
            </w:tcBorders>
            <w:shd w:val="clear" w:color="auto" w:fill="AAC8C8"/>
          </w:tcPr>
          <w:p w14:paraId="3375F0CE" w14:textId="77777777" w:rsidR="00E163B8" w:rsidRPr="005677A0" w:rsidRDefault="00E163B8" w:rsidP="00474558">
            <w:pPr>
              <w:pStyle w:val="Contenutotabella"/>
              <w:snapToGrid w:val="0"/>
              <w:spacing w:after="120"/>
              <w:rPr>
                <w:rFonts w:ascii="Garamond" w:hAnsi="Garamond"/>
                <w:sz w:val="16"/>
                <w:szCs w:val="16"/>
              </w:rPr>
            </w:pPr>
          </w:p>
        </w:tc>
        <w:tc>
          <w:tcPr>
            <w:tcW w:w="2921" w:type="dxa"/>
            <w:tcBorders>
              <w:bottom w:val="double" w:sz="4" w:space="0" w:color="auto"/>
            </w:tcBorders>
            <w:shd w:val="clear" w:color="auto" w:fill="EAEAD5"/>
            <w:vAlign w:val="center"/>
          </w:tcPr>
          <w:p w14:paraId="4EA3D259" w14:textId="77777777" w:rsidR="00E163B8" w:rsidRPr="005677A0" w:rsidRDefault="00E163B8" w:rsidP="00474558">
            <w:pPr>
              <w:pStyle w:val="Contenutotabella"/>
              <w:snapToGrid w:val="0"/>
              <w:spacing w:after="120"/>
              <w:rPr>
                <w:rFonts w:ascii="Garamond" w:hAnsi="Garamond"/>
                <w:bCs/>
                <w:sz w:val="16"/>
                <w:szCs w:val="16"/>
              </w:rPr>
            </w:pPr>
          </w:p>
        </w:tc>
        <w:tc>
          <w:tcPr>
            <w:tcW w:w="5811" w:type="dxa"/>
            <w:gridSpan w:val="4"/>
            <w:tcBorders>
              <w:bottom w:val="double" w:sz="4" w:space="0" w:color="auto"/>
            </w:tcBorders>
            <w:shd w:val="clear" w:color="auto" w:fill="EAEAD5"/>
            <w:vAlign w:val="center"/>
          </w:tcPr>
          <w:p w14:paraId="7DC96D0E" w14:textId="77777777" w:rsidR="00E163B8" w:rsidRPr="005677A0" w:rsidRDefault="00E163B8" w:rsidP="00474558">
            <w:pPr>
              <w:pStyle w:val="Contenutotabella"/>
              <w:snapToGrid w:val="0"/>
              <w:spacing w:after="120"/>
              <w:ind w:left="459"/>
              <w:rPr>
                <w:rFonts w:ascii="Garamond" w:hAnsi="Garamond"/>
                <w:sz w:val="16"/>
                <w:szCs w:val="16"/>
              </w:rPr>
            </w:pPr>
          </w:p>
        </w:tc>
      </w:tr>
    </w:tbl>
    <w:p w14:paraId="33AB0AD9" w14:textId="19ACB297" w:rsidR="00E163B8" w:rsidRPr="001D7A0E" w:rsidRDefault="00000000" w:rsidP="005677A0">
      <w:pPr>
        <w:pStyle w:val="Corpotesto1"/>
        <w:suppressAutoHyphens w:val="0"/>
        <w:spacing w:after="120"/>
        <w:jc w:val="both"/>
        <w:rPr>
          <w:rFonts w:ascii="Garamond" w:hAnsi="Garamond" w:cs="Arial"/>
          <w:sz w:val="20"/>
        </w:rPr>
      </w:pPr>
      <w:sdt>
        <w:sdtPr>
          <w:rPr>
            <w:rFonts w:ascii="Garamond" w:hAnsi="Garamond" w:cs="Garamond"/>
            <w:b/>
            <w:sz w:val="22"/>
            <w:szCs w:val="22"/>
          </w:rPr>
          <w:id w:val="1143236095"/>
          <w14:checkbox>
            <w14:checked w14:val="0"/>
            <w14:checkedState w14:val="2612" w14:font="MS Gothic"/>
            <w14:uncheckedState w14:val="2610" w14:font="MS Gothic"/>
          </w14:checkbox>
        </w:sdtPr>
        <w:sdtContent>
          <w:r w:rsidR="009C74C5">
            <w:rPr>
              <w:rFonts w:ascii="MS Gothic" w:eastAsia="MS Gothic" w:hAnsi="MS Gothic" w:cs="Garamond" w:hint="eastAsia"/>
              <w:b/>
              <w:sz w:val="22"/>
              <w:szCs w:val="22"/>
            </w:rPr>
            <w:t>☐</w:t>
          </w:r>
        </w:sdtContent>
      </w:sdt>
      <w:r w:rsidR="005677A0" w:rsidRPr="001D7A0E">
        <w:rPr>
          <w:rFonts w:ascii="Garamond" w:hAnsi="Garamond" w:cs="Arial"/>
          <w:sz w:val="20"/>
        </w:rPr>
        <w:t xml:space="preserve"> </w:t>
      </w:r>
      <w:r w:rsidR="00E163B8" w:rsidRPr="007C2848">
        <w:rPr>
          <w:rFonts w:ascii="Garamond" w:hAnsi="Garamond" w:cs="Arial"/>
          <w:sz w:val="16"/>
          <w:szCs w:val="16"/>
        </w:rPr>
        <w:t xml:space="preserve">Che </w:t>
      </w:r>
      <w:r w:rsidR="00E163B8" w:rsidRPr="007C2848">
        <w:rPr>
          <w:rFonts w:ascii="Garamond" w:hAnsi="Garamond" w:cs="Arial"/>
          <w:b/>
          <w:sz w:val="16"/>
          <w:szCs w:val="16"/>
        </w:rPr>
        <w:t>l’impresa è controllata</w:t>
      </w:r>
      <w:r w:rsidR="00E163B8" w:rsidRPr="007C2848">
        <w:rPr>
          <w:rFonts w:ascii="Garamond" w:hAnsi="Garamond" w:cs="Arial"/>
          <w:sz w:val="16"/>
          <w:szCs w:val="16"/>
        </w:rPr>
        <w:t>, anche indirettamente, dalle imprese seguenti aventi sede legale o unità operativa in Italia:</w:t>
      </w:r>
    </w:p>
    <w:p w14:paraId="43CBF116" w14:textId="77777777" w:rsidR="00E163B8" w:rsidRPr="007C2848" w:rsidRDefault="00E163B8" w:rsidP="00E163B8">
      <w:pPr>
        <w:pStyle w:val="Corpotesto1"/>
        <w:spacing w:after="120"/>
        <w:ind w:left="360"/>
        <w:jc w:val="both"/>
        <w:rPr>
          <w:rFonts w:ascii="Garamond" w:hAnsi="Garamond" w:cs="Arial"/>
          <w:sz w:val="16"/>
          <w:szCs w:val="16"/>
        </w:rPr>
      </w:pPr>
      <w:r w:rsidRPr="001D7A0E">
        <w:rPr>
          <w:rFonts w:ascii="Garamond" w:hAnsi="Garamond" w:cs="Arial"/>
          <w:sz w:val="20"/>
        </w:rPr>
        <w:t>(</w:t>
      </w:r>
      <w:r w:rsidRPr="007C2848">
        <w:rPr>
          <w:rFonts w:ascii="Garamond" w:hAnsi="Garamond" w:cs="Arial"/>
          <w:i/>
          <w:iCs/>
          <w:sz w:val="16"/>
          <w:szCs w:val="16"/>
        </w:rPr>
        <w:t>Ragione sociale e dati anagrafici</w:t>
      </w:r>
      <w:r w:rsidRPr="007C2848">
        <w:rPr>
          <w:rFonts w:ascii="Garamond" w:hAnsi="Garamond" w:cs="Arial"/>
          <w:sz w:val="16"/>
          <w:szCs w:val="16"/>
        </w:rPr>
        <w:t>) (</w:t>
      </w:r>
      <w:r w:rsidRPr="007C2848">
        <w:rPr>
          <w:rFonts w:ascii="Garamond" w:hAnsi="Garamond" w:cs="Arial"/>
          <w:i/>
          <w:sz w:val="16"/>
          <w:szCs w:val="16"/>
        </w:rPr>
        <w:t>ripetere tabella se necessario</w:t>
      </w:r>
      <w:r w:rsidRPr="007C2848">
        <w:rPr>
          <w:rFonts w:ascii="Garamond" w:hAnsi="Garamond" w:cs="Arial"/>
          <w:sz w:val="16"/>
          <w:szCs w:val="16"/>
        </w:rPr>
        <w:t>)</w:t>
      </w:r>
    </w:p>
    <w:tbl>
      <w:tblPr>
        <w:tblW w:w="10793"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959"/>
      </w:tblGrid>
      <w:tr w:rsidR="00E163B8" w:rsidRPr="007C2848" w14:paraId="709E06A9" w14:textId="77777777" w:rsidTr="004161C5">
        <w:trPr>
          <w:trHeight w:val="397"/>
        </w:trPr>
        <w:tc>
          <w:tcPr>
            <w:tcW w:w="10793" w:type="dxa"/>
            <w:gridSpan w:val="7"/>
            <w:tcBorders>
              <w:top w:val="double" w:sz="4" w:space="0" w:color="auto"/>
            </w:tcBorders>
            <w:shd w:val="clear" w:color="auto" w:fill="AAC8C8"/>
            <w:vAlign w:val="center"/>
          </w:tcPr>
          <w:p w14:paraId="01ECB30F" w14:textId="77777777" w:rsidR="00E163B8" w:rsidRPr="007C2848" w:rsidRDefault="00E163B8" w:rsidP="00474558">
            <w:pPr>
              <w:pStyle w:val="Contenutotabella"/>
              <w:snapToGrid w:val="0"/>
              <w:spacing w:after="120"/>
              <w:rPr>
                <w:rFonts w:ascii="Garamond" w:hAnsi="Garamond"/>
                <w:bCs/>
                <w:sz w:val="16"/>
                <w:szCs w:val="16"/>
              </w:rPr>
            </w:pPr>
            <w:r w:rsidRPr="007C2848">
              <w:rPr>
                <w:rFonts w:ascii="Garamond" w:hAnsi="Garamond"/>
                <w:b/>
                <w:bCs/>
                <w:sz w:val="16"/>
                <w:szCs w:val="16"/>
              </w:rPr>
              <w:t>Anagrafica dell’impresa che esercita il controllo sulla richiedente</w:t>
            </w:r>
          </w:p>
        </w:tc>
      </w:tr>
      <w:tr w:rsidR="00E163B8" w:rsidRPr="007C2848" w14:paraId="293BB7DB" w14:textId="77777777" w:rsidTr="004161C5">
        <w:trPr>
          <w:trHeight w:val="283"/>
        </w:trPr>
        <w:tc>
          <w:tcPr>
            <w:tcW w:w="1900" w:type="dxa"/>
            <w:vMerge w:val="restart"/>
            <w:shd w:val="clear" w:color="auto" w:fill="AAC8C8"/>
          </w:tcPr>
          <w:p w14:paraId="797274C9" w14:textId="77777777" w:rsidR="00E163B8" w:rsidRPr="007C2848" w:rsidRDefault="00E163B8" w:rsidP="00474558">
            <w:pPr>
              <w:pStyle w:val="Contenutotabella"/>
              <w:snapToGrid w:val="0"/>
              <w:spacing w:after="120"/>
              <w:rPr>
                <w:rFonts w:ascii="Garamond" w:hAnsi="Garamond" w:cs="Arial"/>
                <w:b/>
                <w:bCs/>
                <w:sz w:val="16"/>
                <w:szCs w:val="16"/>
              </w:rPr>
            </w:pPr>
            <w:r w:rsidRPr="007C2848">
              <w:rPr>
                <w:rFonts w:ascii="Garamond" w:hAnsi="Garamond" w:cs="Arial"/>
                <w:b/>
                <w:bCs/>
                <w:sz w:val="16"/>
                <w:szCs w:val="16"/>
              </w:rPr>
              <w:t xml:space="preserve">Impresa </w:t>
            </w:r>
          </w:p>
        </w:tc>
        <w:tc>
          <w:tcPr>
            <w:tcW w:w="4196" w:type="dxa"/>
            <w:gridSpan w:val="2"/>
            <w:shd w:val="clear" w:color="auto" w:fill="EAEAD5"/>
            <w:vAlign w:val="center"/>
          </w:tcPr>
          <w:p w14:paraId="36F72973" w14:textId="77777777" w:rsidR="00E163B8" w:rsidRPr="007C2848" w:rsidRDefault="00E163B8" w:rsidP="00474558">
            <w:pPr>
              <w:pStyle w:val="Contenutotabella"/>
              <w:snapToGrid w:val="0"/>
              <w:spacing w:after="120"/>
              <w:rPr>
                <w:rFonts w:ascii="Garamond" w:hAnsi="Garamond"/>
                <w:bCs/>
                <w:sz w:val="16"/>
                <w:szCs w:val="16"/>
              </w:rPr>
            </w:pPr>
            <w:r w:rsidRPr="007C2848">
              <w:rPr>
                <w:rFonts w:ascii="Garamond" w:hAnsi="Garamond"/>
                <w:bCs/>
                <w:sz w:val="16"/>
                <w:szCs w:val="16"/>
              </w:rPr>
              <w:t xml:space="preserve">Denominazione/Ragione sociale dell’impresa </w:t>
            </w:r>
          </w:p>
        </w:tc>
        <w:tc>
          <w:tcPr>
            <w:tcW w:w="2268" w:type="dxa"/>
            <w:shd w:val="clear" w:color="auto" w:fill="EAEAD5"/>
            <w:vAlign w:val="center"/>
          </w:tcPr>
          <w:p w14:paraId="42FDDFF1" w14:textId="77777777" w:rsidR="00E163B8" w:rsidRPr="007C2848" w:rsidRDefault="00E163B8" w:rsidP="00474558">
            <w:pPr>
              <w:pStyle w:val="Contenutotabella"/>
              <w:snapToGrid w:val="0"/>
              <w:spacing w:after="120"/>
              <w:rPr>
                <w:rFonts w:ascii="Garamond" w:hAnsi="Garamond"/>
                <w:b/>
                <w:bCs/>
                <w:sz w:val="16"/>
                <w:szCs w:val="16"/>
              </w:rPr>
            </w:pPr>
            <w:r w:rsidRPr="007C2848">
              <w:rPr>
                <w:rFonts w:ascii="Garamond" w:hAnsi="Garamond"/>
                <w:bCs/>
                <w:sz w:val="16"/>
                <w:szCs w:val="16"/>
              </w:rPr>
              <w:t>Forma giuridica</w:t>
            </w:r>
          </w:p>
        </w:tc>
        <w:tc>
          <w:tcPr>
            <w:tcW w:w="2429" w:type="dxa"/>
            <w:gridSpan w:val="3"/>
            <w:shd w:val="clear" w:color="auto" w:fill="EAEAD5"/>
            <w:vAlign w:val="center"/>
          </w:tcPr>
          <w:p w14:paraId="2084FF1D" w14:textId="77777777" w:rsidR="00E163B8" w:rsidRPr="007C2848" w:rsidRDefault="00E163B8" w:rsidP="00474558">
            <w:pPr>
              <w:pStyle w:val="Contenutotabella"/>
              <w:snapToGrid w:val="0"/>
              <w:spacing w:after="120"/>
              <w:rPr>
                <w:rFonts w:ascii="Garamond" w:hAnsi="Garamond"/>
                <w:b/>
                <w:bCs/>
                <w:sz w:val="16"/>
                <w:szCs w:val="16"/>
              </w:rPr>
            </w:pPr>
          </w:p>
        </w:tc>
      </w:tr>
      <w:tr w:rsidR="00E163B8" w:rsidRPr="007C2848" w14:paraId="057E8A90" w14:textId="77777777" w:rsidTr="004161C5">
        <w:trPr>
          <w:trHeight w:val="397"/>
        </w:trPr>
        <w:tc>
          <w:tcPr>
            <w:tcW w:w="1900" w:type="dxa"/>
            <w:vMerge/>
            <w:shd w:val="clear" w:color="auto" w:fill="AAC8C8"/>
          </w:tcPr>
          <w:p w14:paraId="73090880" w14:textId="77777777" w:rsidR="00E163B8" w:rsidRPr="007C2848" w:rsidRDefault="00E163B8" w:rsidP="00474558">
            <w:pPr>
              <w:pStyle w:val="Contenutotabella"/>
              <w:snapToGrid w:val="0"/>
              <w:spacing w:after="120"/>
              <w:rPr>
                <w:rFonts w:ascii="Garamond" w:hAnsi="Garamond"/>
                <w:sz w:val="16"/>
                <w:szCs w:val="16"/>
              </w:rPr>
            </w:pPr>
          </w:p>
        </w:tc>
        <w:tc>
          <w:tcPr>
            <w:tcW w:w="4196" w:type="dxa"/>
            <w:gridSpan w:val="2"/>
            <w:shd w:val="clear" w:color="auto" w:fill="EAEAD5"/>
            <w:vAlign w:val="center"/>
          </w:tcPr>
          <w:p w14:paraId="3C97FC54" w14:textId="77777777" w:rsidR="00E163B8" w:rsidRPr="007C2848" w:rsidRDefault="00E163B8" w:rsidP="00474558">
            <w:pPr>
              <w:pStyle w:val="Contenutotabella"/>
              <w:snapToGrid w:val="0"/>
              <w:spacing w:after="120"/>
              <w:rPr>
                <w:rFonts w:ascii="Garamond" w:hAnsi="Garamond"/>
                <w:b/>
                <w:bCs/>
                <w:sz w:val="16"/>
                <w:szCs w:val="16"/>
              </w:rPr>
            </w:pPr>
          </w:p>
        </w:tc>
        <w:tc>
          <w:tcPr>
            <w:tcW w:w="4697" w:type="dxa"/>
            <w:gridSpan w:val="4"/>
            <w:shd w:val="clear" w:color="auto" w:fill="EAEAD5"/>
            <w:vAlign w:val="center"/>
          </w:tcPr>
          <w:p w14:paraId="2DB7F6A9" w14:textId="77777777" w:rsidR="00E163B8" w:rsidRPr="007C2848" w:rsidRDefault="00E163B8" w:rsidP="00474558">
            <w:pPr>
              <w:pStyle w:val="Contenutotabella"/>
              <w:snapToGrid w:val="0"/>
              <w:spacing w:after="120"/>
              <w:rPr>
                <w:rFonts w:ascii="Garamond" w:hAnsi="Garamond"/>
                <w:bCs/>
                <w:sz w:val="16"/>
                <w:szCs w:val="16"/>
              </w:rPr>
            </w:pPr>
          </w:p>
        </w:tc>
      </w:tr>
      <w:tr w:rsidR="00E163B8" w:rsidRPr="007C2848" w14:paraId="70BEE8E3" w14:textId="77777777" w:rsidTr="004161C5">
        <w:tc>
          <w:tcPr>
            <w:tcW w:w="1900" w:type="dxa"/>
            <w:vMerge w:val="restart"/>
            <w:shd w:val="clear" w:color="auto" w:fill="AAC8C8"/>
          </w:tcPr>
          <w:p w14:paraId="62966FA2" w14:textId="77777777" w:rsidR="00E163B8" w:rsidRPr="007C2848" w:rsidRDefault="00E163B8" w:rsidP="00474558">
            <w:pPr>
              <w:pStyle w:val="Contenutotabella"/>
              <w:snapToGrid w:val="0"/>
              <w:spacing w:after="120"/>
              <w:rPr>
                <w:rFonts w:ascii="Garamond" w:hAnsi="Garamond"/>
                <w:b/>
                <w:sz w:val="16"/>
                <w:szCs w:val="16"/>
              </w:rPr>
            </w:pPr>
            <w:r w:rsidRPr="007C2848">
              <w:rPr>
                <w:rFonts w:ascii="Garamond" w:hAnsi="Garamond"/>
                <w:b/>
                <w:sz w:val="16"/>
                <w:szCs w:val="16"/>
              </w:rPr>
              <w:t xml:space="preserve">Sede legale </w:t>
            </w:r>
          </w:p>
        </w:tc>
        <w:tc>
          <w:tcPr>
            <w:tcW w:w="2921" w:type="dxa"/>
            <w:shd w:val="clear" w:color="auto" w:fill="EAEAD5"/>
            <w:vAlign w:val="center"/>
          </w:tcPr>
          <w:p w14:paraId="404571F8" w14:textId="77777777" w:rsidR="00E163B8" w:rsidRPr="007C2848" w:rsidRDefault="00E163B8" w:rsidP="00474558">
            <w:pPr>
              <w:pStyle w:val="Contenutotabella"/>
              <w:snapToGrid w:val="0"/>
              <w:spacing w:after="120"/>
              <w:rPr>
                <w:rFonts w:ascii="Garamond" w:hAnsi="Garamond"/>
                <w:bCs/>
                <w:sz w:val="16"/>
                <w:szCs w:val="16"/>
              </w:rPr>
            </w:pPr>
            <w:r w:rsidRPr="007C2848">
              <w:rPr>
                <w:rFonts w:ascii="Garamond" w:hAnsi="Garamond"/>
                <w:bCs/>
                <w:sz w:val="16"/>
                <w:szCs w:val="16"/>
              </w:rPr>
              <w:t>Comune</w:t>
            </w:r>
          </w:p>
        </w:tc>
        <w:tc>
          <w:tcPr>
            <w:tcW w:w="1275" w:type="dxa"/>
            <w:shd w:val="clear" w:color="auto" w:fill="EAEAD5"/>
            <w:vAlign w:val="center"/>
          </w:tcPr>
          <w:p w14:paraId="433201F2" w14:textId="77777777" w:rsidR="00E163B8" w:rsidRPr="007C2848" w:rsidRDefault="00E163B8" w:rsidP="00474558">
            <w:pPr>
              <w:pStyle w:val="Contenutotabella"/>
              <w:snapToGrid w:val="0"/>
              <w:spacing w:after="120"/>
              <w:rPr>
                <w:rFonts w:ascii="Garamond" w:hAnsi="Garamond"/>
                <w:bCs/>
                <w:sz w:val="16"/>
                <w:szCs w:val="16"/>
              </w:rPr>
            </w:pPr>
            <w:r w:rsidRPr="007C2848">
              <w:rPr>
                <w:rFonts w:ascii="Garamond" w:hAnsi="Garamond"/>
                <w:bCs/>
                <w:sz w:val="16"/>
                <w:szCs w:val="16"/>
              </w:rPr>
              <w:t>CAP</w:t>
            </w:r>
          </w:p>
        </w:tc>
        <w:tc>
          <w:tcPr>
            <w:tcW w:w="3210" w:type="dxa"/>
            <w:gridSpan w:val="2"/>
            <w:shd w:val="clear" w:color="auto" w:fill="EAEAD5"/>
            <w:vAlign w:val="center"/>
          </w:tcPr>
          <w:p w14:paraId="70818C5C" w14:textId="77777777" w:rsidR="00E163B8" w:rsidRPr="007C2848" w:rsidRDefault="00E163B8" w:rsidP="00474558">
            <w:pPr>
              <w:pStyle w:val="Contenutotabella"/>
              <w:snapToGrid w:val="0"/>
              <w:spacing w:after="120"/>
              <w:rPr>
                <w:rFonts w:ascii="Garamond" w:hAnsi="Garamond"/>
                <w:bCs/>
                <w:sz w:val="16"/>
                <w:szCs w:val="16"/>
              </w:rPr>
            </w:pPr>
            <w:r w:rsidRPr="007C2848">
              <w:rPr>
                <w:rFonts w:ascii="Garamond" w:hAnsi="Garamond"/>
                <w:bCs/>
                <w:sz w:val="16"/>
                <w:szCs w:val="16"/>
              </w:rPr>
              <w:t>Via</w:t>
            </w:r>
          </w:p>
        </w:tc>
        <w:tc>
          <w:tcPr>
            <w:tcW w:w="528" w:type="dxa"/>
            <w:shd w:val="clear" w:color="auto" w:fill="EAEAD5"/>
          </w:tcPr>
          <w:p w14:paraId="34F29165" w14:textId="77777777" w:rsidR="00E163B8" w:rsidRPr="007C2848" w:rsidRDefault="00E163B8" w:rsidP="00474558">
            <w:pPr>
              <w:pStyle w:val="Contenutotabella"/>
              <w:snapToGrid w:val="0"/>
              <w:spacing w:after="120"/>
              <w:rPr>
                <w:rFonts w:ascii="Garamond" w:hAnsi="Garamond"/>
                <w:bCs/>
                <w:sz w:val="16"/>
                <w:szCs w:val="16"/>
              </w:rPr>
            </w:pPr>
            <w:r w:rsidRPr="007C2848">
              <w:rPr>
                <w:rFonts w:ascii="Garamond" w:hAnsi="Garamond"/>
                <w:bCs/>
                <w:sz w:val="16"/>
                <w:szCs w:val="16"/>
              </w:rPr>
              <w:t>n.</w:t>
            </w:r>
          </w:p>
        </w:tc>
        <w:tc>
          <w:tcPr>
            <w:tcW w:w="959" w:type="dxa"/>
            <w:shd w:val="clear" w:color="auto" w:fill="EAEAD5"/>
          </w:tcPr>
          <w:p w14:paraId="58C09FCA" w14:textId="77777777" w:rsidR="00E163B8" w:rsidRPr="007C2848" w:rsidRDefault="00E163B8" w:rsidP="00474558">
            <w:pPr>
              <w:pStyle w:val="Contenutotabella"/>
              <w:snapToGrid w:val="0"/>
              <w:spacing w:after="120"/>
              <w:rPr>
                <w:rFonts w:ascii="Garamond" w:hAnsi="Garamond"/>
                <w:bCs/>
                <w:sz w:val="16"/>
                <w:szCs w:val="16"/>
              </w:rPr>
            </w:pPr>
            <w:proofErr w:type="spellStart"/>
            <w:r w:rsidRPr="007C2848">
              <w:rPr>
                <w:rFonts w:ascii="Garamond" w:hAnsi="Garamond"/>
                <w:bCs/>
                <w:sz w:val="16"/>
                <w:szCs w:val="16"/>
              </w:rPr>
              <w:t>prov</w:t>
            </w:r>
            <w:proofErr w:type="spellEnd"/>
          </w:p>
        </w:tc>
      </w:tr>
      <w:tr w:rsidR="00E163B8" w:rsidRPr="007C2848" w14:paraId="0E0AFDE9" w14:textId="77777777" w:rsidTr="004161C5">
        <w:trPr>
          <w:trHeight w:val="397"/>
        </w:trPr>
        <w:tc>
          <w:tcPr>
            <w:tcW w:w="1900" w:type="dxa"/>
            <w:vMerge/>
            <w:shd w:val="clear" w:color="auto" w:fill="AAC8C8"/>
          </w:tcPr>
          <w:p w14:paraId="66F94ADE" w14:textId="77777777" w:rsidR="00E163B8" w:rsidRPr="007C2848" w:rsidRDefault="00E163B8" w:rsidP="00474558">
            <w:pPr>
              <w:pStyle w:val="Contenutotabella"/>
              <w:snapToGrid w:val="0"/>
              <w:spacing w:after="120"/>
              <w:rPr>
                <w:rFonts w:ascii="Garamond" w:hAnsi="Garamond"/>
                <w:sz w:val="16"/>
                <w:szCs w:val="16"/>
              </w:rPr>
            </w:pPr>
          </w:p>
        </w:tc>
        <w:tc>
          <w:tcPr>
            <w:tcW w:w="2921" w:type="dxa"/>
            <w:shd w:val="clear" w:color="auto" w:fill="EAEAD5"/>
            <w:vAlign w:val="center"/>
          </w:tcPr>
          <w:p w14:paraId="04BA10FA" w14:textId="77777777" w:rsidR="00E163B8" w:rsidRPr="007C2848" w:rsidRDefault="00E163B8" w:rsidP="00474558">
            <w:pPr>
              <w:pStyle w:val="Contenutotabella"/>
              <w:snapToGrid w:val="0"/>
              <w:spacing w:after="120"/>
              <w:rPr>
                <w:rFonts w:ascii="Garamond" w:hAnsi="Garamond"/>
                <w:sz w:val="16"/>
                <w:szCs w:val="16"/>
              </w:rPr>
            </w:pPr>
          </w:p>
        </w:tc>
        <w:tc>
          <w:tcPr>
            <w:tcW w:w="1275" w:type="dxa"/>
            <w:shd w:val="clear" w:color="auto" w:fill="EAEAD5"/>
            <w:vAlign w:val="center"/>
          </w:tcPr>
          <w:p w14:paraId="7129F0A1" w14:textId="77777777" w:rsidR="00E163B8" w:rsidRPr="007C2848" w:rsidRDefault="00E163B8" w:rsidP="00474558">
            <w:pPr>
              <w:pStyle w:val="Contenutotabella"/>
              <w:snapToGrid w:val="0"/>
              <w:spacing w:after="120"/>
              <w:rPr>
                <w:rFonts w:ascii="Garamond" w:hAnsi="Garamond"/>
                <w:sz w:val="16"/>
                <w:szCs w:val="16"/>
              </w:rPr>
            </w:pPr>
          </w:p>
        </w:tc>
        <w:tc>
          <w:tcPr>
            <w:tcW w:w="3210" w:type="dxa"/>
            <w:gridSpan w:val="2"/>
            <w:shd w:val="clear" w:color="auto" w:fill="EAEAD5"/>
            <w:vAlign w:val="center"/>
          </w:tcPr>
          <w:p w14:paraId="710137F6" w14:textId="77777777" w:rsidR="00E163B8" w:rsidRPr="007C2848" w:rsidRDefault="00E163B8" w:rsidP="00474558">
            <w:pPr>
              <w:pStyle w:val="Contenutotabella"/>
              <w:snapToGrid w:val="0"/>
              <w:spacing w:after="120"/>
              <w:rPr>
                <w:rFonts w:ascii="Garamond" w:hAnsi="Garamond"/>
                <w:sz w:val="16"/>
                <w:szCs w:val="16"/>
              </w:rPr>
            </w:pPr>
          </w:p>
        </w:tc>
        <w:tc>
          <w:tcPr>
            <w:tcW w:w="528" w:type="dxa"/>
            <w:shd w:val="clear" w:color="auto" w:fill="EAEAD5"/>
            <w:vAlign w:val="center"/>
          </w:tcPr>
          <w:p w14:paraId="56CCD2B9" w14:textId="77777777" w:rsidR="00E163B8" w:rsidRPr="007C2848" w:rsidRDefault="00E163B8" w:rsidP="00474558">
            <w:pPr>
              <w:pStyle w:val="Contenutotabella"/>
              <w:snapToGrid w:val="0"/>
              <w:spacing w:after="120"/>
              <w:rPr>
                <w:rFonts w:ascii="Garamond" w:hAnsi="Garamond"/>
                <w:sz w:val="16"/>
                <w:szCs w:val="16"/>
              </w:rPr>
            </w:pPr>
          </w:p>
        </w:tc>
        <w:tc>
          <w:tcPr>
            <w:tcW w:w="959" w:type="dxa"/>
            <w:shd w:val="clear" w:color="auto" w:fill="EAEAD5"/>
            <w:vAlign w:val="center"/>
          </w:tcPr>
          <w:p w14:paraId="0ABCF4E0" w14:textId="77777777" w:rsidR="00E163B8" w:rsidRPr="007C2848" w:rsidRDefault="00E163B8" w:rsidP="00474558">
            <w:pPr>
              <w:pStyle w:val="Contenutotabella"/>
              <w:snapToGrid w:val="0"/>
              <w:spacing w:after="120"/>
              <w:rPr>
                <w:rFonts w:ascii="Garamond" w:hAnsi="Garamond"/>
                <w:sz w:val="16"/>
                <w:szCs w:val="16"/>
              </w:rPr>
            </w:pPr>
          </w:p>
        </w:tc>
      </w:tr>
      <w:tr w:rsidR="00E163B8" w:rsidRPr="007C2848" w14:paraId="39B88570" w14:textId="77777777" w:rsidTr="004161C5">
        <w:trPr>
          <w:trHeight w:val="283"/>
        </w:trPr>
        <w:tc>
          <w:tcPr>
            <w:tcW w:w="1900" w:type="dxa"/>
            <w:vMerge w:val="restart"/>
            <w:shd w:val="clear" w:color="auto" w:fill="AAC8C8"/>
          </w:tcPr>
          <w:p w14:paraId="56BB8087" w14:textId="77777777" w:rsidR="00E163B8" w:rsidRPr="007C2848" w:rsidRDefault="00E163B8" w:rsidP="00474558">
            <w:pPr>
              <w:pStyle w:val="Contenutotabella"/>
              <w:snapToGrid w:val="0"/>
              <w:spacing w:after="120"/>
              <w:rPr>
                <w:rFonts w:ascii="Garamond" w:hAnsi="Garamond"/>
                <w:b/>
                <w:sz w:val="16"/>
                <w:szCs w:val="16"/>
              </w:rPr>
            </w:pPr>
            <w:r w:rsidRPr="007C2848">
              <w:rPr>
                <w:rFonts w:ascii="Garamond" w:hAnsi="Garamond"/>
                <w:b/>
                <w:sz w:val="16"/>
                <w:szCs w:val="16"/>
              </w:rPr>
              <w:t>Dati impresa</w:t>
            </w:r>
          </w:p>
        </w:tc>
        <w:tc>
          <w:tcPr>
            <w:tcW w:w="2921" w:type="dxa"/>
            <w:shd w:val="clear" w:color="auto" w:fill="EAEAD5"/>
          </w:tcPr>
          <w:p w14:paraId="723E8D50" w14:textId="77777777" w:rsidR="00E163B8" w:rsidRPr="007C2848" w:rsidRDefault="00E163B8" w:rsidP="00474558">
            <w:pPr>
              <w:pStyle w:val="Contenutotabella"/>
              <w:snapToGrid w:val="0"/>
              <w:spacing w:after="120"/>
              <w:rPr>
                <w:rFonts w:ascii="Garamond" w:hAnsi="Garamond"/>
                <w:sz w:val="16"/>
                <w:szCs w:val="16"/>
              </w:rPr>
            </w:pPr>
            <w:r w:rsidRPr="007C2848">
              <w:rPr>
                <w:rFonts w:ascii="Garamond" w:hAnsi="Garamond"/>
                <w:bCs/>
                <w:sz w:val="16"/>
                <w:szCs w:val="16"/>
              </w:rPr>
              <w:t>Codice fiscale</w:t>
            </w:r>
          </w:p>
        </w:tc>
        <w:tc>
          <w:tcPr>
            <w:tcW w:w="5972" w:type="dxa"/>
            <w:gridSpan w:val="5"/>
            <w:shd w:val="clear" w:color="auto" w:fill="EAEAD5"/>
          </w:tcPr>
          <w:p w14:paraId="64C020D5" w14:textId="77777777" w:rsidR="00E163B8" w:rsidRPr="007C2848" w:rsidRDefault="00E163B8" w:rsidP="00474558">
            <w:pPr>
              <w:pStyle w:val="Contenutotabella"/>
              <w:snapToGrid w:val="0"/>
              <w:spacing w:after="120"/>
              <w:rPr>
                <w:rFonts w:ascii="Garamond" w:hAnsi="Garamond"/>
                <w:sz w:val="16"/>
                <w:szCs w:val="16"/>
              </w:rPr>
            </w:pPr>
            <w:r w:rsidRPr="007C2848">
              <w:rPr>
                <w:rFonts w:ascii="Garamond" w:hAnsi="Garamond"/>
                <w:bCs/>
                <w:sz w:val="16"/>
                <w:szCs w:val="16"/>
              </w:rPr>
              <w:t>Partita IVA</w:t>
            </w:r>
          </w:p>
        </w:tc>
      </w:tr>
      <w:tr w:rsidR="00E163B8" w:rsidRPr="007C2848" w14:paraId="15C519F5" w14:textId="77777777" w:rsidTr="004161C5">
        <w:trPr>
          <w:trHeight w:val="301"/>
        </w:trPr>
        <w:tc>
          <w:tcPr>
            <w:tcW w:w="1900" w:type="dxa"/>
            <w:vMerge/>
            <w:tcBorders>
              <w:bottom w:val="double" w:sz="4" w:space="0" w:color="auto"/>
            </w:tcBorders>
            <w:shd w:val="clear" w:color="auto" w:fill="AAC8C8"/>
          </w:tcPr>
          <w:p w14:paraId="76E3EF67" w14:textId="77777777" w:rsidR="00E163B8" w:rsidRPr="007C2848" w:rsidRDefault="00E163B8" w:rsidP="00474558">
            <w:pPr>
              <w:pStyle w:val="Contenutotabella"/>
              <w:snapToGrid w:val="0"/>
              <w:spacing w:after="120"/>
              <w:rPr>
                <w:rFonts w:ascii="Garamond" w:hAnsi="Garamond"/>
                <w:sz w:val="16"/>
                <w:szCs w:val="16"/>
              </w:rPr>
            </w:pPr>
          </w:p>
        </w:tc>
        <w:tc>
          <w:tcPr>
            <w:tcW w:w="2921" w:type="dxa"/>
            <w:tcBorders>
              <w:bottom w:val="double" w:sz="4" w:space="0" w:color="auto"/>
            </w:tcBorders>
            <w:shd w:val="clear" w:color="auto" w:fill="EAEAD5"/>
            <w:vAlign w:val="center"/>
          </w:tcPr>
          <w:p w14:paraId="21643AD4" w14:textId="77777777" w:rsidR="00E163B8" w:rsidRPr="007C2848" w:rsidRDefault="00E163B8" w:rsidP="00474558">
            <w:pPr>
              <w:pStyle w:val="Contenutotabella"/>
              <w:snapToGrid w:val="0"/>
              <w:spacing w:after="120"/>
              <w:rPr>
                <w:rFonts w:ascii="Garamond" w:hAnsi="Garamond"/>
                <w:bCs/>
                <w:sz w:val="16"/>
                <w:szCs w:val="16"/>
              </w:rPr>
            </w:pPr>
          </w:p>
        </w:tc>
        <w:tc>
          <w:tcPr>
            <w:tcW w:w="5972" w:type="dxa"/>
            <w:gridSpan w:val="5"/>
            <w:tcBorders>
              <w:bottom w:val="double" w:sz="4" w:space="0" w:color="auto"/>
            </w:tcBorders>
            <w:shd w:val="clear" w:color="auto" w:fill="EAEAD5"/>
            <w:vAlign w:val="center"/>
          </w:tcPr>
          <w:p w14:paraId="1D31ACF6" w14:textId="77777777" w:rsidR="00E163B8" w:rsidRPr="007C2848" w:rsidRDefault="00E163B8" w:rsidP="00474558">
            <w:pPr>
              <w:pStyle w:val="Contenutotabella"/>
              <w:snapToGrid w:val="0"/>
              <w:spacing w:after="120"/>
              <w:ind w:left="459"/>
              <w:rPr>
                <w:rFonts w:ascii="Garamond" w:hAnsi="Garamond"/>
                <w:sz w:val="16"/>
                <w:szCs w:val="16"/>
              </w:rPr>
            </w:pPr>
          </w:p>
        </w:tc>
      </w:tr>
    </w:tbl>
    <w:p w14:paraId="0A2A3EF7" w14:textId="77777777" w:rsidR="005677A0" w:rsidRDefault="005677A0" w:rsidP="00E163B8">
      <w:pPr>
        <w:jc w:val="center"/>
        <w:rPr>
          <w:rFonts w:ascii="Garamond" w:hAnsi="Garamond"/>
          <w:b/>
          <w:bCs/>
          <w:u w:val="single"/>
        </w:rPr>
      </w:pPr>
    </w:p>
    <w:p w14:paraId="2C420F4E" w14:textId="17A759BC" w:rsidR="00E163B8" w:rsidRPr="007C2848" w:rsidRDefault="00E163B8" w:rsidP="00E163B8">
      <w:pPr>
        <w:jc w:val="center"/>
        <w:rPr>
          <w:rFonts w:ascii="Garamond" w:hAnsi="Garamond"/>
          <w:b/>
          <w:bCs/>
          <w:sz w:val="16"/>
          <w:szCs w:val="16"/>
          <w:u w:val="single"/>
        </w:rPr>
      </w:pPr>
      <w:proofErr w:type="spellStart"/>
      <w:r w:rsidRPr="007C2848">
        <w:rPr>
          <w:rFonts w:ascii="Garamond" w:hAnsi="Garamond"/>
          <w:b/>
          <w:bCs/>
          <w:sz w:val="16"/>
          <w:szCs w:val="16"/>
          <w:u w:val="single"/>
        </w:rPr>
        <w:t>Sezione</w:t>
      </w:r>
      <w:proofErr w:type="spellEnd"/>
      <w:r w:rsidRPr="007C2848">
        <w:rPr>
          <w:rFonts w:ascii="Garamond" w:hAnsi="Garamond"/>
          <w:b/>
          <w:bCs/>
          <w:sz w:val="16"/>
          <w:szCs w:val="16"/>
          <w:u w:val="single"/>
        </w:rPr>
        <w:t xml:space="preserve"> B - Rispetto del </w:t>
      </w:r>
      <w:proofErr w:type="spellStart"/>
      <w:r w:rsidRPr="007C2848">
        <w:rPr>
          <w:rFonts w:ascii="Garamond" w:hAnsi="Garamond"/>
          <w:b/>
          <w:bCs/>
          <w:sz w:val="16"/>
          <w:szCs w:val="16"/>
          <w:u w:val="single"/>
        </w:rPr>
        <w:t>massimale</w:t>
      </w:r>
      <w:proofErr w:type="spellEnd"/>
    </w:p>
    <w:p w14:paraId="7D51EC9D" w14:textId="77777777" w:rsidR="00E163B8" w:rsidRPr="007C2848" w:rsidRDefault="00E163B8" w:rsidP="007E3A8B">
      <w:pPr>
        <w:pStyle w:val="Corpotesto1"/>
        <w:numPr>
          <w:ilvl w:val="0"/>
          <w:numId w:val="7"/>
        </w:numPr>
        <w:suppressAutoHyphens w:val="0"/>
        <w:spacing w:after="120"/>
        <w:jc w:val="both"/>
        <w:rPr>
          <w:rFonts w:ascii="Garamond" w:hAnsi="Garamond" w:cs="Arial"/>
          <w:sz w:val="16"/>
          <w:szCs w:val="16"/>
        </w:rPr>
      </w:pPr>
      <w:r w:rsidRPr="007C2848">
        <w:rPr>
          <w:rFonts w:ascii="Garamond" w:hAnsi="Garamond" w:cs="Arial"/>
          <w:sz w:val="16"/>
          <w:szCs w:val="16"/>
        </w:rPr>
        <w:t>Che l’esercizio finanziario (anno fiscale)</w:t>
      </w:r>
      <w:r w:rsidRPr="007C2848" w:rsidDel="00C23FED">
        <w:rPr>
          <w:rFonts w:ascii="Garamond" w:hAnsi="Garamond" w:cs="Arial"/>
          <w:sz w:val="16"/>
          <w:szCs w:val="16"/>
        </w:rPr>
        <w:t xml:space="preserve"> </w:t>
      </w:r>
      <w:r w:rsidRPr="007C2848">
        <w:rPr>
          <w:rFonts w:ascii="Garamond" w:hAnsi="Garamond" w:cs="Arial"/>
          <w:sz w:val="16"/>
          <w:szCs w:val="16"/>
        </w:rPr>
        <w:t>dell’impresa rappresentata inizia il ___________ e termina il _________</w:t>
      </w:r>
      <w:r w:rsidRPr="007C2848">
        <w:rPr>
          <w:rStyle w:val="Rimandonotaapidipagina"/>
          <w:rFonts w:ascii="Garamond" w:hAnsi="Garamond"/>
          <w:sz w:val="20"/>
        </w:rPr>
        <w:footnoteReference w:id="2"/>
      </w:r>
      <w:r w:rsidRPr="007C2848">
        <w:rPr>
          <w:rFonts w:ascii="Garamond" w:hAnsi="Garamond" w:cs="Arial"/>
          <w:sz w:val="20"/>
        </w:rPr>
        <w:t>;</w:t>
      </w:r>
    </w:p>
    <w:p w14:paraId="55E82471" w14:textId="0A49AE66" w:rsidR="00E163B8" w:rsidRPr="007C2848" w:rsidRDefault="00BC2635" w:rsidP="007E3A8B">
      <w:pPr>
        <w:pStyle w:val="Corpotesto1"/>
        <w:numPr>
          <w:ilvl w:val="0"/>
          <w:numId w:val="7"/>
        </w:numPr>
        <w:suppressAutoHyphens w:val="0"/>
        <w:spacing w:after="120"/>
        <w:jc w:val="both"/>
        <w:rPr>
          <w:rFonts w:ascii="Garamond" w:hAnsi="Garamond" w:cs="Arial"/>
          <w:sz w:val="16"/>
          <w:szCs w:val="16"/>
        </w:rPr>
      </w:pPr>
      <w:r w:rsidRPr="007C2848">
        <w:rPr>
          <w:rFonts w:ascii="Garamond" w:hAnsi="Garamond" w:cs="Arial"/>
          <w:sz w:val="16"/>
          <w:szCs w:val="16"/>
          <w:lang w:eastAsia="it-IT"/>
        </w:rPr>
        <w:t>Che l’impresa rappresentata:</w:t>
      </w:r>
    </w:p>
    <w:p w14:paraId="45CAF88A" w14:textId="6C20C015" w:rsidR="00E163B8" w:rsidRPr="007C2848" w:rsidRDefault="00000000" w:rsidP="007C2848">
      <w:pPr>
        <w:pStyle w:val="Paragrafoelenco4"/>
        <w:spacing w:after="120"/>
        <w:ind w:left="284"/>
        <w:jc w:val="both"/>
        <w:outlineLvl w:val="0"/>
        <w:rPr>
          <w:rFonts w:ascii="Garamond" w:hAnsi="Garamond" w:cs="Calibri"/>
          <w:sz w:val="16"/>
          <w:szCs w:val="16"/>
        </w:rPr>
      </w:pPr>
      <w:sdt>
        <w:sdtPr>
          <w:rPr>
            <w:rFonts w:ascii="Garamond" w:hAnsi="Garamond" w:cs="Garamond"/>
            <w:b/>
            <w:sz w:val="22"/>
            <w:szCs w:val="22"/>
          </w:rPr>
          <w:id w:val="841362030"/>
          <w14:checkbox>
            <w14:checked w14:val="0"/>
            <w14:checkedState w14:val="2612" w14:font="MS Gothic"/>
            <w14:uncheckedState w14:val="2610" w14:font="MS Gothic"/>
          </w14:checkbox>
        </w:sdtPr>
        <w:sdtContent>
          <w:r w:rsidR="00CF09E1">
            <w:rPr>
              <w:rFonts w:ascii="MS Gothic" w:eastAsia="MS Gothic" w:hAnsi="MS Gothic" w:cs="Garamond" w:hint="eastAsia"/>
              <w:b/>
              <w:sz w:val="22"/>
              <w:szCs w:val="22"/>
            </w:rPr>
            <w:t>☐</w:t>
          </w:r>
        </w:sdtContent>
      </w:sdt>
      <w:r w:rsidR="007C2848" w:rsidRPr="007C2848">
        <w:rPr>
          <w:rFonts w:ascii="Garamond" w:hAnsi="Garamond" w:cs="Arial"/>
          <w:b/>
          <w:color w:val="000000"/>
          <w:sz w:val="16"/>
          <w:szCs w:val="16"/>
          <w:lang w:eastAsia="it-IT"/>
        </w:rPr>
        <w:t xml:space="preserve"> </w:t>
      </w:r>
      <w:r w:rsidR="00E163B8" w:rsidRPr="007C2848">
        <w:rPr>
          <w:rFonts w:ascii="Garamond" w:hAnsi="Garamond" w:cs="Arial"/>
          <w:b/>
          <w:color w:val="000000"/>
          <w:sz w:val="16"/>
          <w:szCs w:val="16"/>
          <w:lang w:eastAsia="it-IT"/>
        </w:rPr>
        <w:t>2.1</w:t>
      </w:r>
      <w:r w:rsidR="00E163B8" w:rsidRPr="007C2848">
        <w:rPr>
          <w:rFonts w:ascii="Garamond" w:hAnsi="Garamond" w:cs="Arial"/>
          <w:color w:val="000000"/>
          <w:sz w:val="16"/>
          <w:szCs w:val="16"/>
          <w:lang w:eastAsia="it-IT"/>
        </w:rPr>
        <w:t xml:space="preserve"> - </w:t>
      </w:r>
      <w:r w:rsidR="00E163B8" w:rsidRPr="007C2848">
        <w:rPr>
          <w:rFonts w:ascii="Garamond" w:hAnsi="Garamond" w:cs="Arial"/>
          <w:sz w:val="16"/>
          <w:szCs w:val="16"/>
        </w:rPr>
        <w:t xml:space="preserve">nel periodo di riferimento relativo al regolamento de </w:t>
      </w:r>
      <w:proofErr w:type="spellStart"/>
      <w:r w:rsidR="00E163B8" w:rsidRPr="007C2848">
        <w:rPr>
          <w:rFonts w:ascii="Garamond" w:hAnsi="Garamond" w:cs="Arial"/>
          <w:sz w:val="16"/>
          <w:szCs w:val="16"/>
        </w:rPr>
        <w:t>minimis</w:t>
      </w:r>
      <w:proofErr w:type="spellEnd"/>
      <w:r w:rsidR="00E163B8" w:rsidRPr="007C2848">
        <w:rPr>
          <w:rFonts w:ascii="Garamond" w:hAnsi="Garamond" w:cs="Arial"/>
          <w:sz w:val="16"/>
          <w:szCs w:val="16"/>
        </w:rPr>
        <w:t xml:space="preserve"> applicato</w:t>
      </w:r>
      <w:r w:rsidR="00E163B8" w:rsidRPr="00672A5D">
        <w:rPr>
          <w:rStyle w:val="Rimandonotaapidipagina"/>
          <w:rFonts w:ascii="Garamond" w:hAnsi="Garamond"/>
          <w:sz w:val="20"/>
          <w:szCs w:val="20"/>
        </w:rPr>
        <w:footnoteReference w:id="3"/>
      </w:r>
      <w:r w:rsidR="00E163B8" w:rsidRPr="007C2848">
        <w:rPr>
          <w:rFonts w:ascii="Garamond" w:hAnsi="Garamond" w:cs="Calibri"/>
          <w:sz w:val="16"/>
          <w:szCs w:val="16"/>
        </w:rPr>
        <w:t>,</w:t>
      </w:r>
      <w:r w:rsidR="00E163B8" w:rsidRPr="007C2848">
        <w:rPr>
          <w:rFonts w:ascii="Garamond" w:hAnsi="Garamond" w:cs="Arial"/>
          <w:color w:val="000000"/>
          <w:sz w:val="16"/>
          <w:szCs w:val="16"/>
          <w:lang w:eastAsia="it-IT"/>
        </w:rPr>
        <w:t xml:space="preserve"> </w:t>
      </w:r>
      <w:r w:rsidR="00E163B8" w:rsidRPr="007C2848">
        <w:rPr>
          <w:rFonts w:ascii="Garamond" w:hAnsi="Garamond" w:cs="Arial"/>
          <w:b/>
          <w:sz w:val="16"/>
          <w:szCs w:val="16"/>
        </w:rPr>
        <w:t>non è incorsa</w:t>
      </w:r>
      <w:r w:rsidR="00E163B8" w:rsidRPr="007C2848">
        <w:rPr>
          <w:rFonts w:ascii="Garamond" w:hAnsi="Garamond" w:cs="Arial"/>
          <w:sz w:val="16"/>
          <w:szCs w:val="16"/>
        </w:rPr>
        <w:t xml:space="preserve"> in </w:t>
      </w:r>
      <w:r w:rsidR="00E163B8" w:rsidRPr="007C2848">
        <w:rPr>
          <w:rFonts w:ascii="Garamond" w:hAnsi="Garamond" w:cs="Arial"/>
          <w:b/>
          <w:sz w:val="16"/>
          <w:szCs w:val="16"/>
        </w:rPr>
        <w:t>fusioni, acquisizioni, scissioni, trasferimenti di ramo d’azienda</w:t>
      </w:r>
      <w:r w:rsidR="00E163B8" w:rsidRPr="007C2848">
        <w:rPr>
          <w:rFonts w:ascii="Garamond" w:hAnsi="Garamond"/>
          <w:bCs/>
          <w:sz w:val="16"/>
          <w:szCs w:val="16"/>
        </w:rPr>
        <w:t>;</w:t>
      </w:r>
    </w:p>
    <w:p w14:paraId="16AD98C8" w14:textId="2FCABF8F" w:rsidR="00E163B8" w:rsidRPr="007C2848" w:rsidRDefault="00000000" w:rsidP="007C2848">
      <w:pPr>
        <w:pStyle w:val="Paragrafoelenco4"/>
        <w:spacing w:after="120"/>
        <w:ind w:left="284"/>
        <w:jc w:val="both"/>
        <w:outlineLvl w:val="0"/>
        <w:rPr>
          <w:rFonts w:ascii="Garamond" w:hAnsi="Garamond" w:cs="Calibri"/>
          <w:sz w:val="16"/>
          <w:szCs w:val="16"/>
        </w:rPr>
      </w:pPr>
      <w:sdt>
        <w:sdtPr>
          <w:rPr>
            <w:rFonts w:ascii="Garamond" w:hAnsi="Garamond" w:cs="Garamond"/>
            <w:b/>
            <w:sz w:val="22"/>
            <w:szCs w:val="22"/>
          </w:rPr>
          <w:id w:val="-1268154828"/>
          <w14:checkbox>
            <w14:checked w14:val="0"/>
            <w14:checkedState w14:val="2612" w14:font="MS Gothic"/>
            <w14:uncheckedState w14:val="2610" w14:font="MS Gothic"/>
          </w14:checkbox>
        </w:sdtPr>
        <w:sdtContent>
          <w:r w:rsidR="009C74C5">
            <w:rPr>
              <w:rFonts w:ascii="MS Gothic" w:eastAsia="MS Gothic" w:hAnsi="MS Gothic" w:cs="Garamond" w:hint="eastAsia"/>
              <w:b/>
              <w:sz w:val="22"/>
              <w:szCs w:val="22"/>
            </w:rPr>
            <w:t>☐</w:t>
          </w:r>
        </w:sdtContent>
      </w:sdt>
      <w:r w:rsidR="007C2848" w:rsidRPr="007C2848">
        <w:rPr>
          <w:rFonts w:ascii="Garamond" w:hAnsi="Garamond" w:cs="Calibri"/>
          <w:b/>
          <w:sz w:val="16"/>
          <w:szCs w:val="16"/>
        </w:rPr>
        <w:t xml:space="preserve"> </w:t>
      </w:r>
      <w:r w:rsidR="00E163B8" w:rsidRPr="007C2848">
        <w:rPr>
          <w:rFonts w:ascii="Garamond" w:hAnsi="Garamond" w:cs="Calibri"/>
          <w:b/>
          <w:sz w:val="16"/>
          <w:szCs w:val="16"/>
        </w:rPr>
        <w:t>2.2</w:t>
      </w:r>
      <w:r w:rsidR="00E163B8" w:rsidRPr="007C2848">
        <w:rPr>
          <w:rFonts w:ascii="Garamond" w:hAnsi="Garamond" w:cs="Calibri"/>
          <w:sz w:val="16"/>
          <w:szCs w:val="16"/>
        </w:rPr>
        <w:t xml:space="preserve"> - </w:t>
      </w:r>
      <w:r w:rsidR="00E163B8" w:rsidRPr="007C2848">
        <w:rPr>
          <w:rFonts w:ascii="Garamond" w:hAnsi="Garamond" w:cs="Arial"/>
          <w:sz w:val="16"/>
          <w:szCs w:val="16"/>
        </w:rPr>
        <w:t xml:space="preserve">nel periodo di riferimento relativo al regolamento de </w:t>
      </w:r>
      <w:proofErr w:type="spellStart"/>
      <w:r w:rsidR="00E163B8" w:rsidRPr="007C2848">
        <w:rPr>
          <w:rFonts w:ascii="Garamond" w:hAnsi="Garamond" w:cs="Arial"/>
          <w:sz w:val="16"/>
          <w:szCs w:val="16"/>
        </w:rPr>
        <w:t>minimis</w:t>
      </w:r>
      <w:proofErr w:type="spellEnd"/>
      <w:r w:rsidR="00E163B8" w:rsidRPr="007C2848">
        <w:rPr>
          <w:rFonts w:ascii="Garamond" w:hAnsi="Garamond" w:cs="Arial"/>
          <w:sz w:val="16"/>
          <w:szCs w:val="16"/>
        </w:rPr>
        <w:t xml:space="preserve"> applicato</w:t>
      </w:r>
      <w:r w:rsidR="00E163B8" w:rsidRPr="00672A5D">
        <w:rPr>
          <w:rStyle w:val="Rimandonotaapidipagina"/>
          <w:rFonts w:ascii="Garamond" w:hAnsi="Garamond"/>
          <w:sz w:val="20"/>
          <w:szCs w:val="20"/>
        </w:rPr>
        <w:footnoteReference w:id="4"/>
      </w:r>
      <w:r w:rsidR="00E163B8" w:rsidRPr="007C2848">
        <w:rPr>
          <w:rFonts w:ascii="Garamond" w:hAnsi="Garamond" w:cs="Calibri"/>
          <w:sz w:val="16"/>
          <w:szCs w:val="16"/>
        </w:rPr>
        <w:t xml:space="preserve">, </w:t>
      </w:r>
      <w:r w:rsidR="00E163B8" w:rsidRPr="007C2848">
        <w:rPr>
          <w:rFonts w:ascii="Garamond" w:hAnsi="Garamond" w:cs="Arial"/>
          <w:b/>
          <w:sz w:val="16"/>
          <w:szCs w:val="16"/>
        </w:rPr>
        <w:t>è incorsa</w:t>
      </w:r>
      <w:r w:rsidR="00E163B8" w:rsidRPr="007C2848">
        <w:rPr>
          <w:rFonts w:ascii="Garamond" w:hAnsi="Garamond" w:cs="Arial"/>
          <w:sz w:val="16"/>
          <w:szCs w:val="16"/>
        </w:rPr>
        <w:t xml:space="preserve"> in </w:t>
      </w:r>
      <w:r w:rsidR="00E163B8" w:rsidRPr="007C2848">
        <w:rPr>
          <w:rFonts w:ascii="Garamond" w:hAnsi="Garamond" w:cs="Arial"/>
          <w:b/>
          <w:sz w:val="16"/>
          <w:szCs w:val="16"/>
        </w:rPr>
        <w:t>fusioni, acquisizioni, scissioni, trasferimenti di ramo d’azienda</w:t>
      </w:r>
      <w:r w:rsidR="00E163B8" w:rsidRPr="007C2848">
        <w:rPr>
          <w:rFonts w:ascii="Garamond" w:hAnsi="Garamond" w:cs="Arial"/>
          <w:sz w:val="16"/>
          <w:szCs w:val="16"/>
        </w:rPr>
        <w:t xml:space="preserve"> e gli aiuti in regime </w:t>
      </w:r>
      <w:r w:rsidR="00E163B8" w:rsidRPr="007C2848">
        <w:rPr>
          <w:rFonts w:ascii="Garamond" w:hAnsi="Garamond" w:cs="Calibri"/>
          <w:sz w:val="16"/>
          <w:szCs w:val="16"/>
        </w:rPr>
        <w:t>«</w:t>
      </w:r>
      <w:r w:rsidR="00E163B8" w:rsidRPr="007C2848">
        <w:rPr>
          <w:rFonts w:ascii="Garamond" w:hAnsi="Garamond" w:cs="Calibri"/>
          <w:i/>
          <w:sz w:val="16"/>
          <w:szCs w:val="16"/>
        </w:rPr>
        <w:t xml:space="preserve">de </w:t>
      </w:r>
      <w:proofErr w:type="spellStart"/>
      <w:r w:rsidR="00E163B8" w:rsidRPr="007C2848">
        <w:rPr>
          <w:rFonts w:ascii="Garamond" w:hAnsi="Garamond" w:cs="Calibri"/>
          <w:i/>
          <w:sz w:val="16"/>
          <w:szCs w:val="16"/>
        </w:rPr>
        <w:t>minimis</w:t>
      </w:r>
      <w:proofErr w:type="spellEnd"/>
      <w:r w:rsidR="00E163B8" w:rsidRPr="007C2848">
        <w:rPr>
          <w:rFonts w:ascii="Garamond" w:hAnsi="Garamond" w:cs="Calibri"/>
          <w:sz w:val="16"/>
          <w:szCs w:val="16"/>
        </w:rPr>
        <w:t>»</w:t>
      </w:r>
      <w:r w:rsidR="00E163B8" w:rsidRPr="007C2848">
        <w:rPr>
          <w:rFonts w:ascii="Garamond" w:hAnsi="Garamond" w:cs="Arial"/>
          <w:sz w:val="16"/>
          <w:szCs w:val="16"/>
        </w:rPr>
        <w:t xml:space="preserve"> ricevuti dalle imprese coinvolte nelle </w:t>
      </w:r>
      <w:proofErr w:type="gramStart"/>
      <w:r w:rsidR="00E163B8" w:rsidRPr="007C2848">
        <w:rPr>
          <w:rFonts w:ascii="Garamond" w:hAnsi="Garamond" w:cs="Arial"/>
          <w:sz w:val="16"/>
          <w:szCs w:val="16"/>
        </w:rPr>
        <w:t>predette</w:t>
      </w:r>
      <w:proofErr w:type="gramEnd"/>
      <w:r w:rsidR="00E163B8" w:rsidRPr="007C2848">
        <w:rPr>
          <w:rFonts w:ascii="Garamond" w:hAnsi="Garamond" w:cs="Arial"/>
          <w:sz w:val="16"/>
          <w:szCs w:val="16"/>
        </w:rPr>
        <w:t xml:space="preserve"> vicende e </w:t>
      </w:r>
      <w:r w:rsidR="00E163B8" w:rsidRPr="007C2848">
        <w:rPr>
          <w:rFonts w:ascii="Garamond" w:hAnsi="Garamond" w:cs="Arial"/>
          <w:sz w:val="16"/>
          <w:szCs w:val="16"/>
          <w:u w:val="single"/>
        </w:rPr>
        <w:t>diventati riferibili</w:t>
      </w:r>
      <w:r w:rsidR="00E163B8" w:rsidRPr="007C2848">
        <w:rPr>
          <w:rFonts w:ascii="Garamond" w:hAnsi="Garamond" w:cs="Arial"/>
          <w:sz w:val="16"/>
          <w:szCs w:val="16"/>
        </w:rPr>
        <w:t xml:space="preserve"> all’impresa richiedente a seguito di dette vicende sono i seguenti:</w:t>
      </w:r>
    </w:p>
    <w:p w14:paraId="1CCAF18C" w14:textId="77777777" w:rsidR="00E163B8" w:rsidRPr="007C2848" w:rsidRDefault="00E163B8" w:rsidP="00E163B8">
      <w:pPr>
        <w:jc w:val="both"/>
        <w:outlineLvl w:val="0"/>
        <w:rPr>
          <w:rFonts w:ascii="Garamond" w:hAnsi="Garamond" w:cs="Arial"/>
          <w:i/>
          <w:sz w:val="16"/>
          <w:szCs w:val="16"/>
        </w:rPr>
      </w:pPr>
      <w:r w:rsidRPr="007C2848">
        <w:rPr>
          <w:rFonts w:ascii="Garamond" w:hAnsi="Garamond" w:cs="Arial"/>
          <w:i/>
          <w:sz w:val="16"/>
          <w:szCs w:val="16"/>
        </w:rPr>
        <w:t>(</w:t>
      </w:r>
      <w:proofErr w:type="spellStart"/>
      <w:r w:rsidRPr="007C2848">
        <w:rPr>
          <w:rFonts w:ascii="Garamond" w:hAnsi="Garamond" w:cs="Arial"/>
          <w:i/>
          <w:sz w:val="16"/>
          <w:szCs w:val="16"/>
        </w:rPr>
        <w:t>Aggiungere</w:t>
      </w:r>
      <w:proofErr w:type="spellEnd"/>
      <w:r w:rsidRPr="007C2848">
        <w:rPr>
          <w:rFonts w:ascii="Garamond" w:hAnsi="Garamond" w:cs="Arial"/>
          <w:i/>
          <w:sz w:val="16"/>
          <w:szCs w:val="16"/>
        </w:rPr>
        <w:t xml:space="preserve"> </w:t>
      </w:r>
      <w:proofErr w:type="spellStart"/>
      <w:r w:rsidRPr="007C2848">
        <w:rPr>
          <w:rFonts w:ascii="Garamond" w:hAnsi="Garamond" w:cs="Arial"/>
          <w:i/>
          <w:sz w:val="16"/>
          <w:szCs w:val="16"/>
        </w:rPr>
        <w:t>righe</w:t>
      </w:r>
      <w:proofErr w:type="spellEnd"/>
      <w:r w:rsidRPr="007C2848">
        <w:rPr>
          <w:rFonts w:ascii="Garamond" w:hAnsi="Garamond" w:cs="Arial"/>
          <w:i/>
          <w:sz w:val="16"/>
          <w:szCs w:val="16"/>
        </w:rPr>
        <w:t xml:space="preserve"> se </w:t>
      </w:r>
      <w:proofErr w:type="spellStart"/>
      <w:r w:rsidRPr="007C2848">
        <w:rPr>
          <w:rFonts w:ascii="Garamond" w:hAnsi="Garamond" w:cs="Arial"/>
          <w:i/>
          <w:sz w:val="16"/>
          <w:szCs w:val="16"/>
        </w:rPr>
        <w:t>necessario</w:t>
      </w:r>
      <w:proofErr w:type="spellEnd"/>
      <w:r w:rsidRPr="007C2848">
        <w:rPr>
          <w:rFonts w:ascii="Garamond" w:hAnsi="Garamond" w:cs="Arial"/>
          <w:i/>
          <w:sz w:val="16"/>
          <w:szCs w:val="16"/>
        </w:rPr>
        <w:t>)</w:t>
      </w:r>
    </w:p>
    <w:tbl>
      <w:tblPr>
        <w:tblW w:w="5344"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1187"/>
        <w:gridCol w:w="1745"/>
        <w:gridCol w:w="2057"/>
        <w:gridCol w:w="1511"/>
        <w:gridCol w:w="1364"/>
        <w:gridCol w:w="973"/>
        <w:gridCol w:w="1922"/>
      </w:tblGrid>
      <w:tr w:rsidR="00E163B8" w:rsidRPr="007E360B" w14:paraId="30E79B9F" w14:textId="77777777" w:rsidTr="004161C5">
        <w:trPr>
          <w:trHeight w:val="639"/>
          <w:jc w:val="center"/>
        </w:trPr>
        <w:tc>
          <w:tcPr>
            <w:tcW w:w="552" w:type="pct"/>
            <w:tcBorders>
              <w:top w:val="double" w:sz="4" w:space="0" w:color="auto"/>
            </w:tcBorders>
            <w:shd w:val="clear" w:color="auto" w:fill="AAC8C8"/>
            <w:vAlign w:val="center"/>
          </w:tcPr>
          <w:p w14:paraId="30A146E0" w14:textId="77777777" w:rsidR="00E163B8" w:rsidRPr="000B266D" w:rsidRDefault="00E163B8" w:rsidP="00474558">
            <w:pPr>
              <w:jc w:val="center"/>
              <w:rPr>
                <w:rFonts w:ascii="Garamond" w:hAnsi="Garamond" w:cs="Arial"/>
                <w:b/>
                <w:bCs/>
                <w:sz w:val="14"/>
                <w:szCs w:val="14"/>
              </w:rPr>
            </w:pPr>
          </w:p>
        </w:tc>
        <w:tc>
          <w:tcPr>
            <w:tcW w:w="811" w:type="pct"/>
            <w:tcBorders>
              <w:top w:val="double" w:sz="4" w:space="0" w:color="auto"/>
            </w:tcBorders>
            <w:shd w:val="clear" w:color="auto" w:fill="AAC8C8"/>
            <w:vAlign w:val="center"/>
          </w:tcPr>
          <w:p w14:paraId="3628D000" w14:textId="77777777" w:rsidR="00E163B8" w:rsidRPr="000B266D" w:rsidRDefault="00E163B8" w:rsidP="00474558">
            <w:pPr>
              <w:pStyle w:val="Contenutotabella"/>
              <w:snapToGrid w:val="0"/>
              <w:rPr>
                <w:rFonts w:ascii="Garamond" w:hAnsi="Garamond"/>
                <w:b/>
                <w:bCs/>
                <w:sz w:val="14"/>
                <w:szCs w:val="14"/>
                <w:highlight w:val="yellow"/>
              </w:rPr>
            </w:pPr>
            <w:r w:rsidRPr="000B266D">
              <w:rPr>
                <w:rFonts w:ascii="Garamond" w:hAnsi="Garamond"/>
                <w:b/>
                <w:bCs/>
                <w:sz w:val="14"/>
                <w:szCs w:val="14"/>
              </w:rPr>
              <w:t xml:space="preserve">Reg. UE </w:t>
            </w:r>
            <w:r w:rsidRPr="000B266D">
              <w:rPr>
                <w:rFonts w:ascii="Garamond" w:hAnsi="Garamond"/>
                <w:b/>
                <w:bCs/>
                <w:i/>
                <w:sz w:val="14"/>
                <w:szCs w:val="14"/>
              </w:rPr>
              <w:t xml:space="preserve">«de </w:t>
            </w:r>
            <w:proofErr w:type="spellStart"/>
            <w:r w:rsidRPr="000B266D">
              <w:rPr>
                <w:rFonts w:ascii="Garamond" w:hAnsi="Garamond"/>
                <w:b/>
                <w:bCs/>
                <w:i/>
                <w:sz w:val="14"/>
                <w:szCs w:val="14"/>
              </w:rPr>
              <w:t>minimis</w:t>
            </w:r>
            <w:proofErr w:type="spellEnd"/>
            <w:r w:rsidRPr="000B266D">
              <w:rPr>
                <w:rFonts w:ascii="Garamond" w:hAnsi="Garamond"/>
                <w:b/>
                <w:bCs/>
                <w:i/>
                <w:sz w:val="14"/>
                <w:szCs w:val="14"/>
              </w:rPr>
              <w:t xml:space="preserve">» </w:t>
            </w:r>
          </w:p>
        </w:tc>
        <w:tc>
          <w:tcPr>
            <w:tcW w:w="956" w:type="pct"/>
            <w:tcBorders>
              <w:top w:val="double" w:sz="4" w:space="0" w:color="auto"/>
            </w:tcBorders>
            <w:shd w:val="clear" w:color="auto" w:fill="AAC8C8"/>
            <w:vAlign w:val="center"/>
          </w:tcPr>
          <w:p w14:paraId="56C0548F" w14:textId="77777777" w:rsidR="00E163B8" w:rsidRPr="000B266D" w:rsidRDefault="00E163B8" w:rsidP="00474558">
            <w:pPr>
              <w:pStyle w:val="Contenutotabella"/>
              <w:snapToGrid w:val="0"/>
              <w:rPr>
                <w:rFonts w:ascii="Garamond" w:hAnsi="Garamond"/>
                <w:b/>
                <w:bCs/>
                <w:sz w:val="14"/>
                <w:szCs w:val="14"/>
              </w:rPr>
            </w:pPr>
            <w:r w:rsidRPr="000B266D">
              <w:rPr>
                <w:rFonts w:ascii="Garamond" w:hAnsi="Garamond"/>
                <w:b/>
                <w:bCs/>
                <w:sz w:val="14"/>
                <w:szCs w:val="14"/>
              </w:rPr>
              <w:t xml:space="preserve">Impresa cui è stato concesso il </w:t>
            </w:r>
            <w:r w:rsidRPr="000B266D">
              <w:rPr>
                <w:rFonts w:ascii="Garamond" w:hAnsi="Garamond"/>
                <w:b/>
                <w:bCs/>
                <w:i/>
                <w:sz w:val="14"/>
                <w:szCs w:val="14"/>
              </w:rPr>
              <w:t xml:space="preserve">«de </w:t>
            </w:r>
            <w:proofErr w:type="spellStart"/>
            <w:r w:rsidRPr="000B266D">
              <w:rPr>
                <w:rFonts w:ascii="Garamond" w:hAnsi="Garamond"/>
                <w:b/>
                <w:bCs/>
                <w:i/>
                <w:sz w:val="14"/>
                <w:szCs w:val="14"/>
              </w:rPr>
              <w:t>minimis</w:t>
            </w:r>
            <w:proofErr w:type="spellEnd"/>
            <w:r w:rsidRPr="000B266D">
              <w:rPr>
                <w:rFonts w:ascii="Garamond" w:hAnsi="Garamond"/>
                <w:b/>
                <w:bCs/>
                <w:i/>
                <w:sz w:val="14"/>
                <w:szCs w:val="14"/>
              </w:rPr>
              <w:t>»</w:t>
            </w:r>
          </w:p>
        </w:tc>
        <w:tc>
          <w:tcPr>
            <w:tcW w:w="702" w:type="pct"/>
            <w:tcBorders>
              <w:top w:val="double" w:sz="4" w:space="0" w:color="auto"/>
            </w:tcBorders>
            <w:shd w:val="clear" w:color="auto" w:fill="AAC8C8"/>
            <w:vAlign w:val="center"/>
          </w:tcPr>
          <w:p w14:paraId="2B78D382" w14:textId="77777777" w:rsidR="00E163B8" w:rsidRPr="000B266D" w:rsidRDefault="00E163B8" w:rsidP="00474558">
            <w:pPr>
              <w:pStyle w:val="Contenutotabella"/>
              <w:snapToGrid w:val="0"/>
              <w:rPr>
                <w:rFonts w:ascii="Garamond" w:hAnsi="Garamond"/>
                <w:b/>
                <w:bCs/>
                <w:sz w:val="14"/>
                <w:szCs w:val="14"/>
              </w:rPr>
            </w:pPr>
            <w:r w:rsidRPr="000B266D">
              <w:rPr>
                <w:rFonts w:ascii="Garamond" w:hAnsi="Garamond"/>
                <w:b/>
                <w:bCs/>
                <w:sz w:val="14"/>
                <w:szCs w:val="14"/>
              </w:rPr>
              <w:t xml:space="preserve">CF impresa cui è stato concesso il </w:t>
            </w:r>
            <w:r w:rsidRPr="000B266D">
              <w:rPr>
                <w:rFonts w:ascii="Garamond" w:hAnsi="Garamond"/>
                <w:b/>
                <w:bCs/>
                <w:i/>
                <w:sz w:val="14"/>
                <w:szCs w:val="14"/>
              </w:rPr>
              <w:t xml:space="preserve">«de </w:t>
            </w:r>
            <w:proofErr w:type="spellStart"/>
            <w:r w:rsidRPr="000B266D">
              <w:rPr>
                <w:rFonts w:ascii="Garamond" w:hAnsi="Garamond"/>
                <w:b/>
                <w:bCs/>
                <w:i/>
                <w:sz w:val="14"/>
                <w:szCs w:val="14"/>
              </w:rPr>
              <w:t>minimis</w:t>
            </w:r>
            <w:proofErr w:type="spellEnd"/>
            <w:r w:rsidRPr="000B266D">
              <w:rPr>
                <w:rFonts w:ascii="Garamond" w:hAnsi="Garamond"/>
                <w:b/>
                <w:bCs/>
                <w:i/>
                <w:sz w:val="14"/>
                <w:szCs w:val="14"/>
              </w:rPr>
              <w:t>»</w:t>
            </w:r>
          </w:p>
        </w:tc>
        <w:tc>
          <w:tcPr>
            <w:tcW w:w="634" w:type="pct"/>
            <w:tcBorders>
              <w:top w:val="double" w:sz="4" w:space="0" w:color="auto"/>
            </w:tcBorders>
            <w:shd w:val="clear" w:color="auto" w:fill="AAC8C8"/>
            <w:vAlign w:val="center"/>
          </w:tcPr>
          <w:p w14:paraId="5556E8BC" w14:textId="77777777" w:rsidR="00E163B8" w:rsidRPr="000B266D" w:rsidRDefault="00E163B8" w:rsidP="00474558">
            <w:pPr>
              <w:pStyle w:val="Contenutotabella"/>
              <w:snapToGrid w:val="0"/>
              <w:rPr>
                <w:rFonts w:ascii="Garamond" w:hAnsi="Garamond"/>
                <w:b/>
                <w:bCs/>
                <w:sz w:val="14"/>
                <w:szCs w:val="14"/>
              </w:rPr>
            </w:pPr>
            <w:r w:rsidRPr="000B266D">
              <w:rPr>
                <w:rFonts w:ascii="Garamond" w:hAnsi="Garamond"/>
                <w:b/>
                <w:bCs/>
                <w:sz w:val="14"/>
                <w:szCs w:val="14"/>
              </w:rPr>
              <w:t>Codice COR Identificativo dell’aiuto</w:t>
            </w:r>
            <w:r w:rsidRPr="000B266D">
              <w:rPr>
                <w:rStyle w:val="Rimandonotaapidipagina"/>
                <w:rFonts w:ascii="Garamond" w:hAnsi="Garamond"/>
                <w:b/>
                <w:bCs/>
                <w:sz w:val="14"/>
                <w:szCs w:val="14"/>
              </w:rPr>
              <w:footnoteReference w:id="5"/>
            </w:r>
          </w:p>
        </w:tc>
        <w:tc>
          <w:tcPr>
            <w:tcW w:w="452" w:type="pct"/>
            <w:tcBorders>
              <w:top w:val="double" w:sz="4" w:space="0" w:color="auto"/>
            </w:tcBorders>
            <w:shd w:val="clear" w:color="auto" w:fill="AAC8C8"/>
            <w:vAlign w:val="center"/>
          </w:tcPr>
          <w:p w14:paraId="022B4B38" w14:textId="77777777" w:rsidR="00E163B8" w:rsidRPr="000B266D" w:rsidRDefault="00E163B8" w:rsidP="00474558">
            <w:pPr>
              <w:pStyle w:val="Contenutotabella"/>
              <w:snapToGrid w:val="0"/>
              <w:rPr>
                <w:rFonts w:ascii="Garamond" w:hAnsi="Garamond"/>
                <w:b/>
                <w:bCs/>
                <w:sz w:val="14"/>
                <w:szCs w:val="14"/>
              </w:rPr>
            </w:pPr>
            <w:r w:rsidRPr="000B266D">
              <w:rPr>
                <w:rFonts w:ascii="Garamond" w:hAnsi="Garamond"/>
                <w:b/>
                <w:bCs/>
                <w:sz w:val="14"/>
                <w:szCs w:val="14"/>
              </w:rPr>
              <w:t>Operazione intercorsa</w:t>
            </w:r>
            <w:r w:rsidRPr="000B266D">
              <w:rPr>
                <w:rStyle w:val="Rimandonotaapidipagina"/>
                <w:rFonts w:ascii="Garamond" w:hAnsi="Garamond"/>
                <w:b/>
                <w:bCs/>
                <w:sz w:val="14"/>
                <w:szCs w:val="14"/>
              </w:rPr>
              <w:footnoteReference w:id="6"/>
            </w:r>
          </w:p>
        </w:tc>
        <w:tc>
          <w:tcPr>
            <w:tcW w:w="894" w:type="pct"/>
            <w:tcBorders>
              <w:top w:val="double" w:sz="4" w:space="0" w:color="auto"/>
            </w:tcBorders>
            <w:shd w:val="clear" w:color="auto" w:fill="AAC8C8"/>
            <w:vAlign w:val="center"/>
          </w:tcPr>
          <w:p w14:paraId="51F14B6E" w14:textId="77777777" w:rsidR="00E163B8" w:rsidRPr="000B266D" w:rsidRDefault="00E163B8" w:rsidP="00474558">
            <w:pPr>
              <w:pStyle w:val="Contenutotabella"/>
              <w:snapToGrid w:val="0"/>
              <w:jc w:val="center"/>
              <w:rPr>
                <w:rFonts w:ascii="Garamond" w:hAnsi="Garamond"/>
                <w:b/>
                <w:bCs/>
                <w:sz w:val="14"/>
                <w:szCs w:val="14"/>
              </w:rPr>
            </w:pPr>
            <w:r w:rsidRPr="000B266D">
              <w:rPr>
                <w:rFonts w:ascii="Garamond" w:hAnsi="Garamond"/>
                <w:b/>
                <w:bCs/>
                <w:sz w:val="14"/>
                <w:szCs w:val="14"/>
              </w:rPr>
              <w:t>Importo dell’aiuto da imputare all’impresa rappresentata</w:t>
            </w:r>
          </w:p>
        </w:tc>
      </w:tr>
      <w:tr w:rsidR="00E163B8" w:rsidRPr="007E360B" w14:paraId="5D950F15" w14:textId="77777777" w:rsidTr="004161C5">
        <w:trPr>
          <w:trHeight w:val="371"/>
          <w:jc w:val="center"/>
        </w:trPr>
        <w:tc>
          <w:tcPr>
            <w:tcW w:w="552" w:type="pct"/>
            <w:shd w:val="clear" w:color="auto" w:fill="AAC8C8"/>
          </w:tcPr>
          <w:p w14:paraId="4049F961" w14:textId="77777777" w:rsidR="00E163B8" w:rsidRPr="007E360B" w:rsidRDefault="00E163B8" w:rsidP="00474558">
            <w:pPr>
              <w:pStyle w:val="Contenutotabella"/>
              <w:snapToGrid w:val="0"/>
              <w:spacing w:after="120"/>
              <w:jc w:val="center"/>
              <w:rPr>
                <w:rFonts w:ascii="Garamond" w:hAnsi="Garamond"/>
                <w:b/>
                <w:sz w:val="16"/>
                <w:szCs w:val="16"/>
              </w:rPr>
            </w:pPr>
            <w:r w:rsidRPr="007E360B">
              <w:rPr>
                <w:rFonts w:ascii="Garamond" w:hAnsi="Garamond"/>
                <w:b/>
                <w:sz w:val="16"/>
                <w:szCs w:val="16"/>
              </w:rPr>
              <w:t>1</w:t>
            </w:r>
          </w:p>
        </w:tc>
        <w:tc>
          <w:tcPr>
            <w:tcW w:w="811" w:type="pct"/>
            <w:shd w:val="clear" w:color="auto" w:fill="EAEAD5"/>
          </w:tcPr>
          <w:p w14:paraId="70F0D72D" w14:textId="77777777" w:rsidR="00E163B8" w:rsidRPr="007E360B" w:rsidRDefault="00E163B8" w:rsidP="00474558">
            <w:pPr>
              <w:pStyle w:val="Contenutotabella"/>
              <w:snapToGrid w:val="0"/>
              <w:spacing w:after="120"/>
              <w:rPr>
                <w:rFonts w:ascii="Garamond" w:hAnsi="Garamond"/>
                <w:bCs/>
                <w:sz w:val="16"/>
                <w:szCs w:val="16"/>
              </w:rPr>
            </w:pPr>
          </w:p>
        </w:tc>
        <w:tc>
          <w:tcPr>
            <w:tcW w:w="956" w:type="pct"/>
            <w:shd w:val="clear" w:color="auto" w:fill="EAEAD5"/>
            <w:vAlign w:val="center"/>
          </w:tcPr>
          <w:p w14:paraId="627BCA7D" w14:textId="77777777" w:rsidR="00E163B8" w:rsidRPr="007E360B" w:rsidRDefault="00E163B8" w:rsidP="00474558">
            <w:pPr>
              <w:pStyle w:val="Contenutotabella"/>
              <w:snapToGrid w:val="0"/>
              <w:spacing w:after="120"/>
              <w:rPr>
                <w:rFonts w:ascii="Garamond" w:hAnsi="Garamond"/>
                <w:bCs/>
                <w:sz w:val="16"/>
                <w:szCs w:val="16"/>
              </w:rPr>
            </w:pPr>
          </w:p>
        </w:tc>
        <w:tc>
          <w:tcPr>
            <w:tcW w:w="702" w:type="pct"/>
            <w:shd w:val="clear" w:color="auto" w:fill="EAEAD5"/>
            <w:vAlign w:val="center"/>
          </w:tcPr>
          <w:p w14:paraId="4214020A" w14:textId="77777777" w:rsidR="00E163B8" w:rsidRPr="007E360B" w:rsidRDefault="00E163B8" w:rsidP="00474558">
            <w:pPr>
              <w:pStyle w:val="Contenutotabella"/>
              <w:snapToGrid w:val="0"/>
              <w:spacing w:after="120"/>
              <w:rPr>
                <w:rFonts w:ascii="Garamond" w:hAnsi="Garamond"/>
                <w:bCs/>
                <w:sz w:val="16"/>
                <w:szCs w:val="16"/>
              </w:rPr>
            </w:pPr>
          </w:p>
        </w:tc>
        <w:tc>
          <w:tcPr>
            <w:tcW w:w="634" w:type="pct"/>
            <w:shd w:val="clear" w:color="auto" w:fill="EAEAD5"/>
            <w:vAlign w:val="center"/>
          </w:tcPr>
          <w:p w14:paraId="149F114D" w14:textId="77777777" w:rsidR="00E163B8" w:rsidRPr="007E360B" w:rsidRDefault="00E163B8" w:rsidP="00474558">
            <w:pPr>
              <w:pStyle w:val="Contenutotabella"/>
              <w:snapToGrid w:val="0"/>
              <w:spacing w:after="120"/>
              <w:rPr>
                <w:rFonts w:ascii="Garamond" w:hAnsi="Garamond"/>
                <w:bCs/>
                <w:sz w:val="16"/>
                <w:szCs w:val="16"/>
              </w:rPr>
            </w:pPr>
          </w:p>
        </w:tc>
        <w:tc>
          <w:tcPr>
            <w:tcW w:w="452" w:type="pct"/>
            <w:shd w:val="clear" w:color="auto" w:fill="EAEAD5"/>
            <w:vAlign w:val="center"/>
          </w:tcPr>
          <w:p w14:paraId="35677E61" w14:textId="77777777" w:rsidR="00E163B8" w:rsidRPr="007E360B" w:rsidRDefault="00E163B8" w:rsidP="00474558">
            <w:pPr>
              <w:pStyle w:val="Contenutotabella"/>
              <w:snapToGrid w:val="0"/>
              <w:spacing w:after="120"/>
              <w:rPr>
                <w:rFonts w:ascii="Garamond" w:hAnsi="Garamond"/>
                <w:bCs/>
                <w:sz w:val="16"/>
                <w:szCs w:val="16"/>
              </w:rPr>
            </w:pPr>
          </w:p>
        </w:tc>
        <w:tc>
          <w:tcPr>
            <w:tcW w:w="894" w:type="pct"/>
            <w:shd w:val="clear" w:color="auto" w:fill="EAEAD5"/>
          </w:tcPr>
          <w:p w14:paraId="5E682D0C" w14:textId="77777777" w:rsidR="00E163B8" w:rsidRPr="007E360B" w:rsidRDefault="00E163B8" w:rsidP="00474558">
            <w:pPr>
              <w:pStyle w:val="Contenutotabella"/>
              <w:snapToGrid w:val="0"/>
              <w:spacing w:after="120"/>
              <w:ind w:left="34"/>
              <w:jc w:val="right"/>
              <w:rPr>
                <w:rFonts w:ascii="Garamond" w:hAnsi="Garamond"/>
                <w:bCs/>
                <w:sz w:val="16"/>
                <w:szCs w:val="16"/>
              </w:rPr>
            </w:pPr>
          </w:p>
        </w:tc>
      </w:tr>
      <w:tr w:rsidR="00E163B8" w:rsidRPr="007E360B" w14:paraId="12BB98A4" w14:textId="77777777" w:rsidTr="004161C5">
        <w:trPr>
          <w:trHeight w:val="394"/>
          <w:jc w:val="center"/>
        </w:trPr>
        <w:tc>
          <w:tcPr>
            <w:tcW w:w="552" w:type="pct"/>
            <w:shd w:val="clear" w:color="auto" w:fill="AAC8C8"/>
          </w:tcPr>
          <w:p w14:paraId="3A707DC8" w14:textId="77777777" w:rsidR="00E163B8" w:rsidRPr="007E360B" w:rsidRDefault="00E163B8" w:rsidP="00474558">
            <w:pPr>
              <w:pStyle w:val="Contenutotabella"/>
              <w:snapToGrid w:val="0"/>
              <w:spacing w:after="120"/>
              <w:jc w:val="center"/>
              <w:rPr>
                <w:rFonts w:ascii="Garamond" w:hAnsi="Garamond"/>
                <w:b/>
                <w:sz w:val="16"/>
                <w:szCs w:val="16"/>
              </w:rPr>
            </w:pPr>
            <w:r w:rsidRPr="007E360B">
              <w:rPr>
                <w:rFonts w:ascii="Garamond" w:hAnsi="Garamond"/>
                <w:b/>
                <w:sz w:val="16"/>
                <w:szCs w:val="16"/>
              </w:rPr>
              <w:t>2</w:t>
            </w:r>
          </w:p>
        </w:tc>
        <w:tc>
          <w:tcPr>
            <w:tcW w:w="811" w:type="pct"/>
            <w:shd w:val="clear" w:color="auto" w:fill="EAEAD5"/>
          </w:tcPr>
          <w:p w14:paraId="089643BE" w14:textId="77777777" w:rsidR="00E163B8" w:rsidRPr="007E360B" w:rsidRDefault="00E163B8" w:rsidP="00474558">
            <w:pPr>
              <w:pStyle w:val="Contenutotabella"/>
              <w:snapToGrid w:val="0"/>
              <w:spacing w:after="120"/>
              <w:rPr>
                <w:rFonts w:ascii="Garamond" w:hAnsi="Garamond"/>
                <w:bCs/>
                <w:sz w:val="16"/>
                <w:szCs w:val="16"/>
              </w:rPr>
            </w:pPr>
          </w:p>
        </w:tc>
        <w:tc>
          <w:tcPr>
            <w:tcW w:w="956" w:type="pct"/>
            <w:shd w:val="clear" w:color="auto" w:fill="EAEAD5"/>
            <w:vAlign w:val="center"/>
          </w:tcPr>
          <w:p w14:paraId="07B17A96" w14:textId="77777777" w:rsidR="00E163B8" w:rsidRPr="007E360B" w:rsidRDefault="00E163B8" w:rsidP="00474558">
            <w:pPr>
              <w:pStyle w:val="Contenutotabella"/>
              <w:snapToGrid w:val="0"/>
              <w:spacing w:after="120"/>
              <w:rPr>
                <w:rFonts w:ascii="Garamond" w:hAnsi="Garamond"/>
                <w:bCs/>
                <w:sz w:val="16"/>
                <w:szCs w:val="16"/>
              </w:rPr>
            </w:pPr>
          </w:p>
        </w:tc>
        <w:tc>
          <w:tcPr>
            <w:tcW w:w="702" w:type="pct"/>
            <w:shd w:val="clear" w:color="auto" w:fill="EAEAD5"/>
            <w:vAlign w:val="center"/>
          </w:tcPr>
          <w:p w14:paraId="3EB88690" w14:textId="77777777" w:rsidR="00E163B8" w:rsidRPr="007E360B" w:rsidRDefault="00E163B8" w:rsidP="00474558">
            <w:pPr>
              <w:pStyle w:val="Contenutotabella"/>
              <w:snapToGrid w:val="0"/>
              <w:spacing w:after="120"/>
              <w:rPr>
                <w:rFonts w:ascii="Garamond" w:hAnsi="Garamond"/>
                <w:bCs/>
                <w:sz w:val="16"/>
                <w:szCs w:val="16"/>
              </w:rPr>
            </w:pPr>
          </w:p>
        </w:tc>
        <w:tc>
          <w:tcPr>
            <w:tcW w:w="634" w:type="pct"/>
            <w:shd w:val="clear" w:color="auto" w:fill="EAEAD5"/>
            <w:vAlign w:val="center"/>
          </w:tcPr>
          <w:p w14:paraId="480F1362" w14:textId="77777777" w:rsidR="00E163B8" w:rsidRPr="007E360B" w:rsidRDefault="00E163B8" w:rsidP="00474558">
            <w:pPr>
              <w:pStyle w:val="Contenutotabella"/>
              <w:snapToGrid w:val="0"/>
              <w:spacing w:after="120"/>
              <w:rPr>
                <w:rFonts w:ascii="Garamond" w:hAnsi="Garamond"/>
                <w:bCs/>
                <w:sz w:val="16"/>
                <w:szCs w:val="16"/>
              </w:rPr>
            </w:pPr>
          </w:p>
        </w:tc>
        <w:tc>
          <w:tcPr>
            <w:tcW w:w="452" w:type="pct"/>
            <w:shd w:val="clear" w:color="auto" w:fill="EAEAD5"/>
          </w:tcPr>
          <w:p w14:paraId="056784FA" w14:textId="77777777" w:rsidR="00E163B8" w:rsidRPr="007E360B" w:rsidRDefault="00E163B8" w:rsidP="00474558">
            <w:pPr>
              <w:pStyle w:val="Contenutotabella"/>
              <w:snapToGrid w:val="0"/>
              <w:spacing w:after="120"/>
              <w:rPr>
                <w:rFonts w:ascii="Garamond" w:hAnsi="Garamond"/>
                <w:bCs/>
                <w:sz w:val="16"/>
                <w:szCs w:val="16"/>
              </w:rPr>
            </w:pPr>
          </w:p>
        </w:tc>
        <w:tc>
          <w:tcPr>
            <w:tcW w:w="894" w:type="pct"/>
            <w:shd w:val="clear" w:color="auto" w:fill="EAEAD5"/>
          </w:tcPr>
          <w:p w14:paraId="6F650D49" w14:textId="77777777" w:rsidR="00E163B8" w:rsidRPr="007E360B" w:rsidRDefault="00E163B8" w:rsidP="00474558">
            <w:pPr>
              <w:pStyle w:val="Contenutotabella"/>
              <w:snapToGrid w:val="0"/>
              <w:spacing w:after="120"/>
              <w:ind w:left="34"/>
              <w:jc w:val="right"/>
              <w:rPr>
                <w:rFonts w:ascii="Garamond" w:hAnsi="Garamond"/>
                <w:bCs/>
                <w:sz w:val="16"/>
                <w:szCs w:val="16"/>
              </w:rPr>
            </w:pPr>
          </w:p>
        </w:tc>
      </w:tr>
    </w:tbl>
    <w:p w14:paraId="22D2FB6C" w14:textId="77777777" w:rsidR="000B266D" w:rsidRDefault="000B266D" w:rsidP="000B266D">
      <w:pPr>
        <w:pStyle w:val="Corpotesto1"/>
        <w:suppressAutoHyphens w:val="0"/>
        <w:spacing w:after="120"/>
        <w:jc w:val="both"/>
        <w:rPr>
          <w:rFonts w:ascii="Garamond" w:hAnsi="Garamond" w:cs="Arial"/>
          <w:sz w:val="16"/>
          <w:szCs w:val="16"/>
        </w:rPr>
      </w:pPr>
    </w:p>
    <w:p w14:paraId="48C6FF6D" w14:textId="5CBFEF95" w:rsidR="00E163B8" w:rsidRPr="0001764A" w:rsidRDefault="00E163B8" w:rsidP="008153D4">
      <w:pPr>
        <w:pStyle w:val="Corpotesto1"/>
        <w:numPr>
          <w:ilvl w:val="0"/>
          <w:numId w:val="7"/>
        </w:numPr>
        <w:suppressAutoHyphens w:val="0"/>
        <w:spacing w:after="120"/>
        <w:jc w:val="both"/>
        <w:outlineLvl w:val="0"/>
        <w:rPr>
          <w:rFonts w:ascii="Garamond" w:hAnsi="Garamond" w:cs="Arial"/>
          <w:i/>
          <w:sz w:val="16"/>
          <w:szCs w:val="16"/>
        </w:rPr>
      </w:pPr>
      <w:r w:rsidRPr="0001764A">
        <w:rPr>
          <w:rFonts w:ascii="Garamond" w:hAnsi="Garamond" w:cs="Arial"/>
          <w:sz w:val="16"/>
          <w:szCs w:val="16"/>
        </w:rPr>
        <w:t xml:space="preserve">Che l’impresa rappresentata, </w:t>
      </w:r>
      <w:r w:rsidRPr="0001764A">
        <w:rPr>
          <w:rFonts w:ascii="Garamond" w:hAnsi="Garamond" w:cs="Arial"/>
          <w:color w:val="auto"/>
          <w:sz w:val="16"/>
          <w:szCs w:val="16"/>
        </w:rPr>
        <w:t xml:space="preserve">nel periodo di riferimento relativo al regolamento de </w:t>
      </w:r>
      <w:proofErr w:type="spellStart"/>
      <w:r w:rsidRPr="0001764A">
        <w:rPr>
          <w:rFonts w:ascii="Garamond" w:hAnsi="Garamond" w:cs="Arial"/>
          <w:color w:val="auto"/>
          <w:sz w:val="16"/>
          <w:szCs w:val="16"/>
        </w:rPr>
        <w:t>minimis</w:t>
      </w:r>
      <w:proofErr w:type="spellEnd"/>
      <w:r w:rsidRPr="0001764A">
        <w:rPr>
          <w:rFonts w:ascii="Garamond" w:hAnsi="Garamond" w:cs="Arial"/>
          <w:color w:val="auto"/>
          <w:sz w:val="16"/>
          <w:szCs w:val="16"/>
        </w:rPr>
        <w:t xml:space="preserve"> applicato,</w:t>
      </w:r>
      <w:r w:rsidRPr="0001764A">
        <w:rPr>
          <w:rFonts w:ascii="Garamond" w:hAnsi="Garamond" w:cs="Arial"/>
          <w:sz w:val="16"/>
          <w:szCs w:val="16"/>
        </w:rPr>
        <w:t xml:space="preserve"> ha fruito </w:t>
      </w:r>
      <w:r w:rsidRPr="0001764A">
        <w:rPr>
          <w:rFonts w:ascii="Garamond" w:hAnsi="Garamond" w:cs="Arial"/>
          <w:color w:val="auto"/>
          <w:sz w:val="16"/>
          <w:szCs w:val="16"/>
        </w:rPr>
        <w:t>e/o ha dichiarato ai fini fiscali i</w:t>
      </w:r>
      <w:r w:rsidRPr="0001764A">
        <w:rPr>
          <w:rFonts w:ascii="Garamond" w:hAnsi="Garamond" w:cs="Arial"/>
          <w:sz w:val="16"/>
          <w:szCs w:val="16"/>
        </w:rPr>
        <w:t xml:space="preserve"> seguenti </w:t>
      </w:r>
      <w:r w:rsidRPr="0001764A">
        <w:rPr>
          <w:rFonts w:ascii="Garamond" w:hAnsi="Garamond" w:cs="Arial"/>
          <w:b/>
          <w:bCs/>
          <w:sz w:val="16"/>
          <w:szCs w:val="16"/>
          <w:u w:val="single"/>
        </w:rPr>
        <w:t>aiuti di cui all’art. 10 del DM 115/2017</w:t>
      </w:r>
      <w:r w:rsidRPr="006A01AD">
        <w:rPr>
          <w:rStyle w:val="Rimandonotaapidipagina"/>
          <w:rFonts w:ascii="Garamond" w:hAnsi="Garamond"/>
          <w:b/>
          <w:bCs/>
          <w:sz w:val="20"/>
          <w:u w:val="single"/>
        </w:rPr>
        <w:footnoteReference w:id="7"/>
      </w:r>
      <w:r w:rsidRPr="0001764A">
        <w:rPr>
          <w:rFonts w:ascii="Garamond" w:hAnsi="Garamond" w:cs="Arial"/>
          <w:b/>
          <w:bCs/>
          <w:sz w:val="20"/>
          <w:u w:val="single"/>
        </w:rPr>
        <w:t xml:space="preserve"> </w:t>
      </w:r>
      <w:r w:rsidRPr="0001764A">
        <w:rPr>
          <w:rFonts w:ascii="Garamond" w:hAnsi="Garamond" w:cs="Arial"/>
          <w:b/>
          <w:bCs/>
          <w:sz w:val="16"/>
          <w:szCs w:val="16"/>
          <w:u w:val="single"/>
        </w:rPr>
        <w:t xml:space="preserve">in regime </w:t>
      </w:r>
      <w:r w:rsidRPr="0001764A">
        <w:rPr>
          <w:rFonts w:ascii="Garamond" w:hAnsi="Garamond" w:cs="Calibri"/>
          <w:b/>
          <w:bCs/>
          <w:sz w:val="16"/>
          <w:szCs w:val="16"/>
          <w:u w:val="single"/>
        </w:rPr>
        <w:t>«</w:t>
      </w:r>
      <w:r w:rsidRPr="0001764A">
        <w:rPr>
          <w:rFonts w:ascii="Garamond" w:hAnsi="Garamond" w:cs="Calibri"/>
          <w:b/>
          <w:bCs/>
          <w:i/>
          <w:sz w:val="16"/>
          <w:szCs w:val="16"/>
          <w:u w:val="single"/>
        </w:rPr>
        <w:t xml:space="preserve">de </w:t>
      </w:r>
      <w:proofErr w:type="spellStart"/>
      <w:r w:rsidRPr="0001764A">
        <w:rPr>
          <w:rFonts w:ascii="Garamond" w:hAnsi="Garamond" w:cs="Calibri"/>
          <w:b/>
          <w:bCs/>
          <w:i/>
          <w:sz w:val="16"/>
          <w:szCs w:val="16"/>
          <w:u w:val="single"/>
        </w:rPr>
        <w:t>minimis</w:t>
      </w:r>
      <w:proofErr w:type="spellEnd"/>
      <w:r w:rsidRPr="0001764A">
        <w:rPr>
          <w:rFonts w:ascii="Garamond" w:hAnsi="Garamond" w:cs="Calibri"/>
          <w:b/>
          <w:bCs/>
          <w:sz w:val="16"/>
          <w:szCs w:val="16"/>
          <w:u w:val="single"/>
        </w:rPr>
        <w:t xml:space="preserve">» </w:t>
      </w:r>
      <w:r w:rsidRPr="0001764A">
        <w:rPr>
          <w:rFonts w:ascii="Garamond" w:hAnsi="Garamond" w:cs="Calibri"/>
          <w:b/>
          <w:bCs/>
          <w:color w:val="auto"/>
          <w:sz w:val="16"/>
          <w:szCs w:val="16"/>
          <w:u w:val="single"/>
        </w:rPr>
        <w:t>che non sono ancora stati registrati in RNA</w:t>
      </w:r>
      <w:r w:rsidRPr="0001764A">
        <w:rPr>
          <w:rFonts w:ascii="Garamond" w:hAnsi="Garamond" w:cs="Calibri"/>
          <w:color w:val="auto"/>
          <w:sz w:val="16"/>
          <w:szCs w:val="16"/>
        </w:rPr>
        <w:t>,</w:t>
      </w:r>
      <w:r w:rsidRPr="0001764A">
        <w:rPr>
          <w:rFonts w:ascii="Garamond" w:hAnsi="Garamond" w:cs="Calibri"/>
          <w:sz w:val="16"/>
          <w:szCs w:val="16"/>
        </w:rPr>
        <w:t xml:space="preserve"> di cui va tenuto conto ai fini della determinazione del massimale disponibile</w:t>
      </w:r>
      <w:r w:rsidRPr="0001764A">
        <w:rPr>
          <w:rFonts w:ascii="Garamond" w:hAnsi="Garamond" w:cs="Arial"/>
          <w:sz w:val="16"/>
          <w:szCs w:val="16"/>
        </w:rPr>
        <w:t>:</w:t>
      </w:r>
      <w:r w:rsidR="0001764A">
        <w:rPr>
          <w:rFonts w:ascii="Garamond" w:hAnsi="Garamond" w:cs="Arial"/>
          <w:sz w:val="16"/>
          <w:szCs w:val="16"/>
        </w:rPr>
        <w:t xml:space="preserve"> </w:t>
      </w:r>
      <w:r w:rsidRPr="0001764A">
        <w:rPr>
          <w:rFonts w:ascii="Garamond" w:hAnsi="Garamond" w:cs="Arial"/>
          <w:i/>
          <w:sz w:val="16"/>
          <w:szCs w:val="16"/>
        </w:rPr>
        <w:t>(Aggiungere righe se necessario)</w:t>
      </w:r>
      <w:r w:rsidRPr="0001764A">
        <w:rPr>
          <w:rFonts w:ascii="Garamond" w:hAnsi="Garamond" w:cs="Arial"/>
          <w:sz w:val="16"/>
          <w:szCs w:val="16"/>
        </w:rPr>
        <w:t xml:space="preserve"> </w:t>
      </w:r>
    </w:p>
    <w:tbl>
      <w:tblPr>
        <w:tblW w:w="5352" w:type="pct"/>
        <w:tblInd w:w="-299"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829"/>
        <w:gridCol w:w="1662"/>
        <w:gridCol w:w="1468"/>
        <w:gridCol w:w="1274"/>
        <w:gridCol w:w="3023"/>
        <w:gridCol w:w="2519"/>
      </w:tblGrid>
      <w:tr w:rsidR="004161C5" w:rsidRPr="00DC19C2" w14:paraId="09729355" w14:textId="77777777" w:rsidTr="004161C5">
        <w:trPr>
          <w:trHeight w:val="630"/>
        </w:trPr>
        <w:tc>
          <w:tcPr>
            <w:tcW w:w="385" w:type="pct"/>
            <w:vMerge w:val="restart"/>
            <w:tcBorders>
              <w:top w:val="double" w:sz="4" w:space="0" w:color="auto"/>
            </w:tcBorders>
            <w:shd w:val="clear" w:color="auto" w:fill="AAC8C8"/>
            <w:vAlign w:val="center"/>
          </w:tcPr>
          <w:p w14:paraId="1541D18A" w14:textId="77777777" w:rsidR="00E163B8" w:rsidRPr="00DC19C2" w:rsidRDefault="00E163B8" w:rsidP="00474558">
            <w:pPr>
              <w:jc w:val="center"/>
              <w:rPr>
                <w:rFonts w:ascii="Garamond" w:hAnsi="Garamond" w:cs="Arial"/>
                <w:b/>
                <w:bCs/>
                <w:sz w:val="16"/>
                <w:szCs w:val="16"/>
              </w:rPr>
            </w:pPr>
          </w:p>
        </w:tc>
        <w:tc>
          <w:tcPr>
            <w:tcW w:w="771" w:type="pct"/>
            <w:vMerge w:val="restart"/>
            <w:tcBorders>
              <w:top w:val="double" w:sz="4" w:space="0" w:color="auto"/>
            </w:tcBorders>
            <w:shd w:val="clear" w:color="auto" w:fill="AAC8C8"/>
            <w:vAlign w:val="center"/>
          </w:tcPr>
          <w:p w14:paraId="191065EA" w14:textId="77777777" w:rsidR="00E163B8" w:rsidRPr="000B266D" w:rsidRDefault="00E163B8" w:rsidP="00474558">
            <w:pPr>
              <w:pStyle w:val="Contenutotabella"/>
              <w:snapToGrid w:val="0"/>
              <w:jc w:val="center"/>
              <w:rPr>
                <w:rFonts w:ascii="Garamond" w:hAnsi="Garamond"/>
                <w:b/>
                <w:bCs/>
                <w:sz w:val="14"/>
                <w:szCs w:val="14"/>
              </w:rPr>
            </w:pPr>
            <w:r w:rsidRPr="000B266D">
              <w:rPr>
                <w:rFonts w:ascii="Garamond" w:hAnsi="Garamond"/>
                <w:b/>
                <w:bCs/>
                <w:sz w:val="14"/>
                <w:szCs w:val="14"/>
              </w:rPr>
              <w:t xml:space="preserve">Reg. UE </w:t>
            </w:r>
            <w:r w:rsidRPr="000B266D">
              <w:rPr>
                <w:rFonts w:ascii="Garamond" w:hAnsi="Garamond"/>
                <w:b/>
                <w:bCs/>
                <w:i/>
                <w:sz w:val="14"/>
                <w:szCs w:val="14"/>
              </w:rPr>
              <w:t xml:space="preserve">«de </w:t>
            </w:r>
            <w:proofErr w:type="spellStart"/>
            <w:r w:rsidRPr="000B266D">
              <w:rPr>
                <w:rFonts w:ascii="Garamond" w:hAnsi="Garamond"/>
                <w:b/>
                <w:bCs/>
                <w:i/>
                <w:sz w:val="14"/>
                <w:szCs w:val="14"/>
              </w:rPr>
              <w:t>minimis</w:t>
            </w:r>
            <w:proofErr w:type="spellEnd"/>
            <w:r w:rsidRPr="000B266D">
              <w:rPr>
                <w:rFonts w:ascii="Garamond" w:hAnsi="Garamond"/>
                <w:b/>
                <w:bCs/>
                <w:i/>
                <w:sz w:val="14"/>
                <w:szCs w:val="14"/>
              </w:rPr>
              <w:t>»</w:t>
            </w:r>
          </w:p>
        </w:tc>
        <w:tc>
          <w:tcPr>
            <w:tcW w:w="681" w:type="pct"/>
            <w:vMerge w:val="restart"/>
            <w:tcBorders>
              <w:top w:val="double" w:sz="4" w:space="0" w:color="auto"/>
            </w:tcBorders>
            <w:shd w:val="clear" w:color="auto" w:fill="AAC8C8"/>
            <w:vAlign w:val="center"/>
          </w:tcPr>
          <w:p w14:paraId="25228020" w14:textId="77777777" w:rsidR="00E163B8" w:rsidRPr="000B266D" w:rsidRDefault="00E163B8" w:rsidP="00474558">
            <w:pPr>
              <w:pStyle w:val="Contenutotabella"/>
              <w:snapToGrid w:val="0"/>
              <w:jc w:val="center"/>
              <w:rPr>
                <w:rFonts w:ascii="Garamond" w:hAnsi="Garamond"/>
                <w:b/>
                <w:bCs/>
                <w:sz w:val="14"/>
                <w:szCs w:val="14"/>
              </w:rPr>
            </w:pPr>
            <w:r w:rsidRPr="000B266D">
              <w:rPr>
                <w:rFonts w:ascii="Garamond" w:hAnsi="Garamond"/>
                <w:b/>
                <w:bCs/>
                <w:sz w:val="14"/>
                <w:szCs w:val="14"/>
              </w:rPr>
              <w:t>Tipo Dichiarazione</w:t>
            </w:r>
          </w:p>
        </w:tc>
        <w:tc>
          <w:tcPr>
            <w:tcW w:w="591" w:type="pct"/>
            <w:vMerge w:val="restart"/>
            <w:tcBorders>
              <w:top w:val="double" w:sz="4" w:space="0" w:color="auto"/>
            </w:tcBorders>
            <w:shd w:val="clear" w:color="auto" w:fill="AAC8C8"/>
            <w:vAlign w:val="center"/>
          </w:tcPr>
          <w:p w14:paraId="379A155B" w14:textId="77777777" w:rsidR="00E163B8" w:rsidRPr="000B266D" w:rsidRDefault="00E163B8" w:rsidP="00474558">
            <w:pPr>
              <w:pStyle w:val="Contenutotabella"/>
              <w:snapToGrid w:val="0"/>
              <w:jc w:val="center"/>
              <w:rPr>
                <w:rFonts w:ascii="Garamond" w:hAnsi="Garamond"/>
                <w:b/>
                <w:bCs/>
                <w:sz w:val="14"/>
                <w:szCs w:val="14"/>
              </w:rPr>
            </w:pPr>
            <w:r w:rsidRPr="000B266D">
              <w:rPr>
                <w:rFonts w:ascii="Garamond" w:hAnsi="Garamond"/>
                <w:b/>
                <w:bCs/>
                <w:sz w:val="14"/>
                <w:szCs w:val="14"/>
              </w:rPr>
              <w:t>Anno fruizione</w:t>
            </w:r>
            <w:r w:rsidRPr="000B266D">
              <w:rPr>
                <w:rStyle w:val="Rimandonotaapidipagina"/>
                <w:rFonts w:ascii="Garamond" w:hAnsi="Garamond"/>
                <w:b/>
                <w:bCs/>
                <w:sz w:val="14"/>
                <w:szCs w:val="14"/>
              </w:rPr>
              <w:footnoteReference w:id="8"/>
            </w:r>
            <w:r w:rsidRPr="000B266D">
              <w:rPr>
                <w:rFonts w:ascii="Garamond" w:hAnsi="Garamond"/>
                <w:b/>
                <w:bCs/>
                <w:sz w:val="14"/>
                <w:szCs w:val="14"/>
              </w:rPr>
              <w:t xml:space="preserve"> </w:t>
            </w:r>
          </w:p>
        </w:tc>
        <w:tc>
          <w:tcPr>
            <w:tcW w:w="1403" w:type="pct"/>
            <w:vMerge w:val="restart"/>
            <w:tcBorders>
              <w:top w:val="double" w:sz="4" w:space="0" w:color="auto"/>
            </w:tcBorders>
            <w:shd w:val="clear" w:color="auto" w:fill="AAC8C8"/>
            <w:vAlign w:val="center"/>
          </w:tcPr>
          <w:p w14:paraId="2D3213B5" w14:textId="77777777" w:rsidR="00E163B8" w:rsidRPr="000B266D" w:rsidRDefault="00E163B8" w:rsidP="00474558">
            <w:pPr>
              <w:pStyle w:val="Contenutotabella"/>
              <w:snapToGrid w:val="0"/>
              <w:jc w:val="center"/>
              <w:rPr>
                <w:rFonts w:ascii="Garamond" w:hAnsi="Garamond"/>
                <w:b/>
                <w:bCs/>
                <w:sz w:val="14"/>
                <w:szCs w:val="14"/>
              </w:rPr>
            </w:pPr>
            <w:r w:rsidRPr="000B266D">
              <w:rPr>
                <w:rFonts w:ascii="Garamond" w:hAnsi="Garamond"/>
                <w:b/>
                <w:bCs/>
                <w:sz w:val="14"/>
                <w:szCs w:val="14"/>
              </w:rPr>
              <w:t>Anno dichiarazione fiscale o resa a fini fiscali</w:t>
            </w:r>
            <w:r w:rsidRPr="000B266D">
              <w:rPr>
                <w:rStyle w:val="Rimandonotaapidipagina"/>
                <w:rFonts w:ascii="Garamond" w:hAnsi="Garamond"/>
                <w:b/>
                <w:bCs/>
                <w:sz w:val="14"/>
                <w:szCs w:val="14"/>
              </w:rPr>
              <w:footnoteReference w:id="9"/>
            </w:r>
          </w:p>
        </w:tc>
        <w:tc>
          <w:tcPr>
            <w:tcW w:w="1169" w:type="pct"/>
            <w:vMerge w:val="restart"/>
            <w:tcBorders>
              <w:top w:val="double" w:sz="4" w:space="0" w:color="auto"/>
            </w:tcBorders>
            <w:shd w:val="clear" w:color="auto" w:fill="AAC8C8"/>
            <w:vAlign w:val="center"/>
          </w:tcPr>
          <w:p w14:paraId="752AE3D0" w14:textId="77777777" w:rsidR="00E163B8" w:rsidRPr="000B266D" w:rsidRDefault="00E163B8" w:rsidP="00474558">
            <w:pPr>
              <w:pStyle w:val="Contenutotabella"/>
              <w:snapToGrid w:val="0"/>
              <w:jc w:val="center"/>
              <w:rPr>
                <w:rFonts w:ascii="Garamond" w:hAnsi="Garamond"/>
                <w:b/>
                <w:bCs/>
                <w:i/>
                <w:sz w:val="14"/>
                <w:szCs w:val="14"/>
              </w:rPr>
            </w:pPr>
            <w:r w:rsidRPr="000B266D">
              <w:rPr>
                <w:rFonts w:ascii="Garamond" w:hAnsi="Garamond"/>
                <w:b/>
                <w:bCs/>
                <w:sz w:val="14"/>
                <w:szCs w:val="14"/>
              </w:rPr>
              <w:t xml:space="preserve">Importo dell’aiuto </w:t>
            </w:r>
            <w:r w:rsidRPr="000B266D">
              <w:rPr>
                <w:rFonts w:ascii="Garamond" w:hAnsi="Garamond"/>
                <w:b/>
                <w:bCs/>
                <w:i/>
                <w:sz w:val="14"/>
                <w:szCs w:val="14"/>
              </w:rPr>
              <w:t xml:space="preserve">«de </w:t>
            </w:r>
            <w:proofErr w:type="spellStart"/>
            <w:r w:rsidRPr="000B266D">
              <w:rPr>
                <w:rFonts w:ascii="Garamond" w:hAnsi="Garamond"/>
                <w:b/>
                <w:bCs/>
                <w:i/>
                <w:sz w:val="14"/>
                <w:szCs w:val="14"/>
              </w:rPr>
              <w:t>minimis</w:t>
            </w:r>
            <w:proofErr w:type="spellEnd"/>
            <w:r w:rsidRPr="000B266D">
              <w:rPr>
                <w:rFonts w:ascii="Garamond" w:hAnsi="Garamond"/>
                <w:b/>
                <w:bCs/>
                <w:i/>
                <w:sz w:val="14"/>
                <w:szCs w:val="14"/>
              </w:rPr>
              <w:t>»</w:t>
            </w:r>
          </w:p>
        </w:tc>
      </w:tr>
      <w:tr w:rsidR="004161C5" w:rsidRPr="00DC19C2" w14:paraId="5B099D7A" w14:textId="77777777" w:rsidTr="004161C5">
        <w:trPr>
          <w:trHeight w:val="318"/>
        </w:trPr>
        <w:tc>
          <w:tcPr>
            <w:tcW w:w="385" w:type="pct"/>
            <w:vMerge/>
            <w:shd w:val="clear" w:color="auto" w:fill="AAC8C8"/>
            <w:vAlign w:val="center"/>
          </w:tcPr>
          <w:p w14:paraId="0B8AE598" w14:textId="77777777" w:rsidR="00E163B8" w:rsidRPr="00DC19C2" w:rsidRDefault="00E163B8" w:rsidP="00474558">
            <w:pPr>
              <w:jc w:val="center"/>
              <w:rPr>
                <w:rFonts w:ascii="Garamond" w:hAnsi="Garamond" w:cs="Arial"/>
                <w:b/>
                <w:bCs/>
                <w:sz w:val="16"/>
                <w:szCs w:val="16"/>
              </w:rPr>
            </w:pPr>
          </w:p>
        </w:tc>
        <w:tc>
          <w:tcPr>
            <w:tcW w:w="771" w:type="pct"/>
            <w:vMerge/>
            <w:shd w:val="clear" w:color="auto" w:fill="AAC8C8"/>
            <w:vAlign w:val="center"/>
          </w:tcPr>
          <w:p w14:paraId="6A96B728" w14:textId="77777777" w:rsidR="00E163B8" w:rsidRPr="00DC19C2" w:rsidRDefault="00E163B8" w:rsidP="00474558">
            <w:pPr>
              <w:pStyle w:val="Contenutotabella"/>
              <w:snapToGrid w:val="0"/>
              <w:spacing w:after="120"/>
              <w:rPr>
                <w:rFonts w:ascii="Garamond" w:hAnsi="Garamond"/>
                <w:b/>
                <w:bCs/>
                <w:sz w:val="16"/>
                <w:szCs w:val="16"/>
              </w:rPr>
            </w:pPr>
          </w:p>
        </w:tc>
        <w:tc>
          <w:tcPr>
            <w:tcW w:w="681" w:type="pct"/>
            <w:vMerge/>
            <w:shd w:val="clear" w:color="auto" w:fill="AAC8C8"/>
            <w:vAlign w:val="center"/>
          </w:tcPr>
          <w:p w14:paraId="32FD698D" w14:textId="77777777" w:rsidR="00E163B8" w:rsidRPr="00DC19C2" w:rsidRDefault="00E163B8" w:rsidP="00474558">
            <w:pPr>
              <w:pStyle w:val="Contenutotabella"/>
              <w:snapToGrid w:val="0"/>
              <w:spacing w:after="120"/>
              <w:rPr>
                <w:rFonts w:ascii="Garamond" w:hAnsi="Garamond"/>
                <w:b/>
                <w:bCs/>
                <w:sz w:val="16"/>
                <w:szCs w:val="16"/>
              </w:rPr>
            </w:pPr>
          </w:p>
        </w:tc>
        <w:tc>
          <w:tcPr>
            <w:tcW w:w="591" w:type="pct"/>
            <w:vMerge/>
            <w:shd w:val="clear" w:color="auto" w:fill="AAC8C8"/>
            <w:vAlign w:val="center"/>
          </w:tcPr>
          <w:p w14:paraId="3EC70EE7" w14:textId="77777777" w:rsidR="00E163B8" w:rsidRPr="00DC19C2" w:rsidRDefault="00E163B8" w:rsidP="00474558">
            <w:pPr>
              <w:pStyle w:val="Contenutotabella"/>
              <w:snapToGrid w:val="0"/>
              <w:spacing w:after="120"/>
              <w:rPr>
                <w:rFonts w:ascii="Garamond" w:hAnsi="Garamond"/>
                <w:b/>
                <w:bCs/>
                <w:sz w:val="16"/>
                <w:szCs w:val="16"/>
              </w:rPr>
            </w:pPr>
          </w:p>
        </w:tc>
        <w:tc>
          <w:tcPr>
            <w:tcW w:w="1403" w:type="pct"/>
            <w:vMerge/>
            <w:shd w:val="clear" w:color="auto" w:fill="AAC8C8"/>
            <w:vAlign w:val="center"/>
          </w:tcPr>
          <w:p w14:paraId="75939519" w14:textId="77777777" w:rsidR="00E163B8" w:rsidRPr="00DC19C2" w:rsidRDefault="00E163B8" w:rsidP="00474558">
            <w:pPr>
              <w:pStyle w:val="Contenutotabella"/>
              <w:snapToGrid w:val="0"/>
              <w:spacing w:after="120"/>
              <w:rPr>
                <w:rFonts w:ascii="Garamond" w:hAnsi="Garamond"/>
                <w:b/>
                <w:bCs/>
                <w:sz w:val="16"/>
                <w:szCs w:val="16"/>
              </w:rPr>
            </w:pPr>
          </w:p>
        </w:tc>
        <w:tc>
          <w:tcPr>
            <w:tcW w:w="1169" w:type="pct"/>
            <w:vMerge/>
            <w:shd w:val="clear" w:color="auto" w:fill="AAC8C8"/>
            <w:vAlign w:val="center"/>
          </w:tcPr>
          <w:p w14:paraId="39CBD07A" w14:textId="77777777" w:rsidR="00E163B8" w:rsidRPr="00DC19C2" w:rsidRDefault="00E163B8" w:rsidP="00474558">
            <w:pPr>
              <w:pStyle w:val="Contenutotabella"/>
              <w:snapToGrid w:val="0"/>
              <w:spacing w:after="120"/>
              <w:rPr>
                <w:rFonts w:ascii="Garamond" w:hAnsi="Garamond"/>
                <w:b/>
                <w:bCs/>
                <w:sz w:val="16"/>
                <w:szCs w:val="16"/>
              </w:rPr>
            </w:pPr>
          </w:p>
        </w:tc>
      </w:tr>
      <w:tr w:rsidR="004161C5" w:rsidRPr="00DC19C2" w14:paraId="085002FF" w14:textId="77777777" w:rsidTr="004161C5">
        <w:trPr>
          <w:trHeight w:val="371"/>
        </w:trPr>
        <w:tc>
          <w:tcPr>
            <w:tcW w:w="385" w:type="pct"/>
            <w:shd w:val="clear" w:color="auto" w:fill="AAC8C8"/>
          </w:tcPr>
          <w:p w14:paraId="1AEB4443" w14:textId="77777777" w:rsidR="00E163B8" w:rsidRPr="00DC19C2" w:rsidRDefault="00E163B8" w:rsidP="00474558">
            <w:pPr>
              <w:pStyle w:val="Contenutotabella"/>
              <w:snapToGrid w:val="0"/>
              <w:spacing w:after="120"/>
              <w:jc w:val="center"/>
              <w:rPr>
                <w:rFonts w:ascii="Garamond" w:hAnsi="Garamond"/>
                <w:b/>
                <w:sz w:val="16"/>
                <w:szCs w:val="16"/>
              </w:rPr>
            </w:pPr>
            <w:r w:rsidRPr="00DC19C2">
              <w:rPr>
                <w:rFonts w:ascii="Garamond" w:hAnsi="Garamond"/>
                <w:b/>
                <w:sz w:val="16"/>
                <w:szCs w:val="16"/>
              </w:rPr>
              <w:t>1</w:t>
            </w:r>
          </w:p>
        </w:tc>
        <w:tc>
          <w:tcPr>
            <w:tcW w:w="771" w:type="pct"/>
            <w:shd w:val="clear" w:color="auto" w:fill="EAEAD5"/>
            <w:vAlign w:val="center"/>
          </w:tcPr>
          <w:p w14:paraId="4EA68A3E" w14:textId="77777777" w:rsidR="00E163B8" w:rsidRPr="00DC19C2" w:rsidRDefault="00E163B8" w:rsidP="00474558">
            <w:pPr>
              <w:pStyle w:val="Contenutotabella"/>
              <w:snapToGrid w:val="0"/>
              <w:spacing w:after="120"/>
              <w:rPr>
                <w:rFonts w:ascii="Garamond" w:hAnsi="Garamond"/>
                <w:bCs/>
                <w:sz w:val="16"/>
                <w:szCs w:val="16"/>
              </w:rPr>
            </w:pPr>
          </w:p>
        </w:tc>
        <w:tc>
          <w:tcPr>
            <w:tcW w:w="681" w:type="pct"/>
            <w:shd w:val="clear" w:color="auto" w:fill="EAEAD5"/>
            <w:vAlign w:val="center"/>
          </w:tcPr>
          <w:p w14:paraId="6612466F" w14:textId="77777777" w:rsidR="00E163B8" w:rsidRPr="00DC19C2" w:rsidRDefault="00E163B8" w:rsidP="00474558">
            <w:pPr>
              <w:pStyle w:val="Contenutotabella"/>
              <w:snapToGrid w:val="0"/>
              <w:spacing w:after="120"/>
              <w:rPr>
                <w:rFonts w:ascii="Garamond" w:hAnsi="Garamond"/>
                <w:bCs/>
                <w:sz w:val="16"/>
                <w:szCs w:val="16"/>
              </w:rPr>
            </w:pPr>
          </w:p>
        </w:tc>
        <w:tc>
          <w:tcPr>
            <w:tcW w:w="591" w:type="pct"/>
            <w:shd w:val="clear" w:color="auto" w:fill="EAEAD5"/>
            <w:vAlign w:val="center"/>
          </w:tcPr>
          <w:p w14:paraId="66250F53" w14:textId="77777777" w:rsidR="00E163B8" w:rsidRPr="00DC19C2" w:rsidRDefault="00E163B8" w:rsidP="00474558">
            <w:pPr>
              <w:pStyle w:val="Contenutotabella"/>
              <w:snapToGrid w:val="0"/>
              <w:spacing w:after="120"/>
              <w:rPr>
                <w:rFonts w:ascii="Garamond" w:hAnsi="Garamond"/>
                <w:bCs/>
                <w:sz w:val="16"/>
                <w:szCs w:val="16"/>
              </w:rPr>
            </w:pPr>
          </w:p>
        </w:tc>
        <w:tc>
          <w:tcPr>
            <w:tcW w:w="1403" w:type="pct"/>
            <w:shd w:val="clear" w:color="auto" w:fill="EAEAD5"/>
            <w:vAlign w:val="center"/>
          </w:tcPr>
          <w:p w14:paraId="36C9DEC9" w14:textId="77777777" w:rsidR="00E163B8" w:rsidRPr="00DC19C2" w:rsidRDefault="00E163B8" w:rsidP="00474558">
            <w:pPr>
              <w:pStyle w:val="Contenutotabella"/>
              <w:snapToGrid w:val="0"/>
              <w:spacing w:after="120"/>
              <w:rPr>
                <w:rFonts w:ascii="Garamond" w:hAnsi="Garamond"/>
                <w:bCs/>
                <w:sz w:val="16"/>
                <w:szCs w:val="16"/>
              </w:rPr>
            </w:pPr>
          </w:p>
        </w:tc>
        <w:tc>
          <w:tcPr>
            <w:tcW w:w="1169" w:type="pct"/>
            <w:shd w:val="clear" w:color="auto" w:fill="EAEAD5"/>
            <w:vAlign w:val="center"/>
          </w:tcPr>
          <w:p w14:paraId="7974939E" w14:textId="77777777" w:rsidR="00E163B8" w:rsidRPr="00DC19C2" w:rsidRDefault="00E163B8" w:rsidP="00474558">
            <w:pPr>
              <w:pStyle w:val="Contenutotabella"/>
              <w:snapToGrid w:val="0"/>
              <w:spacing w:after="120"/>
              <w:jc w:val="right"/>
              <w:rPr>
                <w:rFonts w:ascii="Garamond" w:hAnsi="Garamond"/>
                <w:bCs/>
                <w:sz w:val="16"/>
                <w:szCs w:val="16"/>
              </w:rPr>
            </w:pPr>
          </w:p>
        </w:tc>
      </w:tr>
      <w:tr w:rsidR="004161C5" w:rsidRPr="00427647" w14:paraId="5198894A" w14:textId="77777777" w:rsidTr="004161C5">
        <w:trPr>
          <w:trHeight w:val="394"/>
        </w:trPr>
        <w:tc>
          <w:tcPr>
            <w:tcW w:w="385" w:type="pct"/>
            <w:shd w:val="clear" w:color="auto" w:fill="AAC8C8"/>
          </w:tcPr>
          <w:p w14:paraId="008FA803" w14:textId="77777777" w:rsidR="00E163B8" w:rsidRPr="00427647" w:rsidRDefault="00E163B8" w:rsidP="00474558">
            <w:pPr>
              <w:pStyle w:val="Contenutotabella"/>
              <w:snapToGrid w:val="0"/>
              <w:spacing w:after="120"/>
              <w:jc w:val="center"/>
              <w:rPr>
                <w:rFonts w:ascii="Garamond" w:hAnsi="Garamond"/>
                <w:b/>
                <w:sz w:val="18"/>
                <w:szCs w:val="18"/>
              </w:rPr>
            </w:pPr>
            <w:r w:rsidRPr="00427647">
              <w:rPr>
                <w:rFonts w:ascii="Garamond" w:hAnsi="Garamond"/>
                <w:b/>
                <w:sz w:val="18"/>
                <w:szCs w:val="18"/>
              </w:rPr>
              <w:t>2</w:t>
            </w:r>
          </w:p>
        </w:tc>
        <w:tc>
          <w:tcPr>
            <w:tcW w:w="771" w:type="pct"/>
            <w:shd w:val="clear" w:color="auto" w:fill="EAEAD5"/>
            <w:vAlign w:val="center"/>
          </w:tcPr>
          <w:p w14:paraId="222D377C" w14:textId="77777777" w:rsidR="00E163B8" w:rsidRPr="00427647" w:rsidRDefault="00E163B8" w:rsidP="00474558">
            <w:pPr>
              <w:pStyle w:val="Contenutotabella"/>
              <w:snapToGrid w:val="0"/>
              <w:spacing w:after="120"/>
              <w:rPr>
                <w:rFonts w:ascii="Garamond" w:hAnsi="Garamond"/>
                <w:bCs/>
                <w:sz w:val="18"/>
                <w:szCs w:val="18"/>
              </w:rPr>
            </w:pPr>
          </w:p>
        </w:tc>
        <w:tc>
          <w:tcPr>
            <w:tcW w:w="681" w:type="pct"/>
            <w:shd w:val="clear" w:color="auto" w:fill="EAEAD5"/>
            <w:vAlign w:val="center"/>
          </w:tcPr>
          <w:p w14:paraId="3BB652F6" w14:textId="77777777" w:rsidR="00E163B8" w:rsidRPr="00427647" w:rsidRDefault="00E163B8" w:rsidP="00474558">
            <w:pPr>
              <w:pStyle w:val="Contenutotabella"/>
              <w:snapToGrid w:val="0"/>
              <w:spacing w:after="120"/>
              <w:rPr>
                <w:rFonts w:ascii="Garamond" w:hAnsi="Garamond"/>
                <w:bCs/>
                <w:sz w:val="18"/>
                <w:szCs w:val="18"/>
              </w:rPr>
            </w:pPr>
          </w:p>
        </w:tc>
        <w:tc>
          <w:tcPr>
            <w:tcW w:w="591" w:type="pct"/>
            <w:shd w:val="clear" w:color="auto" w:fill="EAEAD5"/>
          </w:tcPr>
          <w:p w14:paraId="5C996E36" w14:textId="77777777" w:rsidR="00E163B8" w:rsidRPr="00427647" w:rsidRDefault="00E163B8" w:rsidP="00474558">
            <w:pPr>
              <w:pStyle w:val="Contenutotabella"/>
              <w:snapToGrid w:val="0"/>
              <w:spacing w:after="120"/>
              <w:rPr>
                <w:rFonts w:ascii="Garamond" w:hAnsi="Garamond"/>
                <w:bCs/>
                <w:sz w:val="18"/>
                <w:szCs w:val="18"/>
              </w:rPr>
            </w:pPr>
          </w:p>
        </w:tc>
        <w:tc>
          <w:tcPr>
            <w:tcW w:w="1403" w:type="pct"/>
            <w:shd w:val="clear" w:color="auto" w:fill="EAEAD5"/>
          </w:tcPr>
          <w:p w14:paraId="0525F0AD" w14:textId="77777777" w:rsidR="00E163B8" w:rsidRPr="00427647" w:rsidRDefault="00E163B8" w:rsidP="00474558">
            <w:pPr>
              <w:pStyle w:val="Contenutotabella"/>
              <w:snapToGrid w:val="0"/>
              <w:spacing w:after="120"/>
              <w:rPr>
                <w:rFonts w:ascii="Garamond" w:hAnsi="Garamond"/>
                <w:bCs/>
                <w:sz w:val="18"/>
                <w:szCs w:val="18"/>
              </w:rPr>
            </w:pPr>
          </w:p>
        </w:tc>
        <w:tc>
          <w:tcPr>
            <w:tcW w:w="1169" w:type="pct"/>
            <w:shd w:val="clear" w:color="auto" w:fill="EAEAD5"/>
          </w:tcPr>
          <w:p w14:paraId="1B8ED545" w14:textId="77777777" w:rsidR="00E163B8" w:rsidRPr="00427647" w:rsidRDefault="00E163B8" w:rsidP="00474558">
            <w:pPr>
              <w:pStyle w:val="Contenutotabella"/>
              <w:snapToGrid w:val="0"/>
              <w:spacing w:after="120"/>
              <w:jc w:val="right"/>
              <w:rPr>
                <w:rFonts w:ascii="Garamond" w:hAnsi="Garamond"/>
                <w:bCs/>
                <w:sz w:val="18"/>
                <w:szCs w:val="18"/>
              </w:rPr>
            </w:pPr>
          </w:p>
        </w:tc>
      </w:tr>
    </w:tbl>
    <w:p w14:paraId="3F39E9D3" w14:textId="77777777" w:rsidR="00E163B8" w:rsidRPr="0001764A" w:rsidRDefault="00E163B8" w:rsidP="00E163B8">
      <w:pPr>
        <w:jc w:val="center"/>
        <w:rPr>
          <w:rFonts w:ascii="Garamond" w:hAnsi="Garamond"/>
          <w:b/>
          <w:bCs/>
          <w:sz w:val="16"/>
          <w:szCs w:val="16"/>
          <w:u w:val="single"/>
        </w:rPr>
      </w:pPr>
      <w:proofErr w:type="spellStart"/>
      <w:r w:rsidRPr="0001764A">
        <w:rPr>
          <w:rFonts w:ascii="Garamond" w:hAnsi="Garamond"/>
          <w:b/>
          <w:bCs/>
          <w:sz w:val="16"/>
          <w:szCs w:val="16"/>
          <w:u w:val="single"/>
        </w:rPr>
        <w:lastRenderedPageBreak/>
        <w:t>Sezione</w:t>
      </w:r>
      <w:proofErr w:type="spellEnd"/>
      <w:r w:rsidRPr="0001764A">
        <w:rPr>
          <w:rFonts w:ascii="Garamond" w:hAnsi="Garamond"/>
          <w:b/>
          <w:bCs/>
          <w:sz w:val="16"/>
          <w:szCs w:val="16"/>
          <w:u w:val="single"/>
        </w:rPr>
        <w:t xml:space="preserve"> C – </w:t>
      </w:r>
      <w:proofErr w:type="spellStart"/>
      <w:r w:rsidRPr="0001764A">
        <w:rPr>
          <w:rFonts w:ascii="Garamond" w:hAnsi="Garamond"/>
          <w:b/>
          <w:bCs/>
          <w:sz w:val="16"/>
          <w:szCs w:val="16"/>
          <w:u w:val="single"/>
        </w:rPr>
        <w:t>settori</w:t>
      </w:r>
      <w:proofErr w:type="spellEnd"/>
      <w:r w:rsidRPr="0001764A">
        <w:rPr>
          <w:rFonts w:ascii="Garamond" w:hAnsi="Garamond"/>
          <w:b/>
          <w:bCs/>
          <w:sz w:val="16"/>
          <w:szCs w:val="16"/>
          <w:u w:val="single"/>
        </w:rPr>
        <w:t xml:space="preserve"> in cui opera </w:t>
      </w:r>
      <w:proofErr w:type="spellStart"/>
      <w:r w:rsidRPr="0001764A">
        <w:rPr>
          <w:rFonts w:ascii="Garamond" w:hAnsi="Garamond"/>
          <w:b/>
          <w:bCs/>
          <w:sz w:val="16"/>
          <w:szCs w:val="16"/>
          <w:u w:val="single"/>
        </w:rPr>
        <w:t>l’impresa</w:t>
      </w:r>
      <w:proofErr w:type="spellEnd"/>
    </w:p>
    <w:p w14:paraId="26A0717E" w14:textId="4CC7210A" w:rsidR="00A648AB" w:rsidRDefault="00000000" w:rsidP="00A648AB">
      <w:pPr>
        <w:pStyle w:val="Paragrafoelenco4"/>
        <w:spacing w:after="120"/>
        <w:ind w:left="0"/>
        <w:jc w:val="both"/>
        <w:outlineLvl w:val="0"/>
        <w:rPr>
          <w:rFonts w:ascii="Garamond" w:hAnsi="Garamond" w:cs="Calibri"/>
          <w:color w:val="000000"/>
          <w:sz w:val="16"/>
          <w:szCs w:val="16"/>
        </w:rPr>
      </w:pPr>
      <w:sdt>
        <w:sdtPr>
          <w:rPr>
            <w:rFonts w:ascii="Garamond" w:hAnsi="Garamond" w:cs="Garamond"/>
            <w:b/>
            <w:sz w:val="22"/>
            <w:szCs w:val="22"/>
          </w:rPr>
          <w:id w:val="-1575432213"/>
          <w14:checkbox>
            <w14:checked w14:val="0"/>
            <w14:checkedState w14:val="2612" w14:font="MS Gothic"/>
            <w14:uncheckedState w14:val="2610" w14:font="MS Gothic"/>
          </w14:checkbox>
        </w:sdtPr>
        <w:sdtContent>
          <w:r w:rsidR="009C74C5">
            <w:rPr>
              <w:rFonts w:ascii="MS Gothic" w:eastAsia="MS Gothic" w:hAnsi="MS Gothic" w:cs="Garamond" w:hint="eastAsia"/>
              <w:b/>
              <w:sz w:val="22"/>
              <w:szCs w:val="22"/>
            </w:rPr>
            <w:t>☐</w:t>
          </w:r>
        </w:sdtContent>
      </w:sdt>
      <w:r w:rsidR="00800023" w:rsidRPr="0001764A">
        <w:rPr>
          <w:rFonts w:ascii="Garamond" w:hAnsi="Garamond" w:cs="Calibri"/>
          <w:color w:val="000000"/>
          <w:sz w:val="16"/>
          <w:szCs w:val="16"/>
        </w:rPr>
        <w:t xml:space="preserve"> </w:t>
      </w:r>
      <w:r w:rsidR="00A648AB">
        <w:rPr>
          <w:rFonts w:ascii="Garamond" w:hAnsi="Garamond" w:cs="Calibri"/>
          <w:color w:val="000000"/>
          <w:sz w:val="16"/>
          <w:szCs w:val="16"/>
        </w:rPr>
        <w:t xml:space="preserve"> </w:t>
      </w:r>
      <w:r w:rsidR="00E163B8" w:rsidRPr="0001764A">
        <w:rPr>
          <w:rFonts w:ascii="Garamond" w:hAnsi="Garamond" w:cs="Calibri"/>
          <w:color w:val="000000"/>
          <w:sz w:val="16"/>
          <w:szCs w:val="16"/>
        </w:rPr>
        <w:t xml:space="preserve">Che l’impresa rappresentata </w:t>
      </w:r>
      <w:r w:rsidR="00E163B8" w:rsidRPr="0001764A">
        <w:rPr>
          <w:rFonts w:ascii="Garamond" w:hAnsi="Garamond" w:cs="Calibri"/>
          <w:b/>
          <w:color w:val="000000"/>
          <w:sz w:val="16"/>
          <w:szCs w:val="16"/>
        </w:rPr>
        <w:t xml:space="preserve">opera solo nei settori economici ammissibili </w:t>
      </w:r>
      <w:r w:rsidR="00E163B8" w:rsidRPr="0001764A">
        <w:rPr>
          <w:rFonts w:ascii="Garamond" w:hAnsi="Garamond" w:cs="Calibri"/>
          <w:color w:val="000000"/>
          <w:sz w:val="16"/>
          <w:szCs w:val="16"/>
        </w:rPr>
        <w:t>al finanziamento;</w:t>
      </w:r>
    </w:p>
    <w:p w14:paraId="5185B195" w14:textId="5B96DDEC" w:rsidR="00E163B8" w:rsidRPr="0001764A" w:rsidRDefault="00000000" w:rsidP="00A648AB">
      <w:pPr>
        <w:pStyle w:val="Paragrafoelenco4"/>
        <w:spacing w:after="120"/>
        <w:ind w:left="0"/>
        <w:jc w:val="both"/>
        <w:outlineLvl w:val="0"/>
        <w:rPr>
          <w:rFonts w:ascii="Garamond" w:hAnsi="Garamond" w:cs="Calibri"/>
          <w:color w:val="000000"/>
          <w:sz w:val="16"/>
          <w:szCs w:val="16"/>
        </w:rPr>
      </w:pPr>
      <w:sdt>
        <w:sdtPr>
          <w:rPr>
            <w:rFonts w:ascii="Garamond" w:hAnsi="Garamond" w:cs="Garamond"/>
            <w:b/>
            <w:sz w:val="22"/>
            <w:szCs w:val="22"/>
          </w:rPr>
          <w:id w:val="-396591252"/>
          <w14:checkbox>
            <w14:checked w14:val="0"/>
            <w14:checkedState w14:val="2612" w14:font="MS Gothic"/>
            <w14:uncheckedState w14:val="2610" w14:font="MS Gothic"/>
          </w14:checkbox>
        </w:sdtPr>
        <w:sdtContent>
          <w:r w:rsidR="00A648AB" w:rsidRPr="009C74C5">
            <w:rPr>
              <w:rFonts w:ascii="MS Gothic" w:eastAsia="MS Gothic" w:hAnsi="MS Gothic" w:cs="Garamond" w:hint="eastAsia"/>
              <w:b/>
              <w:sz w:val="22"/>
              <w:szCs w:val="22"/>
            </w:rPr>
            <w:t>☐</w:t>
          </w:r>
        </w:sdtContent>
      </w:sdt>
      <w:r w:rsidR="00A648AB" w:rsidRPr="0001764A">
        <w:rPr>
          <w:rFonts w:ascii="Garamond" w:hAnsi="Garamond" w:cs="Calibri"/>
          <w:color w:val="000000"/>
          <w:sz w:val="16"/>
          <w:szCs w:val="16"/>
        </w:rPr>
        <w:t xml:space="preserve"> </w:t>
      </w:r>
      <w:r w:rsidR="00A648AB">
        <w:rPr>
          <w:rFonts w:ascii="Garamond" w:hAnsi="Garamond" w:cs="Calibri"/>
          <w:color w:val="000000"/>
          <w:sz w:val="16"/>
          <w:szCs w:val="16"/>
        </w:rPr>
        <w:t xml:space="preserve"> </w:t>
      </w:r>
      <w:r w:rsidR="00E163B8" w:rsidRPr="0001764A">
        <w:rPr>
          <w:rFonts w:ascii="Garamond" w:hAnsi="Garamond" w:cs="Calibri"/>
          <w:color w:val="000000"/>
          <w:sz w:val="16"/>
          <w:szCs w:val="16"/>
        </w:rPr>
        <w:t>Che l’impresa rappresentata</w:t>
      </w:r>
      <w:r w:rsidR="00E163B8" w:rsidRPr="0001764A">
        <w:rPr>
          <w:rFonts w:ascii="Garamond" w:hAnsi="Garamond" w:cs="Calibri"/>
          <w:b/>
          <w:color w:val="000000"/>
          <w:sz w:val="16"/>
          <w:szCs w:val="16"/>
        </w:rPr>
        <w:t xml:space="preserve"> opera anche in settori economici esclusi</w:t>
      </w:r>
      <w:r w:rsidR="00E163B8" w:rsidRPr="0001764A">
        <w:rPr>
          <w:rFonts w:ascii="Garamond" w:hAnsi="Garamond" w:cs="Calibri"/>
          <w:color w:val="000000"/>
          <w:sz w:val="16"/>
          <w:szCs w:val="16"/>
        </w:rPr>
        <w:t xml:space="preserve">, tuttavia </w:t>
      </w:r>
      <w:r w:rsidR="00E163B8" w:rsidRPr="0001764A">
        <w:rPr>
          <w:rFonts w:ascii="Garamond" w:hAnsi="Garamond" w:cs="Calibri"/>
          <w:b/>
          <w:color w:val="000000"/>
          <w:sz w:val="16"/>
          <w:szCs w:val="16"/>
        </w:rPr>
        <w:t>dispone di un sistema</w:t>
      </w:r>
      <w:r w:rsidR="00E163B8" w:rsidRPr="0001764A">
        <w:rPr>
          <w:rFonts w:ascii="Garamond" w:hAnsi="Garamond" w:cs="Calibri"/>
          <w:color w:val="000000"/>
          <w:sz w:val="16"/>
          <w:szCs w:val="16"/>
        </w:rPr>
        <w:t xml:space="preserve"> adeguato di </w:t>
      </w:r>
      <w:r w:rsidR="00E163B8" w:rsidRPr="0001764A">
        <w:rPr>
          <w:rFonts w:ascii="Garamond" w:hAnsi="Garamond" w:cs="Calibri"/>
          <w:b/>
          <w:color w:val="000000"/>
          <w:sz w:val="16"/>
          <w:szCs w:val="16"/>
        </w:rPr>
        <w:t>separazione delle attività</w:t>
      </w:r>
      <w:r w:rsidR="00E163B8" w:rsidRPr="0001764A">
        <w:rPr>
          <w:rFonts w:ascii="Garamond" w:hAnsi="Garamond" w:cs="Calibri"/>
          <w:color w:val="000000"/>
          <w:sz w:val="16"/>
          <w:szCs w:val="16"/>
        </w:rPr>
        <w:t xml:space="preserve"> o </w:t>
      </w:r>
      <w:r w:rsidR="00E163B8" w:rsidRPr="0001764A">
        <w:rPr>
          <w:rFonts w:ascii="Garamond" w:hAnsi="Garamond" w:cs="Calibri"/>
          <w:b/>
          <w:color w:val="000000"/>
          <w:sz w:val="16"/>
          <w:szCs w:val="16"/>
        </w:rPr>
        <w:t>separazione contabile</w:t>
      </w:r>
      <w:r w:rsidR="00E163B8" w:rsidRPr="0001764A">
        <w:rPr>
          <w:rFonts w:ascii="Garamond" w:hAnsi="Garamond" w:cs="Calibri"/>
          <w:color w:val="000000"/>
          <w:sz w:val="16"/>
          <w:szCs w:val="16"/>
        </w:rPr>
        <w:t xml:space="preserve"> o </w:t>
      </w:r>
      <w:r w:rsidR="00E163B8" w:rsidRPr="0001764A">
        <w:rPr>
          <w:rFonts w:ascii="Garamond" w:hAnsi="Garamond" w:cs="Calibri"/>
          <w:b/>
          <w:color w:val="000000"/>
          <w:sz w:val="16"/>
          <w:szCs w:val="16"/>
        </w:rPr>
        <w:t>distinzione dei costi</w:t>
      </w:r>
      <w:r w:rsidR="00E163B8" w:rsidRPr="0001764A">
        <w:rPr>
          <w:rFonts w:ascii="Garamond" w:hAnsi="Garamond" w:cs="Calibri"/>
          <w:color w:val="000000"/>
          <w:sz w:val="16"/>
          <w:szCs w:val="16"/>
        </w:rPr>
        <w:t>;</w:t>
      </w:r>
    </w:p>
    <w:p w14:paraId="6D5CBF8F" w14:textId="77777777" w:rsidR="00E163B8" w:rsidRPr="0001764A" w:rsidRDefault="00E163B8" w:rsidP="00E163B8">
      <w:pPr>
        <w:jc w:val="center"/>
        <w:rPr>
          <w:rFonts w:ascii="Garamond" w:hAnsi="Garamond"/>
          <w:b/>
          <w:bCs/>
          <w:sz w:val="16"/>
          <w:szCs w:val="16"/>
          <w:u w:val="single"/>
        </w:rPr>
      </w:pPr>
      <w:proofErr w:type="spellStart"/>
      <w:r w:rsidRPr="0001764A">
        <w:rPr>
          <w:rFonts w:ascii="Garamond" w:hAnsi="Garamond"/>
          <w:b/>
          <w:bCs/>
          <w:sz w:val="16"/>
          <w:szCs w:val="16"/>
          <w:u w:val="single"/>
        </w:rPr>
        <w:t>Sezione</w:t>
      </w:r>
      <w:proofErr w:type="spellEnd"/>
      <w:r w:rsidRPr="0001764A">
        <w:rPr>
          <w:rFonts w:ascii="Garamond" w:hAnsi="Garamond"/>
          <w:b/>
          <w:bCs/>
          <w:sz w:val="16"/>
          <w:szCs w:val="16"/>
          <w:u w:val="single"/>
        </w:rPr>
        <w:t xml:space="preserve"> D - </w:t>
      </w:r>
      <w:proofErr w:type="spellStart"/>
      <w:r w:rsidRPr="0001764A">
        <w:rPr>
          <w:rFonts w:ascii="Garamond" w:hAnsi="Garamond"/>
          <w:b/>
          <w:bCs/>
          <w:sz w:val="16"/>
          <w:szCs w:val="16"/>
          <w:u w:val="single"/>
        </w:rPr>
        <w:t>condizioni</w:t>
      </w:r>
      <w:proofErr w:type="spellEnd"/>
      <w:r w:rsidRPr="0001764A">
        <w:rPr>
          <w:rFonts w:ascii="Garamond" w:hAnsi="Garamond"/>
          <w:b/>
          <w:bCs/>
          <w:sz w:val="16"/>
          <w:szCs w:val="16"/>
          <w:u w:val="single"/>
        </w:rPr>
        <w:t xml:space="preserve"> di </w:t>
      </w:r>
      <w:proofErr w:type="spellStart"/>
      <w:r w:rsidRPr="0001764A">
        <w:rPr>
          <w:rFonts w:ascii="Garamond" w:hAnsi="Garamond"/>
          <w:b/>
          <w:bCs/>
          <w:sz w:val="16"/>
          <w:szCs w:val="16"/>
          <w:u w:val="single"/>
        </w:rPr>
        <w:t>cumulo</w:t>
      </w:r>
      <w:proofErr w:type="spellEnd"/>
    </w:p>
    <w:p w14:paraId="1A2DBEDF" w14:textId="30936931" w:rsidR="00E163B8" w:rsidRPr="00BA6E87" w:rsidRDefault="00000000" w:rsidP="00632480">
      <w:pPr>
        <w:pStyle w:val="Paragrafoelenco4"/>
        <w:spacing w:after="120"/>
        <w:ind w:left="0" w:right="108"/>
        <w:jc w:val="both"/>
        <w:rPr>
          <w:rFonts w:ascii="Garamond" w:hAnsi="Garamond" w:cs="Arial"/>
          <w:color w:val="000000"/>
          <w:spacing w:val="-6"/>
          <w:sz w:val="20"/>
          <w:szCs w:val="20"/>
        </w:rPr>
      </w:pPr>
      <w:sdt>
        <w:sdtPr>
          <w:rPr>
            <w:rFonts w:ascii="Garamond" w:hAnsi="Garamond" w:cs="Garamond"/>
            <w:b/>
            <w:sz w:val="22"/>
            <w:szCs w:val="22"/>
          </w:rPr>
          <w:id w:val="-137112471"/>
          <w14:checkbox>
            <w14:checked w14:val="0"/>
            <w14:checkedState w14:val="2612" w14:font="MS Gothic"/>
            <w14:uncheckedState w14:val="2610" w14:font="MS Gothic"/>
          </w14:checkbox>
        </w:sdtPr>
        <w:sdtContent>
          <w:r w:rsidR="00632480" w:rsidRPr="009C74C5">
            <w:rPr>
              <w:rFonts w:ascii="MS Gothic" w:eastAsia="MS Gothic" w:hAnsi="MS Gothic" w:cs="Garamond" w:hint="eastAsia"/>
              <w:b/>
              <w:sz w:val="22"/>
              <w:szCs w:val="22"/>
            </w:rPr>
            <w:t>☐</w:t>
          </w:r>
        </w:sdtContent>
      </w:sdt>
      <w:r w:rsidR="00632480" w:rsidRPr="00BA6E87">
        <w:rPr>
          <w:rFonts w:ascii="Garamond" w:hAnsi="Garamond" w:cs="Arial"/>
          <w:color w:val="000000"/>
          <w:sz w:val="20"/>
          <w:szCs w:val="20"/>
        </w:rPr>
        <w:t xml:space="preserve">  </w:t>
      </w:r>
      <w:r w:rsidR="00E163B8" w:rsidRPr="00BA6E87">
        <w:rPr>
          <w:rFonts w:ascii="Garamond" w:hAnsi="Garamond" w:cs="Arial"/>
          <w:color w:val="000000"/>
          <w:sz w:val="20"/>
          <w:szCs w:val="20"/>
        </w:rPr>
        <w:t xml:space="preserve">Che in riferimento agli </w:t>
      </w:r>
      <w:r w:rsidR="00E163B8" w:rsidRPr="00BA6E87">
        <w:rPr>
          <w:rFonts w:ascii="Garamond" w:hAnsi="Garamond" w:cs="Arial"/>
          <w:b/>
          <w:bCs/>
          <w:color w:val="000000"/>
          <w:sz w:val="20"/>
          <w:szCs w:val="20"/>
          <w:u w:val="single"/>
        </w:rPr>
        <w:t>stessi «costi ammissibili»</w:t>
      </w:r>
      <w:r w:rsidR="00E163B8" w:rsidRPr="00BA6E87">
        <w:rPr>
          <w:rFonts w:ascii="Garamond" w:hAnsi="Garamond" w:cs="Arial"/>
          <w:b/>
          <w:color w:val="000000"/>
          <w:sz w:val="20"/>
          <w:szCs w:val="20"/>
        </w:rPr>
        <w:t xml:space="preserve"> </w:t>
      </w:r>
      <w:r w:rsidR="00E163B8" w:rsidRPr="00BA6E87">
        <w:rPr>
          <w:rFonts w:ascii="Garamond" w:hAnsi="Garamond" w:cs="Arial"/>
          <w:color w:val="000000"/>
          <w:sz w:val="20"/>
          <w:szCs w:val="20"/>
        </w:rPr>
        <w:t xml:space="preserve">l’impresa rappresentata </w:t>
      </w:r>
      <w:r w:rsidR="00E163B8" w:rsidRPr="00BA6E87">
        <w:rPr>
          <w:rFonts w:ascii="Garamond" w:hAnsi="Garamond" w:cs="Arial"/>
          <w:b/>
          <w:color w:val="000000"/>
          <w:sz w:val="20"/>
          <w:szCs w:val="20"/>
        </w:rPr>
        <w:t>NON</w:t>
      </w:r>
      <w:r w:rsidR="00E163B8" w:rsidRPr="00BA6E87">
        <w:rPr>
          <w:rFonts w:ascii="Garamond" w:hAnsi="Garamond" w:cs="Arial"/>
          <w:color w:val="000000"/>
          <w:sz w:val="20"/>
          <w:szCs w:val="20"/>
        </w:rPr>
        <w:t xml:space="preserve"> ha beneficiato di altri aiuti di Stato.</w:t>
      </w:r>
    </w:p>
    <w:p w14:paraId="68003678" w14:textId="68D948AA" w:rsidR="00E163B8" w:rsidRPr="00A97FBF" w:rsidRDefault="00000000" w:rsidP="00632480">
      <w:pPr>
        <w:pStyle w:val="Paragrafoelenco4"/>
        <w:spacing w:after="120"/>
        <w:ind w:left="0" w:right="108"/>
        <w:jc w:val="both"/>
        <w:rPr>
          <w:rFonts w:ascii="Garamond" w:hAnsi="Garamond" w:cs="Arial"/>
          <w:color w:val="000000"/>
          <w:spacing w:val="-6"/>
          <w:sz w:val="20"/>
          <w:szCs w:val="20"/>
        </w:rPr>
      </w:pPr>
      <w:sdt>
        <w:sdtPr>
          <w:rPr>
            <w:rFonts w:ascii="Garamond" w:hAnsi="Garamond" w:cs="Garamond"/>
            <w:b/>
            <w:sz w:val="22"/>
            <w:szCs w:val="22"/>
          </w:rPr>
          <w:id w:val="-715426839"/>
          <w14:checkbox>
            <w14:checked w14:val="0"/>
            <w14:checkedState w14:val="2612" w14:font="MS Gothic"/>
            <w14:uncheckedState w14:val="2610" w14:font="MS Gothic"/>
          </w14:checkbox>
        </w:sdtPr>
        <w:sdtContent>
          <w:r w:rsidR="00632480" w:rsidRPr="009C74C5">
            <w:rPr>
              <w:rFonts w:ascii="MS Gothic" w:eastAsia="MS Gothic" w:hAnsi="MS Gothic" w:cs="Garamond" w:hint="eastAsia"/>
              <w:b/>
              <w:sz w:val="22"/>
              <w:szCs w:val="22"/>
            </w:rPr>
            <w:t>☐</w:t>
          </w:r>
        </w:sdtContent>
      </w:sdt>
      <w:r w:rsidR="00632480" w:rsidRPr="00A97FBF">
        <w:rPr>
          <w:rFonts w:ascii="Garamond" w:hAnsi="Garamond" w:cs="Arial"/>
          <w:color w:val="000000"/>
          <w:sz w:val="20"/>
          <w:szCs w:val="20"/>
        </w:rPr>
        <w:t xml:space="preserve">  </w:t>
      </w:r>
      <w:r w:rsidR="00E163B8" w:rsidRPr="00A97FBF">
        <w:rPr>
          <w:rFonts w:ascii="Garamond" w:hAnsi="Garamond" w:cs="Arial"/>
          <w:color w:val="000000"/>
          <w:sz w:val="20"/>
          <w:szCs w:val="20"/>
        </w:rPr>
        <w:t xml:space="preserve">Che in riferimento agli </w:t>
      </w:r>
      <w:r w:rsidR="00E163B8" w:rsidRPr="00A97FBF">
        <w:rPr>
          <w:rFonts w:ascii="Garamond" w:hAnsi="Garamond" w:cs="Arial"/>
          <w:b/>
          <w:bCs/>
          <w:color w:val="000000"/>
          <w:sz w:val="20"/>
          <w:szCs w:val="20"/>
          <w:u w:val="single"/>
        </w:rPr>
        <w:t>stessi «costi ammissibili»</w:t>
      </w:r>
      <w:r w:rsidR="00E163B8" w:rsidRPr="00A97FBF">
        <w:rPr>
          <w:rFonts w:ascii="Garamond" w:hAnsi="Garamond" w:cs="Arial"/>
          <w:b/>
          <w:color w:val="000000"/>
          <w:sz w:val="20"/>
          <w:szCs w:val="20"/>
        </w:rPr>
        <w:t xml:space="preserve"> </w:t>
      </w:r>
      <w:r w:rsidR="00E163B8" w:rsidRPr="00A97FBF">
        <w:rPr>
          <w:rFonts w:ascii="Garamond" w:hAnsi="Garamond" w:cs="Arial"/>
          <w:color w:val="000000"/>
          <w:sz w:val="20"/>
          <w:szCs w:val="20"/>
        </w:rPr>
        <w:t>l’impresa rappresentata ha beneficiato dei seguenti aiuti di Stato</w:t>
      </w:r>
      <w:r w:rsidR="00D63088" w:rsidRPr="00A97FBF">
        <w:rPr>
          <w:rStyle w:val="Rimandonotaapidipagina"/>
          <w:rFonts w:ascii="Garamond" w:hAnsi="Garamond" w:cs="Arial"/>
          <w:color w:val="000000"/>
          <w:sz w:val="20"/>
          <w:szCs w:val="20"/>
        </w:rPr>
        <w:footnoteReference w:id="10"/>
      </w:r>
      <w:r w:rsidR="00E163B8" w:rsidRPr="00A97FBF">
        <w:rPr>
          <w:rFonts w:ascii="Garamond" w:hAnsi="Garamond" w:cs="Arial"/>
          <w:color w:val="000000"/>
          <w:sz w:val="20"/>
          <w:szCs w:val="20"/>
        </w:rPr>
        <w:t xml:space="preserve">: </w:t>
      </w:r>
    </w:p>
    <w:tbl>
      <w:tblPr>
        <w:tblW w:w="5352" w:type="pct"/>
        <w:tblInd w:w="-299"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661"/>
        <w:gridCol w:w="1524"/>
        <w:gridCol w:w="1302"/>
        <w:gridCol w:w="1407"/>
        <w:gridCol w:w="1883"/>
        <w:gridCol w:w="1084"/>
        <w:gridCol w:w="1041"/>
        <w:gridCol w:w="1873"/>
      </w:tblGrid>
      <w:tr w:rsidR="00E163B8" w:rsidRPr="00427647" w14:paraId="61B9BEFC" w14:textId="77777777" w:rsidTr="004161C5">
        <w:trPr>
          <w:trHeight w:val="533"/>
        </w:trPr>
        <w:tc>
          <w:tcPr>
            <w:tcW w:w="307" w:type="pct"/>
            <w:vMerge w:val="restart"/>
            <w:tcBorders>
              <w:top w:val="double" w:sz="4" w:space="0" w:color="auto"/>
            </w:tcBorders>
            <w:shd w:val="clear" w:color="auto" w:fill="AAC8C8"/>
            <w:vAlign w:val="center"/>
          </w:tcPr>
          <w:p w14:paraId="6B36820B" w14:textId="77777777" w:rsidR="00E163B8" w:rsidRPr="00632480" w:rsidRDefault="00E163B8" w:rsidP="00474558">
            <w:pPr>
              <w:jc w:val="center"/>
              <w:rPr>
                <w:rFonts w:ascii="Garamond" w:hAnsi="Garamond" w:cs="Arial"/>
                <w:b/>
                <w:bCs/>
                <w:color w:val="000000"/>
                <w:sz w:val="16"/>
                <w:szCs w:val="16"/>
              </w:rPr>
            </w:pPr>
            <w:r w:rsidRPr="00632480">
              <w:rPr>
                <w:rFonts w:ascii="Garamond" w:hAnsi="Garamond" w:cs="Arial"/>
                <w:b/>
                <w:bCs/>
                <w:color w:val="000000"/>
                <w:sz w:val="16"/>
                <w:szCs w:val="16"/>
              </w:rPr>
              <w:t>n.</w:t>
            </w:r>
          </w:p>
        </w:tc>
        <w:tc>
          <w:tcPr>
            <w:tcW w:w="707" w:type="pct"/>
            <w:vMerge w:val="restart"/>
            <w:tcBorders>
              <w:top w:val="double" w:sz="4" w:space="0" w:color="auto"/>
            </w:tcBorders>
            <w:shd w:val="clear" w:color="auto" w:fill="AAC8C8"/>
            <w:vAlign w:val="center"/>
          </w:tcPr>
          <w:p w14:paraId="2527C1C8" w14:textId="77777777" w:rsidR="00E163B8" w:rsidRPr="00632480" w:rsidRDefault="00E163B8" w:rsidP="00474558">
            <w:pPr>
              <w:pStyle w:val="Contenutotabella"/>
              <w:snapToGrid w:val="0"/>
              <w:spacing w:after="120"/>
              <w:rPr>
                <w:rFonts w:ascii="Garamond" w:hAnsi="Garamond"/>
                <w:b/>
                <w:bCs/>
                <w:color w:val="000000"/>
                <w:sz w:val="16"/>
                <w:szCs w:val="16"/>
              </w:rPr>
            </w:pPr>
            <w:r w:rsidRPr="00632480">
              <w:rPr>
                <w:rFonts w:ascii="Garamond" w:hAnsi="Garamond"/>
                <w:b/>
                <w:bCs/>
                <w:color w:val="000000"/>
                <w:sz w:val="16"/>
                <w:szCs w:val="16"/>
              </w:rPr>
              <w:t>Ente concedente</w:t>
            </w:r>
          </w:p>
        </w:tc>
        <w:tc>
          <w:tcPr>
            <w:tcW w:w="604" w:type="pct"/>
            <w:vMerge w:val="restart"/>
            <w:tcBorders>
              <w:top w:val="double" w:sz="4" w:space="0" w:color="auto"/>
            </w:tcBorders>
            <w:shd w:val="clear" w:color="auto" w:fill="AAC8C8"/>
            <w:vAlign w:val="center"/>
          </w:tcPr>
          <w:p w14:paraId="0141CAC9" w14:textId="77777777" w:rsidR="00E163B8" w:rsidRPr="00632480" w:rsidRDefault="00E163B8" w:rsidP="00474558">
            <w:pPr>
              <w:pStyle w:val="Contenutotabella"/>
              <w:snapToGrid w:val="0"/>
              <w:spacing w:after="120"/>
              <w:rPr>
                <w:rFonts w:ascii="Garamond" w:hAnsi="Garamond"/>
                <w:b/>
                <w:bCs/>
                <w:color w:val="000000"/>
                <w:sz w:val="16"/>
                <w:szCs w:val="16"/>
              </w:rPr>
            </w:pPr>
            <w:r w:rsidRPr="00632480">
              <w:rPr>
                <w:rFonts w:ascii="Garamond" w:hAnsi="Garamond"/>
                <w:b/>
                <w:bCs/>
                <w:color w:val="000000"/>
                <w:sz w:val="16"/>
                <w:szCs w:val="16"/>
              </w:rPr>
              <w:t>Riferimento normativo o amministrativo che prevede l’agevolazione</w:t>
            </w:r>
          </w:p>
        </w:tc>
        <w:tc>
          <w:tcPr>
            <w:tcW w:w="653" w:type="pct"/>
            <w:vMerge w:val="restart"/>
            <w:tcBorders>
              <w:top w:val="double" w:sz="4" w:space="0" w:color="auto"/>
            </w:tcBorders>
            <w:shd w:val="clear" w:color="auto" w:fill="AAC8C8"/>
            <w:vAlign w:val="center"/>
          </w:tcPr>
          <w:p w14:paraId="540D2C2D" w14:textId="77777777" w:rsidR="00E163B8" w:rsidRPr="00632480" w:rsidRDefault="00E163B8" w:rsidP="00474558">
            <w:pPr>
              <w:pStyle w:val="Contenutotabella"/>
              <w:snapToGrid w:val="0"/>
              <w:spacing w:after="120"/>
              <w:rPr>
                <w:rFonts w:ascii="Garamond" w:hAnsi="Garamond"/>
                <w:bCs/>
                <w:color w:val="000000"/>
                <w:sz w:val="16"/>
                <w:szCs w:val="16"/>
              </w:rPr>
            </w:pPr>
            <w:r w:rsidRPr="00632480">
              <w:rPr>
                <w:rFonts w:ascii="Garamond" w:hAnsi="Garamond"/>
                <w:b/>
                <w:bCs/>
                <w:color w:val="000000"/>
                <w:sz w:val="16"/>
                <w:szCs w:val="16"/>
              </w:rPr>
              <w:t xml:space="preserve">Provvedimento di concessione </w:t>
            </w:r>
          </w:p>
        </w:tc>
        <w:tc>
          <w:tcPr>
            <w:tcW w:w="873" w:type="pct"/>
            <w:vMerge w:val="restart"/>
            <w:tcBorders>
              <w:top w:val="double" w:sz="4" w:space="0" w:color="auto"/>
            </w:tcBorders>
            <w:shd w:val="clear" w:color="auto" w:fill="AAC8C8"/>
            <w:vAlign w:val="center"/>
          </w:tcPr>
          <w:p w14:paraId="1864AC2B" w14:textId="77777777" w:rsidR="00E163B8" w:rsidRPr="00632480" w:rsidRDefault="00E163B8" w:rsidP="00474558">
            <w:pPr>
              <w:pStyle w:val="Contenutotabella"/>
              <w:snapToGrid w:val="0"/>
              <w:spacing w:after="120"/>
              <w:rPr>
                <w:rFonts w:ascii="Garamond" w:hAnsi="Garamond"/>
                <w:b/>
                <w:bCs/>
                <w:color w:val="000000"/>
                <w:sz w:val="16"/>
                <w:szCs w:val="16"/>
              </w:rPr>
            </w:pPr>
            <w:r w:rsidRPr="00632480">
              <w:rPr>
                <w:rFonts w:ascii="Garamond" w:hAnsi="Garamond"/>
                <w:b/>
                <w:bCs/>
                <w:color w:val="000000"/>
                <w:sz w:val="16"/>
                <w:szCs w:val="16"/>
              </w:rPr>
              <w:t>Regolamento di esenzione (e articolo pertinente) o Decisione Commissione UE</w:t>
            </w:r>
            <w:r w:rsidRPr="00A93560">
              <w:rPr>
                <w:rStyle w:val="Rimandonotaapidipagina"/>
                <w:rFonts w:ascii="Garamond" w:hAnsi="Garamond"/>
                <w:b/>
                <w:bCs/>
                <w:color w:val="000000"/>
                <w:sz w:val="20"/>
                <w:szCs w:val="20"/>
              </w:rPr>
              <w:footnoteReference w:id="11"/>
            </w:r>
          </w:p>
        </w:tc>
        <w:tc>
          <w:tcPr>
            <w:tcW w:w="986" w:type="pct"/>
            <w:gridSpan w:val="2"/>
            <w:tcBorders>
              <w:top w:val="double" w:sz="4" w:space="0" w:color="auto"/>
            </w:tcBorders>
            <w:shd w:val="clear" w:color="auto" w:fill="AAC8C8"/>
            <w:vAlign w:val="center"/>
          </w:tcPr>
          <w:p w14:paraId="692DA930" w14:textId="77777777" w:rsidR="00E163B8" w:rsidRPr="00632480" w:rsidRDefault="00E163B8" w:rsidP="00474558">
            <w:pPr>
              <w:pStyle w:val="Contenutotabella"/>
              <w:snapToGrid w:val="0"/>
              <w:spacing w:after="120"/>
              <w:jc w:val="center"/>
              <w:rPr>
                <w:rFonts w:ascii="Garamond" w:hAnsi="Garamond"/>
                <w:b/>
                <w:bCs/>
                <w:color w:val="000000"/>
                <w:sz w:val="16"/>
                <w:szCs w:val="16"/>
              </w:rPr>
            </w:pPr>
            <w:r w:rsidRPr="00632480">
              <w:rPr>
                <w:rFonts w:ascii="Garamond" w:hAnsi="Garamond"/>
                <w:b/>
                <w:bCs/>
                <w:color w:val="000000"/>
                <w:sz w:val="16"/>
                <w:szCs w:val="16"/>
              </w:rPr>
              <w:t xml:space="preserve">Intensità di aiuto </w:t>
            </w:r>
          </w:p>
        </w:tc>
        <w:tc>
          <w:tcPr>
            <w:tcW w:w="869" w:type="pct"/>
            <w:vMerge w:val="restart"/>
            <w:tcBorders>
              <w:top w:val="double" w:sz="4" w:space="0" w:color="auto"/>
            </w:tcBorders>
            <w:shd w:val="clear" w:color="auto" w:fill="AAC8C8"/>
          </w:tcPr>
          <w:p w14:paraId="17C07FCA" w14:textId="77777777" w:rsidR="00E163B8" w:rsidRPr="00632480" w:rsidRDefault="00E163B8" w:rsidP="00474558">
            <w:pPr>
              <w:pStyle w:val="Contenutotabella"/>
              <w:snapToGrid w:val="0"/>
              <w:spacing w:after="120"/>
              <w:jc w:val="center"/>
              <w:rPr>
                <w:rFonts w:ascii="Garamond" w:hAnsi="Garamond"/>
                <w:b/>
                <w:bCs/>
                <w:color w:val="000000"/>
                <w:sz w:val="16"/>
                <w:szCs w:val="16"/>
              </w:rPr>
            </w:pPr>
          </w:p>
          <w:p w14:paraId="4EF32AB2" w14:textId="77777777" w:rsidR="00E163B8" w:rsidRPr="00632480" w:rsidRDefault="00E163B8" w:rsidP="00474558">
            <w:pPr>
              <w:pStyle w:val="Contenutotabella"/>
              <w:snapToGrid w:val="0"/>
              <w:spacing w:after="120"/>
              <w:jc w:val="center"/>
              <w:rPr>
                <w:rFonts w:ascii="Garamond" w:hAnsi="Garamond"/>
                <w:b/>
                <w:bCs/>
                <w:color w:val="000000"/>
                <w:sz w:val="16"/>
                <w:szCs w:val="16"/>
              </w:rPr>
            </w:pPr>
            <w:r w:rsidRPr="00632480">
              <w:rPr>
                <w:rFonts w:ascii="Garamond" w:hAnsi="Garamond"/>
                <w:b/>
                <w:bCs/>
                <w:color w:val="000000"/>
                <w:sz w:val="16"/>
                <w:szCs w:val="16"/>
              </w:rPr>
              <w:t>Importo imputato sulla voce di costo o sul progetto</w:t>
            </w:r>
          </w:p>
        </w:tc>
      </w:tr>
      <w:tr w:rsidR="00E163B8" w:rsidRPr="00427647" w14:paraId="2222634A" w14:textId="77777777" w:rsidTr="004161C5">
        <w:trPr>
          <w:trHeight w:val="532"/>
        </w:trPr>
        <w:tc>
          <w:tcPr>
            <w:tcW w:w="307" w:type="pct"/>
            <w:vMerge/>
            <w:shd w:val="clear" w:color="auto" w:fill="AAC8C8"/>
            <w:vAlign w:val="center"/>
          </w:tcPr>
          <w:p w14:paraId="2DE0BEF6" w14:textId="77777777" w:rsidR="00E163B8" w:rsidRPr="00632480" w:rsidRDefault="00E163B8" w:rsidP="00474558">
            <w:pPr>
              <w:jc w:val="center"/>
              <w:rPr>
                <w:rFonts w:ascii="Garamond" w:hAnsi="Garamond" w:cs="Arial"/>
                <w:b/>
                <w:bCs/>
                <w:color w:val="000000"/>
                <w:sz w:val="16"/>
                <w:szCs w:val="16"/>
              </w:rPr>
            </w:pPr>
          </w:p>
        </w:tc>
        <w:tc>
          <w:tcPr>
            <w:tcW w:w="707" w:type="pct"/>
            <w:vMerge/>
            <w:shd w:val="clear" w:color="auto" w:fill="AAC8C8"/>
            <w:vAlign w:val="center"/>
          </w:tcPr>
          <w:p w14:paraId="220AAF0C" w14:textId="77777777" w:rsidR="00E163B8" w:rsidRPr="00632480" w:rsidRDefault="00E163B8" w:rsidP="00474558">
            <w:pPr>
              <w:pStyle w:val="Contenutotabella"/>
              <w:snapToGrid w:val="0"/>
              <w:spacing w:after="120"/>
              <w:rPr>
                <w:rFonts w:ascii="Garamond" w:hAnsi="Garamond"/>
                <w:b/>
                <w:bCs/>
                <w:color w:val="000000"/>
                <w:sz w:val="16"/>
                <w:szCs w:val="16"/>
              </w:rPr>
            </w:pPr>
          </w:p>
        </w:tc>
        <w:tc>
          <w:tcPr>
            <w:tcW w:w="604" w:type="pct"/>
            <w:vMerge/>
            <w:shd w:val="clear" w:color="auto" w:fill="AAC8C8"/>
            <w:vAlign w:val="center"/>
          </w:tcPr>
          <w:p w14:paraId="0EEA245F" w14:textId="77777777" w:rsidR="00E163B8" w:rsidRPr="00632480" w:rsidRDefault="00E163B8" w:rsidP="00474558">
            <w:pPr>
              <w:pStyle w:val="Contenutotabella"/>
              <w:snapToGrid w:val="0"/>
              <w:spacing w:after="120"/>
              <w:rPr>
                <w:rFonts w:ascii="Garamond" w:hAnsi="Garamond"/>
                <w:b/>
                <w:bCs/>
                <w:color w:val="000000"/>
                <w:sz w:val="16"/>
                <w:szCs w:val="16"/>
              </w:rPr>
            </w:pPr>
          </w:p>
        </w:tc>
        <w:tc>
          <w:tcPr>
            <w:tcW w:w="653" w:type="pct"/>
            <w:vMerge/>
            <w:shd w:val="clear" w:color="auto" w:fill="AAC8C8"/>
            <w:vAlign w:val="center"/>
          </w:tcPr>
          <w:p w14:paraId="47820F27" w14:textId="77777777" w:rsidR="00E163B8" w:rsidRPr="00632480" w:rsidRDefault="00E163B8" w:rsidP="00474558">
            <w:pPr>
              <w:pStyle w:val="Contenutotabella"/>
              <w:snapToGrid w:val="0"/>
              <w:spacing w:after="120"/>
              <w:rPr>
                <w:rFonts w:ascii="Garamond" w:hAnsi="Garamond"/>
                <w:b/>
                <w:bCs/>
                <w:color w:val="000000"/>
                <w:sz w:val="16"/>
                <w:szCs w:val="16"/>
              </w:rPr>
            </w:pPr>
          </w:p>
        </w:tc>
        <w:tc>
          <w:tcPr>
            <w:tcW w:w="873" w:type="pct"/>
            <w:vMerge/>
            <w:shd w:val="clear" w:color="auto" w:fill="AAC8C8"/>
            <w:vAlign w:val="center"/>
          </w:tcPr>
          <w:p w14:paraId="638C1F50" w14:textId="77777777" w:rsidR="00E163B8" w:rsidRPr="00632480" w:rsidRDefault="00E163B8" w:rsidP="00474558">
            <w:pPr>
              <w:pStyle w:val="Contenutotabella"/>
              <w:snapToGrid w:val="0"/>
              <w:spacing w:after="120"/>
              <w:rPr>
                <w:rFonts w:ascii="Garamond" w:hAnsi="Garamond"/>
                <w:b/>
                <w:bCs/>
                <w:color w:val="000000"/>
                <w:sz w:val="16"/>
                <w:szCs w:val="16"/>
              </w:rPr>
            </w:pPr>
          </w:p>
        </w:tc>
        <w:tc>
          <w:tcPr>
            <w:tcW w:w="503" w:type="pct"/>
            <w:tcBorders>
              <w:top w:val="double" w:sz="4" w:space="0" w:color="auto"/>
            </w:tcBorders>
            <w:shd w:val="clear" w:color="auto" w:fill="AAC8C8"/>
            <w:vAlign w:val="center"/>
          </w:tcPr>
          <w:p w14:paraId="119A193B" w14:textId="77777777" w:rsidR="00E163B8" w:rsidRPr="00632480" w:rsidRDefault="00E163B8" w:rsidP="00474558">
            <w:pPr>
              <w:pStyle w:val="Contenutotabella"/>
              <w:snapToGrid w:val="0"/>
              <w:spacing w:after="120"/>
              <w:jc w:val="center"/>
              <w:rPr>
                <w:rFonts w:ascii="Garamond" w:hAnsi="Garamond"/>
                <w:b/>
                <w:bCs/>
                <w:color w:val="000000"/>
                <w:sz w:val="16"/>
                <w:szCs w:val="16"/>
              </w:rPr>
            </w:pPr>
            <w:r w:rsidRPr="00632480">
              <w:rPr>
                <w:rFonts w:ascii="Garamond" w:hAnsi="Garamond"/>
                <w:b/>
                <w:bCs/>
                <w:color w:val="000000"/>
                <w:sz w:val="16"/>
                <w:szCs w:val="16"/>
              </w:rPr>
              <w:t>Ammissibile</w:t>
            </w:r>
          </w:p>
        </w:tc>
        <w:tc>
          <w:tcPr>
            <w:tcW w:w="483" w:type="pct"/>
            <w:tcBorders>
              <w:top w:val="double" w:sz="4" w:space="0" w:color="auto"/>
            </w:tcBorders>
            <w:shd w:val="clear" w:color="auto" w:fill="AAC8C8"/>
            <w:vAlign w:val="center"/>
          </w:tcPr>
          <w:p w14:paraId="5FC6A5C1" w14:textId="77777777" w:rsidR="00E163B8" w:rsidRPr="00632480" w:rsidRDefault="00E163B8" w:rsidP="00474558">
            <w:pPr>
              <w:pStyle w:val="Contenutotabella"/>
              <w:snapToGrid w:val="0"/>
              <w:spacing w:after="120"/>
              <w:jc w:val="center"/>
              <w:rPr>
                <w:rFonts w:ascii="Garamond" w:hAnsi="Garamond"/>
                <w:b/>
                <w:bCs/>
                <w:color w:val="000000"/>
                <w:sz w:val="16"/>
                <w:szCs w:val="16"/>
              </w:rPr>
            </w:pPr>
            <w:r w:rsidRPr="00632480">
              <w:rPr>
                <w:rFonts w:ascii="Garamond" w:hAnsi="Garamond"/>
                <w:b/>
                <w:bCs/>
                <w:color w:val="000000"/>
                <w:sz w:val="16"/>
                <w:szCs w:val="16"/>
              </w:rPr>
              <w:t>Applicata</w:t>
            </w:r>
          </w:p>
        </w:tc>
        <w:tc>
          <w:tcPr>
            <w:tcW w:w="869" w:type="pct"/>
            <w:vMerge/>
            <w:shd w:val="clear" w:color="auto" w:fill="AAC8C8"/>
          </w:tcPr>
          <w:p w14:paraId="62D1B53A" w14:textId="77777777" w:rsidR="00E163B8" w:rsidRPr="00632480" w:rsidRDefault="00E163B8" w:rsidP="00474558">
            <w:pPr>
              <w:pStyle w:val="Contenutotabella"/>
              <w:snapToGrid w:val="0"/>
              <w:spacing w:after="120"/>
              <w:jc w:val="center"/>
              <w:rPr>
                <w:rFonts w:ascii="Garamond" w:hAnsi="Garamond"/>
                <w:b/>
                <w:bCs/>
                <w:color w:val="000000"/>
                <w:sz w:val="16"/>
                <w:szCs w:val="16"/>
              </w:rPr>
            </w:pPr>
          </w:p>
        </w:tc>
      </w:tr>
      <w:tr w:rsidR="00E163B8" w:rsidRPr="00427647" w14:paraId="7C93F1D8" w14:textId="77777777" w:rsidTr="004161C5">
        <w:trPr>
          <w:trHeight w:val="397"/>
        </w:trPr>
        <w:tc>
          <w:tcPr>
            <w:tcW w:w="307" w:type="pct"/>
            <w:shd w:val="clear" w:color="auto" w:fill="AAC8C8"/>
            <w:vAlign w:val="center"/>
          </w:tcPr>
          <w:p w14:paraId="1C47D2F8" w14:textId="77777777" w:rsidR="00E163B8" w:rsidRPr="00632480" w:rsidRDefault="00E163B8" w:rsidP="00474558">
            <w:pPr>
              <w:pStyle w:val="Contenutotabella"/>
              <w:snapToGrid w:val="0"/>
              <w:spacing w:after="120"/>
              <w:rPr>
                <w:rFonts w:ascii="Garamond" w:hAnsi="Garamond"/>
                <w:color w:val="000000"/>
                <w:sz w:val="16"/>
                <w:szCs w:val="16"/>
              </w:rPr>
            </w:pPr>
            <w:r w:rsidRPr="00632480">
              <w:rPr>
                <w:rFonts w:ascii="Garamond" w:hAnsi="Garamond"/>
                <w:color w:val="000000"/>
                <w:sz w:val="16"/>
                <w:szCs w:val="16"/>
              </w:rPr>
              <w:t>1</w:t>
            </w:r>
          </w:p>
        </w:tc>
        <w:tc>
          <w:tcPr>
            <w:tcW w:w="707" w:type="pct"/>
            <w:shd w:val="clear" w:color="auto" w:fill="EAEAD5"/>
            <w:vAlign w:val="center"/>
          </w:tcPr>
          <w:p w14:paraId="0A7539B5" w14:textId="77777777" w:rsidR="00E163B8" w:rsidRPr="00632480" w:rsidRDefault="00E163B8" w:rsidP="00474558">
            <w:pPr>
              <w:pStyle w:val="Contenutotabella"/>
              <w:snapToGrid w:val="0"/>
              <w:spacing w:after="120"/>
              <w:rPr>
                <w:rFonts w:ascii="Garamond" w:hAnsi="Garamond"/>
                <w:bCs/>
                <w:color w:val="000000"/>
                <w:sz w:val="16"/>
                <w:szCs w:val="16"/>
              </w:rPr>
            </w:pPr>
          </w:p>
        </w:tc>
        <w:tc>
          <w:tcPr>
            <w:tcW w:w="604" w:type="pct"/>
            <w:shd w:val="clear" w:color="auto" w:fill="EAEAD5"/>
            <w:vAlign w:val="center"/>
          </w:tcPr>
          <w:p w14:paraId="4E337E6A" w14:textId="77777777" w:rsidR="00E163B8" w:rsidRPr="00632480" w:rsidRDefault="00E163B8" w:rsidP="00474558">
            <w:pPr>
              <w:pStyle w:val="Contenutotabella"/>
              <w:snapToGrid w:val="0"/>
              <w:spacing w:after="120"/>
              <w:rPr>
                <w:rFonts w:ascii="Garamond" w:hAnsi="Garamond"/>
                <w:bCs/>
                <w:color w:val="000000"/>
                <w:sz w:val="16"/>
                <w:szCs w:val="16"/>
              </w:rPr>
            </w:pPr>
          </w:p>
        </w:tc>
        <w:tc>
          <w:tcPr>
            <w:tcW w:w="653" w:type="pct"/>
            <w:shd w:val="clear" w:color="auto" w:fill="EAEAD5"/>
            <w:vAlign w:val="center"/>
          </w:tcPr>
          <w:p w14:paraId="2885820D" w14:textId="070F89C1" w:rsidR="00E163B8" w:rsidRPr="00632480" w:rsidRDefault="00E163B8" w:rsidP="00B07180">
            <w:pPr>
              <w:pStyle w:val="Contenutotabella"/>
              <w:snapToGrid w:val="0"/>
              <w:spacing w:after="120"/>
              <w:ind w:right="33"/>
              <w:rPr>
                <w:rFonts w:ascii="Garamond" w:hAnsi="Garamond"/>
                <w:bCs/>
                <w:color w:val="000000"/>
                <w:sz w:val="16"/>
                <w:szCs w:val="16"/>
              </w:rPr>
            </w:pPr>
          </w:p>
        </w:tc>
        <w:tc>
          <w:tcPr>
            <w:tcW w:w="873" w:type="pct"/>
            <w:shd w:val="clear" w:color="auto" w:fill="EAEAD5"/>
            <w:vAlign w:val="center"/>
          </w:tcPr>
          <w:p w14:paraId="24DAE286" w14:textId="77777777" w:rsidR="00E163B8" w:rsidRPr="00632480" w:rsidRDefault="00E163B8" w:rsidP="00474558">
            <w:pPr>
              <w:pStyle w:val="Contenutotabella"/>
              <w:snapToGrid w:val="0"/>
              <w:spacing w:after="120"/>
              <w:ind w:left="34"/>
              <w:rPr>
                <w:rFonts w:ascii="Garamond" w:hAnsi="Garamond"/>
                <w:color w:val="000000"/>
                <w:sz w:val="16"/>
                <w:szCs w:val="16"/>
              </w:rPr>
            </w:pPr>
          </w:p>
        </w:tc>
        <w:tc>
          <w:tcPr>
            <w:tcW w:w="503" w:type="pct"/>
            <w:shd w:val="clear" w:color="auto" w:fill="EAEAD5"/>
            <w:vAlign w:val="center"/>
          </w:tcPr>
          <w:p w14:paraId="7C30F230"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c>
          <w:tcPr>
            <w:tcW w:w="483" w:type="pct"/>
            <w:shd w:val="clear" w:color="auto" w:fill="EAEAD5"/>
            <w:vAlign w:val="center"/>
          </w:tcPr>
          <w:p w14:paraId="7CC80E86"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c>
          <w:tcPr>
            <w:tcW w:w="869" w:type="pct"/>
            <w:shd w:val="clear" w:color="auto" w:fill="EAEAD5"/>
          </w:tcPr>
          <w:p w14:paraId="21E22AE2"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r>
      <w:tr w:rsidR="00E163B8" w:rsidRPr="00427647" w14:paraId="1D8CF7BF" w14:textId="77777777" w:rsidTr="004161C5">
        <w:trPr>
          <w:trHeight w:val="397"/>
        </w:trPr>
        <w:tc>
          <w:tcPr>
            <w:tcW w:w="307" w:type="pct"/>
            <w:shd w:val="clear" w:color="auto" w:fill="AAC8C8"/>
            <w:vAlign w:val="center"/>
          </w:tcPr>
          <w:p w14:paraId="52B1F230" w14:textId="77777777" w:rsidR="00E163B8" w:rsidRPr="00632480" w:rsidRDefault="00E163B8" w:rsidP="00474558">
            <w:pPr>
              <w:pStyle w:val="Contenutotabella"/>
              <w:snapToGrid w:val="0"/>
              <w:spacing w:after="120"/>
              <w:rPr>
                <w:rFonts w:ascii="Garamond" w:hAnsi="Garamond"/>
                <w:color w:val="000000"/>
                <w:sz w:val="16"/>
                <w:szCs w:val="16"/>
              </w:rPr>
            </w:pPr>
            <w:r w:rsidRPr="00632480">
              <w:rPr>
                <w:rFonts w:ascii="Garamond" w:hAnsi="Garamond"/>
                <w:color w:val="000000"/>
                <w:sz w:val="16"/>
                <w:szCs w:val="16"/>
              </w:rPr>
              <w:t>2</w:t>
            </w:r>
          </w:p>
        </w:tc>
        <w:tc>
          <w:tcPr>
            <w:tcW w:w="707" w:type="pct"/>
            <w:shd w:val="clear" w:color="auto" w:fill="EAEAD5"/>
            <w:vAlign w:val="center"/>
          </w:tcPr>
          <w:p w14:paraId="0FA50C0F" w14:textId="77777777" w:rsidR="00E163B8" w:rsidRPr="00632480" w:rsidRDefault="00E163B8" w:rsidP="00474558">
            <w:pPr>
              <w:pStyle w:val="Contenutotabella"/>
              <w:snapToGrid w:val="0"/>
              <w:spacing w:after="120"/>
              <w:rPr>
                <w:rFonts w:ascii="Garamond" w:hAnsi="Garamond"/>
                <w:bCs/>
                <w:color w:val="000000"/>
                <w:sz w:val="16"/>
                <w:szCs w:val="16"/>
              </w:rPr>
            </w:pPr>
          </w:p>
        </w:tc>
        <w:tc>
          <w:tcPr>
            <w:tcW w:w="604" w:type="pct"/>
            <w:shd w:val="clear" w:color="auto" w:fill="EAEAD5"/>
            <w:vAlign w:val="center"/>
          </w:tcPr>
          <w:p w14:paraId="49CC4F26" w14:textId="77777777" w:rsidR="00E163B8" w:rsidRPr="00632480" w:rsidRDefault="00E163B8" w:rsidP="00474558">
            <w:pPr>
              <w:pStyle w:val="Contenutotabella"/>
              <w:snapToGrid w:val="0"/>
              <w:spacing w:after="120"/>
              <w:rPr>
                <w:rFonts w:ascii="Garamond" w:hAnsi="Garamond"/>
                <w:bCs/>
                <w:color w:val="000000"/>
                <w:sz w:val="16"/>
                <w:szCs w:val="16"/>
              </w:rPr>
            </w:pPr>
          </w:p>
        </w:tc>
        <w:tc>
          <w:tcPr>
            <w:tcW w:w="653" w:type="pct"/>
            <w:shd w:val="clear" w:color="auto" w:fill="EAEAD5"/>
            <w:vAlign w:val="center"/>
          </w:tcPr>
          <w:p w14:paraId="3E054B62" w14:textId="77777777" w:rsidR="00E163B8" w:rsidRPr="00632480" w:rsidRDefault="00E163B8" w:rsidP="00474558">
            <w:pPr>
              <w:pStyle w:val="Contenutotabella"/>
              <w:snapToGrid w:val="0"/>
              <w:spacing w:after="120"/>
              <w:ind w:left="34" w:right="33"/>
              <w:rPr>
                <w:rFonts w:ascii="Garamond" w:hAnsi="Garamond"/>
                <w:bCs/>
                <w:color w:val="000000"/>
                <w:sz w:val="16"/>
                <w:szCs w:val="16"/>
              </w:rPr>
            </w:pPr>
          </w:p>
        </w:tc>
        <w:tc>
          <w:tcPr>
            <w:tcW w:w="873" w:type="pct"/>
            <w:shd w:val="clear" w:color="auto" w:fill="EAEAD5"/>
            <w:vAlign w:val="center"/>
          </w:tcPr>
          <w:p w14:paraId="6C29BBA0" w14:textId="77777777" w:rsidR="00E163B8" w:rsidRPr="00632480" w:rsidRDefault="00E163B8" w:rsidP="00474558">
            <w:pPr>
              <w:pStyle w:val="Contenutotabella"/>
              <w:snapToGrid w:val="0"/>
              <w:spacing w:after="120"/>
              <w:ind w:left="34"/>
              <w:rPr>
                <w:rFonts w:ascii="Garamond" w:hAnsi="Garamond"/>
                <w:b/>
                <w:color w:val="000000"/>
                <w:sz w:val="16"/>
                <w:szCs w:val="16"/>
              </w:rPr>
            </w:pPr>
          </w:p>
        </w:tc>
        <w:tc>
          <w:tcPr>
            <w:tcW w:w="503" w:type="pct"/>
            <w:shd w:val="clear" w:color="auto" w:fill="EAEAD5"/>
            <w:vAlign w:val="center"/>
          </w:tcPr>
          <w:p w14:paraId="180FDED7"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c>
          <w:tcPr>
            <w:tcW w:w="483" w:type="pct"/>
            <w:shd w:val="clear" w:color="auto" w:fill="EAEAD5"/>
            <w:vAlign w:val="center"/>
          </w:tcPr>
          <w:p w14:paraId="33E49F5E"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c>
          <w:tcPr>
            <w:tcW w:w="869" w:type="pct"/>
            <w:shd w:val="clear" w:color="auto" w:fill="EAEAD5"/>
          </w:tcPr>
          <w:p w14:paraId="64C2BB01"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r>
      <w:tr w:rsidR="00E163B8" w:rsidRPr="00427647" w14:paraId="3F61637B" w14:textId="77777777" w:rsidTr="004161C5">
        <w:trPr>
          <w:trHeight w:val="500"/>
        </w:trPr>
        <w:tc>
          <w:tcPr>
            <w:tcW w:w="3145" w:type="pct"/>
            <w:gridSpan w:val="5"/>
            <w:tcBorders>
              <w:bottom w:val="double" w:sz="4" w:space="0" w:color="auto"/>
            </w:tcBorders>
            <w:shd w:val="clear" w:color="auto" w:fill="AAC8C8"/>
            <w:vAlign w:val="center"/>
          </w:tcPr>
          <w:p w14:paraId="440920D2" w14:textId="77777777" w:rsidR="00E163B8" w:rsidRPr="00632480" w:rsidRDefault="00E163B8" w:rsidP="00474558">
            <w:pPr>
              <w:pStyle w:val="Contenutotabella"/>
              <w:snapToGrid w:val="0"/>
              <w:spacing w:after="120"/>
              <w:ind w:right="175"/>
              <w:jc w:val="right"/>
              <w:rPr>
                <w:rFonts w:ascii="Garamond" w:hAnsi="Garamond"/>
                <w:b/>
                <w:bCs/>
                <w:color w:val="000000"/>
                <w:sz w:val="16"/>
                <w:szCs w:val="16"/>
              </w:rPr>
            </w:pPr>
            <w:r w:rsidRPr="00632480">
              <w:rPr>
                <w:rFonts w:ascii="Garamond" w:hAnsi="Garamond"/>
                <w:b/>
                <w:bCs/>
                <w:color w:val="000000"/>
                <w:sz w:val="16"/>
                <w:szCs w:val="16"/>
              </w:rPr>
              <w:t>TOTALE</w:t>
            </w:r>
          </w:p>
        </w:tc>
        <w:tc>
          <w:tcPr>
            <w:tcW w:w="503" w:type="pct"/>
            <w:tcBorders>
              <w:bottom w:val="double" w:sz="4" w:space="0" w:color="auto"/>
            </w:tcBorders>
            <w:shd w:val="clear" w:color="auto" w:fill="EAEAD5"/>
            <w:vAlign w:val="center"/>
          </w:tcPr>
          <w:p w14:paraId="2D3CE83D"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c>
          <w:tcPr>
            <w:tcW w:w="483" w:type="pct"/>
            <w:tcBorders>
              <w:bottom w:val="double" w:sz="4" w:space="0" w:color="auto"/>
            </w:tcBorders>
            <w:shd w:val="clear" w:color="auto" w:fill="EAEAD5"/>
            <w:vAlign w:val="center"/>
          </w:tcPr>
          <w:p w14:paraId="14A63EBC"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c>
          <w:tcPr>
            <w:tcW w:w="869" w:type="pct"/>
            <w:tcBorders>
              <w:bottom w:val="double" w:sz="4" w:space="0" w:color="auto"/>
            </w:tcBorders>
            <w:shd w:val="clear" w:color="auto" w:fill="EAEAD5"/>
          </w:tcPr>
          <w:p w14:paraId="48C16C37" w14:textId="77777777" w:rsidR="00E163B8" w:rsidRPr="00632480" w:rsidRDefault="00E163B8" w:rsidP="00474558">
            <w:pPr>
              <w:pStyle w:val="Contenutotabella"/>
              <w:snapToGrid w:val="0"/>
              <w:spacing w:after="120"/>
              <w:jc w:val="right"/>
              <w:rPr>
                <w:rFonts w:ascii="Garamond" w:hAnsi="Garamond"/>
                <w:bCs/>
                <w:color w:val="000000"/>
                <w:sz w:val="16"/>
                <w:szCs w:val="16"/>
              </w:rPr>
            </w:pPr>
          </w:p>
        </w:tc>
      </w:tr>
    </w:tbl>
    <w:p w14:paraId="0EA174A6" w14:textId="77777777" w:rsidR="0057482E" w:rsidRDefault="0057482E" w:rsidP="00206681">
      <w:pPr>
        <w:spacing w:after="0"/>
        <w:jc w:val="center"/>
        <w:rPr>
          <w:rFonts w:ascii="Garamond" w:hAnsi="Garamond"/>
          <w:b/>
          <w:bCs/>
          <w:color w:val="000000"/>
          <w:sz w:val="18"/>
          <w:szCs w:val="18"/>
        </w:rPr>
      </w:pPr>
    </w:p>
    <w:p w14:paraId="6896088F" w14:textId="5BEF83D5" w:rsidR="00E163B8" w:rsidRPr="0057482E" w:rsidRDefault="00E163B8" w:rsidP="00206681">
      <w:pPr>
        <w:spacing w:after="0"/>
        <w:jc w:val="center"/>
        <w:rPr>
          <w:rFonts w:ascii="Garamond" w:hAnsi="Garamond"/>
          <w:b/>
          <w:bCs/>
          <w:color w:val="000000"/>
          <w:sz w:val="16"/>
          <w:szCs w:val="16"/>
        </w:rPr>
      </w:pPr>
      <w:r w:rsidRPr="0057482E">
        <w:rPr>
          <w:rFonts w:ascii="Garamond" w:hAnsi="Garamond"/>
          <w:b/>
          <w:bCs/>
          <w:color w:val="000000"/>
          <w:sz w:val="16"/>
          <w:szCs w:val="16"/>
        </w:rPr>
        <w:t xml:space="preserve">DICHIARA, </w:t>
      </w:r>
      <w:proofErr w:type="spellStart"/>
      <w:r w:rsidRPr="0057482E">
        <w:rPr>
          <w:rFonts w:ascii="Garamond" w:hAnsi="Garamond"/>
          <w:b/>
          <w:bCs/>
          <w:color w:val="000000"/>
          <w:sz w:val="16"/>
          <w:szCs w:val="16"/>
        </w:rPr>
        <w:t>inoltre</w:t>
      </w:r>
      <w:proofErr w:type="spellEnd"/>
    </w:p>
    <w:p w14:paraId="5ED3473D" w14:textId="6FEFFDBF" w:rsidR="00E163B8" w:rsidRPr="0057482E" w:rsidRDefault="00E163B8" w:rsidP="00206681">
      <w:pPr>
        <w:spacing w:after="0"/>
        <w:jc w:val="both"/>
        <w:rPr>
          <w:rFonts w:ascii="Garamond" w:hAnsi="Garamond"/>
          <w:bCs/>
          <w:color w:val="000000"/>
          <w:sz w:val="16"/>
          <w:szCs w:val="16"/>
        </w:rPr>
      </w:pPr>
      <w:r w:rsidRPr="0057482E">
        <w:rPr>
          <w:rFonts w:ascii="Garamond" w:hAnsi="Garamond"/>
          <w:bCs/>
          <w:color w:val="000000"/>
          <w:sz w:val="16"/>
          <w:szCs w:val="16"/>
        </w:rPr>
        <w:t xml:space="preserve">di aver </w:t>
      </w:r>
      <w:proofErr w:type="spellStart"/>
      <w:r w:rsidRPr="0057482E">
        <w:rPr>
          <w:rFonts w:ascii="Garamond" w:hAnsi="Garamond"/>
          <w:bCs/>
          <w:color w:val="000000"/>
          <w:sz w:val="16"/>
          <w:szCs w:val="16"/>
        </w:rPr>
        <w:t>preso</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visione</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l’informativa</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sulla</w:t>
      </w:r>
      <w:proofErr w:type="spellEnd"/>
      <w:r w:rsidRPr="0057482E">
        <w:rPr>
          <w:rFonts w:ascii="Garamond" w:hAnsi="Garamond"/>
          <w:bCs/>
          <w:color w:val="000000"/>
          <w:sz w:val="16"/>
          <w:szCs w:val="16"/>
        </w:rPr>
        <w:t xml:space="preserve"> Privacy </w:t>
      </w:r>
      <w:proofErr w:type="spellStart"/>
      <w:r w:rsidRPr="0057482E">
        <w:rPr>
          <w:rFonts w:ascii="Garamond" w:hAnsi="Garamond"/>
          <w:bCs/>
          <w:color w:val="000000"/>
          <w:sz w:val="16"/>
          <w:szCs w:val="16"/>
        </w:rPr>
        <w:t>resa</w:t>
      </w:r>
      <w:proofErr w:type="spellEnd"/>
      <w:r w:rsidRPr="0057482E">
        <w:rPr>
          <w:rFonts w:ascii="Garamond" w:hAnsi="Garamond"/>
          <w:bCs/>
          <w:color w:val="000000"/>
          <w:sz w:val="16"/>
          <w:szCs w:val="16"/>
        </w:rPr>
        <w:t xml:space="preserve"> ai sensi </w:t>
      </w:r>
      <w:proofErr w:type="spellStart"/>
      <w:r w:rsidRPr="0057482E">
        <w:rPr>
          <w:rFonts w:ascii="Garamond" w:hAnsi="Garamond"/>
          <w:bCs/>
          <w:color w:val="000000"/>
          <w:sz w:val="16"/>
          <w:szCs w:val="16"/>
        </w:rPr>
        <w:t>dell’art</w:t>
      </w:r>
      <w:proofErr w:type="spellEnd"/>
      <w:r w:rsidRPr="0057482E">
        <w:rPr>
          <w:rFonts w:ascii="Garamond" w:hAnsi="Garamond"/>
          <w:bCs/>
          <w:color w:val="000000"/>
          <w:sz w:val="16"/>
          <w:szCs w:val="16"/>
        </w:rPr>
        <w:t xml:space="preserve">. 13 del </w:t>
      </w:r>
      <w:proofErr w:type="spellStart"/>
      <w:proofErr w:type="gramStart"/>
      <w:r w:rsidRPr="0057482E">
        <w:rPr>
          <w:rFonts w:ascii="Garamond" w:hAnsi="Garamond"/>
          <w:bCs/>
          <w:color w:val="000000"/>
          <w:sz w:val="16"/>
          <w:szCs w:val="16"/>
        </w:rPr>
        <w:t>D.Lgs</w:t>
      </w:r>
      <w:proofErr w:type="spellEnd"/>
      <w:proofErr w:type="gramEnd"/>
      <w:r w:rsidRPr="0057482E">
        <w:rPr>
          <w:rFonts w:ascii="Garamond" w:hAnsi="Garamond"/>
          <w:bCs/>
          <w:color w:val="000000"/>
          <w:sz w:val="16"/>
          <w:szCs w:val="16"/>
        </w:rPr>
        <w:t xml:space="preserve">. n. 196 del 30 </w:t>
      </w:r>
      <w:proofErr w:type="spellStart"/>
      <w:r w:rsidRPr="0057482E">
        <w:rPr>
          <w:rFonts w:ascii="Garamond" w:hAnsi="Garamond"/>
          <w:bCs/>
          <w:color w:val="000000"/>
          <w:sz w:val="16"/>
          <w:szCs w:val="16"/>
        </w:rPr>
        <w:t>giugno</w:t>
      </w:r>
      <w:proofErr w:type="spellEnd"/>
      <w:r w:rsidRPr="0057482E">
        <w:rPr>
          <w:rFonts w:ascii="Garamond" w:hAnsi="Garamond"/>
          <w:bCs/>
          <w:color w:val="000000"/>
          <w:sz w:val="16"/>
          <w:szCs w:val="16"/>
        </w:rPr>
        <w:t xml:space="preserve"> 2003 e </w:t>
      </w:r>
      <w:proofErr w:type="spellStart"/>
      <w:r w:rsidRPr="0057482E">
        <w:rPr>
          <w:rFonts w:ascii="Garamond" w:hAnsi="Garamond"/>
          <w:bCs/>
          <w:color w:val="000000"/>
          <w:sz w:val="16"/>
          <w:szCs w:val="16"/>
        </w:rPr>
        <w:t>dell’art</w:t>
      </w:r>
      <w:proofErr w:type="spellEnd"/>
      <w:r w:rsidRPr="0057482E">
        <w:rPr>
          <w:rFonts w:ascii="Garamond" w:hAnsi="Garamond"/>
          <w:bCs/>
          <w:color w:val="000000"/>
          <w:sz w:val="16"/>
          <w:szCs w:val="16"/>
        </w:rPr>
        <w:t xml:space="preserve">. 13 del </w:t>
      </w:r>
      <w:proofErr w:type="spellStart"/>
      <w:r w:rsidRPr="0057482E">
        <w:rPr>
          <w:rFonts w:ascii="Garamond" w:hAnsi="Garamond"/>
          <w:bCs/>
          <w:color w:val="000000"/>
          <w:sz w:val="16"/>
          <w:szCs w:val="16"/>
        </w:rPr>
        <w:t>Regolamento</w:t>
      </w:r>
      <w:proofErr w:type="spellEnd"/>
      <w:r w:rsidRPr="0057482E">
        <w:rPr>
          <w:rFonts w:ascii="Garamond" w:hAnsi="Garamond"/>
          <w:bCs/>
          <w:color w:val="000000"/>
          <w:sz w:val="16"/>
          <w:szCs w:val="16"/>
        </w:rPr>
        <w:t xml:space="preserve"> UE n. 679/2016 (GDPR) e di </w:t>
      </w:r>
      <w:proofErr w:type="spellStart"/>
      <w:r w:rsidRPr="0057482E">
        <w:rPr>
          <w:rFonts w:ascii="Garamond" w:hAnsi="Garamond"/>
          <w:bCs/>
          <w:color w:val="000000"/>
          <w:sz w:val="16"/>
          <w:szCs w:val="16"/>
        </w:rPr>
        <w:t>autorizzare</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l’Amministrazione</w:t>
      </w:r>
      <w:proofErr w:type="spellEnd"/>
      <w:r w:rsidRPr="0057482E">
        <w:rPr>
          <w:rFonts w:ascii="Garamond" w:hAnsi="Garamond"/>
          <w:bCs/>
          <w:color w:val="000000"/>
          <w:sz w:val="16"/>
          <w:szCs w:val="16"/>
        </w:rPr>
        <w:t xml:space="preserve"> regionale al </w:t>
      </w:r>
      <w:proofErr w:type="spellStart"/>
      <w:r w:rsidRPr="0057482E">
        <w:rPr>
          <w:rFonts w:ascii="Garamond" w:hAnsi="Garamond"/>
          <w:bCs/>
          <w:color w:val="000000"/>
          <w:sz w:val="16"/>
          <w:szCs w:val="16"/>
        </w:rPr>
        <w:t>trattamento</w:t>
      </w:r>
      <w:proofErr w:type="spellEnd"/>
      <w:r w:rsidRPr="0057482E">
        <w:rPr>
          <w:rFonts w:ascii="Garamond" w:hAnsi="Garamond"/>
          <w:bCs/>
          <w:color w:val="000000"/>
          <w:sz w:val="16"/>
          <w:szCs w:val="16"/>
        </w:rPr>
        <w:t xml:space="preserve"> e </w:t>
      </w:r>
      <w:proofErr w:type="spellStart"/>
      <w:r w:rsidRPr="0057482E">
        <w:rPr>
          <w:rFonts w:ascii="Garamond" w:hAnsi="Garamond"/>
          <w:bCs/>
          <w:color w:val="000000"/>
          <w:sz w:val="16"/>
          <w:szCs w:val="16"/>
        </w:rPr>
        <w:t>all’elaborazione</w:t>
      </w:r>
      <w:proofErr w:type="spellEnd"/>
      <w:r w:rsidRPr="0057482E">
        <w:rPr>
          <w:rFonts w:ascii="Garamond" w:hAnsi="Garamond"/>
          <w:bCs/>
          <w:color w:val="000000"/>
          <w:sz w:val="16"/>
          <w:szCs w:val="16"/>
        </w:rPr>
        <w:t xml:space="preserve"> dei </w:t>
      </w:r>
      <w:proofErr w:type="spellStart"/>
      <w:r w:rsidRPr="0057482E">
        <w:rPr>
          <w:rFonts w:ascii="Garamond" w:hAnsi="Garamond"/>
          <w:bCs/>
          <w:color w:val="000000"/>
          <w:sz w:val="16"/>
          <w:szCs w:val="16"/>
        </w:rPr>
        <w:t>dati</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forniti</w:t>
      </w:r>
      <w:proofErr w:type="spellEnd"/>
      <w:r w:rsidRPr="0057482E">
        <w:rPr>
          <w:rFonts w:ascii="Garamond" w:hAnsi="Garamond"/>
          <w:bCs/>
          <w:color w:val="000000"/>
          <w:sz w:val="16"/>
          <w:szCs w:val="16"/>
        </w:rPr>
        <w:t xml:space="preserve"> con la presente </w:t>
      </w:r>
      <w:proofErr w:type="spellStart"/>
      <w:r w:rsidRPr="0057482E">
        <w:rPr>
          <w:rFonts w:ascii="Garamond" w:hAnsi="Garamond"/>
          <w:bCs/>
          <w:color w:val="000000"/>
          <w:sz w:val="16"/>
          <w:szCs w:val="16"/>
        </w:rPr>
        <w:t>dichiarazione</w:t>
      </w:r>
      <w:proofErr w:type="spellEnd"/>
      <w:r w:rsidRPr="0057482E">
        <w:rPr>
          <w:rFonts w:ascii="Garamond" w:hAnsi="Garamond"/>
          <w:bCs/>
          <w:color w:val="000000"/>
          <w:sz w:val="16"/>
          <w:szCs w:val="16"/>
        </w:rPr>
        <w:t xml:space="preserve">, per </w:t>
      </w:r>
      <w:proofErr w:type="spellStart"/>
      <w:r w:rsidRPr="0057482E">
        <w:rPr>
          <w:rFonts w:ascii="Garamond" w:hAnsi="Garamond"/>
          <w:bCs/>
          <w:color w:val="000000"/>
          <w:sz w:val="16"/>
          <w:szCs w:val="16"/>
        </w:rPr>
        <w:t>finalità</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gestionali</w:t>
      </w:r>
      <w:proofErr w:type="spellEnd"/>
      <w:r w:rsidRPr="0057482E">
        <w:rPr>
          <w:rFonts w:ascii="Garamond" w:hAnsi="Garamond"/>
          <w:bCs/>
          <w:color w:val="000000"/>
          <w:sz w:val="16"/>
          <w:szCs w:val="16"/>
        </w:rPr>
        <w:t xml:space="preserve"> e </w:t>
      </w:r>
      <w:proofErr w:type="spellStart"/>
      <w:r w:rsidRPr="0057482E">
        <w:rPr>
          <w:rFonts w:ascii="Garamond" w:hAnsi="Garamond"/>
          <w:bCs/>
          <w:color w:val="000000"/>
          <w:sz w:val="16"/>
          <w:szCs w:val="16"/>
        </w:rPr>
        <w:t>statistiche</w:t>
      </w:r>
      <w:proofErr w:type="spellEnd"/>
      <w:r w:rsidRPr="0057482E">
        <w:rPr>
          <w:rFonts w:ascii="Garamond" w:hAnsi="Garamond"/>
          <w:bCs/>
          <w:color w:val="000000"/>
          <w:sz w:val="16"/>
          <w:szCs w:val="16"/>
        </w:rPr>
        <w:t xml:space="preserve">, anche </w:t>
      </w:r>
      <w:proofErr w:type="spellStart"/>
      <w:r w:rsidRPr="0057482E">
        <w:rPr>
          <w:rFonts w:ascii="Garamond" w:hAnsi="Garamond"/>
          <w:bCs/>
          <w:color w:val="000000"/>
          <w:sz w:val="16"/>
          <w:szCs w:val="16"/>
        </w:rPr>
        <w:t>mediante</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l’ausilio</w:t>
      </w:r>
      <w:proofErr w:type="spellEnd"/>
      <w:r w:rsidRPr="0057482E">
        <w:rPr>
          <w:rFonts w:ascii="Garamond" w:hAnsi="Garamond"/>
          <w:bCs/>
          <w:color w:val="000000"/>
          <w:sz w:val="16"/>
          <w:szCs w:val="16"/>
        </w:rPr>
        <w:t xml:space="preserve"> di </w:t>
      </w:r>
      <w:proofErr w:type="spellStart"/>
      <w:r w:rsidRPr="0057482E">
        <w:rPr>
          <w:rFonts w:ascii="Garamond" w:hAnsi="Garamond"/>
          <w:bCs/>
          <w:color w:val="000000"/>
          <w:sz w:val="16"/>
          <w:szCs w:val="16"/>
        </w:rPr>
        <w:t>mezzi</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elettronici</w:t>
      </w:r>
      <w:proofErr w:type="spellEnd"/>
      <w:r w:rsidRPr="0057482E">
        <w:rPr>
          <w:rFonts w:ascii="Garamond" w:hAnsi="Garamond"/>
          <w:bCs/>
          <w:color w:val="000000"/>
          <w:sz w:val="16"/>
          <w:szCs w:val="16"/>
        </w:rPr>
        <w:t xml:space="preserve"> o </w:t>
      </w:r>
      <w:proofErr w:type="spellStart"/>
      <w:r w:rsidRPr="0057482E">
        <w:rPr>
          <w:rFonts w:ascii="Garamond" w:hAnsi="Garamond"/>
          <w:bCs/>
          <w:color w:val="000000"/>
          <w:sz w:val="16"/>
          <w:szCs w:val="16"/>
        </w:rPr>
        <w:t>automatizzati</w:t>
      </w:r>
      <w:proofErr w:type="spellEnd"/>
      <w:r w:rsidRPr="0057482E">
        <w:rPr>
          <w:rFonts w:ascii="Garamond" w:hAnsi="Garamond"/>
          <w:bCs/>
          <w:color w:val="000000"/>
          <w:sz w:val="16"/>
          <w:szCs w:val="16"/>
        </w:rPr>
        <w:t xml:space="preserve">, nel rispetto della </w:t>
      </w:r>
      <w:proofErr w:type="spellStart"/>
      <w:r w:rsidRPr="0057482E">
        <w:rPr>
          <w:rFonts w:ascii="Garamond" w:hAnsi="Garamond"/>
          <w:bCs/>
          <w:color w:val="000000"/>
          <w:sz w:val="16"/>
          <w:szCs w:val="16"/>
        </w:rPr>
        <w:t>sicurezza</w:t>
      </w:r>
      <w:proofErr w:type="spellEnd"/>
      <w:r w:rsidRPr="0057482E">
        <w:rPr>
          <w:rFonts w:ascii="Garamond" w:hAnsi="Garamond"/>
          <w:bCs/>
          <w:color w:val="000000"/>
          <w:sz w:val="16"/>
          <w:szCs w:val="16"/>
        </w:rPr>
        <w:t xml:space="preserve"> e della </w:t>
      </w:r>
      <w:proofErr w:type="spellStart"/>
      <w:r w:rsidRPr="0057482E">
        <w:rPr>
          <w:rFonts w:ascii="Garamond" w:hAnsi="Garamond"/>
          <w:bCs/>
          <w:color w:val="000000"/>
          <w:sz w:val="16"/>
          <w:szCs w:val="16"/>
        </w:rPr>
        <w:t>riservatezza</w:t>
      </w:r>
      <w:proofErr w:type="spellEnd"/>
      <w:r w:rsidRPr="0057482E">
        <w:rPr>
          <w:rFonts w:ascii="Garamond" w:hAnsi="Garamond"/>
          <w:bCs/>
          <w:color w:val="000000"/>
          <w:sz w:val="16"/>
          <w:szCs w:val="16"/>
        </w:rPr>
        <w:t>.</w:t>
      </w:r>
    </w:p>
    <w:p w14:paraId="6A60E193" w14:textId="705A3150" w:rsidR="00E163B8" w:rsidRPr="0057482E" w:rsidRDefault="00E163B8" w:rsidP="00206681">
      <w:pPr>
        <w:spacing w:after="0"/>
        <w:jc w:val="both"/>
        <w:rPr>
          <w:rFonts w:ascii="Garamond" w:hAnsi="Garamond"/>
          <w:bCs/>
          <w:color w:val="000000"/>
          <w:sz w:val="16"/>
          <w:szCs w:val="16"/>
        </w:rPr>
      </w:pPr>
      <w:proofErr w:type="spellStart"/>
      <w:r w:rsidRPr="0057482E">
        <w:rPr>
          <w:rFonts w:ascii="Garamond" w:hAnsi="Garamond"/>
          <w:bCs/>
          <w:i/>
          <w:color w:val="000000"/>
          <w:sz w:val="16"/>
          <w:szCs w:val="16"/>
        </w:rPr>
        <w:t>Località</w:t>
      </w:r>
      <w:proofErr w:type="spellEnd"/>
      <w:r w:rsidRPr="0057482E">
        <w:rPr>
          <w:rFonts w:ascii="Garamond" w:hAnsi="Garamond"/>
          <w:bCs/>
          <w:color w:val="000000"/>
          <w:sz w:val="16"/>
          <w:szCs w:val="16"/>
        </w:rPr>
        <w:t xml:space="preserve"> e </w:t>
      </w:r>
      <w:r w:rsidRPr="0057482E">
        <w:rPr>
          <w:rFonts w:ascii="Garamond" w:hAnsi="Garamond"/>
          <w:bCs/>
          <w:i/>
          <w:color w:val="000000"/>
          <w:sz w:val="16"/>
          <w:szCs w:val="16"/>
        </w:rPr>
        <w:t>data</w:t>
      </w:r>
      <w:r w:rsidRPr="0057482E">
        <w:rPr>
          <w:rFonts w:ascii="Garamond" w:hAnsi="Garamond"/>
          <w:bCs/>
          <w:color w:val="000000"/>
          <w:sz w:val="16"/>
          <w:szCs w:val="16"/>
        </w:rPr>
        <w:t xml:space="preserve"> ……………</w:t>
      </w:r>
      <w:r w:rsidRPr="0057482E">
        <w:rPr>
          <w:rFonts w:ascii="Garamond" w:hAnsi="Garamond"/>
          <w:bCs/>
          <w:color w:val="000000"/>
          <w:sz w:val="16"/>
          <w:szCs w:val="16"/>
        </w:rPr>
        <w:tab/>
      </w:r>
      <w:r w:rsidRPr="0057482E">
        <w:rPr>
          <w:rFonts w:ascii="Garamond" w:hAnsi="Garamond"/>
          <w:bCs/>
          <w:color w:val="000000"/>
          <w:sz w:val="16"/>
          <w:szCs w:val="16"/>
        </w:rPr>
        <w:tab/>
      </w:r>
      <w:r w:rsidRPr="0057482E">
        <w:rPr>
          <w:rFonts w:ascii="Garamond" w:hAnsi="Garamond"/>
          <w:bCs/>
          <w:color w:val="000000"/>
          <w:sz w:val="16"/>
          <w:szCs w:val="16"/>
        </w:rPr>
        <w:tab/>
      </w:r>
      <w:r w:rsidRPr="0057482E">
        <w:rPr>
          <w:rFonts w:ascii="Garamond" w:hAnsi="Garamond"/>
          <w:bCs/>
          <w:color w:val="000000"/>
          <w:sz w:val="16"/>
          <w:szCs w:val="16"/>
        </w:rPr>
        <w:tab/>
      </w:r>
      <w:r w:rsidRPr="0057482E">
        <w:rPr>
          <w:rFonts w:ascii="Garamond" w:hAnsi="Garamond"/>
          <w:bCs/>
          <w:color w:val="000000"/>
          <w:sz w:val="16"/>
          <w:szCs w:val="16"/>
        </w:rPr>
        <w:tab/>
      </w:r>
      <w:r w:rsidRPr="0057482E">
        <w:rPr>
          <w:rFonts w:ascii="Garamond" w:hAnsi="Garamond"/>
          <w:bCs/>
          <w:color w:val="000000"/>
          <w:sz w:val="16"/>
          <w:szCs w:val="16"/>
        </w:rPr>
        <w:tab/>
      </w:r>
      <w:r w:rsidR="00021920" w:rsidRPr="0057482E">
        <w:rPr>
          <w:rFonts w:ascii="Garamond" w:hAnsi="Garamond"/>
          <w:bCs/>
          <w:color w:val="000000"/>
          <w:sz w:val="16"/>
          <w:szCs w:val="16"/>
        </w:rPr>
        <w:t xml:space="preserve">              </w:t>
      </w:r>
      <w:r w:rsidRPr="0057482E">
        <w:rPr>
          <w:rFonts w:ascii="Garamond" w:hAnsi="Garamond"/>
          <w:bCs/>
          <w:color w:val="000000"/>
          <w:sz w:val="16"/>
          <w:szCs w:val="16"/>
        </w:rPr>
        <w:t xml:space="preserve">In </w:t>
      </w:r>
      <w:proofErr w:type="spellStart"/>
      <w:r w:rsidRPr="0057482E">
        <w:rPr>
          <w:rFonts w:ascii="Garamond" w:hAnsi="Garamond"/>
          <w:bCs/>
          <w:color w:val="000000"/>
          <w:sz w:val="16"/>
          <w:szCs w:val="16"/>
        </w:rPr>
        <w:t>fede</w:t>
      </w:r>
      <w:proofErr w:type="spellEnd"/>
    </w:p>
    <w:p w14:paraId="21BAAC41" w14:textId="58B48C2A" w:rsidR="00E163B8" w:rsidRPr="0057482E" w:rsidRDefault="00E163B8" w:rsidP="00E163B8">
      <w:pPr>
        <w:ind w:left="5103"/>
        <w:rPr>
          <w:rFonts w:ascii="Garamond" w:hAnsi="Garamond"/>
          <w:bCs/>
          <w:sz w:val="16"/>
          <w:szCs w:val="16"/>
        </w:rPr>
      </w:pPr>
      <w:r w:rsidRPr="0057482E">
        <w:rPr>
          <w:rFonts w:ascii="Garamond" w:hAnsi="Garamond"/>
          <w:bCs/>
          <w:color w:val="000000"/>
          <w:sz w:val="16"/>
          <w:szCs w:val="16"/>
        </w:rPr>
        <w:t xml:space="preserve">(Il </w:t>
      </w:r>
      <w:proofErr w:type="spellStart"/>
      <w:r w:rsidRPr="0057482E">
        <w:rPr>
          <w:rFonts w:ascii="Garamond" w:hAnsi="Garamond"/>
          <w:bCs/>
          <w:color w:val="000000"/>
          <w:sz w:val="16"/>
          <w:szCs w:val="16"/>
        </w:rPr>
        <w:t>titolare</w:t>
      </w:r>
      <w:proofErr w:type="spellEnd"/>
      <w:r w:rsidRPr="0057482E">
        <w:rPr>
          <w:rFonts w:ascii="Garamond" w:hAnsi="Garamond"/>
          <w:bCs/>
          <w:color w:val="000000"/>
          <w:sz w:val="16"/>
          <w:szCs w:val="16"/>
        </w:rPr>
        <w:t xml:space="preserve"> / </w:t>
      </w:r>
      <w:proofErr w:type="spellStart"/>
      <w:r w:rsidRPr="0057482E">
        <w:rPr>
          <w:rFonts w:ascii="Garamond" w:hAnsi="Garamond"/>
          <w:bCs/>
          <w:color w:val="000000"/>
          <w:sz w:val="16"/>
          <w:szCs w:val="16"/>
        </w:rPr>
        <w:t>legale</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rappresentante</w:t>
      </w:r>
      <w:proofErr w:type="spellEnd"/>
      <w:r w:rsidRPr="0057482E">
        <w:rPr>
          <w:rFonts w:ascii="Garamond" w:hAnsi="Garamond"/>
          <w:bCs/>
          <w:color w:val="000000"/>
          <w:sz w:val="16"/>
          <w:szCs w:val="16"/>
        </w:rPr>
        <w:t xml:space="preserve"> </w:t>
      </w:r>
      <w:proofErr w:type="spellStart"/>
      <w:r w:rsidRPr="0057482E">
        <w:rPr>
          <w:rFonts w:ascii="Garamond" w:hAnsi="Garamond"/>
          <w:bCs/>
          <w:color w:val="000000"/>
          <w:sz w:val="16"/>
          <w:szCs w:val="16"/>
        </w:rPr>
        <w:t>dell'impresa</w:t>
      </w:r>
      <w:proofErr w:type="spellEnd"/>
      <w:r w:rsidRPr="0057482E">
        <w:rPr>
          <w:rFonts w:ascii="Garamond" w:hAnsi="Garamond"/>
          <w:bCs/>
          <w:sz w:val="16"/>
          <w:szCs w:val="16"/>
        </w:rPr>
        <w:t>)</w:t>
      </w:r>
    </w:p>
    <w:p w14:paraId="116F0A04" w14:textId="77777777" w:rsidR="00E163B8" w:rsidRPr="00826037" w:rsidRDefault="00E163B8" w:rsidP="00021920">
      <w:pPr>
        <w:ind w:left="4320" w:firstLine="720"/>
        <w:rPr>
          <w:rFonts w:ascii="DecimaWE Rg" w:hAnsi="DecimaWE Rg"/>
          <w:color w:val="000000"/>
        </w:rPr>
      </w:pPr>
      <w:r w:rsidRPr="00826037">
        <w:rPr>
          <w:rFonts w:ascii="DecimaWE Rg" w:hAnsi="DecimaWE Rg"/>
          <w:color w:val="000000"/>
        </w:rPr>
        <w:t>___________________________________</w:t>
      </w:r>
    </w:p>
    <w:p w14:paraId="25530F4F" w14:textId="54E8A55B" w:rsidR="00780526" w:rsidRPr="00A60657" w:rsidRDefault="00E163B8" w:rsidP="00582383">
      <w:pPr>
        <w:autoSpaceDE w:val="0"/>
        <w:autoSpaceDN w:val="0"/>
        <w:adjustRightInd w:val="0"/>
        <w:jc w:val="both"/>
        <w:rPr>
          <w:rFonts w:ascii="Garamond" w:hAnsi="Garamond" w:cs="DecimaWERg,Bold"/>
          <w:bCs/>
          <w:i/>
          <w:sz w:val="14"/>
          <w:szCs w:val="14"/>
          <w:lang w:eastAsia="it-IT"/>
        </w:rPr>
      </w:pPr>
      <w:r w:rsidRPr="00A60657">
        <w:rPr>
          <w:rFonts w:ascii="Garamond" w:hAnsi="Garamond" w:cs="DecimaWERg,Bold"/>
          <w:bCs/>
          <w:i/>
          <w:sz w:val="14"/>
          <w:szCs w:val="14"/>
          <w:lang w:eastAsia="it-IT"/>
        </w:rPr>
        <w:t xml:space="preserve">Ai sensi </w:t>
      </w:r>
      <w:proofErr w:type="spellStart"/>
      <w:r w:rsidRPr="00A60657">
        <w:rPr>
          <w:rFonts w:ascii="Garamond" w:hAnsi="Garamond" w:cs="DecimaWERg,Bold"/>
          <w:bCs/>
          <w:i/>
          <w:sz w:val="14"/>
          <w:szCs w:val="14"/>
          <w:lang w:eastAsia="it-IT"/>
        </w:rPr>
        <w:t>dell’art</w:t>
      </w:r>
      <w:proofErr w:type="spellEnd"/>
      <w:r w:rsidRPr="00A60657">
        <w:rPr>
          <w:rFonts w:ascii="Garamond" w:hAnsi="Garamond" w:cs="DecimaWERg,Bold"/>
          <w:bCs/>
          <w:i/>
          <w:sz w:val="14"/>
          <w:szCs w:val="14"/>
          <w:lang w:eastAsia="it-IT"/>
        </w:rPr>
        <w:t xml:space="preserve">. 38 del D.P.R. n. 445 del 28 </w:t>
      </w:r>
      <w:proofErr w:type="spellStart"/>
      <w:r w:rsidRPr="00A60657">
        <w:rPr>
          <w:rFonts w:ascii="Garamond" w:hAnsi="Garamond" w:cs="DecimaWERg,Bold"/>
          <w:bCs/>
          <w:i/>
          <w:sz w:val="14"/>
          <w:szCs w:val="14"/>
          <w:lang w:eastAsia="it-IT"/>
        </w:rPr>
        <w:t>dicembre</w:t>
      </w:r>
      <w:proofErr w:type="spellEnd"/>
      <w:r w:rsidRPr="00A60657">
        <w:rPr>
          <w:rFonts w:ascii="Garamond" w:hAnsi="Garamond" w:cs="DecimaWERg,Bold"/>
          <w:bCs/>
          <w:i/>
          <w:sz w:val="14"/>
          <w:szCs w:val="14"/>
          <w:lang w:eastAsia="it-IT"/>
        </w:rPr>
        <w:t xml:space="preserve"> 2000, la presente </w:t>
      </w:r>
      <w:proofErr w:type="spellStart"/>
      <w:r w:rsidRPr="00A60657">
        <w:rPr>
          <w:rFonts w:ascii="Garamond" w:hAnsi="Garamond" w:cs="DecimaWERg,Bold"/>
          <w:bCs/>
          <w:i/>
          <w:sz w:val="14"/>
          <w:szCs w:val="14"/>
          <w:lang w:eastAsia="it-IT"/>
        </w:rPr>
        <w:t>dichiarazione</w:t>
      </w:r>
      <w:proofErr w:type="spellEnd"/>
      <w:r w:rsidRPr="00A60657">
        <w:rPr>
          <w:rFonts w:ascii="Garamond" w:hAnsi="Garamond" w:cs="DecimaWERg,Bold"/>
          <w:bCs/>
          <w:i/>
          <w:sz w:val="14"/>
          <w:szCs w:val="14"/>
          <w:lang w:eastAsia="it-IT"/>
        </w:rPr>
        <w:t xml:space="preserve"> è </w:t>
      </w:r>
      <w:proofErr w:type="spellStart"/>
      <w:r w:rsidRPr="00A60657">
        <w:rPr>
          <w:rFonts w:ascii="Garamond" w:hAnsi="Garamond" w:cs="DecimaWERg,Bold"/>
          <w:bCs/>
          <w:i/>
          <w:sz w:val="14"/>
          <w:szCs w:val="14"/>
          <w:lang w:eastAsia="it-IT"/>
        </w:rPr>
        <w:t>inviata</w:t>
      </w:r>
      <w:proofErr w:type="spellEnd"/>
      <w:r w:rsidRPr="00A60657">
        <w:rPr>
          <w:rFonts w:ascii="Garamond" w:hAnsi="Garamond" w:cs="DecimaWERg,Bold"/>
          <w:bCs/>
          <w:i/>
          <w:sz w:val="14"/>
          <w:szCs w:val="14"/>
          <w:lang w:eastAsia="it-IT"/>
        </w:rPr>
        <w:t xml:space="preserve"> </w:t>
      </w:r>
      <w:proofErr w:type="spellStart"/>
      <w:r w:rsidRPr="00A60657">
        <w:rPr>
          <w:rFonts w:ascii="Garamond" w:hAnsi="Garamond" w:cs="DecimaWERg,Bold"/>
          <w:bCs/>
          <w:i/>
          <w:sz w:val="14"/>
          <w:szCs w:val="14"/>
          <w:lang w:eastAsia="it-IT"/>
        </w:rPr>
        <w:t>unitamente</w:t>
      </w:r>
      <w:proofErr w:type="spellEnd"/>
      <w:r w:rsidRPr="00A60657">
        <w:rPr>
          <w:rFonts w:ascii="Garamond" w:hAnsi="Garamond" w:cs="DecimaWERg,Bold"/>
          <w:bCs/>
          <w:i/>
          <w:sz w:val="14"/>
          <w:szCs w:val="14"/>
          <w:lang w:eastAsia="it-IT"/>
        </w:rPr>
        <w:t xml:space="preserve"> alla </w:t>
      </w:r>
      <w:proofErr w:type="spellStart"/>
      <w:r w:rsidRPr="00A60657">
        <w:rPr>
          <w:rFonts w:ascii="Garamond" w:hAnsi="Garamond" w:cs="DecimaWERg,Bold"/>
          <w:bCs/>
          <w:i/>
          <w:sz w:val="14"/>
          <w:szCs w:val="14"/>
          <w:lang w:eastAsia="it-IT"/>
        </w:rPr>
        <w:t>fotocopia</w:t>
      </w:r>
      <w:proofErr w:type="spellEnd"/>
      <w:r w:rsidRPr="00A60657">
        <w:rPr>
          <w:rFonts w:ascii="Garamond" w:hAnsi="Garamond" w:cs="DecimaWERg,Bold"/>
          <w:bCs/>
          <w:i/>
          <w:sz w:val="14"/>
          <w:szCs w:val="14"/>
          <w:lang w:eastAsia="it-IT"/>
        </w:rPr>
        <w:t xml:space="preserve"> non </w:t>
      </w:r>
      <w:proofErr w:type="spellStart"/>
      <w:r w:rsidRPr="00A60657">
        <w:rPr>
          <w:rFonts w:ascii="Garamond" w:hAnsi="Garamond" w:cs="DecimaWERg,Bold"/>
          <w:bCs/>
          <w:i/>
          <w:sz w:val="14"/>
          <w:szCs w:val="14"/>
          <w:lang w:eastAsia="it-IT"/>
        </w:rPr>
        <w:t>autenticata</w:t>
      </w:r>
      <w:proofErr w:type="spellEnd"/>
      <w:r w:rsidRPr="00A60657">
        <w:rPr>
          <w:rFonts w:ascii="Garamond" w:hAnsi="Garamond" w:cs="DecimaWERg,Bold"/>
          <w:bCs/>
          <w:i/>
          <w:sz w:val="14"/>
          <w:szCs w:val="14"/>
          <w:lang w:eastAsia="it-IT"/>
        </w:rPr>
        <w:t xml:space="preserve"> di un </w:t>
      </w:r>
      <w:proofErr w:type="spellStart"/>
      <w:r w:rsidRPr="00A60657">
        <w:rPr>
          <w:rFonts w:ascii="Garamond" w:hAnsi="Garamond" w:cs="DecimaWERg,Bold"/>
          <w:bCs/>
          <w:i/>
          <w:sz w:val="14"/>
          <w:szCs w:val="14"/>
          <w:lang w:eastAsia="it-IT"/>
        </w:rPr>
        <w:t>documento</w:t>
      </w:r>
      <w:proofErr w:type="spellEnd"/>
      <w:r w:rsidRPr="00A60657">
        <w:rPr>
          <w:rFonts w:ascii="Garamond" w:hAnsi="Garamond" w:cs="DecimaWERg,Bold"/>
          <w:bCs/>
          <w:i/>
          <w:sz w:val="14"/>
          <w:szCs w:val="14"/>
          <w:lang w:eastAsia="it-IT"/>
        </w:rPr>
        <w:t xml:space="preserve"> </w:t>
      </w:r>
      <w:proofErr w:type="spellStart"/>
      <w:r w:rsidRPr="00A60657">
        <w:rPr>
          <w:rFonts w:ascii="Garamond" w:hAnsi="Garamond" w:cs="DecimaWERg,Bold"/>
          <w:bCs/>
          <w:i/>
          <w:sz w:val="14"/>
          <w:szCs w:val="14"/>
          <w:lang w:eastAsia="it-IT"/>
        </w:rPr>
        <w:t>d’identità</w:t>
      </w:r>
      <w:proofErr w:type="spellEnd"/>
      <w:r w:rsidRPr="00A60657">
        <w:rPr>
          <w:rFonts w:ascii="Garamond" w:hAnsi="Garamond" w:cs="DecimaWERg,Bold"/>
          <w:bCs/>
          <w:i/>
          <w:sz w:val="14"/>
          <w:szCs w:val="14"/>
          <w:lang w:eastAsia="it-IT"/>
        </w:rPr>
        <w:t xml:space="preserve"> del </w:t>
      </w:r>
      <w:proofErr w:type="spellStart"/>
      <w:r w:rsidRPr="00A60657">
        <w:rPr>
          <w:rFonts w:ascii="Garamond" w:hAnsi="Garamond" w:cs="DecimaWERg,Bold"/>
          <w:bCs/>
          <w:i/>
          <w:sz w:val="14"/>
          <w:szCs w:val="14"/>
          <w:lang w:eastAsia="it-IT"/>
        </w:rPr>
        <w:t>dichiarante</w:t>
      </w:r>
      <w:proofErr w:type="spellEnd"/>
      <w:r w:rsidRPr="00A60657">
        <w:rPr>
          <w:rFonts w:ascii="Garamond" w:hAnsi="Garamond" w:cs="DecimaWERg,Bold"/>
          <w:bCs/>
          <w:i/>
          <w:sz w:val="14"/>
          <w:szCs w:val="14"/>
          <w:lang w:eastAsia="it-IT"/>
        </w:rPr>
        <w:t xml:space="preserve"> </w:t>
      </w:r>
      <w:proofErr w:type="spellStart"/>
      <w:r w:rsidRPr="00A60657">
        <w:rPr>
          <w:rFonts w:ascii="Garamond" w:hAnsi="Garamond" w:cs="DecimaWERg,Bold"/>
          <w:bCs/>
          <w:i/>
          <w:sz w:val="14"/>
          <w:szCs w:val="14"/>
          <w:lang w:eastAsia="it-IT"/>
        </w:rPr>
        <w:t>all’ufficio</w:t>
      </w:r>
      <w:proofErr w:type="spellEnd"/>
      <w:r w:rsidRPr="00A60657">
        <w:rPr>
          <w:rFonts w:ascii="Garamond" w:hAnsi="Garamond" w:cs="DecimaWERg,Bold"/>
          <w:bCs/>
          <w:i/>
          <w:sz w:val="14"/>
          <w:szCs w:val="14"/>
          <w:lang w:eastAsia="it-IT"/>
        </w:rPr>
        <w:t xml:space="preserve"> </w:t>
      </w:r>
      <w:proofErr w:type="spellStart"/>
      <w:r w:rsidRPr="00A60657">
        <w:rPr>
          <w:rFonts w:ascii="Garamond" w:hAnsi="Garamond" w:cs="DecimaWERg,Bold"/>
          <w:bCs/>
          <w:i/>
          <w:sz w:val="14"/>
          <w:szCs w:val="14"/>
          <w:lang w:eastAsia="it-IT"/>
        </w:rPr>
        <w:t>competente</w:t>
      </w:r>
      <w:proofErr w:type="spellEnd"/>
      <w:r w:rsidRPr="00A60657">
        <w:rPr>
          <w:rFonts w:ascii="Garamond" w:hAnsi="Garamond" w:cs="DecimaWERg,Bold"/>
          <w:bCs/>
          <w:i/>
          <w:sz w:val="14"/>
          <w:szCs w:val="14"/>
          <w:lang w:eastAsia="it-IT"/>
        </w:rPr>
        <w:t>.</w:t>
      </w:r>
    </w:p>
    <w:p w14:paraId="4076D664" w14:textId="77777777" w:rsidR="008B5E0C" w:rsidRDefault="00780526">
      <w:pPr>
        <w:rPr>
          <w:rFonts w:ascii="DecimaWE Rg" w:hAnsi="DecimaWE Rg" w:cs="DecimaWERg,Bold"/>
          <w:bCs/>
          <w:i/>
          <w:sz w:val="16"/>
          <w:szCs w:val="16"/>
          <w:lang w:eastAsia="it-IT"/>
        </w:rPr>
        <w:sectPr w:rsidR="008B5E0C" w:rsidSect="00330882">
          <w:headerReference w:type="default" r:id="rId15"/>
          <w:footerReference w:type="default" r:id="rId16"/>
          <w:pgSz w:w="11910" w:h="16840"/>
          <w:pgMar w:top="567" w:right="907" w:bottom="567" w:left="907" w:header="454" w:footer="380" w:gutter="0"/>
          <w:pgNumType w:start="1"/>
          <w:cols w:space="720"/>
          <w:docGrid w:linePitch="272"/>
        </w:sectPr>
      </w:pPr>
      <w:r>
        <w:rPr>
          <w:rFonts w:ascii="DecimaWE Rg" w:hAnsi="DecimaWE Rg" w:cs="DecimaWERg,Bold"/>
          <w:bCs/>
          <w:i/>
          <w:sz w:val="16"/>
          <w:szCs w:val="16"/>
          <w:lang w:eastAsia="it-IT"/>
        </w:rPr>
        <w:br w:type="page"/>
      </w:r>
    </w:p>
    <w:p w14:paraId="22B1BCE1" w14:textId="77777777" w:rsidR="00826037" w:rsidRPr="0020310A" w:rsidRDefault="00826037" w:rsidP="00826037">
      <w:pPr>
        <w:spacing w:after="0" w:line="360" w:lineRule="auto"/>
        <w:jc w:val="both"/>
        <w:rPr>
          <w:rFonts w:ascii="Garamond" w:hAnsi="Garamond" w:cs="Garamond"/>
          <w:b/>
          <w:sz w:val="18"/>
          <w:szCs w:val="18"/>
          <w:u w:val="single"/>
        </w:rPr>
      </w:pPr>
      <w:r w:rsidRPr="0020310A">
        <w:rPr>
          <w:rFonts w:ascii="Garamond" w:hAnsi="Garamond" w:cs="Garamond"/>
          <w:b/>
          <w:sz w:val="18"/>
          <w:szCs w:val="18"/>
          <w:u w:val="single"/>
        </w:rPr>
        <w:lastRenderedPageBreak/>
        <w:t>ISTRUZIONI PER LE IMPRESE PER LA COMPILAZIONE DEL MODULO «DE MINIMIS»</w:t>
      </w:r>
    </w:p>
    <w:p w14:paraId="4C991784" w14:textId="5C04DB19" w:rsidR="00622048" w:rsidRPr="0020310A" w:rsidRDefault="00E053F1" w:rsidP="00622048">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Con </w:t>
      </w:r>
      <w:proofErr w:type="spellStart"/>
      <w:r w:rsidRPr="0020310A">
        <w:rPr>
          <w:rFonts w:ascii="Garamond" w:hAnsi="Garamond" w:cs="Garamond"/>
          <w:bCs/>
          <w:sz w:val="18"/>
          <w:szCs w:val="18"/>
        </w:rPr>
        <w:t>l’</w:t>
      </w:r>
      <w:r w:rsidR="00622048" w:rsidRPr="0020310A">
        <w:rPr>
          <w:rFonts w:ascii="Garamond" w:hAnsi="Garamond" w:cs="Garamond"/>
          <w:bCs/>
          <w:sz w:val="18"/>
          <w:szCs w:val="18"/>
        </w:rPr>
        <w:t>istituzione</w:t>
      </w:r>
      <w:proofErr w:type="spellEnd"/>
      <w:r w:rsidR="00622048" w:rsidRPr="0020310A">
        <w:rPr>
          <w:rFonts w:ascii="Garamond" w:hAnsi="Garamond" w:cs="Garamond"/>
          <w:bCs/>
          <w:sz w:val="18"/>
          <w:szCs w:val="18"/>
        </w:rPr>
        <w:t xml:space="preserve"> di</w:t>
      </w:r>
      <w:r w:rsidR="005153F3"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registr</w:t>
      </w:r>
      <w:r w:rsidR="00C37761" w:rsidRPr="0020310A">
        <w:rPr>
          <w:rFonts w:ascii="Garamond" w:hAnsi="Garamond" w:cs="Garamond"/>
          <w:bCs/>
          <w:sz w:val="18"/>
          <w:szCs w:val="18"/>
        </w:rPr>
        <w:t>i</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central</w:t>
      </w:r>
      <w:r w:rsidR="00C37761" w:rsidRPr="0020310A">
        <w:rPr>
          <w:rFonts w:ascii="Garamond" w:hAnsi="Garamond" w:cs="Garamond"/>
          <w:bCs/>
          <w:sz w:val="18"/>
          <w:szCs w:val="18"/>
        </w:rPr>
        <w:t>i</w:t>
      </w:r>
      <w:proofErr w:type="spellEnd"/>
      <w:r w:rsidR="00C37761" w:rsidRPr="0020310A">
        <w:rPr>
          <w:rFonts w:ascii="Garamond" w:hAnsi="Garamond" w:cs="Garamond"/>
          <w:bCs/>
          <w:sz w:val="18"/>
          <w:szCs w:val="18"/>
        </w:rPr>
        <w:t xml:space="preserve"> </w:t>
      </w:r>
      <w:proofErr w:type="spellStart"/>
      <w:r w:rsidR="00C37761" w:rsidRPr="0020310A">
        <w:rPr>
          <w:rFonts w:ascii="Garamond" w:hAnsi="Garamond" w:cs="Garamond"/>
          <w:bCs/>
          <w:sz w:val="18"/>
          <w:szCs w:val="18"/>
        </w:rPr>
        <w:t>degli</w:t>
      </w:r>
      <w:proofErr w:type="spellEnd"/>
      <w:r w:rsidR="00C37761" w:rsidRPr="0020310A">
        <w:rPr>
          <w:rFonts w:ascii="Garamond" w:hAnsi="Garamond" w:cs="Garamond"/>
          <w:bCs/>
          <w:sz w:val="18"/>
          <w:szCs w:val="18"/>
        </w:rPr>
        <w:t xml:space="preserve"> aiuti di Stato</w:t>
      </w:r>
      <w:r w:rsidR="00622048" w:rsidRPr="0020310A">
        <w:rPr>
          <w:rFonts w:ascii="Garamond" w:hAnsi="Garamond" w:cs="Garamond"/>
          <w:bCs/>
          <w:sz w:val="18"/>
          <w:szCs w:val="18"/>
        </w:rPr>
        <w:t xml:space="preserve"> la </w:t>
      </w:r>
      <w:proofErr w:type="spellStart"/>
      <w:r w:rsidR="00622048" w:rsidRPr="0020310A">
        <w:rPr>
          <w:rFonts w:ascii="Garamond" w:hAnsi="Garamond" w:cs="Garamond"/>
          <w:bCs/>
          <w:sz w:val="18"/>
          <w:szCs w:val="18"/>
        </w:rPr>
        <w:t>verifica</w:t>
      </w:r>
      <w:proofErr w:type="spellEnd"/>
      <w:r w:rsidR="00622048" w:rsidRPr="0020310A">
        <w:rPr>
          <w:rFonts w:ascii="Garamond" w:hAnsi="Garamond" w:cs="Garamond"/>
          <w:bCs/>
          <w:sz w:val="18"/>
          <w:szCs w:val="18"/>
        </w:rPr>
        <w:t xml:space="preserve"> del rispetto del </w:t>
      </w:r>
      <w:proofErr w:type="spellStart"/>
      <w:r w:rsidR="00622048" w:rsidRPr="0020310A">
        <w:rPr>
          <w:rFonts w:ascii="Garamond" w:hAnsi="Garamond" w:cs="Garamond"/>
          <w:bCs/>
          <w:sz w:val="18"/>
          <w:szCs w:val="18"/>
        </w:rPr>
        <w:t>massimale</w:t>
      </w:r>
      <w:proofErr w:type="spellEnd"/>
      <w:r w:rsidR="00622048" w:rsidRPr="0020310A">
        <w:rPr>
          <w:rFonts w:ascii="Garamond" w:hAnsi="Garamond" w:cs="Garamond"/>
          <w:bCs/>
          <w:sz w:val="18"/>
          <w:szCs w:val="18"/>
        </w:rPr>
        <w:t xml:space="preserve"> si</w:t>
      </w:r>
      <w:r w:rsidR="005153F3"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acquisisce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tramite</w:t>
      </w:r>
      <w:proofErr w:type="spellEnd"/>
      <w:r w:rsidR="00622048" w:rsidRPr="0020310A">
        <w:rPr>
          <w:rFonts w:ascii="Garamond" w:hAnsi="Garamond" w:cs="Garamond"/>
          <w:bCs/>
          <w:sz w:val="18"/>
          <w:szCs w:val="18"/>
        </w:rPr>
        <w:t xml:space="preserve"> il </w:t>
      </w:r>
      <w:proofErr w:type="spellStart"/>
      <w:r w:rsidR="00622048" w:rsidRPr="0020310A">
        <w:rPr>
          <w:rFonts w:ascii="Garamond" w:hAnsi="Garamond" w:cs="Garamond"/>
          <w:bCs/>
          <w:sz w:val="18"/>
          <w:szCs w:val="18"/>
        </w:rPr>
        <w:t>registro</w:t>
      </w:r>
      <w:proofErr w:type="spellEnd"/>
      <w:r w:rsidR="00F5727D" w:rsidRPr="0020310A">
        <w:rPr>
          <w:rFonts w:ascii="Garamond" w:hAnsi="Garamond" w:cs="Garamond"/>
          <w:bCs/>
          <w:sz w:val="18"/>
          <w:szCs w:val="18"/>
        </w:rPr>
        <w:t xml:space="preserve">, </w:t>
      </w:r>
      <w:proofErr w:type="spellStart"/>
      <w:r w:rsidR="00F5727D" w:rsidRPr="0020310A">
        <w:rPr>
          <w:rFonts w:ascii="Garamond" w:hAnsi="Garamond" w:cs="Garamond"/>
          <w:bCs/>
          <w:sz w:val="18"/>
          <w:szCs w:val="18"/>
        </w:rPr>
        <w:t>pertanto</w:t>
      </w:r>
      <w:proofErr w:type="spellEnd"/>
      <w:r w:rsidR="00117911" w:rsidRPr="0020310A">
        <w:rPr>
          <w:rFonts w:ascii="Garamond" w:hAnsi="Garamond" w:cs="Garamond"/>
          <w:bCs/>
          <w:sz w:val="18"/>
          <w:szCs w:val="18"/>
        </w:rPr>
        <w:t xml:space="preserve">, la </w:t>
      </w:r>
      <w:proofErr w:type="spellStart"/>
      <w:r w:rsidR="00622048" w:rsidRPr="0020310A">
        <w:rPr>
          <w:rFonts w:ascii="Garamond" w:hAnsi="Garamond" w:cs="Garamond"/>
          <w:bCs/>
          <w:sz w:val="18"/>
          <w:szCs w:val="18"/>
        </w:rPr>
        <w:t>dichiarazione</w:t>
      </w:r>
      <w:proofErr w:type="spellEnd"/>
      <w:r w:rsidR="00622048" w:rsidRPr="0020310A">
        <w:rPr>
          <w:rFonts w:ascii="Garamond" w:hAnsi="Garamond" w:cs="Garamond"/>
          <w:bCs/>
          <w:sz w:val="18"/>
          <w:szCs w:val="18"/>
        </w:rPr>
        <w:t xml:space="preserve"> del </w:t>
      </w:r>
      <w:proofErr w:type="spellStart"/>
      <w:r w:rsidR="00622048" w:rsidRPr="0020310A">
        <w:rPr>
          <w:rFonts w:ascii="Garamond" w:hAnsi="Garamond" w:cs="Garamond"/>
          <w:bCs/>
          <w:sz w:val="18"/>
          <w:szCs w:val="18"/>
        </w:rPr>
        <w:t>legale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rappresentante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dell’impresa</w:t>
      </w:r>
      <w:proofErr w:type="spellEnd"/>
      <w:r w:rsidR="00622048" w:rsidRPr="0020310A">
        <w:rPr>
          <w:rFonts w:ascii="Garamond" w:hAnsi="Garamond" w:cs="Garamond"/>
          <w:bCs/>
          <w:sz w:val="18"/>
          <w:szCs w:val="18"/>
        </w:rPr>
        <w:t xml:space="preserve"> </w:t>
      </w:r>
      <w:r w:rsidR="005153F3" w:rsidRPr="0020310A">
        <w:rPr>
          <w:rFonts w:ascii="Garamond" w:hAnsi="Garamond" w:cs="Garamond"/>
          <w:bCs/>
          <w:sz w:val="18"/>
          <w:szCs w:val="18"/>
        </w:rPr>
        <w:t xml:space="preserve">candidate </w:t>
      </w:r>
      <w:r w:rsidR="00622048" w:rsidRPr="0020310A">
        <w:rPr>
          <w:rFonts w:ascii="Garamond" w:hAnsi="Garamond" w:cs="Garamond"/>
          <w:bCs/>
          <w:sz w:val="18"/>
          <w:szCs w:val="18"/>
        </w:rPr>
        <w:t xml:space="preserve">a </w:t>
      </w:r>
      <w:proofErr w:type="spellStart"/>
      <w:r w:rsidR="00622048" w:rsidRPr="0020310A">
        <w:rPr>
          <w:rFonts w:ascii="Garamond" w:hAnsi="Garamond" w:cs="Garamond"/>
          <w:bCs/>
          <w:sz w:val="18"/>
          <w:szCs w:val="18"/>
        </w:rPr>
        <w:t>ricevere</w:t>
      </w:r>
      <w:proofErr w:type="spellEnd"/>
      <w:r w:rsidR="00622048" w:rsidRPr="0020310A">
        <w:rPr>
          <w:rFonts w:ascii="Garamond" w:hAnsi="Garamond" w:cs="Garamond"/>
          <w:bCs/>
          <w:sz w:val="18"/>
          <w:szCs w:val="18"/>
        </w:rPr>
        <w:t xml:space="preserve"> un </w:t>
      </w:r>
      <w:proofErr w:type="spellStart"/>
      <w:r w:rsidR="00622048" w:rsidRPr="0020310A">
        <w:rPr>
          <w:rFonts w:ascii="Garamond" w:hAnsi="Garamond" w:cs="Garamond"/>
          <w:bCs/>
          <w:sz w:val="18"/>
          <w:szCs w:val="18"/>
        </w:rPr>
        <w:t>aiuto</w:t>
      </w:r>
      <w:proofErr w:type="spellEnd"/>
      <w:r w:rsidR="00622048" w:rsidRPr="0020310A">
        <w:rPr>
          <w:rFonts w:ascii="Garamond" w:hAnsi="Garamond" w:cs="Garamond"/>
          <w:bCs/>
          <w:sz w:val="18"/>
          <w:szCs w:val="18"/>
        </w:rPr>
        <w:t xml:space="preserve"> de minimis</w:t>
      </w:r>
      <w:r w:rsidR="00871B99" w:rsidRPr="0020310A">
        <w:rPr>
          <w:rFonts w:ascii="Garamond" w:hAnsi="Garamond" w:cs="Garamond"/>
          <w:bCs/>
          <w:sz w:val="18"/>
          <w:szCs w:val="18"/>
        </w:rPr>
        <w:t xml:space="preserve"> </w:t>
      </w:r>
      <w:proofErr w:type="spellStart"/>
      <w:r w:rsidR="00871B99" w:rsidRPr="0020310A">
        <w:rPr>
          <w:rFonts w:ascii="Garamond" w:hAnsi="Garamond" w:cs="Garamond"/>
          <w:bCs/>
          <w:sz w:val="18"/>
          <w:szCs w:val="18"/>
        </w:rPr>
        <w:t>riguarda</w:t>
      </w:r>
      <w:proofErr w:type="spellEnd"/>
      <w:r w:rsidR="00871B99" w:rsidRPr="0020310A">
        <w:rPr>
          <w:rFonts w:ascii="Garamond" w:hAnsi="Garamond" w:cs="Garamond"/>
          <w:bCs/>
          <w:sz w:val="18"/>
          <w:szCs w:val="18"/>
        </w:rPr>
        <w:t xml:space="preserve"> </w:t>
      </w:r>
      <w:proofErr w:type="spellStart"/>
      <w:proofErr w:type="gramStart"/>
      <w:r w:rsidR="00871B99" w:rsidRPr="0020310A">
        <w:rPr>
          <w:rFonts w:ascii="Garamond" w:hAnsi="Garamond" w:cs="Garamond"/>
          <w:bCs/>
          <w:sz w:val="18"/>
          <w:szCs w:val="18"/>
        </w:rPr>
        <w:t>esclusivamente</w:t>
      </w:r>
      <w:proofErr w:type="spellEnd"/>
      <w:r w:rsidR="00871B99" w:rsidRPr="0020310A">
        <w:rPr>
          <w:rFonts w:ascii="Garamond" w:hAnsi="Garamond" w:cs="Garamond"/>
          <w:bCs/>
          <w:sz w:val="18"/>
          <w:szCs w:val="18"/>
        </w:rPr>
        <w:t xml:space="preserve"> </w:t>
      </w:r>
      <w:r w:rsidR="00622048" w:rsidRPr="0020310A">
        <w:rPr>
          <w:rFonts w:ascii="Garamond" w:hAnsi="Garamond" w:cs="Garamond"/>
          <w:bCs/>
          <w:sz w:val="18"/>
          <w:szCs w:val="18"/>
        </w:rPr>
        <w:t xml:space="preserve"> </w:t>
      </w:r>
      <w:r w:rsidR="00871B99" w:rsidRPr="0020310A">
        <w:rPr>
          <w:rFonts w:ascii="Garamond" w:hAnsi="Garamond" w:cs="Garamond"/>
          <w:bCs/>
          <w:sz w:val="18"/>
          <w:szCs w:val="18"/>
        </w:rPr>
        <w:t>le</w:t>
      </w:r>
      <w:proofErr w:type="gram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informazioni</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che</w:t>
      </w:r>
      <w:proofErr w:type="spellEnd"/>
      <w:r w:rsidR="00622048" w:rsidRPr="0020310A">
        <w:rPr>
          <w:rFonts w:ascii="Garamond" w:hAnsi="Garamond" w:cs="Garamond"/>
          <w:bCs/>
          <w:sz w:val="18"/>
          <w:szCs w:val="18"/>
        </w:rPr>
        <w:t xml:space="preserve"> non </w:t>
      </w:r>
      <w:proofErr w:type="spellStart"/>
      <w:r w:rsidR="00622048" w:rsidRPr="0020310A">
        <w:rPr>
          <w:rFonts w:ascii="Garamond" w:hAnsi="Garamond" w:cs="Garamond"/>
          <w:bCs/>
          <w:sz w:val="18"/>
          <w:szCs w:val="18"/>
        </w:rPr>
        <w:t>sono</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contenute</w:t>
      </w:r>
      <w:proofErr w:type="spellEnd"/>
      <w:r w:rsidR="00622048" w:rsidRPr="0020310A">
        <w:rPr>
          <w:rFonts w:ascii="Garamond" w:hAnsi="Garamond" w:cs="Garamond"/>
          <w:bCs/>
          <w:sz w:val="18"/>
          <w:szCs w:val="18"/>
        </w:rPr>
        <w:t xml:space="preserve"> in RNA o </w:t>
      </w:r>
      <w:proofErr w:type="spellStart"/>
      <w:r w:rsidR="00622048" w:rsidRPr="0020310A">
        <w:rPr>
          <w:rFonts w:ascii="Garamond" w:hAnsi="Garamond" w:cs="Garamond"/>
          <w:bCs/>
          <w:sz w:val="18"/>
          <w:szCs w:val="18"/>
        </w:rPr>
        <w:t>che</w:t>
      </w:r>
      <w:proofErr w:type="spellEnd"/>
      <w:r w:rsidR="00622048" w:rsidRPr="0020310A">
        <w:rPr>
          <w:rFonts w:ascii="Garamond" w:hAnsi="Garamond" w:cs="Garamond"/>
          <w:bCs/>
          <w:sz w:val="18"/>
          <w:szCs w:val="18"/>
        </w:rPr>
        <w:t xml:space="preserve"> vi </w:t>
      </w:r>
      <w:proofErr w:type="spellStart"/>
      <w:r w:rsidR="00622048" w:rsidRPr="0020310A">
        <w:rPr>
          <w:rFonts w:ascii="Garamond" w:hAnsi="Garamond" w:cs="Garamond"/>
          <w:bCs/>
          <w:sz w:val="18"/>
          <w:szCs w:val="18"/>
        </w:rPr>
        <w:t>sono</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contenute</w:t>
      </w:r>
      <w:proofErr w:type="spellEnd"/>
      <w:r w:rsidR="00622048" w:rsidRPr="0020310A">
        <w:rPr>
          <w:rFonts w:ascii="Garamond" w:hAnsi="Garamond" w:cs="Garamond"/>
          <w:bCs/>
          <w:sz w:val="18"/>
          <w:szCs w:val="18"/>
        </w:rPr>
        <w:t xml:space="preserve"> solo </w:t>
      </w:r>
      <w:proofErr w:type="spellStart"/>
      <w:r w:rsidR="00622048" w:rsidRPr="0020310A">
        <w:rPr>
          <w:rFonts w:ascii="Garamond" w:hAnsi="Garamond" w:cs="Garamond"/>
          <w:bCs/>
          <w:sz w:val="18"/>
          <w:szCs w:val="18"/>
        </w:rPr>
        <w:t>parzialmente</w:t>
      </w:r>
      <w:proofErr w:type="spellEnd"/>
      <w:r w:rsidR="00871B99" w:rsidRPr="0020310A">
        <w:rPr>
          <w:rFonts w:ascii="Garamond" w:hAnsi="Garamond" w:cs="Garamond"/>
          <w:bCs/>
          <w:sz w:val="18"/>
          <w:szCs w:val="18"/>
        </w:rPr>
        <w:t xml:space="preserve">. </w:t>
      </w:r>
      <w:r w:rsidR="0076331B" w:rsidRPr="0020310A">
        <w:rPr>
          <w:rFonts w:ascii="Garamond" w:hAnsi="Garamond" w:cs="Garamond"/>
          <w:bCs/>
          <w:sz w:val="18"/>
          <w:szCs w:val="18"/>
        </w:rPr>
        <w:t xml:space="preserve">Essa </w:t>
      </w:r>
      <w:r w:rsidR="00622048" w:rsidRPr="0020310A">
        <w:rPr>
          <w:rFonts w:ascii="Garamond" w:hAnsi="Garamond" w:cs="Garamond"/>
          <w:bCs/>
          <w:sz w:val="18"/>
          <w:szCs w:val="18"/>
        </w:rPr>
        <w:t xml:space="preserve">è </w:t>
      </w:r>
      <w:proofErr w:type="spellStart"/>
      <w:r w:rsidR="00622048" w:rsidRPr="0020310A">
        <w:rPr>
          <w:rFonts w:ascii="Garamond" w:hAnsi="Garamond" w:cs="Garamond"/>
          <w:bCs/>
          <w:sz w:val="18"/>
          <w:szCs w:val="18"/>
        </w:rPr>
        <w:t>rilasciata</w:t>
      </w:r>
      <w:proofErr w:type="spellEnd"/>
      <w:r w:rsidR="00622048" w:rsidRPr="0020310A">
        <w:rPr>
          <w:rFonts w:ascii="Garamond" w:hAnsi="Garamond" w:cs="Garamond"/>
          <w:bCs/>
          <w:sz w:val="18"/>
          <w:szCs w:val="18"/>
        </w:rPr>
        <w:t xml:space="preserve"> ai</w:t>
      </w:r>
      <w:r w:rsidR="00213471" w:rsidRPr="0020310A">
        <w:rPr>
          <w:rFonts w:ascii="Garamond" w:hAnsi="Garamond" w:cs="Garamond"/>
          <w:bCs/>
          <w:sz w:val="18"/>
          <w:szCs w:val="18"/>
        </w:rPr>
        <w:t xml:space="preserve"> </w:t>
      </w:r>
      <w:r w:rsidR="00622048" w:rsidRPr="0020310A">
        <w:rPr>
          <w:rFonts w:ascii="Garamond" w:hAnsi="Garamond" w:cs="Garamond"/>
          <w:bCs/>
          <w:sz w:val="18"/>
          <w:szCs w:val="18"/>
        </w:rPr>
        <w:t xml:space="preserve">sensi </w:t>
      </w:r>
      <w:proofErr w:type="spellStart"/>
      <w:r w:rsidR="00622048" w:rsidRPr="0020310A">
        <w:rPr>
          <w:rFonts w:ascii="Garamond" w:hAnsi="Garamond" w:cs="Garamond"/>
          <w:bCs/>
          <w:sz w:val="18"/>
          <w:szCs w:val="18"/>
        </w:rPr>
        <w:t>dell’art</w:t>
      </w:r>
      <w:proofErr w:type="spellEnd"/>
      <w:r w:rsidR="00622048" w:rsidRPr="0020310A">
        <w:rPr>
          <w:rFonts w:ascii="Garamond" w:hAnsi="Garamond" w:cs="Garamond"/>
          <w:bCs/>
          <w:sz w:val="18"/>
          <w:szCs w:val="18"/>
        </w:rPr>
        <w:t xml:space="preserve">. 47 del DPR 445/2000 e </w:t>
      </w:r>
      <w:proofErr w:type="spellStart"/>
      <w:r w:rsidR="00622048" w:rsidRPr="0020310A">
        <w:rPr>
          <w:rFonts w:ascii="Garamond" w:hAnsi="Garamond" w:cs="Garamond"/>
          <w:bCs/>
          <w:sz w:val="18"/>
          <w:szCs w:val="18"/>
        </w:rPr>
        <w:t>viene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sottoscritta</w:t>
      </w:r>
      <w:proofErr w:type="spellEnd"/>
      <w:r w:rsidR="00622048" w:rsidRPr="0020310A">
        <w:rPr>
          <w:rFonts w:ascii="Garamond" w:hAnsi="Garamond" w:cs="Garamond"/>
          <w:bCs/>
          <w:sz w:val="18"/>
          <w:szCs w:val="18"/>
        </w:rPr>
        <w:t xml:space="preserve"> dal </w:t>
      </w:r>
      <w:proofErr w:type="spellStart"/>
      <w:r w:rsidR="00622048" w:rsidRPr="0020310A">
        <w:rPr>
          <w:rFonts w:ascii="Garamond" w:hAnsi="Garamond" w:cs="Garamond"/>
          <w:bCs/>
          <w:sz w:val="18"/>
          <w:szCs w:val="18"/>
        </w:rPr>
        <w:t>legale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rappresentante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dell’impresa</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candidata</w:t>
      </w:r>
      <w:proofErr w:type="spellEnd"/>
      <w:r w:rsidR="00622048" w:rsidRPr="0020310A">
        <w:rPr>
          <w:rFonts w:ascii="Garamond" w:hAnsi="Garamond" w:cs="Garamond"/>
          <w:bCs/>
          <w:sz w:val="18"/>
          <w:szCs w:val="18"/>
        </w:rPr>
        <w:t xml:space="preserve"> a</w:t>
      </w:r>
      <w:r w:rsidR="00213471"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ricevere</w:t>
      </w:r>
      <w:proofErr w:type="spellEnd"/>
      <w:r w:rsidR="00622048" w:rsidRPr="0020310A">
        <w:rPr>
          <w:rFonts w:ascii="Garamond" w:hAnsi="Garamond" w:cs="Garamond"/>
          <w:bCs/>
          <w:sz w:val="18"/>
          <w:szCs w:val="18"/>
        </w:rPr>
        <w:t xml:space="preserve"> </w:t>
      </w:r>
      <w:proofErr w:type="spellStart"/>
      <w:r w:rsidR="00622048" w:rsidRPr="0020310A">
        <w:rPr>
          <w:rFonts w:ascii="Garamond" w:hAnsi="Garamond" w:cs="Garamond"/>
          <w:bCs/>
          <w:sz w:val="18"/>
          <w:szCs w:val="18"/>
        </w:rPr>
        <w:t>l’aiuto</w:t>
      </w:r>
      <w:proofErr w:type="spellEnd"/>
      <w:r w:rsidR="00622048" w:rsidRPr="0020310A">
        <w:rPr>
          <w:rFonts w:ascii="Garamond" w:hAnsi="Garamond" w:cs="Garamond"/>
          <w:bCs/>
          <w:sz w:val="18"/>
          <w:szCs w:val="18"/>
        </w:rPr>
        <w:t xml:space="preserve"> de minimis</w:t>
      </w:r>
      <w:r w:rsidR="003D07FF" w:rsidRPr="0020310A">
        <w:rPr>
          <w:rFonts w:ascii="Garamond" w:hAnsi="Garamond" w:cs="Garamond"/>
          <w:bCs/>
          <w:sz w:val="18"/>
          <w:szCs w:val="18"/>
        </w:rPr>
        <w:t>.</w:t>
      </w:r>
    </w:p>
    <w:p w14:paraId="5535775D" w14:textId="4ED20D2B" w:rsidR="00622048" w:rsidRPr="0020310A" w:rsidRDefault="00622048" w:rsidP="00622048">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Ai </w:t>
      </w:r>
      <w:proofErr w:type="spellStart"/>
      <w:r w:rsidRPr="0020310A">
        <w:rPr>
          <w:rFonts w:ascii="Garamond" w:hAnsi="Garamond" w:cs="Garamond"/>
          <w:bCs/>
          <w:sz w:val="18"/>
          <w:szCs w:val="18"/>
        </w:rPr>
        <w:t>fini</w:t>
      </w:r>
      <w:proofErr w:type="spellEnd"/>
      <w:r w:rsidRPr="0020310A">
        <w:rPr>
          <w:rFonts w:ascii="Garamond" w:hAnsi="Garamond" w:cs="Garamond"/>
          <w:bCs/>
          <w:sz w:val="18"/>
          <w:szCs w:val="18"/>
        </w:rPr>
        <w:t xml:space="preserve"> della concessione di un </w:t>
      </w:r>
      <w:proofErr w:type="spellStart"/>
      <w:r w:rsidRPr="0020310A">
        <w:rPr>
          <w:rFonts w:ascii="Garamond" w:hAnsi="Garamond" w:cs="Garamond"/>
          <w:bCs/>
          <w:sz w:val="18"/>
          <w:szCs w:val="18"/>
        </w:rPr>
        <w:t>aiuto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individuale</w:t>
      </w:r>
      <w:proofErr w:type="spellEnd"/>
      <w:r w:rsidRPr="0020310A">
        <w:rPr>
          <w:rFonts w:ascii="Garamond" w:hAnsi="Garamond" w:cs="Garamond"/>
          <w:bCs/>
          <w:sz w:val="18"/>
          <w:szCs w:val="18"/>
        </w:rPr>
        <w:t xml:space="preserve"> in regime de minimis, si </w:t>
      </w:r>
      <w:proofErr w:type="spellStart"/>
      <w:r w:rsidRPr="0020310A">
        <w:rPr>
          <w:rFonts w:ascii="Garamond" w:hAnsi="Garamond" w:cs="Garamond"/>
          <w:bCs/>
          <w:sz w:val="18"/>
          <w:szCs w:val="18"/>
        </w:rPr>
        <w:t>ricorda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un nuovo </w:t>
      </w:r>
      <w:proofErr w:type="spellStart"/>
      <w:r w:rsidRPr="0020310A">
        <w:rPr>
          <w:rFonts w:ascii="Garamond" w:hAnsi="Garamond" w:cs="Garamond"/>
          <w:bCs/>
          <w:sz w:val="18"/>
          <w:szCs w:val="18"/>
        </w:rPr>
        <w:t>aiuto</w:t>
      </w:r>
      <w:proofErr w:type="spellEnd"/>
      <w:r w:rsidRPr="0020310A">
        <w:rPr>
          <w:rFonts w:ascii="Garamond" w:hAnsi="Garamond" w:cs="Garamond"/>
          <w:bCs/>
          <w:sz w:val="18"/>
          <w:szCs w:val="18"/>
        </w:rPr>
        <w:t xml:space="preserve"> de minimis</w:t>
      </w:r>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potrà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concesso</w:t>
      </w:r>
      <w:proofErr w:type="spellEnd"/>
      <w:r w:rsidRPr="0020310A">
        <w:rPr>
          <w:rFonts w:ascii="Garamond" w:hAnsi="Garamond" w:cs="Garamond"/>
          <w:bCs/>
          <w:sz w:val="18"/>
          <w:szCs w:val="18"/>
        </w:rPr>
        <w:t xml:space="preserve"> solo se, </w:t>
      </w:r>
      <w:proofErr w:type="spellStart"/>
      <w:r w:rsidRPr="0020310A">
        <w:rPr>
          <w:rFonts w:ascii="Garamond" w:hAnsi="Garamond" w:cs="Garamond"/>
          <w:bCs/>
          <w:sz w:val="18"/>
          <w:szCs w:val="18"/>
        </w:rPr>
        <w:t>sommato</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quelli</w:t>
      </w:r>
      <w:proofErr w:type="spellEnd"/>
      <w:r w:rsidRPr="0020310A">
        <w:rPr>
          <w:rFonts w:ascii="Garamond" w:hAnsi="Garamond" w:cs="Garamond"/>
          <w:bCs/>
          <w:sz w:val="18"/>
          <w:szCs w:val="18"/>
        </w:rPr>
        <w:t xml:space="preserve"> già </w:t>
      </w:r>
      <w:proofErr w:type="spellStart"/>
      <w:r w:rsidRPr="0020310A">
        <w:rPr>
          <w:rFonts w:ascii="Garamond" w:hAnsi="Garamond" w:cs="Garamond"/>
          <w:bCs/>
          <w:sz w:val="18"/>
          <w:szCs w:val="18"/>
        </w:rPr>
        <w:t>ottenuti</w:t>
      </w:r>
      <w:proofErr w:type="spellEnd"/>
      <w:r w:rsidRPr="0020310A">
        <w:rPr>
          <w:rFonts w:ascii="Garamond" w:hAnsi="Garamond" w:cs="Garamond"/>
          <w:bCs/>
          <w:sz w:val="18"/>
          <w:szCs w:val="18"/>
        </w:rPr>
        <w:t xml:space="preserve"> nel </w:t>
      </w:r>
      <w:proofErr w:type="spellStart"/>
      <w:r w:rsidRPr="0020310A">
        <w:rPr>
          <w:rFonts w:ascii="Garamond" w:hAnsi="Garamond" w:cs="Garamond"/>
          <w:bCs/>
          <w:sz w:val="18"/>
          <w:szCs w:val="18"/>
        </w:rPr>
        <w:t>periodo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riferimento</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regolamento</w:t>
      </w:r>
      <w:proofErr w:type="spellEnd"/>
      <w:r w:rsidRPr="0020310A">
        <w:rPr>
          <w:rFonts w:ascii="Garamond" w:hAnsi="Garamond" w:cs="Garamond"/>
          <w:bCs/>
          <w:sz w:val="18"/>
          <w:szCs w:val="18"/>
        </w:rPr>
        <w:t xml:space="preserve"> de</w:t>
      </w:r>
      <w:r w:rsidR="00565FC7" w:rsidRPr="0020310A">
        <w:rPr>
          <w:rFonts w:ascii="Garamond" w:hAnsi="Garamond" w:cs="Garamond"/>
          <w:bCs/>
          <w:sz w:val="18"/>
          <w:szCs w:val="18"/>
        </w:rPr>
        <w:t xml:space="preserve"> </w:t>
      </w:r>
      <w:r w:rsidRPr="0020310A">
        <w:rPr>
          <w:rFonts w:ascii="Garamond" w:hAnsi="Garamond" w:cs="Garamond"/>
          <w:bCs/>
          <w:sz w:val="18"/>
          <w:szCs w:val="18"/>
        </w:rPr>
        <w:t xml:space="preserve">minimis </w:t>
      </w:r>
      <w:proofErr w:type="spellStart"/>
      <w:r w:rsidRPr="0020310A">
        <w:rPr>
          <w:rFonts w:ascii="Garamond" w:hAnsi="Garamond" w:cs="Garamond"/>
          <w:bCs/>
          <w:sz w:val="18"/>
          <w:szCs w:val="18"/>
        </w:rPr>
        <w:t>applicato</w:t>
      </w:r>
      <w:proofErr w:type="spellEnd"/>
      <w:r w:rsidRPr="0020310A">
        <w:rPr>
          <w:rFonts w:ascii="Garamond" w:hAnsi="Garamond" w:cs="Garamond"/>
          <w:bCs/>
          <w:sz w:val="18"/>
          <w:szCs w:val="18"/>
        </w:rPr>
        <w:t xml:space="preserve"> (arco di </w:t>
      </w:r>
      <w:proofErr w:type="spellStart"/>
      <w:r w:rsidRPr="0020310A">
        <w:rPr>
          <w:rFonts w:ascii="Garamond" w:hAnsi="Garamond" w:cs="Garamond"/>
          <w:bCs/>
          <w:sz w:val="18"/>
          <w:szCs w:val="18"/>
        </w:rPr>
        <w:t>tre</w:t>
      </w:r>
      <w:proofErr w:type="spellEnd"/>
      <w:r w:rsidRPr="0020310A">
        <w:rPr>
          <w:rFonts w:ascii="Garamond" w:hAnsi="Garamond" w:cs="Garamond"/>
          <w:bCs/>
          <w:sz w:val="18"/>
          <w:szCs w:val="18"/>
        </w:rPr>
        <w:t xml:space="preserve"> anni o </w:t>
      </w:r>
      <w:proofErr w:type="spellStart"/>
      <w:r w:rsidRPr="0020310A">
        <w:rPr>
          <w:rFonts w:ascii="Garamond" w:hAnsi="Garamond" w:cs="Garamond"/>
          <w:bCs/>
          <w:sz w:val="18"/>
          <w:szCs w:val="18"/>
        </w:rPr>
        <w:t>esercizio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finanziario</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corso</w:t>
      </w:r>
      <w:proofErr w:type="spellEnd"/>
      <w:r w:rsidRPr="0020310A">
        <w:rPr>
          <w:rFonts w:ascii="Garamond" w:hAnsi="Garamond" w:cs="Garamond"/>
          <w:bCs/>
          <w:sz w:val="18"/>
          <w:szCs w:val="18"/>
        </w:rPr>
        <w:t xml:space="preserve"> e </w:t>
      </w:r>
      <w:proofErr w:type="spellStart"/>
      <w:r w:rsidRPr="0020310A">
        <w:rPr>
          <w:rFonts w:ascii="Garamond" w:hAnsi="Garamond" w:cs="Garamond"/>
          <w:bCs/>
          <w:sz w:val="18"/>
          <w:szCs w:val="18"/>
        </w:rPr>
        <w:t>i</w:t>
      </w:r>
      <w:proofErr w:type="spellEnd"/>
      <w:r w:rsidRPr="0020310A">
        <w:rPr>
          <w:rFonts w:ascii="Garamond" w:hAnsi="Garamond" w:cs="Garamond"/>
          <w:bCs/>
          <w:sz w:val="18"/>
          <w:szCs w:val="18"/>
        </w:rPr>
        <w:t xml:space="preserve"> due </w:t>
      </w:r>
      <w:proofErr w:type="spellStart"/>
      <w:r w:rsidRPr="0020310A">
        <w:rPr>
          <w:rFonts w:ascii="Garamond" w:hAnsi="Garamond" w:cs="Garamond"/>
          <w:bCs/>
          <w:sz w:val="18"/>
          <w:szCs w:val="18"/>
        </w:rPr>
        <w:t>esercizi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finanziari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precedenti</w:t>
      </w:r>
      <w:proofErr w:type="spellEnd"/>
      <w:r w:rsidRPr="0020310A">
        <w:rPr>
          <w:rFonts w:ascii="Garamond" w:hAnsi="Garamond" w:cs="Garamond"/>
          <w:bCs/>
          <w:sz w:val="18"/>
          <w:szCs w:val="18"/>
        </w:rPr>
        <w:t>), non</w:t>
      </w:r>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vengano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superati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massimali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stabiliti</w:t>
      </w:r>
      <w:proofErr w:type="spellEnd"/>
      <w:r w:rsidRPr="0020310A">
        <w:rPr>
          <w:rFonts w:ascii="Garamond" w:hAnsi="Garamond" w:cs="Garamond"/>
          <w:bCs/>
          <w:sz w:val="18"/>
          <w:szCs w:val="18"/>
        </w:rPr>
        <w:t xml:space="preserve"> da </w:t>
      </w:r>
      <w:proofErr w:type="spellStart"/>
      <w:r w:rsidRPr="0020310A">
        <w:rPr>
          <w:rFonts w:ascii="Garamond" w:hAnsi="Garamond" w:cs="Garamond"/>
          <w:bCs/>
          <w:sz w:val="18"/>
          <w:szCs w:val="18"/>
        </w:rPr>
        <w:t>ogni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Regolamento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riferimento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Un’impresa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infatti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può</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beneficiaria</w:t>
      </w:r>
      <w:proofErr w:type="spellEnd"/>
      <w:r w:rsidRPr="0020310A">
        <w:rPr>
          <w:rFonts w:ascii="Garamond" w:hAnsi="Garamond" w:cs="Garamond"/>
          <w:bCs/>
          <w:sz w:val="18"/>
          <w:szCs w:val="18"/>
        </w:rPr>
        <w:t xml:space="preserve"> di aiuti ai sensi di </w:t>
      </w:r>
      <w:proofErr w:type="spellStart"/>
      <w:r w:rsidRPr="0020310A">
        <w:rPr>
          <w:rFonts w:ascii="Garamond" w:hAnsi="Garamond" w:cs="Garamond"/>
          <w:bCs/>
          <w:sz w:val="18"/>
          <w:szCs w:val="18"/>
        </w:rPr>
        <w:t>più</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regolamenti</w:t>
      </w:r>
      <w:proofErr w:type="spellEnd"/>
      <w:r w:rsidRPr="0020310A">
        <w:rPr>
          <w:rFonts w:ascii="Garamond" w:hAnsi="Garamond" w:cs="Garamond"/>
          <w:bCs/>
          <w:sz w:val="18"/>
          <w:szCs w:val="18"/>
        </w:rPr>
        <w:t xml:space="preserve"> « de minimis</w:t>
      </w:r>
      <w:r w:rsidR="005938B3" w:rsidRPr="0020310A">
        <w:rPr>
          <w:rFonts w:ascii="Garamond" w:hAnsi="Garamond" w:cs="Garamond"/>
          <w:bCs/>
          <w:sz w:val="18"/>
          <w:szCs w:val="18"/>
        </w:rPr>
        <w:t>»;</w:t>
      </w:r>
      <w:r w:rsidRPr="0020310A">
        <w:rPr>
          <w:rFonts w:ascii="Garamond" w:hAnsi="Garamond" w:cs="Garamond"/>
          <w:bCs/>
          <w:sz w:val="18"/>
          <w:szCs w:val="18"/>
        </w:rPr>
        <w:t xml:space="preserve"> a ciascuno di </w:t>
      </w:r>
      <w:proofErr w:type="spellStart"/>
      <w:r w:rsidRPr="0020310A">
        <w:rPr>
          <w:rFonts w:ascii="Garamond" w:hAnsi="Garamond" w:cs="Garamond"/>
          <w:bCs/>
          <w:sz w:val="18"/>
          <w:szCs w:val="18"/>
        </w:rPr>
        <w:t>tali</w:t>
      </w:r>
      <w:proofErr w:type="spellEnd"/>
      <w:r w:rsidRPr="0020310A">
        <w:rPr>
          <w:rFonts w:ascii="Garamond" w:hAnsi="Garamond" w:cs="Garamond"/>
          <w:bCs/>
          <w:sz w:val="18"/>
          <w:szCs w:val="18"/>
        </w:rPr>
        <w:t xml:space="preserve"> aiuti si </w:t>
      </w:r>
      <w:proofErr w:type="spellStart"/>
      <w:r w:rsidRPr="0020310A">
        <w:rPr>
          <w:rFonts w:ascii="Garamond" w:hAnsi="Garamond" w:cs="Garamond"/>
          <w:bCs/>
          <w:sz w:val="18"/>
          <w:szCs w:val="18"/>
        </w:rPr>
        <w:t>applicherà</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massimale</w:t>
      </w:r>
      <w:proofErr w:type="spellEnd"/>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pertinente</w:t>
      </w:r>
      <w:proofErr w:type="spellEnd"/>
      <w:r w:rsidRPr="0020310A">
        <w:rPr>
          <w:rFonts w:ascii="Garamond" w:hAnsi="Garamond" w:cs="Garamond"/>
          <w:bCs/>
          <w:sz w:val="18"/>
          <w:szCs w:val="18"/>
        </w:rPr>
        <w:t xml:space="preserve">, con </w:t>
      </w:r>
      <w:proofErr w:type="spellStart"/>
      <w:r w:rsidRPr="0020310A">
        <w:rPr>
          <w:rFonts w:ascii="Garamond" w:hAnsi="Garamond" w:cs="Garamond"/>
          <w:bCs/>
          <w:sz w:val="18"/>
          <w:szCs w:val="18"/>
        </w:rPr>
        <w:t>l’avvertenza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totale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 de minimis» </w:t>
      </w:r>
      <w:proofErr w:type="spellStart"/>
      <w:r w:rsidRPr="0020310A">
        <w:rPr>
          <w:rFonts w:ascii="Garamond" w:hAnsi="Garamond" w:cs="Garamond"/>
          <w:bCs/>
          <w:sz w:val="18"/>
          <w:szCs w:val="18"/>
        </w:rPr>
        <w:t>ottenuti</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ciascun</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periodo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riferimento</w:t>
      </w:r>
      <w:proofErr w:type="spellEnd"/>
      <w:r w:rsidR="00565FC7" w:rsidRPr="0020310A">
        <w:rPr>
          <w:rFonts w:ascii="Garamond" w:hAnsi="Garamond" w:cs="Garamond"/>
          <w:bCs/>
          <w:sz w:val="18"/>
          <w:szCs w:val="18"/>
        </w:rPr>
        <w:t xml:space="preserve"> </w:t>
      </w:r>
      <w:r w:rsidRPr="0020310A">
        <w:rPr>
          <w:rFonts w:ascii="Garamond" w:hAnsi="Garamond" w:cs="Garamond"/>
          <w:bCs/>
          <w:sz w:val="18"/>
          <w:szCs w:val="18"/>
        </w:rPr>
        <w:t xml:space="preserve">non </w:t>
      </w:r>
      <w:proofErr w:type="spellStart"/>
      <w:r w:rsidRPr="0020310A">
        <w:rPr>
          <w:rFonts w:ascii="Garamond" w:hAnsi="Garamond" w:cs="Garamond"/>
          <w:bCs/>
          <w:sz w:val="18"/>
          <w:szCs w:val="18"/>
        </w:rPr>
        <w:t>potrà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comunque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superare</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tetto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massimo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più</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elevato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tra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quelli</w:t>
      </w:r>
      <w:proofErr w:type="spellEnd"/>
      <w:r w:rsidRPr="0020310A">
        <w:rPr>
          <w:rFonts w:ascii="Garamond" w:hAnsi="Garamond" w:cs="Garamond"/>
          <w:bCs/>
          <w:sz w:val="18"/>
          <w:szCs w:val="18"/>
        </w:rPr>
        <w:t xml:space="preserve"> cui si fa </w:t>
      </w:r>
      <w:proofErr w:type="spellStart"/>
      <w:r w:rsidRPr="0020310A">
        <w:rPr>
          <w:rFonts w:ascii="Garamond" w:hAnsi="Garamond" w:cs="Garamond"/>
          <w:bCs/>
          <w:sz w:val="18"/>
          <w:szCs w:val="18"/>
        </w:rPr>
        <w:t>riferimento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Inoltre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qualora</w:t>
      </w:r>
      <w:proofErr w:type="spellEnd"/>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concesso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stato nel </w:t>
      </w:r>
      <w:proofErr w:type="spellStart"/>
      <w:r w:rsidRPr="0020310A">
        <w:rPr>
          <w:rFonts w:ascii="Garamond" w:hAnsi="Garamond" w:cs="Garamond"/>
          <w:bCs/>
          <w:sz w:val="18"/>
          <w:szCs w:val="18"/>
        </w:rPr>
        <w:t>frattempo</w:t>
      </w:r>
      <w:proofErr w:type="spellEnd"/>
      <w:r w:rsidRPr="0020310A">
        <w:rPr>
          <w:rFonts w:ascii="Garamond" w:hAnsi="Garamond" w:cs="Garamond"/>
          <w:bCs/>
          <w:sz w:val="18"/>
          <w:szCs w:val="18"/>
        </w:rPr>
        <w:t xml:space="preserve"> anche </w:t>
      </w:r>
      <w:proofErr w:type="spellStart"/>
      <w:r w:rsidRPr="0020310A">
        <w:rPr>
          <w:rFonts w:ascii="Garamond" w:hAnsi="Garamond" w:cs="Garamond"/>
          <w:bCs/>
          <w:sz w:val="18"/>
          <w:szCs w:val="18"/>
        </w:rPr>
        <w:t>liquidato</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saldo</w:t>
      </w:r>
      <w:proofErr w:type="spellEnd"/>
      <w:r w:rsidRPr="0020310A">
        <w:rPr>
          <w:rFonts w:ascii="Garamond" w:hAnsi="Garamond" w:cs="Garamond"/>
          <w:bCs/>
          <w:sz w:val="18"/>
          <w:szCs w:val="18"/>
        </w:rPr>
        <w:t xml:space="preserve">, con </w:t>
      </w:r>
      <w:proofErr w:type="spellStart"/>
      <w:r w:rsidRPr="0020310A">
        <w:rPr>
          <w:rFonts w:ascii="Garamond" w:hAnsi="Garamond" w:cs="Garamond"/>
          <w:bCs/>
          <w:sz w:val="18"/>
          <w:szCs w:val="18"/>
        </w:rPr>
        <w:t>eventuale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riduzione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dell’aiuto</w:t>
      </w:r>
      <w:proofErr w:type="spellEnd"/>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concesso</w:t>
      </w:r>
      <w:proofErr w:type="spellEnd"/>
      <w:r w:rsidRPr="0020310A">
        <w:rPr>
          <w:rFonts w:ascii="Garamond" w:hAnsi="Garamond" w:cs="Garamond"/>
          <w:bCs/>
          <w:sz w:val="18"/>
          <w:szCs w:val="18"/>
        </w:rPr>
        <w:t xml:space="preserve">, </w:t>
      </w:r>
      <w:r w:rsidR="00565FC7" w:rsidRPr="0020310A">
        <w:rPr>
          <w:rFonts w:ascii="Garamond" w:hAnsi="Garamond" w:cs="Garamond"/>
          <w:bCs/>
          <w:sz w:val="18"/>
          <w:szCs w:val="18"/>
        </w:rPr>
        <w:t>si</w:t>
      </w:r>
      <w:r w:rsidRPr="0020310A">
        <w:rPr>
          <w:rFonts w:ascii="Garamond" w:hAnsi="Garamond" w:cs="Garamond"/>
          <w:bCs/>
          <w:sz w:val="18"/>
          <w:szCs w:val="18"/>
        </w:rPr>
        <w:t xml:space="preserve"> </w:t>
      </w:r>
      <w:proofErr w:type="spellStart"/>
      <w:r w:rsidRPr="0020310A">
        <w:rPr>
          <w:rFonts w:ascii="Garamond" w:hAnsi="Garamond" w:cs="Garamond"/>
          <w:bCs/>
          <w:sz w:val="18"/>
          <w:szCs w:val="18"/>
        </w:rPr>
        <w:t>terrà</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considerazione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w:t>
      </w:r>
      <w:r w:rsidR="00565FC7" w:rsidRPr="0020310A">
        <w:rPr>
          <w:rFonts w:ascii="Garamond" w:hAnsi="Garamond" w:cs="Garamond"/>
          <w:bCs/>
          <w:sz w:val="18"/>
          <w:szCs w:val="18"/>
        </w:rPr>
        <w:t>’</w:t>
      </w:r>
      <w:r w:rsidRPr="0020310A">
        <w:rPr>
          <w:rFonts w:ascii="Garamond" w:hAnsi="Garamond" w:cs="Garamond"/>
          <w:bCs/>
          <w:sz w:val="18"/>
          <w:szCs w:val="18"/>
        </w:rPr>
        <w:t>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inferiore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effettivamente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ricevuto</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condizione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detto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stato </w:t>
      </w:r>
      <w:proofErr w:type="spellStart"/>
      <w:r w:rsidRPr="0020310A">
        <w:rPr>
          <w:rFonts w:ascii="Garamond" w:hAnsi="Garamond" w:cs="Garamond"/>
          <w:bCs/>
          <w:sz w:val="18"/>
          <w:szCs w:val="18"/>
        </w:rPr>
        <w:t>registrato</w:t>
      </w:r>
      <w:proofErr w:type="spellEnd"/>
      <w:r w:rsidRPr="0020310A">
        <w:rPr>
          <w:rFonts w:ascii="Garamond" w:hAnsi="Garamond" w:cs="Garamond"/>
          <w:bCs/>
          <w:sz w:val="18"/>
          <w:szCs w:val="18"/>
        </w:rPr>
        <w:t xml:space="preserve"> nel RNA. Fino al </w:t>
      </w:r>
      <w:proofErr w:type="spellStart"/>
      <w:r w:rsidRPr="0020310A">
        <w:rPr>
          <w:rFonts w:ascii="Garamond" w:hAnsi="Garamond" w:cs="Garamond"/>
          <w:bCs/>
          <w:sz w:val="18"/>
          <w:szCs w:val="18"/>
        </w:rPr>
        <w:t>momento</w:t>
      </w:r>
      <w:proofErr w:type="spellEnd"/>
      <w:r w:rsidRPr="0020310A">
        <w:rPr>
          <w:rFonts w:ascii="Garamond" w:hAnsi="Garamond" w:cs="Garamond"/>
          <w:bCs/>
          <w:sz w:val="18"/>
          <w:szCs w:val="18"/>
        </w:rPr>
        <w:t xml:space="preserve"> in cui non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intervenuta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l’erogazione</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saldo</w:t>
      </w:r>
      <w:proofErr w:type="spellEnd"/>
      <w:r w:rsidRPr="0020310A">
        <w:rPr>
          <w:rFonts w:ascii="Garamond" w:hAnsi="Garamond" w:cs="Garamond"/>
          <w:bCs/>
          <w:sz w:val="18"/>
          <w:szCs w:val="18"/>
        </w:rPr>
        <w:t xml:space="preserve"> e la</w:t>
      </w:r>
      <w:r w:rsidR="00565FC7" w:rsidRPr="0020310A">
        <w:rPr>
          <w:rFonts w:ascii="Garamond" w:hAnsi="Garamond" w:cs="Garamond"/>
          <w:bCs/>
          <w:sz w:val="18"/>
          <w:szCs w:val="18"/>
        </w:rPr>
        <w:t xml:space="preserve"> </w:t>
      </w:r>
      <w:proofErr w:type="spellStart"/>
      <w:r w:rsidRPr="0020310A">
        <w:rPr>
          <w:rFonts w:ascii="Garamond" w:hAnsi="Garamond" w:cs="Garamond"/>
          <w:bCs/>
          <w:sz w:val="18"/>
          <w:szCs w:val="18"/>
        </w:rPr>
        <w:t>relativa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registrazione</w:t>
      </w:r>
      <w:proofErr w:type="spellEnd"/>
      <w:r w:rsidRPr="0020310A">
        <w:rPr>
          <w:rFonts w:ascii="Garamond" w:hAnsi="Garamond" w:cs="Garamond"/>
          <w:bCs/>
          <w:sz w:val="18"/>
          <w:szCs w:val="18"/>
        </w:rPr>
        <w:t xml:space="preserve"> in RNA, </w:t>
      </w:r>
      <w:proofErr w:type="spellStart"/>
      <w:r w:rsidRPr="0020310A">
        <w:rPr>
          <w:rFonts w:ascii="Garamond" w:hAnsi="Garamond" w:cs="Garamond"/>
          <w:bCs/>
          <w:sz w:val="18"/>
          <w:szCs w:val="18"/>
        </w:rPr>
        <w:t>verrà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considerato</w:t>
      </w:r>
      <w:proofErr w:type="spellEnd"/>
      <w:r w:rsidRPr="0020310A">
        <w:rPr>
          <w:rFonts w:ascii="Garamond" w:hAnsi="Garamond" w:cs="Garamond"/>
          <w:bCs/>
          <w:sz w:val="18"/>
          <w:szCs w:val="18"/>
        </w:rPr>
        <w:t xml:space="preserve"> solo </w:t>
      </w:r>
      <w:proofErr w:type="spellStart"/>
      <w:r w:rsidRPr="0020310A">
        <w:rPr>
          <w:rFonts w:ascii="Garamond" w:hAnsi="Garamond" w:cs="Garamond"/>
          <w:bCs/>
          <w:sz w:val="18"/>
          <w:szCs w:val="18"/>
        </w:rPr>
        <w:t>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concesso</w:t>
      </w:r>
      <w:proofErr w:type="spellEnd"/>
      <w:r w:rsidRPr="0020310A">
        <w:rPr>
          <w:rFonts w:ascii="Garamond" w:hAnsi="Garamond" w:cs="Garamond"/>
          <w:bCs/>
          <w:sz w:val="18"/>
          <w:szCs w:val="18"/>
        </w:rPr>
        <w:t>.</w:t>
      </w:r>
    </w:p>
    <w:p w14:paraId="4E5B5C89" w14:textId="2340FEC5" w:rsidR="00826037" w:rsidRPr="0020310A" w:rsidRDefault="00622048" w:rsidP="00622048">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Nelle </w:t>
      </w:r>
      <w:proofErr w:type="spellStart"/>
      <w:r w:rsidRPr="0020310A">
        <w:rPr>
          <w:rFonts w:ascii="Garamond" w:hAnsi="Garamond" w:cs="Garamond"/>
          <w:bCs/>
          <w:sz w:val="18"/>
          <w:szCs w:val="18"/>
        </w:rPr>
        <w:t>indicazioni</w:t>
      </w:r>
      <w:proofErr w:type="spellEnd"/>
      <w:r w:rsidRPr="0020310A">
        <w:rPr>
          <w:rFonts w:ascii="Garamond" w:hAnsi="Garamond" w:cs="Garamond"/>
          <w:bCs/>
          <w:sz w:val="18"/>
          <w:szCs w:val="18"/>
        </w:rPr>
        <w:t xml:space="preserve"> per la </w:t>
      </w:r>
      <w:proofErr w:type="spellStart"/>
      <w:r w:rsidRPr="0020310A">
        <w:rPr>
          <w:rFonts w:ascii="Garamond" w:hAnsi="Garamond" w:cs="Garamond"/>
          <w:bCs/>
          <w:sz w:val="18"/>
          <w:szCs w:val="18"/>
        </w:rPr>
        <w:t>compilazione</w:t>
      </w:r>
      <w:proofErr w:type="spellEnd"/>
      <w:r w:rsidRPr="0020310A">
        <w:rPr>
          <w:rFonts w:ascii="Garamond" w:hAnsi="Garamond" w:cs="Garamond"/>
          <w:bCs/>
          <w:sz w:val="18"/>
          <w:szCs w:val="18"/>
        </w:rPr>
        <w:t xml:space="preserve"> delle </w:t>
      </w:r>
      <w:proofErr w:type="spellStart"/>
      <w:r w:rsidRPr="0020310A">
        <w:rPr>
          <w:rFonts w:ascii="Garamond" w:hAnsi="Garamond" w:cs="Garamond"/>
          <w:bCs/>
          <w:sz w:val="18"/>
          <w:szCs w:val="18"/>
        </w:rPr>
        <w:t>Sezioni</w:t>
      </w:r>
      <w:proofErr w:type="spellEnd"/>
      <w:r w:rsidRPr="0020310A">
        <w:rPr>
          <w:rFonts w:ascii="Garamond" w:hAnsi="Garamond" w:cs="Garamond"/>
          <w:bCs/>
          <w:sz w:val="18"/>
          <w:szCs w:val="18"/>
        </w:rPr>
        <w:t xml:space="preserve"> A e B del de minimis, si </w:t>
      </w:r>
      <w:proofErr w:type="spellStart"/>
      <w:r w:rsidRPr="0020310A">
        <w:rPr>
          <w:rFonts w:ascii="Garamond" w:hAnsi="Garamond" w:cs="Garamond"/>
          <w:bCs/>
          <w:sz w:val="18"/>
          <w:szCs w:val="18"/>
        </w:rPr>
        <w:t>prende</w:t>
      </w:r>
      <w:proofErr w:type="spellEnd"/>
      <w:r w:rsidRPr="0020310A">
        <w:rPr>
          <w:rFonts w:ascii="Garamond" w:hAnsi="Garamond" w:cs="Garamond"/>
          <w:bCs/>
          <w:sz w:val="18"/>
          <w:szCs w:val="18"/>
        </w:rPr>
        <w:t xml:space="preserve"> come </w:t>
      </w:r>
      <w:proofErr w:type="spellStart"/>
      <w:r w:rsidRPr="0020310A">
        <w:rPr>
          <w:rFonts w:ascii="Garamond" w:hAnsi="Garamond" w:cs="Garamond"/>
          <w:bCs/>
          <w:sz w:val="18"/>
          <w:szCs w:val="18"/>
        </w:rPr>
        <w:t>riferimento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tra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regolamenti</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materia</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regolamento</w:t>
      </w:r>
      <w:proofErr w:type="spellEnd"/>
      <w:r w:rsidRPr="0020310A">
        <w:rPr>
          <w:rFonts w:ascii="Garamond" w:hAnsi="Garamond" w:cs="Garamond"/>
          <w:bCs/>
          <w:sz w:val="18"/>
          <w:szCs w:val="18"/>
        </w:rPr>
        <w:t xml:space="preserve"> de minimis generale n. n. 2023/2831.</w:t>
      </w:r>
    </w:p>
    <w:p w14:paraId="21F9D135" w14:textId="391DD81D" w:rsidR="00826037" w:rsidRPr="0020310A" w:rsidRDefault="00826037" w:rsidP="00826037">
      <w:pPr>
        <w:spacing w:after="0" w:line="360" w:lineRule="auto"/>
        <w:jc w:val="both"/>
        <w:rPr>
          <w:rFonts w:ascii="Garamond" w:hAnsi="Garamond" w:cs="Garamond"/>
          <w:b/>
          <w:sz w:val="18"/>
          <w:szCs w:val="18"/>
          <w:u w:val="single"/>
        </w:rPr>
      </w:pPr>
      <w:proofErr w:type="spellStart"/>
      <w:r w:rsidRPr="0020310A">
        <w:rPr>
          <w:rFonts w:ascii="Garamond" w:hAnsi="Garamond" w:cs="Garamond"/>
          <w:b/>
          <w:sz w:val="18"/>
          <w:szCs w:val="18"/>
          <w:u w:val="single"/>
        </w:rPr>
        <w:t>Sezione</w:t>
      </w:r>
      <w:proofErr w:type="spellEnd"/>
      <w:r w:rsidRPr="0020310A">
        <w:rPr>
          <w:rFonts w:ascii="Garamond" w:hAnsi="Garamond" w:cs="Garamond"/>
          <w:b/>
          <w:sz w:val="18"/>
          <w:szCs w:val="18"/>
          <w:u w:val="single"/>
        </w:rPr>
        <w:t xml:space="preserve"> A:    Come </w:t>
      </w:r>
      <w:proofErr w:type="spellStart"/>
      <w:r w:rsidRPr="0020310A">
        <w:rPr>
          <w:rFonts w:ascii="Garamond" w:hAnsi="Garamond" w:cs="Garamond"/>
          <w:b/>
          <w:sz w:val="18"/>
          <w:szCs w:val="18"/>
          <w:u w:val="single"/>
        </w:rPr>
        <w:t>individuare</w:t>
      </w:r>
      <w:proofErr w:type="spellEnd"/>
      <w:r w:rsidRPr="0020310A">
        <w:rPr>
          <w:rFonts w:ascii="Garamond" w:hAnsi="Garamond" w:cs="Garamond"/>
          <w:b/>
          <w:sz w:val="18"/>
          <w:szCs w:val="18"/>
          <w:u w:val="single"/>
        </w:rPr>
        <w:t xml:space="preserve"> il </w:t>
      </w:r>
      <w:proofErr w:type="spellStart"/>
      <w:r w:rsidRPr="0020310A">
        <w:rPr>
          <w:rFonts w:ascii="Garamond" w:hAnsi="Garamond" w:cs="Garamond"/>
          <w:b/>
          <w:sz w:val="18"/>
          <w:szCs w:val="18"/>
          <w:u w:val="single"/>
        </w:rPr>
        <w:t>beneficiario</w:t>
      </w:r>
      <w:proofErr w:type="spellEnd"/>
      <w:r w:rsidRPr="0020310A">
        <w:rPr>
          <w:rFonts w:ascii="Garamond" w:hAnsi="Garamond" w:cs="Garamond"/>
          <w:b/>
          <w:sz w:val="18"/>
          <w:szCs w:val="18"/>
          <w:u w:val="single"/>
        </w:rPr>
        <w:t xml:space="preserve"> – Il </w:t>
      </w:r>
      <w:proofErr w:type="spellStart"/>
      <w:r w:rsidRPr="0020310A">
        <w:rPr>
          <w:rFonts w:ascii="Garamond" w:hAnsi="Garamond" w:cs="Garamond"/>
          <w:b/>
          <w:sz w:val="18"/>
          <w:szCs w:val="18"/>
          <w:u w:val="single"/>
        </w:rPr>
        <w:t>concetto</w:t>
      </w:r>
      <w:proofErr w:type="spellEnd"/>
      <w:r w:rsidRPr="0020310A">
        <w:rPr>
          <w:rFonts w:ascii="Garamond" w:hAnsi="Garamond" w:cs="Garamond"/>
          <w:b/>
          <w:sz w:val="18"/>
          <w:szCs w:val="18"/>
          <w:u w:val="single"/>
        </w:rPr>
        <w:t xml:space="preserve"> di “</w:t>
      </w:r>
      <w:proofErr w:type="spellStart"/>
      <w:r w:rsidRPr="0020310A">
        <w:rPr>
          <w:rFonts w:ascii="Garamond" w:hAnsi="Garamond" w:cs="Garamond"/>
          <w:b/>
          <w:sz w:val="18"/>
          <w:szCs w:val="18"/>
          <w:u w:val="single"/>
        </w:rPr>
        <w:t>controllo</w:t>
      </w:r>
      <w:proofErr w:type="spellEnd"/>
      <w:r w:rsidRPr="0020310A">
        <w:rPr>
          <w:rFonts w:ascii="Garamond" w:hAnsi="Garamond" w:cs="Garamond"/>
          <w:b/>
          <w:sz w:val="18"/>
          <w:szCs w:val="18"/>
          <w:u w:val="single"/>
        </w:rPr>
        <w:t xml:space="preserve">” e </w:t>
      </w:r>
      <w:proofErr w:type="spellStart"/>
      <w:r w:rsidRPr="0020310A">
        <w:rPr>
          <w:rFonts w:ascii="Garamond" w:hAnsi="Garamond" w:cs="Garamond"/>
          <w:b/>
          <w:sz w:val="18"/>
          <w:szCs w:val="18"/>
          <w:u w:val="single"/>
        </w:rPr>
        <w:t>l’impresa</w:t>
      </w:r>
      <w:proofErr w:type="spellEnd"/>
      <w:r w:rsidRPr="0020310A">
        <w:rPr>
          <w:rFonts w:ascii="Garamond" w:hAnsi="Garamond" w:cs="Garamond"/>
          <w:b/>
          <w:sz w:val="18"/>
          <w:szCs w:val="18"/>
          <w:u w:val="single"/>
        </w:rPr>
        <w:t xml:space="preserve"> unica.</w:t>
      </w:r>
    </w:p>
    <w:p w14:paraId="5CEB2D8C" w14:textId="6A47650B" w:rsidR="00CC2AED" w:rsidRPr="0020310A" w:rsidRDefault="00591574" w:rsidP="00591574">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Le </w:t>
      </w:r>
      <w:proofErr w:type="spellStart"/>
      <w:r w:rsidRPr="0020310A">
        <w:rPr>
          <w:rFonts w:ascii="Garamond" w:hAnsi="Garamond" w:cs="Garamond"/>
          <w:bCs/>
          <w:sz w:val="18"/>
          <w:szCs w:val="18"/>
        </w:rPr>
        <w:t>regole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europee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stabiliscono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ai </w:t>
      </w:r>
      <w:proofErr w:type="spellStart"/>
      <w:r w:rsidRPr="0020310A">
        <w:rPr>
          <w:rFonts w:ascii="Garamond" w:hAnsi="Garamond" w:cs="Garamond"/>
          <w:bCs/>
          <w:sz w:val="18"/>
          <w:szCs w:val="18"/>
        </w:rPr>
        <w:t>fini</w:t>
      </w:r>
      <w:proofErr w:type="spellEnd"/>
      <w:r w:rsidRPr="0020310A">
        <w:rPr>
          <w:rFonts w:ascii="Garamond" w:hAnsi="Garamond" w:cs="Garamond"/>
          <w:bCs/>
          <w:sz w:val="18"/>
          <w:szCs w:val="18"/>
        </w:rPr>
        <w:t xml:space="preserve"> della </w:t>
      </w:r>
      <w:proofErr w:type="spellStart"/>
      <w:r w:rsidRPr="0020310A">
        <w:rPr>
          <w:rFonts w:ascii="Garamond" w:hAnsi="Garamond" w:cs="Garamond"/>
          <w:bCs/>
          <w:sz w:val="18"/>
          <w:szCs w:val="18"/>
        </w:rPr>
        <w:t>verifica</w:t>
      </w:r>
      <w:proofErr w:type="spellEnd"/>
      <w:r w:rsidRPr="0020310A">
        <w:rPr>
          <w:rFonts w:ascii="Garamond" w:hAnsi="Garamond" w:cs="Garamond"/>
          <w:bCs/>
          <w:sz w:val="18"/>
          <w:szCs w:val="18"/>
        </w:rPr>
        <w:t xml:space="preserve"> del rispetto dei </w:t>
      </w:r>
      <w:proofErr w:type="spellStart"/>
      <w:r w:rsidRPr="0020310A">
        <w:rPr>
          <w:rFonts w:ascii="Garamond" w:hAnsi="Garamond" w:cs="Garamond"/>
          <w:bCs/>
          <w:sz w:val="18"/>
          <w:szCs w:val="18"/>
        </w:rPr>
        <w:t>massimali</w:t>
      </w:r>
      <w:proofErr w:type="spellEnd"/>
      <w:r w:rsidRPr="0020310A">
        <w:rPr>
          <w:rFonts w:ascii="Garamond" w:hAnsi="Garamond" w:cs="Garamond"/>
          <w:bCs/>
          <w:sz w:val="18"/>
          <w:szCs w:val="18"/>
        </w:rPr>
        <w:t xml:space="preserve">, “le </w:t>
      </w:r>
      <w:proofErr w:type="spellStart"/>
      <w:r w:rsidRPr="0020310A">
        <w:rPr>
          <w:rFonts w:ascii="Garamond" w:hAnsi="Garamond" w:cs="Garamond"/>
          <w:bCs/>
          <w:sz w:val="18"/>
          <w:szCs w:val="18"/>
        </w:rPr>
        <w:t>entità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controllate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diritto</w:t>
      </w:r>
      <w:proofErr w:type="spellEnd"/>
      <w:r w:rsidRPr="0020310A">
        <w:rPr>
          <w:rFonts w:ascii="Garamond" w:hAnsi="Garamond" w:cs="Garamond"/>
          <w:bCs/>
          <w:sz w:val="18"/>
          <w:szCs w:val="18"/>
        </w:rPr>
        <w:t xml:space="preserve"> o</w:t>
      </w:r>
      <w:r w:rsidR="00F44684" w:rsidRPr="0020310A">
        <w:rPr>
          <w:rFonts w:ascii="Garamond" w:hAnsi="Garamond" w:cs="Garamond"/>
          <w:bCs/>
          <w:sz w:val="18"/>
          <w:szCs w:val="18"/>
        </w:rPr>
        <w:t xml:space="preserve"> </w:t>
      </w:r>
      <w:r w:rsidRPr="0020310A">
        <w:rPr>
          <w:rFonts w:ascii="Garamond" w:hAnsi="Garamond" w:cs="Garamond"/>
          <w:bCs/>
          <w:sz w:val="18"/>
          <w:szCs w:val="18"/>
        </w:rPr>
        <w:t xml:space="preserve">di </w:t>
      </w:r>
      <w:proofErr w:type="spellStart"/>
      <w:r w:rsidRPr="0020310A">
        <w:rPr>
          <w:rFonts w:ascii="Garamond" w:hAnsi="Garamond" w:cs="Garamond"/>
          <w:bCs/>
          <w:sz w:val="18"/>
          <w:szCs w:val="18"/>
        </w:rPr>
        <w:t>fatto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stessa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entità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debbano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considerate come </w:t>
      </w:r>
      <w:proofErr w:type="spellStart"/>
      <w:r w:rsidRPr="0020310A">
        <w:rPr>
          <w:rFonts w:ascii="Garamond" w:hAnsi="Garamond" w:cs="Garamond"/>
          <w:bCs/>
          <w:sz w:val="18"/>
          <w:szCs w:val="18"/>
        </w:rPr>
        <w:t>un’unica</w:t>
      </w:r>
      <w:proofErr w:type="spellEnd"/>
      <w:r w:rsidRPr="0020310A">
        <w:rPr>
          <w:rFonts w:ascii="Garamond" w:hAnsi="Garamond" w:cs="Garamond"/>
          <w:bCs/>
          <w:sz w:val="18"/>
          <w:szCs w:val="18"/>
        </w:rPr>
        <w:t xml:space="preserve"> impresa </w:t>
      </w:r>
      <w:proofErr w:type="spellStart"/>
      <w:r w:rsidR="0045221F" w:rsidRPr="0020310A">
        <w:rPr>
          <w:rFonts w:ascii="Garamond" w:hAnsi="Garamond" w:cs="Garamond"/>
          <w:bCs/>
          <w:sz w:val="18"/>
          <w:szCs w:val="18"/>
        </w:rPr>
        <w:t>beneficiaria</w:t>
      </w:r>
      <w:proofErr w:type="spellEnd"/>
      <w:r w:rsidR="0045221F" w:rsidRPr="0020310A">
        <w:rPr>
          <w:rFonts w:ascii="Garamond" w:hAnsi="Garamond" w:cs="Garamond"/>
          <w:bCs/>
          <w:sz w:val="18"/>
          <w:szCs w:val="18"/>
        </w:rPr>
        <w:t>”</w:t>
      </w:r>
      <w:r w:rsidRPr="0020310A">
        <w:rPr>
          <w:rFonts w:ascii="Garamond" w:hAnsi="Garamond" w:cs="Garamond"/>
          <w:bCs/>
          <w:sz w:val="18"/>
          <w:szCs w:val="18"/>
        </w:rPr>
        <w:t xml:space="preserve">. Ne </w:t>
      </w:r>
      <w:proofErr w:type="spellStart"/>
      <w:r w:rsidRPr="0020310A">
        <w:rPr>
          <w:rFonts w:ascii="Garamond" w:hAnsi="Garamond" w:cs="Garamond"/>
          <w:bCs/>
          <w:sz w:val="18"/>
          <w:szCs w:val="18"/>
        </w:rPr>
        <w:t>consegue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nel</w:t>
      </w:r>
      <w:r w:rsidR="00325381" w:rsidRPr="0020310A">
        <w:rPr>
          <w:rFonts w:ascii="Garamond" w:hAnsi="Garamond" w:cs="Garamond"/>
          <w:bCs/>
          <w:sz w:val="18"/>
          <w:szCs w:val="18"/>
        </w:rPr>
        <w:t xml:space="preserve"> </w:t>
      </w:r>
      <w:proofErr w:type="spellStart"/>
      <w:r w:rsidRPr="0020310A">
        <w:rPr>
          <w:rFonts w:ascii="Garamond" w:hAnsi="Garamond" w:cs="Garamond"/>
          <w:bCs/>
          <w:sz w:val="18"/>
          <w:szCs w:val="18"/>
        </w:rPr>
        <w:t>calcolo</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massimale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disponibile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candidata</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ricevere</w:t>
      </w:r>
      <w:proofErr w:type="spellEnd"/>
      <w:r w:rsidRPr="0020310A">
        <w:rPr>
          <w:rFonts w:ascii="Garamond" w:hAnsi="Garamond" w:cs="Garamond"/>
          <w:bCs/>
          <w:sz w:val="18"/>
          <w:szCs w:val="18"/>
        </w:rPr>
        <w:t xml:space="preserve"> un </w:t>
      </w:r>
      <w:proofErr w:type="spellStart"/>
      <w:r w:rsidRPr="0020310A">
        <w:rPr>
          <w:rFonts w:ascii="Garamond" w:hAnsi="Garamond" w:cs="Garamond"/>
          <w:bCs/>
          <w:sz w:val="18"/>
          <w:szCs w:val="18"/>
        </w:rPr>
        <w:t>aiuto</w:t>
      </w:r>
      <w:proofErr w:type="spellEnd"/>
      <w:r w:rsidRPr="0020310A">
        <w:rPr>
          <w:rFonts w:ascii="Garamond" w:hAnsi="Garamond" w:cs="Garamond"/>
          <w:bCs/>
          <w:sz w:val="18"/>
          <w:szCs w:val="18"/>
        </w:rPr>
        <w:t xml:space="preserve"> « de minimis</w:t>
      </w:r>
      <w:r w:rsidR="0045221F" w:rsidRPr="0020310A">
        <w:rPr>
          <w:rFonts w:ascii="Garamond" w:hAnsi="Garamond" w:cs="Garamond"/>
          <w:bCs/>
          <w:sz w:val="18"/>
          <w:szCs w:val="18"/>
        </w:rPr>
        <w:t>»,</w:t>
      </w:r>
      <w:r w:rsidRPr="0020310A">
        <w:rPr>
          <w:rFonts w:ascii="Garamond" w:hAnsi="Garamond" w:cs="Garamond"/>
          <w:bCs/>
          <w:sz w:val="18"/>
          <w:szCs w:val="18"/>
        </w:rPr>
        <w:t xml:space="preserve"> si </w:t>
      </w:r>
      <w:proofErr w:type="spellStart"/>
      <w:r w:rsidRPr="0020310A">
        <w:rPr>
          <w:rFonts w:ascii="Garamond" w:hAnsi="Garamond" w:cs="Garamond"/>
          <w:bCs/>
          <w:sz w:val="18"/>
          <w:szCs w:val="18"/>
        </w:rPr>
        <w:t>dovrà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tener</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conto</w:t>
      </w:r>
      <w:proofErr w:type="spellEnd"/>
      <w:r w:rsidR="00325381"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w:t>
      </w:r>
      <w:proofErr w:type="spellStart"/>
      <w:r w:rsidRPr="0020310A">
        <w:rPr>
          <w:rFonts w:ascii="Garamond" w:hAnsi="Garamond" w:cs="Garamond"/>
          <w:bCs/>
          <w:sz w:val="18"/>
          <w:szCs w:val="18"/>
        </w:rPr>
        <w:t>ottenuti</w:t>
      </w:r>
      <w:proofErr w:type="spellEnd"/>
      <w:r w:rsidRPr="0020310A">
        <w:rPr>
          <w:rFonts w:ascii="Garamond" w:hAnsi="Garamond" w:cs="Garamond"/>
          <w:bCs/>
          <w:sz w:val="18"/>
          <w:szCs w:val="18"/>
        </w:rPr>
        <w:t xml:space="preserve"> nel </w:t>
      </w:r>
      <w:proofErr w:type="spellStart"/>
      <w:r w:rsidRPr="0020310A">
        <w:rPr>
          <w:rFonts w:ascii="Garamond" w:hAnsi="Garamond" w:cs="Garamond"/>
          <w:bCs/>
          <w:sz w:val="18"/>
          <w:szCs w:val="18"/>
        </w:rPr>
        <w:t>periodo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riferimento</w:t>
      </w:r>
      <w:proofErr w:type="spellEnd"/>
      <w:r w:rsidRPr="0020310A">
        <w:rPr>
          <w:rFonts w:ascii="Garamond" w:hAnsi="Garamond" w:cs="Garamond"/>
          <w:bCs/>
          <w:sz w:val="18"/>
          <w:szCs w:val="18"/>
        </w:rPr>
        <w:t xml:space="preserve"> non solo </w:t>
      </w:r>
      <w:proofErr w:type="spellStart"/>
      <w:r w:rsidRPr="0020310A">
        <w:rPr>
          <w:rFonts w:ascii="Garamond" w:hAnsi="Garamond" w:cs="Garamond"/>
          <w:bCs/>
          <w:sz w:val="18"/>
          <w:szCs w:val="18"/>
        </w:rPr>
        <w:t>dall’impresa</w:t>
      </w:r>
      <w:proofErr w:type="spellEnd"/>
      <w:r w:rsidRPr="0020310A">
        <w:rPr>
          <w:rFonts w:ascii="Garamond" w:hAnsi="Garamond" w:cs="Garamond"/>
          <w:bCs/>
          <w:sz w:val="18"/>
          <w:szCs w:val="18"/>
        </w:rPr>
        <w:t xml:space="preserve"> </w:t>
      </w:r>
      <w:proofErr w:type="spellStart"/>
      <w:proofErr w:type="gramStart"/>
      <w:r w:rsidRPr="0020310A">
        <w:rPr>
          <w:rFonts w:ascii="Garamond" w:hAnsi="Garamond" w:cs="Garamond"/>
          <w:bCs/>
          <w:sz w:val="18"/>
          <w:szCs w:val="18"/>
        </w:rPr>
        <w:t>richiedente</w:t>
      </w:r>
      <w:proofErr w:type="spellEnd"/>
      <w:r w:rsidRPr="0020310A">
        <w:rPr>
          <w:rFonts w:ascii="Garamond" w:hAnsi="Garamond" w:cs="Garamond"/>
          <w:bCs/>
          <w:sz w:val="18"/>
          <w:szCs w:val="18"/>
        </w:rPr>
        <w:t xml:space="preserve"> ,</w:t>
      </w:r>
      <w:proofErr w:type="gramEnd"/>
      <w:r w:rsidRPr="0020310A">
        <w:rPr>
          <w:rFonts w:ascii="Garamond" w:hAnsi="Garamond" w:cs="Garamond"/>
          <w:bCs/>
          <w:sz w:val="18"/>
          <w:szCs w:val="18"/>
        </w:rPr>
        <w:t xml:space="preserve"> ma anche da tutte le</w:t>
      </w:r>
      <w:r w:rsidR="00325381" w:rsidRPr="0020310A">
        <w:rPr>
          <w:rFonts w:ascii="Garamond" w:hAnsi="Garamond" w:cs="Garamond"/>
          <w:bCs/>
          <w:sz w:val="18"/>
          <w:szCs w:val="18"/>
        </w:rPr>
        <w:t xml:space="preserve"> </w:t>
      </w:r>
      <w:r w:rsidRPr="0020310A">
        <w:rPr>
          <w:rFonts w:ascii="Garamond" w:hAnsi="Garamond" w:cs="Garamond"/>
          <w:bCs/>
          <w:sz w:val="18"/>
          <w:szCs w:val="18"/>
        </w:rPr>
        <w:t xml:space="preserve">imprese , a monte </w:t>
      </w:r>
      <w:proofErr w:type="spellStart"/>
      <w:r w:rsidRPr="0020310A">
        <w:rPr>
          <w:rFonts w:ascii="Garamond" w:hAnsi="Garamond" w:cs="Garamond"/>
          <w:bCs/>
          <w:sz w:val="18"/>
          <w:szCs w:val="18"/>
        </w:rPr>
        <w:t>o</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valle</w:t>
      </w:r>
      <w:proofErr w:type="spellEnd"/>
      <w:r w:rsidRPr="0020310A">
        <w:rPr>
          <w:rFonts w:ascii="Garamond" w:hAnsi="Garamond" w:cs="Garamond"/>
          <w:bCs/>
          <w:sz w:val="18"/>
          <w:szCs w:val="18"/>
        </w:rPr>
        <w:t xml:space="preserve">, legate ad </w:t>
      </w:r>
      <w:proofErr w:type="spellStart"/>
      <w:r w:rsidRPr="0020310A">
        <w:rPr>
          <w:rFonts w:ascii="Garamond" w:hAnsi="Garamond" w:cs="Garamond"/>
          <w:bCs/>
          <w:sz w:val="18"/>
          <w:szCs w:val="18"/>
        </w:rPr>
        <w:t>essa</w:t>
      </w:r>
      <w:proofErr w:type="spellEnd"/>
      <w:r w:rsidRPr="0020310A">
        <w:rPr>
          <w:rFonts w:ascii="Garamond" w:hAnsi="Garamond" w:cs="Garamond"/>
          <w:bCs/>
          <w:sz w:val="18"/>
          <w:szCs w:val="18"/>
        </w:rPr>
        <w:t xml:space="preserve"> da un </w:t>
      </w:r>
      <w:proofErr w:type="spellStart"/>
      <w:r w:rsidRPr="0020310A">
        <w:rPr>
          <w:rFonts w:ascii="Garamond" w:hAnsi="Garamond" w:cs="Garamond"/>
          <w:bCs/>
          <w:sz w:val="18"/>
          <w:szCs w:val="18"/>
        </w:rPr>
        <w:t>rapporto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collegamento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controllo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nell’ambito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stesso</w:t>
      </w:r>
      <w:proofErr w:type="spellEnd"/>
      <w:r w:rsidR="00325381" w:rsidRPr="0020310A">
        <w:rPr>
          <w:rFonts w:ascii="Garamond" w:hAnsi="Garamond" w:cs="Garamond"/>
          <w:bCs/>
          <w:sz w:val="18"/>
          <w:szCs w:val="18"/>
        </w:rPr>
        <w:t xml:space="preserve"> </w:t>
      </w:r>
      <w:r w:rsidRPr="0020310A">
        <w:rPr>
          <w:rFonts w:ascii="Garamond" w:hAnsi="Garamond" w:cs="Garamond"/>
          <w:bCs/>
          <w:sz w:val="18"/>
          <w:szCs w:val="18"/>
        </w:rPr>
        <w:t xml:space="preserve">Stato </w:t>
      </w:r>
      <w:proofErr w:type="spellStart"/>
      <w:r w:rsidRPr="0020310A">
        <w:rPr>
          <w:rFonts w:ascii="Garamond" w:hAnsi="Garamond" w:cs="Garamond"/>
          <w:bCs/>
          <w:sz w:val="18"/>
          <w:szCs w:val="18"/>
        </w:rPr>
        <w:t>membro</w:t>
      </w:r>
      <w:proofErr w:type="spellEnd"/>
      <w:r w:rsidRPr="0020310A">
        <w:rPr>
          <w:rFonts w:ascii="Garamond" w:hAnsi="Garamond" w:cs="Garamond"/>
          <w:bCs/>
          <w:sz w:val="18"/>
          <w:szCs w:val="18"/>
        </w:rPr>
        <w:t xml:space="preserve">. Fanno </w:t>
      </w:r>
      <w:proofErr w:type="spellStart"/>
      <w:r w:rsidRPr="0020310A">
        <w:rPr>
          <w:rFonts w:ascii="Garamond" w:hAnsi="Garamond" w:cs="Garamond"/>
          <w:bCs/>
          <w:sz w:val="18"/>
          <w:szCs w:val="18"/>
        </w:rPr>
        <w:t>eccezione</w:t>
      </w:r>
      <w:proofErr w:type="spellEnd"/>
      <w:r w:rsidRPr="0020310A">
        <w:rPr>
          <w:rFonts w:ascii="Garamond" w:hAnsi="Garamond" w:cs="Garamond"/>
          <w:bCs/>
          <w:sz w:val="18"/>
          <w:szCs w:val="18"/>
        </w:rPr>
        <w:t xml:space="preserve"> le imprese </w:t>
      </w:r>
      <w:proofErr w:type="spellStart"/>
      <w:r w:rsidRPr="0020310A">
        <w:rPr>
          <w:rFonts w:ascii="Garamond" w:hAnsi="Garamond" w:cs="Garamond"/>
          <w:bCs/>
          <w:sz w:val="18"/>
          <w:szCs w:val="18"/>
        </w:rPr>
        <w:t>tra</w:t>
      </w:r>
      <w:proofErr w:type="spellEnd"/>
      <w:r w:rsidRPr="0020310A">
        <w:rPr>
          <w:rFonts w:ascii="Garamond" w:hAnsi="Garamond" w:cs="Garamond"/>
          <w:bCs/>
          <w:sz w:val="18"/>
          <w:szCs w:val="18"/>
        </w:rPr>
        <w:t xml:space="preserve"> le </w:t>
      </w:r>
      <w:proofErr w:type="spellStart"/>
      <w:r w:rsidRPr="0020310A">
        <w:rPr>
          <w:rFonts w:ascii="Garamond" w:hAnsi="Garamond" w:cs="Garamond"/>
          <w:bCs/>
          <w:sz w:val="18"/>
          <w:szCs w:val="18"/>
        </w:rPr>
        <w:t>quali</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collegamento</w:t>
      </w:r>
      <w:proofErr w:type="spellEnd"/>
      <w:r w:rsidRPr="0020310A">
        <w:rPr>
          <w:rFonts w:ascii="Garamond" w:hAnsi="Garamond" w:cs="Garamond"/>
          <w:bCs/>
          <w:sz w:val="18"/>
          <w:szCs w:val="18"/>
        </w:rPr>
        <w:t xml:space="preserve"> si </w:t>
      </w:r>
      <w:proofErr w:type="spellStart"/>
      <w:r w:rsidRPr="0020310A">
        <w:rPr>
          <w:rFonts w:ascii="Garamond" w:hAnsi="Garamond" w:cs="Garamond"/>
          <w:bCs/>
          <w:sz w:val="18"/>
          <w:szCs w:val="18"/>
        </w:rPr>
        <w:t>realizza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attraverso</w:t>
      </w:r>
      <w:proofErr w:type="spellEnd"/>
      <w:r w:rsidRPr="0020310A">
        <w:rPr>
          <w:rFonts w:ascii="Garamond" w:hAnsi="Garamond" w:cs="Garamond"/>
          <w:bCs/>
          <w:sz w:val="18"/>
          <w:szCs w:val="18"/>
        </w:rPr>
        <w:t xml:space="preserve"> </w:t>
      </w:r>
      <w:proofErr w:type="gramStart"/>
      <w:r w:rsidRPr="0020310A">
        <w:rPr>
          <w:rFonts w:ascii="Garamond" w:hAnsi="Garamond" w:cs="Garamond"/>
          <w:bCs/>
          <w:sz w:val="18"/>
          <w:szCs w:val="18"/>
        </w:rPr>
        <w:t>un Ente</w:t>
      </w:r>
      <w:proofErr w:type="gramEnd"/>
      <w:r w:rsidRPr="0020310A">
        <w:rPr>
          <w:rFonts w:ascii="Garamond" w:hAnsi="Garamond" w:cs="Garamond"/>
          <w:bCs/>
          <w:sz w:val="18"/>
          <w:szCs w:val="18"/>
        </w:rPr>
        <w:t xml:space="preserve"> </w:t>
      </w:r>
      <w:proofErr w:type="spellStart"/>
      <w:r w:rsidRPr="0020310A">
        <w:rPr>
          <w:rFonts w:ascii="Garamond" w:hAnsi="Garamond" w:cs="Garamond"/>
          <w:bCs/>
          <w:sz w:val="18"/>
          <w:szCs w:val="18"/>
        </w:rPr>
        <w:t>pubblico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00325381" w:rsidRPr="0020310A">
        <w:rPr>
          <w:rFonts w:ascii="Garamond" w:hAnsi="Garamond" w:cs="Garamond"/>
          <w:bCs/>
          <w:sz w:val="18"/>
          <w:szCs w:val="18"/>
        </w:rPr>
        <w:t xml:space="preserve"> </w:t>
      </w:r>
      <w:proofErr w:type="spellStart"/>
      <w:r w:rsidRPr="0020310A">
        <w:rPr>
          <w:rFonts w:ascii="Garamond" w:hAnsi="Garamond" w:cs="Garamond"/>
          <w:bCs/>
          <w:sz w:val="18"/>
          <w:szCs w:val="18"/>
        </w:rPr>
        <w:t>sono</w:t>
      </w:r>
      <w:proofErr w:type="spellEnd"/>
      <w:r w:rsidRPr="0020310A">
        <w:rPr>
          <w:rFonts w:ascii="Garamond" w:hAnsi="Garamond" w:cs="Garamond"/>
          <w:bCs/>
          <w:sz w:val="18"/>
          <w:szCs w:val="18"/>
        </w:rPr>
        <w:t xml:space="preserve"> prese in </w:t>
      </w:r>
      <w:proofErr w:type="spellStart"/>
      <w:r w:rsidRPr="0020310A">
        <w:rPr>
          <w:rFonts w:ascii="Garamond" w:hAnsi="Garamond" w:cs="Garamond"/>
          <w:bCs/>
          <w:sz w:val="18"/>
          <w:szCs w:val="18"/>
        </w:rPr>
        <w:t>considerazione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singolarmente</w:t>
      </w:r>
      <w:proofErr w:type="spellEnd"/>
      <w:r w:rsidRPr="0020310A">
        <w:rPr>
          <w:rFonts w:ascii="Garamond" w:hAnsi="Garamond" w:cs="Garamond"/>
          <w:bCs/>
          <w:sz w:val="18"/>
          <w:szCs w:val="18"/>
        </w:rPr>
        <w:t xml:space="preserve">. </w:t>
      </w:r>
      <w:r w:rsidR="0039475C" w:rsidRPr="0020310A">
        <w:rPr>
          <w:rFonts w:ascii="Garamond" w:hAnsi="Garamond" w:cs="Garamond"/>
          <w:bCs/>
          <w:sz w:val="18"/>
          <w:szCs w:val="18"/>
        </w:rPr>
        <w:t xml:space="preserve">Con la </w:t>
      </w:r>
      <w:proofErr w:type="spellStart"/>
      <w:r w:rsidR="0039475C" w:rsidRPr="0020310A">
        <w:rPr>
          <w:rFonts w:ascii="Garamond" w:hAnsi="Garamond" w:cs="Garamond"/>
          <w:bCs/>
          <w:sz w:val="18"/>
          <w:szCs w:val="18"/>
        </w:rPr>
        <w:t>nuova</w:t>
      </w:r>
      <w:proofErr w:type="spellEnd"/>
      <w:r w:rsidR="0039475C" w:rsidRPr="0020310A">
        <w:rPr>
          <w:rFonts w:ascii="Garamond" w:hAnsi="Garamond" w:cs="Garamond"/>
          <w:bCs/>
          <w:sz w:val="18"/>
          <w:szCs w:val="18"/>
        </w:rPr>
        <w:t xml:space="preserve"> normativa, a</w:t>
      </w:r>
      <w:r w:rsidR="00A34B1F" w:rsidRPr="0020310A">
        <w:rPr>
          <w:rFonts w:ascii="Garamond" w:hAnsi="Garamond" w:cs="Garamond"/>
          <w:bCs/>
          <w:sz w:val="18"/>
          <w:szCs w:val="18"/>
        </w:rPr>
        <w:t xml:space="preserve">nche il </w:t>
      </w:r>
      <w:proofErr w:type="spellStart"/>
      <w:r w:rsidR="00A34B1F" w:rsidRPr="0020310A">
        <w:rPr>
          <w:rFonts w:ascii="Garamond" w:hAnsi="Garamond" w:cs="Garamond"/>
          <w:bCs/>
          <w:sz w:val="18"/>
          <w:szCs w:val="18"/>
        </w:rPr>
        <w:t>collegamento</w:t>
      </w:r>
      <w:proofErr w:type="spellEnd"/>
      <w:r w:rsidR="00A34B1F" w:rsidRPr="0020310A">
        <w:rPr>
          <w:rFonts w:ascii="Garamond" w:hAnsi="Garamond" w:cs="Garamond"/>
          <w:bCs/>
          <w:sz w:val="18"/>
          <w:szCs w:val="18"/>
        </w:rPr>
        <w:t xml:space="preserve"> </w:t>
      </w:r>
      <w:proofErr w:type="spellStart"/>
      <w:r w:rsidR="00A34B1F" w:rsidRPr="0020310A">
        <w:rPr>
          <w:rFonts w:ascii="Garamond" w:hAnsi="Garamond" w:cs="Garamond"/>
          <w:bCs/>
          <w:sz w:val="18"/>
          <w:szCs w:val="18"/>
        </w:rPr>
        <w:t>tramite</w:t>
      </w:r>
      <w:proofErr w:type="spellEnd"/>
      <w:r w:rsidR="00A34B1F" w:rsidRPr="0020310A">
        <w:rPr>
          <w:rFonts w:ascii="Garamond" w:hAnsi="Garamond" w:cs="Garamond"/>
          <w:bCs/>
          <w:sz w:val="18"/>
          <w:szCs w:val="18"/>
        </w:rPr>
        <w:t xml:space="preserve"> persona </w:t>
      </w:r>
      <w:proofErr w:type="spellStart"/>
      <w:proofErr w:type="gramStart"/>
      <w:r w:rsidR="00A34B1F" w:rsidRPr="0020310A">
        <w:rPr>
          <w:rFonts w:ascii="Garamond" w:hAnsi="Garamond" w:cs="Garamond"/>
          <w:bCs/>
          <w:sz w:val="18"/>
          <w:szCs w:val="18"/>
        </w:rPr>
        <w:t>fisica</w:t>
      </w:r>
      <w:proofErr w:type="spellEnd"/>
      <w:r w:rsidR="00A34B1F" w:rsidRPr="0020310A">
        <w:rPr>
          <w:rFonts w:ascii="Garamond" w:hAnsi="Garamond" w:cs="Garamond"/>
          <w:bCs/>
          <w:sz w:val="18"/>
          <w:szCs w:val="18"/>
        </w:rPr>
        <w:t xml:space="preserve">  </w:t>
      </w:r>
      <w:proofErr w:type="spellStart"/>
      <w:r w:rsidR="00A34B1F" w:rsidRPr="0020310A">
        <w:rPr>
          <w:rFonts w:ascii="Garamond" w:hAnsi="Garamond" w:cs="Garamond"/>
          <w:bCs/>
          <w:sz w:val="18"/>
          <w:szCs w:val="18"/>
        </w:rPr>
        <w:t>rientra</w:t>
      </w:r>
      <w:proofErr w:type="spellEnd"/>
      <w:proofErr w:type="gramEnd"/>
      <w:r w:rsidR="00A34B1F" w:rsidRPr="0020310A">
        <w:rPr>
          <w:rFonts w:ascii="Garamond" w:hAnsi="Garamond" w:cs="Garamond"/>
          <w:bCs/>
          <w:sz w:val="18"/>
          <w:szCs w:val="18"/>
        </w:rPr>
        <w:t xml:space="preserve"> nel </w:t>
      </w:r>
      <w:proofErr w:type="spellStart"/>
      <w:r w:rsidR="00A34B1F" w:rsidRPr="0020310A">
        <w:rPr>
          <w:rFonts w:ascii="Garamond" w:hAnsi="Garamond" w:cs="Garamond"/>
          <w:bCs/>
          <w:sz w:val="18"/>
          <w:szCs w:val="18"/>
        </w:rPr>
        <w:t>perimetro</w:t>
      </w:r>
      <w:proofErr w:type="spellEnd"/>
      <w:r w:rsidR="00A34B1F" w:rsidRPr="0020310A">
        <w:rPr>
          <w:rFonts w:ascii="Garamond" w:hAnsi="Garamond" w:cs="Garamond"/>
          <w:bCs/>
          <w:sz w:val="18"/>
          <w:szCs w:val="18"/>
        </w:rPr>
        <w:t xml:space="preserve"> di impresa unica.</w:t>
      </w:r>
      <w:r w:rsidR="008613F9" w:rsidRPr="0020310A">
        <w:rPr>
          <w:rFonts w:ascii="Garamond" w:hAnsi="Garamond" w:cs="Garamond"/>
          <w:bCs/>
          <w:sz w:val="18"/>
          <w:szCs w:val="18"/>
        </w:rPr>
        <w:t xml:space="preserve"> </w:t>
      </w:r>
      <w:r w:rsidR="00E11C80" w:rsidRPr="0020310A">
        <w:rPr>
          <w:rFonts w:ascii="Garamond" w:hAnsi="Garamond" w:cs="Garamond"/>
          <w:bCs/>
          <w:sz w:val="18"/>
          <w:szCs w:val="18"/>
        </w:rPr>
        <w:t xml:space="preserve">In </w:t>
      </w:r>
      <w:proofErr w:type="spellStart"/>
      <w:r w:rsidR="00E11C80" w:rsidRPr="0020310A">
        <w:rPr>
          <w:rFonts w:ascii="Garamond" w:hAnsi="Garamond" w:cs="Garamond"/>
          <w:bCs/>
          <w:sz w:val="18"/>
          <w:szCs w:val="18"/>
        </w:rPr>
        <w:t>considerazione</w:t>
      </w:r>
      <w:proofErr w:type="spellEnd"/>
      <w:r w:rsidR="00E11C80" w:rsidRPr="0020310A">
        <w:rPr>
          <w:rFonts w:ascii="Garamond" w:hAnsi="Garamond" w:cs="Garamond"/>
          <w:bCs/>
          <w:sz w:val="18"/>
          <w:szCs w:val="18"/>
        </w:rPr>
        <w:t xml:space="preserve"> di </w:t>
      </w:r>
      <w:proofErr w:type="spellStart"/>
      <w:r w:rsidR="00E11C80" w:rsidRPr="0020310A">
        <w:rPr>
          <w:rFonts w:ascii="Garamond" w:hAnsi="Garamond" w:cs="Garamond"/>
          <w:bCs/>
          <w:sz w:val="18"/>
          <w:szCs w:val="18"/>
        </w:rPr>
        <w:t>quanto</w:t>
      </w:r>
      <w:proofErr w:type="spellEnd"/>
      <w:r w:rsidR="00E11C80" w:rsidRPr="0020310A">
        <w:rPr>
          <w:rFonts w:ascii="Garamond" w:hAnsi="Garamond" w:cs="Garamond"/>
          <w:bCs/>
          <w:sz w:val="18"/>
          <w:szCs w:val="18"/>
        </w:rPr>
        <w:t xml:space="preserve"> sopra, il </w:t>
      </w:r>
      <w:proofErr w:type="spellStart"/>
      <w:r w:rsidR="00E11C80" w:rsidRPr="0020310A">
        <w:rPr>
          <w:rFonts w:ascii="Garamond" w:hAnsi="Garamond" w:cs="Garamond"/>
          <w:bCs/>
          <w:sz w:val="18"/>
          <w:szCs w:val="18"/>
        </w:rPr>
        <w:t>Registro</w:t>
      </w:r>
      <w:proofErr w:type="spellEnd"/>
      <w:r w:rsidR="00E11C80" w:rsidRPr="0020310A">
        <w:rPr>
          <w:rFonts w:ascii="Garamond" w:hAnsi="Garamond" w:cs="Garamond"/>
          <w:bCs/>
          <w:sz w:val="18"/>
          <w:szCs w:val="18"/>
        </w:rPr>
        <w:t xml:space="preserve"> Nazionale </w:t>
      </w:r>
      <w:proofErr w:type="spellStart"/>
      <w:r w:rsidR="00E11C80" w:rsidRPr="0020310A">
        <w:rPr>
          <w:rFonts w:ascii="Garamond" w:hAnsi="Garamond" w:cs="Garamond"/>
          <w:bCs/>
          <w:sz w:val="18"/>
          <w:szCs w:val="18"/>
        </w:rPr>
        <w:t>degli</w:t>
      </w:r>
      <w:proofErr w:type="spellEnd"/>
      <w:r w:rsidR="00E11C80" w:rsidRPr="0020310A">
        <w:rPr>
          <w:rFonts w:ascii="Garamond" w:hAnsi="Garamond" w:cs="Garamond"/>
          <w:bCs/>
          <w:sz w:val="18"/>
          <w:szCs w:val="18"/>
        </w:rPr>
        <w:t xml:space="preserve"> Aiuti (RNA) ha </w:t>
      </w:r>
      <w:proofErr w:type="spellStart"/>
      <w:r w:rsidR="00E11C80" w:rsidRPr="0020310A">
        <w:rPr>
          <w:rFonts w:ascii="Garamond" w:hAnsi="Garamond" w:cs="Garamond"/>
          <w:bCs/>
          <w:sz w:val="18"/>
          <w:szCs w:val="18"/>
        </w:rPr>
        <w:t>chiarito</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tramite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una</w:t>
      </w:r>
      <w:proofErr w:type="spellEnd"/>
      <w:r w:rsidR="00E11C80" w:rsidRPr="0020310A">
        <w:rPr>
          <w:rFonts w:ascii="Garamond" w:hAnsi="Garamond" w:cs="Garamond"/>
          <w:bCs/>
          <w:sz w:val="18"/>
          <w:szCs w:val="18"/>
        </w:rPr>
        <w:t xml:space="preserve"> FAQ, </w:t>
      </w:r>
      <w:proofErr w:type="spellStart"/>
      <w:r w:rsidR="00E11C80" w:rsidRPr="0020310A">
        <w:rPr>
          <w:rFonts w:ascii="Garamond" w:hAnsi="Garamond" w:cs="Garamond"/>
          <w:bCs/>
          <w:sz w:val="18"/>
          <w:szCs w:val="18"/>
        </w:rPr>
        <w:t>che</w:t>
      </w:r>
      <w:proofErr w:type="spellEnd"/>
      <w:r w:rsidR="00E11C80" w:rsidRPr="0020310A">
        <w:rPr>
          <w:rFonts w:ascii="Garamond" w:hAnsi="Garamond" w:cs="Garamond"/>
          <w:bCs/>
          <w:sz w:val="18"/>
          <w:szCs w:val="18"/>
        </w:rPr>
        <w:t xml:space="preserve"> le </w:t>
      </w:r>
      <w:proofErr w:type="spellStart"/>
      <w:r w:rsidR="00E11C80" w:rsidRPr="0020310A">
        <w:rPr>
          <w:rFonts w:ascii="Garamond" w:hAnsi="Garamond" w:cs="Garamond"/>
          <w:bCs/>
          <w:sz w:val="18"/>
          <w:szCs w:val="18"/>
        </w:rPr>
        <w:t>informazioni</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estratte</w:t>
      </w:r>
      <w:proofErr w:type="spellEnd"/>
      <w:r w:rsidR="00E11C80" w:rsidRPr="0020310A">
        <w:rPr>
          <w:rFonts w:ascii="Garamond" w:hAnsi="Garamond" w:cs="Garamond"/>
          <w:bCs/>
          <w:sz w:val="18"/>
          <w:szCs w:val="18"/>
        </w:rPr>
        <w:t xml:space="preserve"> dal RNA </w:t>
      </w:r>
      <w:proofErr w:type="spellStart"/>
      <w:r w:rsidR="00E11C80" w:rsidRPr="0020310A">
        <w:rPr>
          <w:rFonts w:ascii="Garamond" w:hAnsi="Garamond" w:cs="Garamond"/>
          <w:bCs/>
          <w:sz w:val="18"/>
          <w:szCs w:val="18"/>
        </w:rPr>
        <w:t>includono</w:t>
      </w:r>
      <w:proofErr w:type="spellEnd"/>
      <w:r w:rsidR="00E11C80" w:rsidRPr="0020310A">
        <w:rPr>
          <w:rFonts w:ascii="Garamond" w:hAnsi="Garamond" w:cs="Garamond"/>
          <w:bCs/>
          <w:sz w:val="18"/>
          <w:szCs w:val="18"/>
        </w:rPr>
        <w:t xml:space="preserve"> nel </w:t>
      </w:r>
      <w:proofErr w:type="spellStart"/>
      <w:r w:rsidR="00E11C80" w:rsidRPr="0020310A">
        <w:rPr>
          <w:rFonts w:ascii="Garamond" w:hAnsi="Garamond" w:cs="Garamond"/>
          <w:bCs/>
          <w:sz w:val="18"/>
          <w:szCs w:val="18"/>
        </w:rPr>
        <w:t>perimetro</w:t>
      </w:r>
      <w:proofErr w:type="spellEnd"/>
      <w:r w:rsidR="00E11C80" w:rsidRPr="0020310A">
        <w:rPr>
          <w:rFonts w:ascii="Garamond" w:hAnsi="Garamond" w:cs="Garamond"/>
          <w:bCs/>
          <w:sz w:val="18"/>
          <w:szCs w:val="18"/>
        </w:rPr>
        <w:t xml:space="preserve"> di impresa unica tutte le imprese </w:t>
      </w:r>
      <w:proofErr w:type="spellStart"/>
      <w:r w:rsidR="00E11C80" w:rsidRPr="0020310A">
        <w:rPr>
          <w:rFonts w:ascii="Garamond" w:hAnsi="Garamond" w:cs="Garamond"/>
          <w:bCs/>
          <w:sz w:val="18"/>
          <w:szCs w:val="18"/>
        </w:rPr>
        <w:t>controllate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controllanti</w:t>
      </w:r>
      <w:proofErr w:type="spellEnd"/>
      <w:r w:rsidR="00E11C80" w:rsidRPr="0020310A">
        <w:rPr>
          <w:rFonts w:ascii="Garamond" w:hAnsi="Garamond" w:cs="Garamond"/>
          <w:bCs/>
          <w:sz w:val="18"/>
          <w:szCs w:val="18"/>
        </w:rPr>
        <w:t xml:space="preserve"> e le </w:t>
      </w:r>
      <w:proofErr w:type="spellStart"/>
      <w:r w:rsidR="00E11C80" w:rsidRPr="0020310A">
        <w:rPr>
          <w:rFonts w:ascii="Garamond" w:hAnsi="Garamond" w:cs="Garamond"/>
          <w:bCs/>
          <w:sz w:val="18"/>
          <w:szCs w:val="18"/>
        </w:rPr>
        <w:t>controllate</w:t>
      </w:r>
      <w:proofErr w:type="spellEnd"/>
      <w:r w:rsidR="00E11C80" w:rsidRPr="0020310A">
        <w:rPr>
          <w:rFonts w:ascii="Garamond" w:hAnsi="Garamond" w:cs="Garamond"/>
          <w:bCs/>
          <w:sz w:val="18"/>
          <w:szCs w:val="18"/>
        </w:rPr>
        <w:t xml:space="preserve"> e </w:t>
      </w:r>
      <w:proofErr w:type="spellStart"/>
      <w:r w:rsidR="00E11C80" w:rsidRPr="0020310A">
        <w:rPr>
          <w:rFonts w:ascii="Garamond" w:hAnsi="Garamond" w:cs="Garamond"/>
          <w:bCs/>
          <w:sz w:val="18"/>
          <w:szCs w:val="18"/>
        </w:rPr>
        <w:t>controllanti</w:t>
      </w:r>
      <w:proofErr w:type="spellEnd"/>
      <w:r w:rsidR="00E11C80" w:rsidRPr="0020310A">
        <w:rPr>
          <w:rFonts w:ascii="Garamond" w:hAnsi="Garamond" w:cs="Garamond"/>
          <w:bCs/>
          <w:sz w:val="18"/>
          <w:szCs w:val="18"/>
        </w:rPr>
        <w:t xml:space="preserve"> di </w:t>
      </w:r>
      <w:proofErr w:type="spellStart"/>
      <w:r w:rsidR="00E11C80" w:rsidRPr="0020310A">
        <w:rPr>
          <w:rFonts w:ascii="Garamond" w:hAnsi="Garamond" w:cs="Garamond"/>
          <w:bCs/>
          <w:sz w:val="18"/>
          <w:szCs w:val="18"/>
        </w:rPr>
        <w:t>ciascuna</w:t>
      </w:r>
      <w:proofErr w:type="spellEnd"/>
      <w:r w:rsidR="00E11C80" w:rsidRPr="0020310A">
        <w:rPr>
          <w:rFonts w:ascii="Garamond" w:hAnsi="Garamond" w:cs="Garamond"/>
          <w:bCs/>
          <w:sz w:val="18"/>
          <w:szCs w:val="18"/>
        </w:rPr>
        <w:t xml:space="preserve"> di </w:t>
      </w:r>
      <w:proofErr w:type="spellStart"/>
      <w:r w:rsidR="00E11C80" w:rsidRPr="0020310A">
        <w:rPr>
          <w:rFonts w:ascii="Garamond" w:hAnsi="Garamond" w:cs="Garamond"/>
          <w:bCs/>
          <w:sz w:val="18"/>
          <w:szCs w:val="18"/>
        </w:rPr>
        <w:t>queste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oltre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che</w:t>
      </w:r>
      <w:proofErr w:type="spellEnd"/>
      <w:r w:rsidR="00E11C80" w:rsidRPr="0020310A">
        <w:rPr>
          <w:rFonts w:ascii="Garamond" w:hAnsi="Garamond" w:cs="Garamond"/>
          <w:bCs/>
          <w:sz w:val="18"/>
          <w:szCs w:val="18"/>
        </w:rPr>
        <w:t xml:space="preserve"> le </w:t>
      </w:r>
      <w:proofErr w:type="spellStart"/>
      <w:r w:rsidR="00E11C80" w:rsidRPr="0020310A">
        <w:rPr>
          <w:rFonts w:ascii="Garamond" w:hAnsi="Garamond" w:cs="Garamond"/>
          <w:bCs/>
          <w:sz w:val="18"/>
          <w:szCs w:val="18"/>
        </w:rPr>
        <w:t>persone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fisiche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che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oltre</w:t>
      </w:r>
      <w:proofErr w:type="spellEnd"/>
      <w:r w:rsidR="00E11C80" w:rsidRPr="0020310A">
        <w:rPr>
          <w:rFonts w:ascii="Garamond" w:hAnsi="Garamond" w:cs="Garamond"/>
          <w:bCs/>
          <w:sz w:val="18"/>
          <w:szCs w:val="18"/>
        </w:rPr>
        <w:t xml:space="preserve"> </w:t>
      </w:r>
      <w:proofErr w:type="gramStart"/>
      <w:r w:rsidR="00E11C80" w:rsidRPr="0020310A">
        <w:rPr>
          <w:rFonts w:ascii="Garamond" w:hAnsi="Garamond" w:cs="Garamond"/>
          <w:bCs/>
          <w:sz w:val="18"/>
          <w:szCs w:val="18"/>
        </w:rPr>
        <w:t>a</w:t>
      </w:r>
      <w:proofErr w:type="gram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esercitare</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attività</w:t>
      </w:r>
      <w:proofErr w:type="spellEnd"/>
      <w:r w:rsidR="00E11C80" w:rsidRPr="0020310A">
        <w:rPr>
          <w:rFonts w:ascii="Garamond" w:hAnsi="Garamond" w:cs="Garamond"/>
          <w:bCs/>
          <w:sz w:val="18"/>
          <w:szCs w:val="18"/>
        </w:rPr>
        <w:t xml:space="preserve"> di </w:t>
      </w:r>
      <w:proofErr w:type="spellStart"/>
      <w:r w:rsidR="00E11C80" w:rsidRPr="0020310A">
        <w:rPr>
          <w:rFonts w:ascii="Garamond" w:hAnsi="Garamond" w:cs="Garamond"/>
          <w:bCs/>
          <w:sz w:val="18"/>
          <w:szCs w:val="18"/>
        </w:rPr>
        <w:t>controllo</w:t>
      </w:r>
      <w:proofErr w:type="spellEnd"/>
      <w:r w:rsidR="00E11C80" w:rsidRPr="0020310A">
        <w:rPr>
          <w:rFonts w:ascii="Garamond" w:hAnsi="Garamond" w:cs="Garamond"/>
          <w:bCs/>
          <w:sz w:val="18"/>
          <w:szCs w:val="18"/>
        </w:rPr>
        <w:t xml:space="preserve"> e </w:t>
      </w:r>
      <w:proofErr w:type="spellStart"/>
      <w:r w:rsidR="00E11C80" w:rsidRPr="0020310A">
        <w:rPr>
          <w:rFonts w:ascii="Garamond" w:hAnsi="Garamond" w:cs="Garamond"/>
          <w:bCs/>
          <w:sz w:val="18"/>
          <w:szCs w:val="18"/>
        </w:rPr>
        <w:t>maggioranza</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all’interno</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dell’impresa</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svolgono</w:t>
      </w:r>
      <w:proofErr w:type="spellEnd"/>
      <w:r w:rsidR="00E11C80" w:rsidRPr="0020310A">
        <w:rPr>
          <w:rFonts w:ascii="Garamond" w:hAnsi="Garamond" w:cs="Garamond"/>
          <w:bCs/>
          <w:sz w:val="18"/>
          <w:szCs w:val="18"/>
        </w:rPr>
        <w:t xml:space="preserve"> anche </w:t>
      </w:r>
      <w:proofErr w:type="spellStart"/>
      <w:r w:rsidR="00E11C80" w:rsidRPr="0020310A">
        <w:rPr>
          <w:rFonts w:ascii="Garamond" w:hAnsi="Garamond" w:cs="Garamond"/>
          <w:bCs/>
          <w:sz w:val="18"/>
          <w:szCs w:val="18"/>
        </w:rPr>
        <w:t>un’attività</w:t>
      </w:r>
      <w:proofErr w:type="spellEnd"/>
      <w:r w:rsidR="00E11C80" w:rsidRPr="0020310A">
        <w:rPr>
          <w:rFonts w:ascii="Garamond" w:hAnsi="Garamond" w:cs="Garamond"/>
          <w:bCs/>
          <w:sz w:val="18"/>
          <w:szCs w:val="18"/>
        </w:rPr>
        <w:t xml:space="preserve"> </w:t>
      </w:r>
      <w:proofErr w:type="spellStart"/>
      <w:r w:rsidR="00E11C80" w:rsidRPr="0020310A">
        <w:rPr>
          <w:rFonts w:ascii="Garamond" w:hAnsi="Garamond" w:cs="Garamond"/>
          <w:bCs/>
          <w:sz w:val="18"/>
          <w:szCs w:val="18"/>
        </w:rPr>
        <w:t>economica</w:t>
      </w:r>
      <w:proofErr w:type="spellEnd"/>
      <w:r w:rsidR="00E11C80" w:rsidRPr="0020310A">
        <w:rPr>
          <w:rFonts w:ascii="Garamond" w:hAnsi="Garamond" w:cs="Garamond"/>
          <w:bCs/>
          <w:sz w:val="18"/>
          <w:szCs w:val="18"/>
        </w:rPr>
        <w:t>.</w:t>
      </w:r>
    </w:p>
    <w:p w14:paraId="1BD5C7C2" w14:textId="5C9DB284" w:rsidR="00591574" w:rsidRPr="0020310A" w:rsidRDefault="00591574" w:rsidP="00591574">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Il </w:t>
      </w:r>
      <w:proofErr w:type="spellStart"/>
      <w:r w:rsidRPr="0020310A">
        <w:rPr>
          <w:rFonts w:ascii="Garamond" w:hAnsi="Garamond" w:cs="Garamond"/>
          <w:bCs/>
          <w:sz w:val="18"/>
          <w:szCs w:val="18"/>
        </w:rPr>
        <w:t>rapporto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collegamento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controllo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può</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anche</w:t>
      </w:r>
      <w:r w:rsidR="00B4110E" w:rsidRPr="0020310A">
        <w:rPr>
          <w:rFonts w:ascii="Garamond" w:hAnsi="Garamond" w:cs="Garamond"/>
          <w:bCs/>
          <w:sz w:val="18"/>
          <w:szCs w:val="18"/>
        </w:rPr>
        <w:t xml:space="preserve"> </w:t>
      </w:r>
      <w:proofErr w:type="spellStart"/>
      <w:proofErr w:type="gramStart"/>
      <w:r w:rsidRPr="0020310A">
        <w:rPr>
          <w:rFonts w:ascii="Garamond" w:hAnsi="Garamond" w:cs="Garamond"/>
          <w:bCs/>
          <w:sz w:val="18"/>
          <w:szCs w:val="18"/>
        </w:rPr>
        <w:t>indiretto</w:t>
      </w:r>
      <w:proofErr w:type="spellEnd"/>
      <w:r w:rsidRPr="0020310A">
        <w:rPr>
          <w:rFonts w:ascii="Garamond" w:hAnsi="Garamond" w:cs="Garamond"/>
          <w:bCs/>
          <w:sz w:val="18"/>
          <w:szCs w:val="18"/>
        </w:rPr>
        <w:t xml:space="preserve"> ,</w:t>
      </w:r>
      <w:proofErr w:type="gramEnd"/>
      <w:r w:rsidRPr="0020310A">
        <w:rPr>
          <w:rFonts w:ascii="Garamond" w:hAnsi="Garamond" w:cs="Garamond"/>
          <w:bCs/>
          <w:sz w:val="18"/>
          <w:szCs w:val="18"/>
        </w:rPr>
        <w:t xml:space="preserve"> </w:t>
      </w:r>
      <w:proofErr w:type="spellStart"/>
      <w:r w:rsidRPr="0020310A">
        <w:rPr>
          <w:rFonts w:ascii="Garamond" w:hAnsi="Garamond" w:cs="Garamond"/>
          <w:bCs/>
          <w:sz w:val="18"/>
          <w:szCs w:val="18"/>
        </w:rPr>
        <w:t>cioè</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può</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sussistere</w:t>
      </w:r>
      <w:proofErr w:type="spellEnd"/>
      <w:r w:rsidRPr="0020310A">
        <w:rPr>
          <w:rFonts w:ascii="Garamond" w:hAnsi="Garamond" w:cs="Garamond"/>
          <w:bCs/>
          <w:sz w:val="18"/>
          <w:szCs w:val="18"/>
        </w:rPr>
        <w:t xml:space="preserve"> anche per il </w:t>
      </w:r>
      <w:proofErr w:type="spellStart"/>
      <w:r w:rsidRPr="0020310A">
        <w:rPr>
          <w:rFonts w:ascii="Garamond" w:hAnsi="Garamond" w:cs="Garamond"/>
          <w:bCs/>
          <w:sz w:val="18"/>
          <w:szCs w:val="18"/>
        </w:rPr>
        <w:t>tramite</w:t>
      </w:r>
      <w:proofErr w:type="spellEnd"/>
      <w:r w:rsidRPr="0020310A">
        <w:rPr>
          <w:rFonts w:ascii="Garamond" w:hAnsi="Garamond" w:cs="Garamond"/>
          <w:bCs/>
          <w:sz w:val="18"/>
          <w:szCs w:val="18"/>
        </w:rPr>
        <w:t xml:space="preserve"> di</w:t>
      </w:r>
      <w:r w:rsidR="00B4110E" w:rsidRPr="0020310A">
        <w:rPr>
          <w:rFonts w:ascii="Garamond" w:hAnsi="Garamond" w:cs="Garamond"/>
          <w:bCs/>
          <w:sz w:val="18"/>
          <w:szCs w:val="18"/>
        </w:rPr>
        <w:t xml:space="preserve"> </w:t>
      </w:r>
      <w:proofErr w:type="spellStart"/>
      <w:r w:rsidRPr="0020310A">
        <w:rPr>
          <w:rFonts w:ascii="Garamond" w:hAnsi="Garamond" w:cs="Garamond"/>
          <w:bCs/>
          <w:sz w:val="18"/>
          <w:szCs w:val="18"/>
        </w:rPr>
        <w:t>un’impresa</w:t>
      </w:r>
      <w:proofErr w:type="spellEnd"/>
      <w:r w:rsidRPr="0020310A">
        <w:rPr>
          <w:rFonts w:ascii="Garamond" w:hAnsi="Garamond" w:cs="Garamond"/>
          <w:bCs/>
          <w:sz w:val="18"/>
          <w:szCs w:val="18"/>
        </w:rPr>
        <w:t xml:space="preserve"> terza.</w:t>
      </w:r>
    </w:p>
    <w:p w14:paraId="2A36E3E5" w14:textId="5C36C567" w:rsidR="00826037" w:rsidRPr="0020310A" w:rsidRDefault="00591574" w:rsidP="00591574">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Si </w:t>
      </w:r>
      <w:proofErr w:type="spellStart"/>
      <w:r w:rsidRPr="0020310A">
        <w:rPr>
          <w:rFonts w:ascii="Garamond" w:hAnsi="Garamond" w:cs="Garamond"/>
          <w:bCs/>
          <w:sz w:val="18"/>
          <w:szCs w:val="18"/>
        </w:rPr>
        <w:t>precisa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per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aiuti de minimis SIEG, </w:t>
      </w:r>
      <w:proofErr w:type="spellStart"/>
      <w:r w:rsidRPr="0020310A">
        <w:rPr>
          <w:rFonts w:ascii="Garamond" w:hAnsi="Garamond" w:cs="Garamond"/>
          <w:bCs/>
          <w:sz w:val="18"/>
          <w:szCs w:val="18"/>
        </w:rPr>
        <w:t>concessi</w:t>
      </w:r>
      <w:proofErr w:type="spellEnd"/>
      <w:r w:rsidRPr="0020310A">
        <w:rPr>
          <w:rFonts w:ascii="Garamond" w:hAnsi="Garamond" w:cs="Garamond"/>
          <w:bCs/>
          <w:sz w:val="18"/>
          <w:szCs w:val="18"/>
        </w:rPr>
        <w:t xml:space="preserve"> ai sensi del </w:t>
      </w:r>
      <w:proofErr w:type="spellStart"/>
      <w:r w:rsidRPr="0020310A">
        <w:rPr>
          <w:rFonts w:ascii="Garamond" w:hAnsi="Garamond" w:cs="Garamond"/>
          <w:bCs/>
          <w:sz w:val="18"/>
          <w:szCs w:val="18"/>
        </w:rPr>
        <w:t>regolamento</w:t>
      </w:r>
      <w:proofErr w:type="spellEnd"/>
      <w:r w:rsidRPr="0020310A">
        <w:rPr>
          <w:rFonts w:ascii="Garamond" w:hAnsi="Garamond" w:cs="Garamond"/>
          <w:bCs/>
          <w:sz w:val="18"/>
          <w:szCs w:val="18"/>
        </w:rPr>
        <w:t xml:space="preserve"> (UE) n. 2023/2832,</w:t>
      </w:r>
      <w:r w:rsidR="00575E39" w:rsidRPr="0020310A">
        <w:rPr>
          <w:rFonts w:ascii="Garamond" w:hAnsi="Garamond" w:cs="Garamond"/>
          <w:bCs/>
          <w:sz w:val="18"/>
          <w:szCs w:val="18"/>
        </w:rPr>
        <w:t xml:space="preserve"> </w:t>
      </w:r>
      <w:proofErr w:type="spellStart"/>
      <w:r w:rsidRPr="0020310A">
        <w:rPr>
          <w:rFonts w:ascii="Garamond" w:hAnsi="Garamond" w:cs="Garamond"/>
          <w:bCs/>
          <w:sz w:val="18"/>
          <w:szCs w:val="18"/>
        </w:rPr>
        <w:t>l’ultimo</w:t>
      </w:r>
      <w:proofErr w:type="spellEnd"/>
      <w:r w:rsidRPr="0020310A">
        <w:rPr>
          <w:rFonts w:ascii="Garamond" w:hAnsi="Garamond" w:cs="Garamond"/>
          <w:bCs/>
          <w:sz w:val="18"/>
          <w:szCs w:val="18"/>
        </w:rPr>
        <w:t xml:space="preserve"> </w:t>
      </w:r>
      <w:proofErr w:type="spellStart"/>
      <w:r w:rsidR="00575E39" w:rsidRPr="0020310A">
        <w:rPr>
          <w:rFonts w:ascii="Garamond" w:hAnsi="Garamond" w:cs="Garamond"/>
          <w:bCs/>
          <w:sz w:val="18"/>
          <w:szCs w:val="18"/>
        </w:rPr>
        <w:t>periodo</w:t>
      </w:r>
      <w:proofErr w:type="spellEnd"/>
      <w:r w:rsidR="00575E39" w:rsidRPr="0020310A">
        <w:rPr>
          <w:rFonts w:ascii="Garamond" w:hAnsi="Garamond" w:cs="Garamond"/>
          <w:bCs/>
          <w:sz w:val="18"/>
          <w:szCs w:val="18"/>
        </w:rPr>
        <w:t xml:space="preserve"> </w:t>
      </w:r>
      <w:r w:rsidRPr="0020310A">
        <w:rPr>
          <w:rFonts w:ascii="Garamond" w:hAnsi="Garamond" w:cs="Garamond"/>
          <w:bCs/>
          <w:sz w:val="18"/>
          <w:szCs w:val="18"/>
        </w:rPr>
        <w:t xml:space="preserve">dell’articolo 2, </w:t>
      </w:r>
      <w:proofErr w:type="spellStart"/>
      <w:r w:rsidRPr="0020310A">
        <w:rPr>
          <w:rFonts w:ascii="Garamond" w:hAnsi="Garamond" w:cs="Garamond"/>
          <w:bCs/>
          <w:sz w:val="18"/>
          <w:szCs w:val="18"/>
        </w:rPr>
        <w:t>paragrafo</w:t>
      </w:r>
      <w:proofErr w:type="spellEnd"/>
      <w:r w:rsidRPr="0020310A">
        <w:rPr>
          <w:rFonts w:ascii="Garamond" w:hAnsi="Garamond" w:cs="Garamond"/>
          <w:bCs/>
          <w:sz w:val="18"/>
          <w:szCs w:val="18"/>
        </w:rPr>
        <w:t xml:space="preserve"> 2 </w:t>
      </w:r>
      <w:proofErr w:type="spellStart"/>
      <w:r w:rsidRPr="0020310A">
        <w:rPr>
          <w:rFonts w:ascii="Garamond" w:hAnsi="Garamond" w:cs="Garamond"/>
          <w:bCs/>
          <w:sz w:val="18"/>
          <w:szCs w:val="18"/>
        </w:rPr>
        <w:t>statuisce</w:t>
      </w:r>
      <w:proofErr w:type="spellEnd"/>
      <w:r w:rsidRPr="0020310A">
        <w:rPr>
          <w:rFonts w:ascii="Garamond" w:hAnsi="Garamond" w:cs="Garamond"/>
          <w:bCs/>
          <w:sz w:val="18"/>
          <w:szCs w:val="18"/>
        </w:rPr>
        <w:t xml:space="preserve">: </w:t>
      </w:r>
      <w:r w:rsidRPr="0020310A">
        <w:rPr>
          <w:rFonts w:ascii="Garamond" w:hAnsi="Garamond" w:cs="Garamond"/>
          <w:bCs/>
          <w:i/>
          <w:iCs/>
          <w:sz w:val="18"/>
          <w:szCs w:val="18"/>
        </w:rPr>
        <w:t>“</w:t>
      </w:r>
      <w:proofErr w:type="spellStart"/>
      <w:r w:rsidRPr="0020310A">
        <w:rPr>
          <w:rFonts w:ascii="Garamond" w:hAnsi="Garamond" w:cs="Garamond"/>
          <w:bCs/>
          <w:i/>
          <w:iCs/>
          <w:sz w:val="18"/>
          <w:szCs w:val="18"/>
        </w:rPr>
        <w:t>Tuttavia</w:t>
      </w:r>
      <w:proofErr w:type="spellEnd"/>
      <w:r w:rsidRPr="0020310A">
        <w:rPr>
          <w:rFonts w:ascii="Garamond" w:hAnsi="Garamond" w:cs="Garamond"/>
          <w:bCs/>
          <w:i/>
          <w:iCs/>
          <w:sz w:val="18"/>
          <w:szCs w:val="18"/>
        </w:rPr>
        <w:t xml:space="preserve">, le imprese </w:t>
      </w:r>
      <w:proofErr w:type="spellStart"/>
      <w:r w:rsidRPr="0020310A">
        <w:rPr>
          <w:rFonts w:ascii="Garamond" w:hAnsi="Garamond" w:cs="Garamond"/>
          <w:bCs/>
          <w:i/>
          <w:iCs/>
          <w:sz w:val="18"/>
          <w:szCs w:val="18"/>
        </w:rPr>
        <w:t>che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forniscono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servizi</w:t>
      </w:r>
      <w:proofErr w:type="spellEnd"/>
      <w:r w:rsidRPr="0020310A">
        <w:rPr>
          <w:rFonts w:ascii="Garamond" w:hAnsi="Garamond" w:cs="Garamond"/>
          <w:bCs/>
          <w:i/>
          <w:iCs/>
          <w:sz w:val="18"/>
          <w:szCs w:val="18"/>
        </w:rPr>
        <w:t xml:space="preserve"> di interesse </w:t>
      </w:r>
      <w:proofErr w:type="spellStart"/>
      <w:r w:rsidRPr="0020310A">
        <w:rPr>
          <w:rFonts w:ascii="Garamond" w:hAnsi="Garamond" w:cs="Garamond"/>
          <w:bCs/>
          <w:i/>
          <w:iCs/>
          <w:sz w:val="18"/>
          <w:szCs w:val="18"/>
        </w:rPr>
        <w:t>economico</w:t>
      </w:r>
      <w:proofErr w:type="spellEnd"/>
      <w:r w:rsidRPr="0020310A">
        <w:rPr>
          <w:rFonts w:ascii="Garamond" w:hAnsi="Garamond" w:cs="Garamond"/>
          <w:bCs/>
          <w:i/>
          <w:iCs/>
          <w:sz w:val="18"/>
          <w:szCs w:val="18"/>
        </w:rPr>
        <w:t xml:space="preserve"> generale </w:t>
      </w:r>
      <w:proofErr w:type="spellStart"/>
      <w:r w:rsidRPr="0020310A">
        <w:rPr>
          <w:rFonts w:ascii="Garamond" w:hAnsi="Garamond" w:cs="Garamond"/>
          <w:bCs/>
          <w:i/>
          <w:iCs/>
          <w:sz w:val="18"/>
          <w:szCs w:val="18"/>
        </w:rPr>
        <w:t>che</w:t>
      </w:r>
      <w:proofErr w:type="spellEnd"/>
      <w:r w:rsidR="00AF47C9" w:rsidRPr="0020310A">
        <w:rPr>
          <w:rFonts w:ascii="Garamond" w:hAnsi="Garamond" w:cs="Garamond"/>
          <w:bCs/>
          <w:i/>
          <w:iCs/>
          <w:sz w:val="18"/>
          <w:szCs w:val="18"/>
        </w:rPr>
        <w:t xml:space="preserve"> </w:t>
      </w:r>
      <w:r w:rsidRPr="0020310A">
        <w:rPr>
          <w:rFonts w:ascii="Garamond" w:hAnsi="Garamond" w:cs="Garamond"/>
          <w:bCs/>
          <w:i/>
          <w:iCs/>
          <w:sz w:val="18"/>
          <w:szCs w:val="18"/>
        </w:rPr>
        <w:t xml:space="preserve">non </w:t>
      </w:r>
      <w:proofErr w:type="spellStart"/>
      <w:r w:rsidRPr="0020310A">
        <w:rPr>
          <w:rFonts w:ascii="Garamond" w:hAnsi="Garamond" w:cs="Garamond"/>
          <w:bCs/>
          <w:i/>
          <w:iCs/>
          <w:sz w:val="18"/>
          <w:szCs w:val="18"/>
        </w:rPr>
        <w:t>hanno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relazioni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tra</w:t>
      </w:r>
      <w:proofErr w:type="spellEnd"/>
      <w:r w:rsidRPr="0020310A">
        <w:rPr>
          <w:rFonts w:ascii="Garamond" w:hAnsi="Garamond" w:cs="Garamond"/>
          <w:bCs/>
          <w:i/>
          <w:iCs/>
          <w:sz w:val="18"/>
          <w:szCs w:val="18"/>
        </w:rPr>
        <w:t xml:space="preserve"> loro </w:t>
      </w:r>
      <w:proofErr w:type="spellStart"/>
      <w:r w:rsidRPr="0020310A">
        <w:rPr>
          <w:rFonts w:ascii="Garamond" w:hAnsi="Garamond" w:cs="Garamond"/>
          <w:bCs/>
          <w:i/>
          <w:iCs/>
          <w:sz w:val="18"/>
          <w:szCs w:val="18"/>
        </w:rPr>
        <w:t>eccetto</w:t>
      </w:r>
      <w:proofErr w:type="spellEnd"/>
      <w:r w:rsidRPr="0020310A">
        <w:rPr>
          <w:rFonts w:ascii="Garamond" w:hAnsi="Garamond" w:cs="Garamond"/>
          <w:bCs/>
          <w:i/>
          <w:iCs/>
          <w:sz w:val="18"/>
          <w:szCs w:val="18"/>
        </w:rPr>
        <w:t xml:space="preserve"> il loro </w:t>
      </w:r>
      <w:proofErr w:type="spellStart"/>
      <w:r w:rsidRPr="0020310A">
        <w:rPr>
          <w:rFonts w:ascii="Garamond" w:hAnsi="Garamond" w:cs="Garamond"/>
          <w:bCs/>
          <w:i/>
          <w:iCs/>
          <w:sz w:val="18"/>
          <w:szCs w:val="18"/>
        </w:rPr>
        <w:t>legame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diretto</w:t>
      </w:r>
      <w:proofErr w:type="spellEnd"/>
      <w:r w:rsidRPr="0020310A">
        <w:rPr>
          <w:rFonts w:ascii="Garamond" w:hAnsi="Garamond" w:cs="Garamond"/>
          <w:bCs/>
          <w:i/>
          <w:iCs/>
          <w:sz w:val="18"/>
          <w:szCs w:val="18"/>
        </w:rPr>
        <w:t xml:space="preserve"> con </w:t>
      </w:r>
      <w:proofErr w:type="spellStart"/>
      <w:r w:rsidRPr="0020310A">
        <w:rPr>
          <w:rFonts w:ascii="Garamond" w:hAnsi="Garamond" w:cs="Garamond"/>
          <w:bCs/>
          <w:i/>
          <w:iCs/>
          <w:sz w:val="18"/>
          <w:szCs w:val="18"/>
        </w:rPr>
        <w:t>gli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stessi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organismi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pubblici</w:t>
      </w:r>
      <w:proofErr w:type="spellEnd"/>
      <w:r w:rsidRPr="0020310A">
        <w:rPr>
          <w:rFonts w:ascii="Garamond" w:hAnsi="Garamond" w:cs="Garamond"/>
          <w:bCs/>
          <w:i/>
          <w:iCs/>
          <w:sz w:val="18"/>
          <w:szCs w:val="18"/>
        </w:rPr>
        <w:t xml:space="preserve"> o con le </w:t>
      </w:r>
      <w:proofErr w:type="spellStart"/>
      <w:r w:rsidRPr="0020310A">
        <w:rPr>
          <w:rFonts w:ascii="Garamond" w:hAnsi="Garamond" w:cs="Garamond"/>
          <w:bCs/>
          <w:i/>
          <w:iCs/>
          <w:sz w:val="18"/>
          <w:szCs w:val="18"/>
        </w:rPr>
        <w:t>stesse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entità</w:t>
      </w:r>
      <w:proofErr w:type="spellEnd"/>
      <w:r w:rsidRPr="0020310A">
        <w:rPr>
          <w:rFonts w:ascii="Garamond" w:hAnsi="Garamond" w:cs="Garamond"/>
          <w:bCs/>
          <w:i/>
          <w:iCs/>
          <w:sz w:val="18"/>
          <w:szCs w:val="18"/>
        </w:rPr>
        <w:t xml:space="preserve"> senza</w:t>
      </w:r>
      <w:r w:rsidR="00AF47C9"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scopo</w:t>
      </w:r>
      <w:proofErr w:type="spellEnd"/>
      <w:r w:rsidRPr="0020310A">
        <w:rPr>
          <w:rFonts w:ascii="Garamond" w:hAnsi="Garamond" w:cs="Garamond"/>
          <w:bCs/>
          <w:i/>
          <w:iCs/>
          <w:sz w:val="18"/>
          <w:szCs w:val="18"/>
        </w:rPr>
        <w:t xml:space="preserve"> di </w:t>
      </w:r>
      <w:proofErr w:type="spellStart"/>
      <w:r w:rsidRPr="0020310A">
        <w:rPr>
          <w:rFonts w:ascii="Garamond" w:hAnsi="Garamond" w:cs="Garamond"/>
          <w:bCs/>
          <w:i/>
          <w:iCs/>
          <w:sz w:val="18"/>
          <w:szCs w:val="18"/>
        </w:rPr>
        <w:t>lucro</w:t>
      </w:r>
      <w:proofErr w:type="spellEnd"/>
      <w:r w:rsidRPr="0020310A">
        <w:rPr>
          <w:rFonts w:ascii="Garamond" w:hAnsi="Garamond" w:cs="Garamond"/>
          <w:bCs/>
          <w:i/>
          <w:iCs/>
          <w:sz w:val="18"/>
          <w:szCs w:val="18"/>
        </w:rPr>
        <w:t xml:space="preserve"> non </w:t>
      </w:r>
      <w:proofErr w:type="spellStart"/>
      <w:r w:rsidRPr="0020310A">
        <w:rPr>
          <w:rFonts w:ascii="Garamond" w:hAnsi="Garamond" w:cs="Garamond"/>
          <w:bCs/>
          <w:i/>
          <w:iCs/>
          <w:sz w:val="18"/>
          <w:szCs w:val="18"/>
        </w:rPr>
        <w:t>sono</w:t>
      </w:r>
      <w:proofErr w:type="spellEnd"/>
      <w:r w:rsidRPr="0020310A">
        <w:rPr>
          <w:rFonts w:ascii="Garamond" w:hAnsi="Garamond" w:cs="Garamond"/>
          <w:bCs/>
          <w:i/>
          <w:iCs/>
          <w:sz w:val="18"/>
          <w:szCs w:val="18"/>
        </w:rPr>
        <w:t xml:space="preserve"> considerate </w:t>
      </w:r>
      <w:proofErr w:type="spellStart"/>
      <w:r w:rsidRPr="0020310A">
        <w:rPr>
          <w:rFonts w:ascii="Garamond" w:hAnsi="Garamond" w:cs="Garamond"/>
          <w:bCs/>
          <w:i/>
          <w:iCs/>
          <w:sz w:val="18"/>
          <w:szCs w:val="18"/>
        </w:rPr>
        <w:t>un’impresa</w:t>
      </w:r>
      <w:proofErr w:type="spellEnd"/>
      <w:r w:rsidRPr="0020310A">
        <w:rPr>
          <w:rFonts w:ascii="Garamond" w:hAnsi="Garamond" w:cs="Garamond"/>
          <w:bCs/>
          <w:i/>
          <w:iCs/>
          <w:sz w:val="18"/>
          <w:szCs w:val="18"/>
        </w:rPr>
        <w:t xml:space="preserve"> unica ai sensi del presente </w:t>
      </w:r>
      <w:proofErr w:type="spellStart"/>
      <w:r w:rsidRPr="0020310A">
        <w:rPr>
          <w:rFonts w:ascii="Garamond" w:hAnsi="Garamond" w:cs="Garamond"/>
          <w:bCs/>
          <w:i/>
          <w:iCs/>
          <w:sz w:val="18"/>
          <w:szCs w:val="18"/>
        </w:rPr>
        <w:t>regolamento</w:t>
      </w:r>
      <w:proofErr w:type="spellEnd"/>
      <w:r w:rsidR="00AF47C9" w:rsidRPr="0020310A">
        <w:rPr>
          <w:rFonts w:ascii="Garamond" w:hAnsi="Garamond" w:cs="Garamond"/>
          <w:bCs/>
          <w:i/>
          <w:iCs/>
          <w:sz w:val="18"/>
          <w:szCs w:val="18"/>
        </w:rPr>
        <w:t>”</w:t>
      </w:r>
      <w:r w:rsidR="00AF47C9" w:rsidRPr="0020310A">
        <w:rPr>
          <w:rFonts w:ascii="Garamond" w:hAnsi="Garamond" w:cs="Garamond"/>
          <w:bCs/>
          <w:sz w:val="18"/>
          <w:szCs w:val="18"/>
        </w:rPr>
        <w:t>.</w:t>
      </w:r>
    </w:p>
    <w:p w14:paraId="16D19B84" w14:textId="1EE05CDA" w:rsidR="00826037" w:rsidRPr="0020310A" w:rsidRDefault="00826037" w:rsidP="00826037">
      <w:pPr>
        <w:spacing w:after="0" w:line="360" w:lineRule="auto"/>
        <w:jc w:val="both"/>
        <w:rPr>
          <w:rFonts w:ascii="Garamond" w:hAnsi="Garamond" w:cs="Garamond"/>
          <w:b/>
          <w:sz w:val="18"/>
          <w:szCs w:val="18"/>
          <w:u w:val="single"/>
        </w:rPr>
      </w:pPr>
      <w:proofErr w:type="spellStart"/>
      <w:r w:rsidRPr="0020310A">
        <w:rPr>
          <w:rFonts w:ascii="Garamond" w:hAnsi="Garamond" w:cs="Garamond"/>
          <w:b/>
          <w:sz w:val="18"/>
          <w:szCs w:val="18"/>
          <w:u w:val="single"/>
        </w:rPr>
        <w:t>Sezione</w:t>
      </w:r>
      <w:proofErr w:type="spellEnd"/>
      <w:r w:rsidRPr="0020310A">
        <w:rPr>
          <w:rFonts w:ascii="Garamond" w:hAnsi="Garamond" w:cs="Garamond"/>
          <w:b/>
          <w:sz w:val="18"/>
          <w:szCs w:val="18"/>
          <w:u w:val="single"/>
        </w:rPr>
        <w:t xml:space="preserve"> B: Rispetto del </w:t>
      </w:r>
      <w:proofErr w:type="spellStart"/>
      <w:r w:rsidRPr="0020310A">
        <w:rPr>
          <w:rFonts w:ascii="Garamond" w:hAnsi="Garamond" w:cs="Garamond"/>
          <w:b/>
          <w:sz w:val="18"/>
          <w:szCs w:val="18"/>
          <w:u w:val="single"/>
        </w:rPr>
        <w:t>massimale</w:t>
      </w:r>
      <w:proofErr w:type="spellEnd"/>
      <w:r w:rsidRPr="0020310A">
        <w:rPr>
          <w:rFonts w:ascii="Garamond" w:hAnsi="Garamond" w:cs="Garamond"/>
          <w:b/>
          <w:sz w:val="18"/>
          <w:szCs w:val="18"/>
          <w:u w:val="single"/>
        </w:rPr>
        <w:t>.</w:t>
      </w:r>
    </w:p>
    <w:p w14:paraId="0247C9D5" w14:textId="77777777" w:rsidR="00826037" w:rsidRPr="0020310A" w:rsidRDefault="00826037" w:rsidP="00826037">
      <w:pPr>
        <w:spacing w:after="0" w:line="360" w:lineRule="auto"/>
        <w:jc w:val="both"/>
        <w:rPr>
          <w:rFonts w:ascii="Garamond" w:hAnsi="Garamond" w:cs="Garamond"/>
          <w:bCs/>
          <w:sz w:val="18"/>
          <w:szCs w:val="18"/>
        </w:rPr>
      </w:pPr>
      <w:proofErr w:type="spellStart"/>
      <w:r w:rsidRPr="0020310A">
        <w:rPr>
          <w:rFonts w:ascii="Garamond" w:hAnsi="Garamond" w:cs="Garamond"/>
          <w:bCs/>
          <w:i/>
          <w:iCs/>
          <w:sz w:val="18"/>
          <w:szCs w:val="18"/>
          <w:u w:val="single"/>
        </w:rPr>
        <w:t>Periodo</w:t>
      </w:r>
      <w:proofErr w:type="spellEnd"/>
      <w:r w:rsidRPr="0020310A">
        <w:rPr>
          <w:rFonts w:ascii="Garamond" w:hAnsi="Garamond" w:cs="Garamond"/>
          <w:bCs/>
          <w:i/>
          <w:iCs/>
          <w:sz w:val="18"/>
          <w:szCs w:val="18"/>
          <w:u w:val="single"/>
        </w:rPr>
        <w:t xml:space="preserve"> di </w:t>
      </w:r>
      <w:proofErr w:type="spellStart"/>
      <w:r w:rsidRPr="0020310A">
        <w:rPr>
          <w:rFonts w:ascii="Garamond" w:hAnsi="Garamond" w:cs="Garamond"/>
          <w:bCs/>
          <w:i/>
          <w:iCs/>
          <w:sz w:val="18"/>
          <w:szCs w:val="18"/>
          <w:u w:val="single"/>
        </w:rPr>
        <w:t>riferimento</w:t>
      </w:r>
      <w:proofErr w:type="spellEnd"/>
      <w:r w:rsidRPr="0020310A">
        <w:rPr>
          <w:rFonts w:ascii="Garamond" w:hAnsi="Garamond" w:cs="Garamond"/>
          <w:bCs/>
          <w:sz w:val="18"/>
          <w:szCs w:val="18"/>
        </w:rPr>
        <w:t>:</w:t>
      </w:r>
    </w:p>
    <w:p w14:paraId="5C84641E" w14:textId="78138065"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Il punto 1 della </w:t>
      </w:r>
      <w:proofErr w:type="spellStart"/>
      <w:r w:rsidRPr="0020310A">
        <w:rPr>
          <w:rFonts w:ascii="Garamond" w:hAnsi="Garamond" w:cs="Garamond"/>
          <w:bCs/>
          <w:sz w:val="18"/>
          <w:szCs w:val="18"/>
        </w:rPr>
        <w:t>Sezione</w:t>
      </w:r>
      <w:proofErr w:type="spellEnd"/>
      <w:r w:rsidRPr="0020310A">
        <w:rPr>
          <w:rFonts w:ascii="Garamond" w:hAnsi="Garamond" w:cs="Garamond"/>
          <w:bCs/>
          <w:sz w:val="18"/>
          <w:szCs w:val="18"/>
        </w:rPr>
        <w:t xml:space="preserve"> B </w:t>
      </w:r>
      <w:proofErr w:type="spellStart"/>
      <w:r w:rsidRPr="0020310A">
        <w:rPr>
          <w:rFonts w:ascii="Garamond" w:hAnsi="Garamond" w:cs="Garamond"/>
          <w:bCs/>
          <w:sz w:val="18"/>
          <w:szCs w:val="18"/>
        </w:rPr>
        <w:t>va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compilato</w:t>
      </w:r>
      <w:proofErr w:type="spellEnd"/>
      <w:r w:rsidRPr="0020310A">
        <w:rPr>
          <w:rFonts w:ascii="Garamond" w:hAnsi="Garamond" w:cs="Garamond"/>
          <w:bCs/>
          <w:sz w:val="18"/>
          <w:szCs w:val="18"/>
        </w:rPr>
        <w:t xml:space="preserve"> solo in caso di </w:t>
      </w:r>
      <w:proofErr w:type="spellStart"/>
      <w:r w:rsidRPr="0020310A">
        <w:rPr>
          <w:rFonts w:ascii="Garamond" w:hAnsi="Garamond" w:cs="Garamond"/>
          <w:bCs/>
          <w:sz w:val="18"/>
          <w:szCs w:val="18"/>
        </w:rPr>
        <w:t>applicazione</w:t>
      </w:r>
      <w:proofErr w:type="spellEnd"/>
      <w:r w:rsidRPr="0020310A">
        <w:rPr>
          <w:rFonts w:ascii="Garamond" w:hAnsi="Garamond" w:cs="Garamond"/>
          <w:bCs/>
          <w:sz w:val="18"/>
          <w:szCs w:val="18"/>
        </w:rPr>
        <w:t xml:space="preserve"> dei </w:t>
      </w:r>
      <w:proofErr w:type="spellStart"/>
      <w:r w:rsidRPr="0020310A">
        <w:rPr>
          <w:rFonts w:ascii="Garamond" w:hAnsi="Garamond" w:cs="Garamond"/>
          <w:bCs/>
          <w:sz w:val="18"/>
          <w:szCs w:val="18"/>
        </w:rPr>
        <w:t>regolamenti</w:t>
      </w:r>
      <w:proofErr w:type="spellEnd"/>
      <w:r w:rsidRPr="0020310A">
        <w:rPr>
          <w:rFonts w:ascii="Garamond" w:hAnsi="Garamond" w:cs="Garamond"/>
          <w:bCs/>
          <w:sz w:val="18"/>
          <w:szCs w:val="18"/>
        </w:rPr>
        <w:t xml:space="preserve"> de minimis del </w:t>
      </w:r>
      <w:proofErr w:type="spellStart"/>
      <w:r w:rsidRPr="0020310A">
        <w:rPr>
          <w:rFonts w:ascii="Garamond" w:hAnsi="Garamond" w:cs="Garamond"/>
          <w:bCs/>
          <w:sz w:val="18"/>
          <w:szCs w:val="18"/>
        </w:rPr>
        <w:t>settore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agricolo</w:t>
      </w:r>
      <w:proofErr w:type="spellEnd"/>
      <w:r w:rsidRPr="0020310A">
        <w:rPr>
          <w:rFonts w:ascii="Garamond" w:hAnsi="Garamond" w:cs="Garamond"/>
          <w:bCs/>
          <w:sz w:val="18"/>
          <w:szCs w:val="18"/>
        </w:rPr>
        <w:t xml:space="preserve"> e del </w:t>
      </w:r>
      <w:proofErr w:type="spellStart"/>
      <w:r w:rsidRPr="0020310A">
        <w:rPr>
          <w:rFonts w:ascii="Garamond" w:hAnsi="Garamond" w:cs="Garamond"/>
          <w:bCs/>
          <w:sz w:val="18"/>
          <w:szCs w:val="18"/>
        </w:rPr>
        <w:t>settore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pesca</w:t>
      </w:r>
      <w:proofErr w:type="spellEnd"/>
      <w:r w:rsidRPr="0020310A">
        <w:rPr>
          <w:rFonts w:ascii="Garamond" w:hAnsi="Garamond" w:cs="Garamond"/>
          <w:bCs/>
          <w:sz w:val="18"/>
          <w:szCs w:val="18"/>
        </w:rPr>
        <w:t>.</w:t>
      </w:r>
    </w:p>
    <w:p w14:paraId="5E01B521"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Per “</w:t>
      </w:r>
      <w:proofErr w:type="spellStart"/>
      <w:r w:rsidRPr="0020310A">
        <w:rPr>
          <w:rFonts w:ascii="Garamond" w:hAnsi="Garamond" w:cs="Garamond"/>
          <w:bCs/>
          <w:sz w:val="18"/>
          <w:szCs w:val="18"/>
        </w:rPr>
        <w:t>esercizio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finanziario</w:t>
      </w:r>
      <w:proofErr w:type="spellEnd"/>
      <w:r w:rsidRPr="0020310A">
        <w:rPr>
          <w:rFonts w:ascii="Garamond" w:hAnsi="Garamond" w:cs="Garamond"/>
          <w:bCs/>
          <w:sz w:val="18"/>
          <w:szCs w:val="18"/>
        </w:rPr>
        <w:t xml:space="preserve">” si </w:t>
      </w:r>
      <w:proofErr w:type="spellStart"/>
      <w:r w:rsidRPr="0020310A">
        <w:rPr>
          <w:rFonts w:ascii="Garamond" w:hAnsi="Garamond" w:cs="Garamond"/>
          <w:bCs/>
          <w:sz w:val="18"/>
          <w:szCs w:val="18"/>
        </w:rPr>
        <w:t>intende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fiscale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Qualora</w:t>
      </w:r>
      <w:proofErr w:type="spellEnd"/>
      <w:r w:rsidRPr="0020310A">
        <w:rPr>
          <w:rFonts w:ascii="Garamond" w:hAnsi="Garamond" w:cs="Garamond"/>
          <w:bCs/>
          <w:sz w:val="18"/>
          <w:szCs w:val="18"/>
        </w:rPr>
        <w:t xml:space="preserve"> le imprese </w:t>
      </w:r>
      <w:proofErr w:type="spellStart"/>
      <w:r w:rsidRPr="0020310A">
        <w:rPr>
          <w:rFonts w:ascii="Garamond" w:hAnsi="Garamond" w:cs="Garamond"/>
          <w:bCs/>
          <w:sz w:val="18"/>
          <w:szCs w:val="18"/>
        </w:rPr>
        <w:t>facenti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parte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w:t>
      </w:r>
      <w:proofErr w:type="gramStart"/>
      <w:r w:rsidRPr="0020310A">
        <w:rPr>
          <w:rFonts w:ascii="Garamond" w:hAnsi="Garamond" w:cs="Garamond"/>
          <w:bCs/>
          <w:sz w:val="18"/>
          <w:szCs w:val="18"/>
        </w:rPr>
        <w:t>’”impresa</w:t>
      </w:r>
      <w:proofErr w:type="spellEnd"/>
      <w:proofErr w:type="gramEnd"/>
      <w:r w:rsidRPr="0020310A">
        <w:rPr>
          <w:rFonts w:ascii="Garamond" w:hAnsi="Garamond" w:cs="Garamond"/>
          <w:bCs/>
          <w:sz w:val="18"/>
          <w:szCs w:val="18"/>
        </w:rPr>
        <w:t xml:space="preserve"> unica” </w:t>
      </w:r>
      <w:proofErr w:type="spellStart"/>
      <w:r w:rsidRPr="0020310A">
        <w:rPr>
          <w:rFonts w:ascii="Garamond" w:hAnsi="Garamond" w:cs="Garamond"/>
          <w:bCs/>
          <w:sz w:val="18"/>
          <w:szCs w:val="18"/>
        </w:rPr>
        <w:t>abbiano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esercizi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fiscali</w:t>
      </w:r>
      <w:proofErr w:type="spellEnd"/>
      <w:r w:rsidRPr="0020310A">
        <w:rPr>
          <w:rFonts w:ascii="Garamond" w:hAnsi="Garamond" w:cs="Garamond"/>
          <w:bCs/>
          <w:sz w:val="18"/>
          <w:szCs w:val="18"/>
        </w:rPr>
        <w:t xml:space="preserve"> non </w:t>
      </w:r>
      <w:proofErr w:type="spellStart"/>
      <w:r w:rsidRPr="0020310A">
        <w:rPr>
          <w:rFonts w:ascii="Garamond" w:hAnsi="Garamond" w:cs="Garamond"/>
          <w:bCs/>
          <w:sz w:val="18"/>
          <w:szCs w:val="18"/>
        </w:rPr>
        <w:t>coincidenti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l’esercizio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fiscale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riferimento</w:t>
      </w:r>
      <w:proofErr w:type="spellEnd"/>
      <w:r w:rsidRPr="0020310A">
        <w:rPr>
          <w:rFonts w:ascii="Garamond" w:hAnsi="Garamond" w:cs="Garamond"/>
          <w:bCs/>
          <w:sz w:val="18"/>
          <w:szCs w:val="18"/>
        </w:rPr>
        <w:t xml:space="preserve"> ai </w:t>
      </w:r>
      <w:proofErr w:type="spellStart"/>
      <w:r w:rsidRPr="0020310A">
        <w:rPr>
          <w:rFonts w:ascii="Garamond" w:hAnsi="Garamond" w:cs="Garamond"/>
          <w:bCs/>
          <w:sz w:val="18"/>
          <w:szCs w:val="18"/>
        </w:rPr>
        <w:t>fini</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calcolo</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cumulo</w:t>
      </w:r>
      <w:proofErr w:type="spellEnd"/>
      <w:r w:rsidRPr="0020310A">
        <w:rPr>
          <w:rFonts w:ascii="Garamond" w:hAnsi="Garamond" w:cs="Garamond"/>
          <w:bCs/>
          <w:sz w:val="18"/>
          <w:szCs w:val="18"/>
        </w:rPr>
        <w:t xml:space="preserve"> è </w:t>
      </w:r>
      <w:proofErr w:type="spellStart"/>
      <w:r w:rsidRPr="0020310A">
        <w:rPr>
          <w:rFonts w:ascii="Garamond" w:hAnsi="Garamond" w:cs="Garamond"/>
          <w:bCs/>
          <w:sz w:val="18"/>
          <w:szCs w:val="18"/>
        </w:rPr>
        <w:t>quello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richiedente</w:t>
      </w:r>
      <w:proofErr w:type="spellEnd"/>
      <w:r w:rsidRPr="0020310A">
        <w:rPr>
          <w:rFonts w:ascii="Garamond" w:hAnsi="Garamond" w:cs="Garamond"/>
          <w:bCs/>
          <w:sz w:val="18"/>
          <w:szCs w:val="18"/>
        </w:rPr>
        <w:t xml:space="preserve"> per tutte le imprese </w:t>
      </w:r>
      <w:proofErr w:type="spellStart"/>
      <w:r w:rsidRPr="0020310A">
        <w:rPr>
          <w:rFonts w:ascii="Garamond" w:hAnsi="Garamond" w:cs="Garamond"/>
          <w:bCs/>
          <w:sz w:val="18"/>
          <w:szCs w:val="18"/>
        </w:rPr>
        <w:t>facenti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parte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dell’impresa</w:t>
      </w:r>
      <w:proofErr w:type="spellEnd"/>
      <w:r w:rsidRPr="0020310A">
        <w:rPr>
          <w:rFonts w:ascii="Garamond" w:hAnsi="Garamond" w:cs="Garamond"/>
          <w:bCs/>
          <w:sz w:val="18"/>
          <w:szCs w:val="18"/>
        </w:rPr>
        <w:t xml:space="preserve"> unica.</w:t>
      </w:r>
    </w:p>
    <w:p w14:paraId="327E0A06" w14:textId="77777777" w:rsidR="00826037" w:rsidRPr="0020310A" w:rsidRDefault="00826037" w:rsidP="00826037">
      <w:pPr>
        <w:spacing w:after="0" w:line="360" w:lineRule="auto"/>
        <w:jc w:val="both"/>
        <w:rPr>
          <w:rFonts w:ascii="Garamond" w:hAnsi="Garamond" w:cs="Garamond"/>
          <w:bCs/>
          <w:i/>
          <w:iCs/>
          <w:sz w:val="18"/>
          <w:szCs w:val="18"/>
          <w:u w:val="single"/>
        </w:rPr>
      </w:pPr>
      <w:r w:rsidRPr="0020310A">
        <w:rPr>
          <w:rFonts w:ascii="Garamond" w:hAnsi="Garamond" w:cs="Garamond"/>
          <w:bCs/>
          <w:i/>
          <w:iCs/>
          <w:sz w:val="18"/>
          <w:szCs w:val="18"/>
          <w:u w:val="single"/>
        </w:rPr>
        <w:t xml:space="preserve">Il caso </w:t>
      </w:r>
      <w:proofErr w:type="spellStart"/>
      <w:r w:rsidRPr="0020310A">
        <w:rPr>
          <w:rFonts w:ascii="Garamond" w:hAnsi="Garamond" w:cs="Garamond"/>
          <w:bCs/>
          <w:i/>
          <w:iCs/>
          <w:sz w:val="18"/>
          <w:szCs w:val="18"/>
          <w:u w:val="single"/>
        </w:rPr>
        <w:t>specifico</w:t>
      </w:r>
      <w:proofErr w:type="spellEnd"/>
      <w:r w:rsidRPr="0020310A">
        <w:rPr>
          <w:rFonts w:ascii="Garamond" w:hAnsi="Garamond" w:cs="Garamond"/>
          <w:bCs/>
          <w:i/>
          <w:iCs/>
          <w:sz w:val="18"/>
          <w:szCs w:val="18"/>
          <w:u w:val="single"/>
        </w:rPr>
        <w:t xml:space="preserve"> delle </w:t>
      </w:r>
      <w:proofErr w:type="spellStart"/>
      <w:r w:rsidRPr="0020310A">
        <w:rPr>
          <w:rFonts w:ascii="Garamond" w:hAnsi="Garamond" w:cs="Garamond"/>
          <w:bCs/>
          <w:i/>
          <w:iCs/>
          <w:sz w:val="18"/>
          <w:szCs w:val="18"/>
          <w:u w:val="single"/>
        </w:rPr>
        <w:t>fusioni</w:t>
      </w:r>
      <w:proofErr w:type="spellEnd"/>
      <w:r w:rsidRPr="0020310A">
        <w:rPr>
          <w:rFonts w:ascii="Garamond" w:hAnsi="Garamond" w:cs="Garamond"/>
          <w:bCs/>
          <w:i/>
          <w:iCs/>
          <w:sz w:val="18"/>
          <w:szCs w:val="18"/>
          <w:u w:val="single"/>
        </w:rPr>
        <w:t xml:space="preserve">, </w:t>
      </w:r>
      <w:proofErr w:type="spellStart"/>
      <w:r w:rsidRPr="0020310A">
        <w:rPr>
          <w:rFonts w:ascii="Garamond" w:hAnsi="Garamond" w:cs="Garamond"/>
          <w:bCs/>
          <w:i/>
          <w:iCs/>
          <w:sz w:val="18"/>
          <w:szCs w:val="18"/>
          <w:u w:val="single"/>
        </w:rPr>
        <w:t>acquisizioni</w:t>
      </w:r>
      <w:proofErr w:type="spellEnd"/>
      <w:r w:rsidRPr="0020310A">
        <w:rPr>
          <w:rFonts w:ascii="Garamond" w:hAnsi="Garamond" w:cs="Garamond"/>
          <w:bCs/>
          <w:i/>
          <w:iCs/>
          <w:sz w:val="18"/>
          <w:szCs w:val="18"/>
          <w:u w:val="single"/>
        </w:rPr>
        <w:t xml:space="preserve"> e </w:t>
      </w:r>
      <w:proofErr w:type="spellStart"/>
      <w:r w:rsidRPr="0020310A">
        <w:rPr>
          <w:rFonts w:ascii="Garamond" w:hAnsi="Garamond" w:cs="Garamond"/>
          <w:bCs/>
          <w:i/>
          <w:iCs/>
          <w:sz w:val="18"/>
          <w:szCs w:val="18"/>
          <w:u w:val="single"/>
        </w:rPr>
        <w:t>trasferimenti</w:t>
      </w:r>
      <w:proofErr w:type="spellEnd"/>
      <w:r w:rsidRPr="0020310A">
        <w:rPr>
          <w:rFonts w:ascii="Garamond" w:hAnsi="Garamond" w:cs="Garamond"/>
          <w:bCs/>
          <w:i/>
          <w:iCs/>
          <w:sz w:val="18"/>
          <w:szCs w:val="18"/>
          <w:u w:val="single"/>
        </w:rPr>
        <w:t xml:space="preserve"> di rami </w:t>
      </w:r>
      <w:proofErr w:type="spellStart"/>
      <w:r w:rsidRPr="0020310A">
        <w:rPr>
          <w:rFonts w:ascii="Garamond" w:hAnsi="Garamond" w:cs="Garamond"/>
          <w:bCs/>
          <w:i/>
          <w:iCs/>
          <w:sz w:val="18"/>
          <w:szCs w:val="18"/>
          <w:u w:val="single"/>
        </w:rPr>
        <w:t>d’azienda</w:t>
      </w:r>
      <w:proofErr w:type="spellEnd"/>
      <w:r w:rsidRPr="0020310A">
        <w:rPr>
          <w:rFonts w:ascii="Garamond" w:hAnsi="Garamond" w:cs="Garamond"/>
          <w:bCs/>
          <w:i/>
          <w:iCs/>
          <w:sz w:val="18"/>
          <w:szCs w:val="18"/>
          <w:u w:val="single"/>
        </w:rPr>
        <w:t xml:space="preserve">: </w:t>
      </w:r>
      <w:proofErr w:type="spellStart"/>
      <w:r w:rsidRPr="0020310A">
        <w:rPr>
          <w:rFonts w:ascii="Garamond" w:hAnsi="Garamond" w:cs="Garamond"/>
          <w:bCs/>
          <w:i/>
          <w:iCs/>
          <w:sz w:val="18"/>
          <w:szCs w:val="18"/>
          <w:u w:val="single"/>
        </w:rPr>
        <w:t>quali</w:t>
      </w:r>
      <w:proofErr w:type="spellEnd"/>
      <w:r w:rsidRPr="0020310A">
        <w:rPr>
          <w:rFonts w:ascii="Garamond" w:hAnsi="Garamond" w:cs="Garamond"/>
          <w:bCs/>
          <w:i/>
          <w:iCs/>
          <w:sz w:val="18"/>
          <w:szCs w:val="18"/>
          <w:u w:val="single"/>
        </w:rPr>
        <w:t xml:space="preserve"> </w:t>
      </w:r>
      <w:proofErr w:type="spellStart"/>
      <w:r w:rsidRPr="0020310A">
        <w:rPr>
          <w:rFonts w:ascii="Garamond" w:hAnsi="Garamond" w:cs="Garamond"/>
          <w:bCs/>
          <w:i/>
          <w:iCs/>
          <w:sz w:val="18"/>
          <w:szCs w:val="18"/>
          <w:u w:val="single"/>
        </w:rPr>
        <w:t>agevolazioni</w:t>
      </w:r>
      <w:proofErr w:type="spellEnd"/>
      <w:r w:rsidRPr="0020310A">
        <w:rPr>
          <w:rFonts w:ascii="Garamond" w:hAnsi="Garamond" w:cs="Garamond"/>
          <w:bCs/>
          <w:i/>
          <w:iCs/>
          <w:sz w:val="18"/>
          <w:szCs w:val="18"/>
          <w:u w:val="single"/>
        </w:rPr>
        <w:t xml:space="preserve"> </w:t>
      </w:r>
      <w:proofErr w:type="spellStart"/>
      <w:r w:rsidRPr="0020310A">
        <w:rPr>
          <w:rFonts w:ascii="Garamond" w:hAnsi="Garamond" w:cs="Garamond"/>
          <w:bCs/>
          <w:i/>
          <w:iCs/>
          <w:sz w:val="18"/>
          <w:szCs w:val="18"/>
          <w:u w:val="single"/>
        </w:rPr>
        <w:t>indicare</w:t>
      </w:r>
      <w:proofErr w:type="spellEnd"/>
      <w:r w:rsidRPr="0020310A">
        <w:rPr>
          <w:rFonts w:ascii="Garamond" w:hAnsi="Garamond" w:cs="Garamond"/>
          <w:bCs/>
          <w:i/>
          <w:iCs/>
          <w:sz w:val="18"/>
          <w:szCs w:val="18"/>
          <w:u w:val="single"/>
        </w:rPr>
        <w:t>?</w:t>
      </w:r>
    </w:p>
    <w:p w14:paraId="20B0B055" w14:textId="5FC0F188"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Nella </w:t>
      </w:r>
      <w:proofErr w:type="spellStart"/>
      <w:r w:rsidRPr="0020310A">
        <w:rPr>
          <w:rFonts w:ascii="Garamond" w:hAnsi="Garamond" w:cs="Garamond"/>
          <w:bCs/>
          <w:sz w:val="18"/>
          <w:szCs w:val="18"/>
        </w:rPr>
        <w:t>tabella</w:t>
      </w:r>
      <w:proofErr w:type="spellEnd"/>
      <w:r w:rsidRPr="0020310A">
        <w:rPr>
          <w:rFonts w:ascii="Garamond" w:hAnsi="Garamond" w:cs="Garamond"/>
          <w:bCs/>
          <w:sz w:val="18"/>
          <w:szCs w:val="18"/>
        </w:rPr>
        <w:t xml:space="preserve"> di cui al punto 2.2 del modulo </w:t>
      </w:r>
      <w:proofErr w:type="spellStart"/>
      <w:r w:rsidRPr="0020310A">
        <w:rPr>
          <w:rFonts w:ascii="Garamond" w:hAnsi="Garamond" w:cs="Garamond"/>
          <w:bCs/>
          <w:sz w:val="18"/>
          <w:szCs w:val="18"/>
        </w:rPr>
        <w:t>vanno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pertanto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indicati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aiuti già </w:t>
      </w:r>
      <w:proofErr w:type="spellStart"/>
      <w:r w:rsidRPr="0020310A">
        <w:rPr>
          <w:rFonts w:ascii="Garamond" w:hAnsi="Garamond" w:cs="Garamond"/>
          <w:bCs/>
          <w:sz w:val="18"/>
          <w:szCs w:val="18"/>
        </w:rPr>
        <w:t>registrati</w:t>
      </w:r>
      <w:proofErr w:type="spellEnd"/>
      <w:r w:rsidRPr="0020310A">
        <w:rPr>
          <w:rFonts w:ascii="Garamond" w:hAnsi="Garamond" w:cs="Garamond"/>
          <w:bCs/>
          <w:sz w:val="18"/>
          <w:szCs w:val="18"/>
        </w:rPr>
        <w:t xml:space="preserve"> in RNA/SIAN/SIPA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r w:rsidR="00021B6D" w:rsidRPr="0020310A">
        <w:rPr>
          <w:rFonts w:ascii="Garamond" w:hAnsi="Garamond" w:cs="Garamond"/>
          <w:bCs/>
          <w:sz w:val="18"/>
          <w:szCs w:val="18"/>
        </w:rPr>
        <w:t xml:space="preserve">a </w:t>
      </w:r>
      <w:proofErr w:type="spellStart"/>
      <w:proofErr w:type="gramStart"/>
      <w:r w:rsidR="00021B6D" w:rsidRPr="0020310A">
        <w:rPr>
          <w:rFonts w:ascii="Garamond" w:hAnsi="Garamond" w:cs="Garamond"/>
          <w:bCs/>
          <w:sz w:val="18"/>
          <w:szCs w:val="18"/>
        </w:rPr>
        <w:t>seguito</w:t>
      </w:r>
      <w:proofErr w:type="spellEnd"/>
      <w:r w:rsidRPr="0020310A">
        <w:rPr>
          <w:rFonts w:ascii="Garamond" w:hAnsi="Garamond" w:cs="Garamond"/>
          <w:bCs/>
          <w:sz w:val="18"/>
          <w:szCs w:val="18"/>
        </w:rPr>
        <w:t xml:space="preserve">  di</w:t>
      </w:r>
      <w:proofErr w:type="gramEnd"/>
      <w:r w:rsidRPr="0020310A">
        <w:rPr>
          <w:rFonts w:ascii="Garamond" w:hAnsi="Garamond" w:cs="Garamond"/>
          <w:bCs/>
          <w:sz w:val="18"/>
          <w:szCs w:val="18"/>
        </w:rPr>
        <w:t xml:space="preserve">  </w:t>
      </w:r>
      <w:proofErr w:type="spellStart"/>
      <w:r w:rsidRPr="0020310A">
        <w:rPr>
          <w:rFonts w:ascii="Garamond" w:hAnsi="Garamond" w:cs="Garamond"/>
          <w:bCs/>
          <w:sz w:val="18"/>
          <w:szCs w:val="18"/>
        </w:rPr>
        <w:t>una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fusione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acquisizione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scissione</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trasferimento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ramo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d’azienda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diventati</w:t>
      </w:r>
      <w:proofErr w:type="spellEnd"/>
      <w:r w:rsidRPr="0020310A">
        <w:rPr>
          <w:rFonts w:ascii="Garamond" w:hAnsi="Garamond" w:cs="Garamond"/>
          <w:bCs/>
          <w:sz w:val="18"/>
          <w:szCs w:val="18"/>
        </w:rPr>
        <w:t xml:space="preserve">  aiuti  «de minimis» da </w:t>
      </w:r>
      <w:proofErr w:type="spellStart"/>
      <w:r w:rsidRPr="0020310A">
        <w:rPr>
          <w:rFonts w:ascii="Garamond" w:hAnsi="Garamond" w:cs="Garamond"/>
          <w:bCs/>
          <w:sz w:val="18"/>
          <w:szCs w:val="18"/>
        </w:rPr>
        <w:t>computare</w:t>
      </w:r>
      <w:proofErr w:type="spellEnd"/>
      <w:r w:rsidRPr="0020310A">
        <w:rPr>
          <w:rFonts w:ascii="Garamond" w:hAnsi="Garamond" w:cs="Garamond"/>
          <w:bCs/>
          <w:sz w:val="18"/>
          <w:szCs w:val="18"/>
        </w:rPr>
        <w:t xml:space="preserve"> o da non </w:t>
      </w:r>
      <w:proofErr w:type="spellStart"/>
      <w:r w:rsidRPr="0020310A">
        <w:rPr>
          <w:rFonts w:ascii="Garamond" w:hAnsi="Garamond" w:cs="Garamond"/>
          <w:bCs/>
          <w:sz w:val="18"/>
          <w:szCs w:val="18"/>
        </w:rPr>
        <w:t>più</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computare</w:t>
      </w:r>
      <w:proofErr w:type="spellEnd"/>
      <w:r w:rsidRPr="0020310A">
        <w:rPr>
          <w:rFonts w:ascii="Garamond" w:hAnsi="Garamond" w:cs="Garamond"/>
          <w:bCs/>
          <w:sz w:val="18"/>
          <w:szCs w:val="18"/>
        </w:rPr>
        <w:t xml:space="preserve"> nel </w:t>
      </w:r>
      <w:proofErr w:type="spellStart"/>
      <w:r w:rsidRPr="0020310A">
        <w:rPr>
          <w:rFonts w:ascii="Garamond" w:hAnsi="Garamond" w:cs="Garamond"/>
          <w:bCs/>
          <w:sz w:val="18"/>
          <w:szCs w:val="18"/>
        </w:rPr>
        <w:t>massimale</w:t>
      </w:r>
      <w:proofErr w:type="spellEnd"/>
      <w:r w:rsidRPr="0020310A">
        <w:rPr>
          <w:rFonts w:ascii="Garamond" w:hAnsi="Garamond" w:cs="Garamond"/>
          <w:bCs/>
          <w:sz w:val="18"/>
          <w:szCs w:val="18"/>
        </w:rPr>
        <w:t xml:space="preserve"> della </w:t>
      </w:r>
      <w:proofErr w:type="spellStart"/>
      <w:r w:rsidRPr="0020310A">
        <w:rPr>
          <w:rFonts w:ascii="Garamond" w:hAnsi="Garamond" w:cs="Garamond"/>
          <w:bCs/>
          <w:sz w:val="18"/>
          <w:szCs w:val="18"/>
        </w:rPr>
        <w:t>richiedente</w:t>
      </w:r>
      <w:proofErr w:type="spellEnd"/>
      <w:r w:rsidRPr="0020310A">
        <w:rPr>
          <w:rFonts w:ascii="Garamond" w:hAnsi="Garamond" w:cs="Garamond"/>
          <w:bCs/>
          <w:sz w:val="18"/>
          <w:szCs w:val="18"/>
        </w:rPr>
        <w:t xml:space="preserve">. Gli aiuti già </w:t>
      </w:r>
      <w:proofErr w:type="spellStart"/>
      <w:r w:rsidRPr="0020310A">
        <w:rPr>
          <w:rFonts w:ascii="Garamond" w:hAnsi="Garamond" w:cs="Garamond"/>
          <w:bCs/>
          <w:sz w:val="18"/>
          <w:szCs w:val="18"/>
        </w:rPr>
        <w:t>registrati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visionabili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accedendo</w:t>
      </w:r>
      <w:proofErr w:type="spellEnd"/>
      <w:r w:rsidRPr="0020310A">
        <w:rPr>
          <w:rFonts w:ascii="Garamond" w:hAnsi="Garamond" w:cs="Garamond"/>
          <w:bCs/>
          <w:sz w:val="18"/>
          <w:szCs w:val="18"/>
        </w:rPr>
        <w:t xml:space="preserve"> alla “</w:t>
      </w:r>
      <w:proofErr w:type="spellStart"/>
      <w:r w:rsidRPr="0020310A">
        <w:rPr>
          <w:rFonts w:ascii="Garamond" w:hAnsi="Garamond" w:cs="Garamond"/>
          <w:bCs/>
          <w:sz w:val="18"/>
          <w:szCs w:val="18"/>
        </w:rPr>
        <w:t>Sezione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trasparenza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disponibile</w:t>
      </w:r>
      <w:proofErr w:type="spellEnd"/>
      <w:r w:rsidRPr="0020310A">
        <w:rPr>
          <w:rFonts w:ascii="Garamond" w:hAnsi="Garamond" w:cs="Garamond"/>
          <w:bCs/>
          <w:sz w:val="18"/>
          <w:szCs w:val="18"/>
        </w:rPr>
        <w:t xml:space="preserve"> ai </w:t>
      </w:r>
      <w:proofErr w:type="spellStart"/>
      <w:r w:rsidRPr="0020310A">
        <w:rPr>
          <w:rFonts w:ascii="Garamond" w:hAnsi="Garamond" w:cs="Garamond"/>
          <w:bCs/>
          <w:sz w:val="18"/>
          <w:szCs w:val="18"/>
        </w:rPr>
        <w:t>seguenti</w:t>
      </w:r>
      <w:proofErr w:type="spellEnd"/>
      <w:r w:rsidRPr="0020310A">
        <w:rPr>
          <w:rFonts w:ascii="Garamond" w:hAnsi="Garamond" w:cs="Garamond"/>
          <w:bCs/>
          <w:sz w:val="18"/>
          <w:szCs w:val="18"/>
        </w:rPr>
        <w:t xml:space="preserve"> link:</w:t>
      </w:r>
    </w:p>
    <w:p w14:paraId="356969CC"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w:t>
      </w:r>
      <w:r w:rsidRPr="0020310A">
        <w:rPr>
          <w:rFonts w:ascii="Garamond" w:hAnsi="Garamond" w:cs="Garamond"/>
          <w:bCs/>
          <w:sz w:val="18"/>
          <w:szCs w:val="18"/>
        </w:rPr>
        <w:tab/>
        <w:t>RNA: https://www.rna.gov.it/sites/PortaleRNA/it_IT/trasparenza</w:t>
      </w:r>
    </w:p>
    <w:p w14:paraId="0341818D" w14:textId="69299851"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 -</w:t>
      </w:r>
      <w:r w:rsidRPr="0020310A">
        <w:rPr>
          <w:rFonts w:ascii="Garamond" w:hAnsi="Garamond" w:cs="Garamond"/>
          <w:bCs/>
          <w:sz w:val="18"/>
          <w:szCs w:val="18"/>
        </w:rPr>
        <w:tab/>
        <w:t>SIAN e SIPA: https://www.sian.it/GestioneTrasparenza/</w:t>
      </w:r>
    </w:p>
    <w:p w14:paraId="0313AEEE"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Nel caso </w:t>
      </w:r>
      <w:proofErr w:type="spellStart"/>
      <w:r w:rsidRPr="0020310A">
        <w:rPr>
          <w:rFonts w:ascii="Garamond" w:hAnsi="Garamond" w:cs="Garamond"/>
          <w:bCs/>
          <w:sz w:val="18"/>
          <w:szCs w:val="18"/>
        </w:rPr>
        <w:t>specifico</w:t>
      </w:r>
      <w:proofErr w:type="spellEnd"/>
      <w:r w:rsidRPr="0020310A">
        <w:rPr>
          <w:rFonts w:ascii="Garamond" w:hAnsi="Garamond" w:cs="Garamond"/>
          <w:bCs/>
          <w:sz w:val="18"/>
          <w:szCs w:val="18"/>
        </w:rPr>
        <w:t xml:space="preserve"> in cui </w:t>
      </w:r>
      <w:proofErr w:type="spellStart"/>
      <w:r w:rsidRPr="0020310A">
        <w:rPr>
          <w:rFonts w:ascii="Garamond" w:hAnsi="Garamond" w:cs="Garamond"/>
          <w:bCs/>
          <w:sz w:val="18"/>
          <w:szCs w:val="18"/>
        </w:rPr>
        <w:t>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richiedente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incorsa</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vicende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fusioni</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acquisizioni</w:t>
      </w:r>
      <w:proofErr w:type="spellEnd"/>
      <w:r w:rsidRPr="0020310A">
        <w:rPr>
          <w:rFonts w:ascii="Garamond" w:hAnsi="Garamond" w:cs="Garamond"/>
          <w:bCs/>
          <w:sz w:val="18"/>
          <w:szCs w:val="18"/>
        </w:rPr>
        <w:t xml:space="preserve"> tutti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aiuti «de minimis» </w:t>
      </w:r>
      <w:proofErr w:type="spellStart"/>
      <w:r w:rsidRPr="0020310A">
        <w:rPr>
          <w:rFonts w:ascii="Garamond" w:hAnsi="Garamond" w:cs="Garamond"/>
          <w:bCs/>
          <w:sz w:val="18"/>
          <w:szCs w:val="18"/>
        </w:rPr>
        <w:t>accordati</w:t>
      </w:r>
      <w:proofErr w:type="spellEnd"/>
      <w:r w:rsidRPr="0020310A">
        <w:rPr>
          <w:rFonts w:ascii="Garamond" w:hAnsi="Garamond" w:cs="Garamond"/>
          <w:bCs/>
          <w:sz w:val="18"/>
          <w:szCs w:val="18"/>
        </w:rPr>
        <w:t xml:space="preserve"> alle imprese </w:t>
      </w:r>
      <w:proofErr w:type="spellStart"/>
      <w:r w:rsidRPr="0020310A">
        <w:rPr>
          <w:rFonts w:ascii="Garamond" w:hAnsi="Garamond" w:cs="Garamond"/>
          <w:bCs/>
          <w:sz w:val="18"/>
          <w:szCs w:val="18"/>
        </w:rPr>
        <w:t>oggetto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dell’operazione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devono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sommati</w:t>
      </w:r>
      <w:proofErr w:type="spellEnd"/>
      <w:r w:rsidRPr="0020310A">
        <w:rPr>
          <w:rFonts w:ascii="Garamond" w:hAnsi="Garamond" w:cs="Garamond"/>
          <w:bCs/>
          <w:sz w:val="18"/>
          <w:szCs w:val="18"/>
        </w:rPr>
        <w:t>.</w:t>
      </w:r>
    </w:p>
    <w:p w14:paraId="252A967D" w14:textId="77777777" w:rsidR="00826037" w:rsidRPr="0020310A" w:rsidRDefault="00826037" w:rsidP="00826037">
      <w:pPr>
        <w:spacing w:after="0" w:line="360" w:lineRule="auto"/>
        <w:jc w:val="both"/>
        <w:rPr>
          <w:rFonts w:ascii="Garamond" w:hAnsi="Garamond" w:cs="Garamond"/>
          <w:bCs/>
          <w:sz w:val="18"/>
          <w:szCs w:val="18"/>
        </w:rPr>
      </w:pPr>
      <w:proofErr w:type="spellStart"/>
      <w:r w:rsidRPr="0020310A">
        <w:rPr>
          <w:rFonts w:ascii="Garamond" w:hAnsi="Garamond" w:cs="Garamond"/>
          <w:bCs/>
          <w:sz w:val="18"/>
          <w:szCs w:val="18"/>
        </w:rPr>
        <w:t>Conseguentemente</w:t>
      </w:r>
      <w:proofErr w:type="spellEnd"/>
      <w:r w:rsidRPr="0020310A">
        <w:rPr>
          <w:rFonts w:ascii="Garamond" w:hAnsi="Garamond" w:cs="Garamond"/>
          <w:bCs/>
          <w:sz w:val="18"/>
          <w:szCs w:val="18"/>
        </w:rPr>
        <w:t xml:space="preserve"> la </w:t>
      </w:r>
      <w:proofErr w:type="spellStart"/>
      <w:r w:rsidRPr="0020310A">
        <w:rPr>
          <w:rFonts w:ascii="Garamond" w:hAnsi="Garamond" w:cs="Garamond"/>
          <w:bCs/>
          <w:sz w:val="18"/>
          <w:szCs w:val="18"/>
        </w:rPr>
        <w:t>tabella</w:t>
      </w:r>
      <w:proofErr w:type="spellEnd"/>
      <w:r w:rsidRPr="0020310A">
        <w:rPr>
          <w:rFonts w:ascii="Garamond" w:hAnsi="Garamond" w:cs="Garamond"/>
          <w:bCs/>
          <w:sz w:val="18"/>
          <w:szCs w:val="18"/>
        </w:rPr>
        <w:t xml:space="preserve"> di cui al punto 2.2 del modulo </w:t>
      </w:r>
      <w:proofErr w:type="spellStart"/>
      <w:r w:rsidRPr="0020310A">
        <w:rPr>
          <w:rFonts w:ascii="Garamond" w:hAnsi="Garamond" w:cs="Garamond"/>
          <w:bCs/>
          <w:sz w:val="18"/>
          <w:szCs w:val="18"/>
        </w:rPr>
        <w:t>andrà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compilata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inserendo</w:t>
      </w:r>
      <w:proofErr w:type="spellEnd"/>
      <w:r w:rsidRPr="0020310A">
        <w:rPr>
          <w:rFonts w:ascii="Garamond" w:hAnsi="Garamond" w:cs="Garamond"/>
          <w:bCs/>
          <w:sz w:val="18"/>
          <w:szCs w:val="18"/>
        </w:rPr>
        <w:t xml:space="preserve"> il «de minimis» </w:t>
      </w:r>
      <w:proofErr w:type="spellStart"/>
      <w:r w:rsidRPr="0020310A">
        <w:rPr>
          <w:rFonts w:ascii="Garamond" w:hAnsi="Garamond" w:cs="Garamond"/>
          <w:bCs/>
          <w:sz w:val="18"/>
          <w:szCs w:val="18"/>
        </w:rPr>
        <w:t>ottenuto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dall’impresa</w:t>
      </w:r>
      <w:proofErr w:type="spellEnd"/>
      <w:r w:rsidRPr="0020310A">
        <w:rPr>
          <w:rFonts w:ascii="Garamond" w:hAnsi="Garamond" w:cs="Garamond"/>
          <w:bCs/>
          <w:sz w:val="18"/>
          <w:szCs w:val="18"/>
        </w:rPr>
        <w:t>/</w:t>
      </w:r>
      <w:proofErr w:type="spellStart"/>
      <w:r w:rsidRPr="0020310A">
        <w:rPr>
          <w:rFonts w:ascii="Garamond" w:hAnsi="Garamond" w:cs="Garamond"/>
          <w:bCs/>
          <w:sz w:val="18"/>
          <w:szCs w:val="18"/>
        </w:rPr>
        <w:t>dalle</w:t>
      </w:r>
      <w:proofErr w:type="spellEnd"/>
      <w:r w:rsidRPr="0020310A">
        <w:rPr>
          <w:rFonts w:ascii="Garamond" w:hAnsi="Garamond" w:cs="Garamond"/>
          <w:bCs/>
          <w:sz w:val="18"/>
          <w:szCs w:val="18"/>
        </w:rPr>
        <w:t xml:space="preserve"> imprese </w:t>
      </w:r>
      <w:proofErr w:type="spellStart"/>
      <w:r w:rsidRPr="0020310A">
        <w:rPr>
          <w:rFonts w:ascii="Garamond" w:hAnsi="Garamond" w:cs="Garamond"/>
          <w:bCs/>
          <w:sz w:val="18"/>
          <w:szCs w:val="18"/>
        </w:rPr>
        <w:t>oggetto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acquisizione</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fusione</w:t>
      </w:r>
      <w:proofErr w:type="spellEnd"/>
      <w:r w:rsidRPr="0020310A">
        <w:rPr>
          <w:rFonts w:ascii="Garamond" w:hAnsi="Garamond" w:cs="Garamond"/>
          <w:bCs/>
          <w:sz w:val="18"/>
          <w:szCs w:val="18"/>
        </w:rPr>
        <w:t>.</w:t>
      </w:r>
    </w:p>
    <w:p w14:paraId="6DDC0275"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lastRenderedPageBreak/>
        <w:t xml:space="preserve">Nel caso </w:t>
      </w:r>
      <w:proofErr w:type="spellStart"/>
      <w:r w:rsidRPr="0020310A">
        <w:rPr>
          <w:rFonts w:ascii="Garamond" w:hAnsi="Garamond" w:cs="Garamond"/>
          <w:bCs/>
          <w:sz w:val="18"/>
          <w:szCs w:val="18"/>
        </w:rPr>
        <w:t>specifico</w:t>
      </w:r>
      <w:proofErr w:type="spellEnd"/>
      <w:r w:rsidRPr="0020310A">
        <w:rPr>
          <w:rFonts w:ascii="Garamond" w:hAnsi="Garamond" w:cs="Garamond"/>
          <w:bCs/>
          <w:sz w:val="18"/>
          <w:szCs w:val="18"/>
        </w:rPr>
        <w:t xml:space="preserve"> in cui </w:t>
      </w:r>
      <w:proofErr w:type="spellStart"/>
      <w:r w:rsidRPr="0020310A">
        <w:rPr>
          <w:rFonts w:ascii="Garamond" w:hAnsi="Garamond" w:cs="Garamond"/>
          <w:bCs/>
          <w:sz w:val="18"/>
          <w:szCs w:val="18"/>
        </w:rPr>
        <w:t>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richiedente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origini</w:t>
      </w:r>
      <w:proofErr w:type="spellEnd"/>
      <w:r w:rsidRPr="0020310A">
        <w:rPr>
          <w:rFonts w:ascii="Garamond" w:hAnsi="Garamond" w:cs="Garamond"/>
          <w:bCs/>
          <w:sz w:val="18"/>
          <w:szCs w:val="18"/>
        </w:rPr>
        <w:t xml:space="preserve"> da </w:t>
      </w:r>
      <w:proofErr w:type="spellStart"/>
      <w:r w:rsidRPr="0020310A">
        <w:rPr>
          <w:rFonts w:ascii="Garamond" w:hAnsi="Garamond" w:cs="Garamond"/>
          <w:bCs/>
          <w:sz w:val="18"/>
          <w:szCs w:val="18"/>
        </w:rPr>
        <w:t>operazioni</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scissione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un’impresa</w:t>
      </w:r>
      <w:proofErr w:type="spellEnd"/>
      <w:r w:rsidRPr="0020310A">
        <w:rPr>
          <w:rFonts w:ascii="Garamond" w:hAnsi="Garamond" w:cs="Garamond"/>
          <w:bCs/>
          <w:sz w:val="18"/>
          <w:szCs w:val="18"/>
        </w:rPr>
        <w:t xml:space="preserve"> in due o </w:t>
      </w:r>
      <w:proofErr w:type="spellStart"/>
      <w:r w:rsidRPr="0020310A">
        <w:rPr>
          <w:rFonts w:ascii="Garamond" w:hAnsi="Garamond" w:cs="Garamond"/>
          <w:bCs/>
          <w:sz w:val="18"/>
          <w:szCs w:val="18"/>
        </w:rPr>
        <w:t>più</w:t>
      </w:r>
      <w:proofErr w:type="spellEnd"/>
      <w:r w:rsidRPr="0020310A">
        <w:rPr>
          <w:rFonts w:ascii="Garamond" w:hAnsi="Garamond" w:cs="Garamond"/>
          <w:bCs/>
          <w:sz w:val="18"/>
          <w:szCs w:val="18"/>
        </w:rPr>
        <w:t xml:space="preserve"> imprese </w:t>
      </w:r>
      <w:proofErr w:type="spellStart"/>
      <w:r w:rsidRPr="0020310A">
        <w:rPr>
          <w:rFonts w:ascii="Garamond" w:hAnsi="Garamond" w:cs="Garamond"/>
          <w:bCs/>
          <w:sz w:val="18"/>
          <w:szCs w:val="18"/>
        </w:rPr>
        <w:t>distinte</w:t>
      </w:r>
      <w:proofErr w:type="spellEnd"/>
      <w:r w:rsidRPr="0020310A">
        <w:rPr>
          <w:rFonts w:ascii="Garamond" w:hAnsi="Garamond" w:cs="Garamond"/>
          <w:bCs/>
          <w:sz w:val="18"/>
          <w:szCs w:val="18"/>
        </w:rPr>
        <w:t xml:space="preserve">, si </w:t>
      </w:r>
      <w:proofErr w:type="spellStart"/>
      <w:r w:rsidRPr="0020310A">
        <w:rPr>
          <w:rFonts w:ascii="Garamond" w:hAnsi="Garamond" w:cs="Garamond"/>
          <w:bCs/>
          <w:sz w:val="18"/>
          <w:szCs w:val="18"/>
        </w:rPr>
        <w:t>segnala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«de minimis» </w:t>
      </w:r>
      <w:proofErr w:type="spellStart"/>
      <w:r w:rsidRPr="0020310A">
        <w:rPr>
          <w:rFonts w:ascii="Garamond" w:hAnsi="Garamond" w:cs="Garamond"/>
          <w:bCs/>
          <w:sz w:val="18"/>
          <w:szCs w:val="18"/>
        </w:rPr>
        <w:t>ottenuti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originaria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deve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attribuito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acquisirà</w:t>
      </w:r>
      <w:proofErr w:type="spellEnd"/>
      <w:r w:rsidRPr="0020310A">
        <w:rPr>
          <w:rFonts w:ascii="Garamond" w:hAnsi="Garamond" w:cs="Garamond"/>
          <w:bCs/>
          <w:sz w:val="18"/>
          <w:szCs w:val="18"/>
        </w:rPr>
        <w:t xml:space="preserve"> le </w:t>
      </w:r>
      <w:proofErr w:type="spellStart"/>
      <w:r w:rsidRPr="0020310A">
        <w:rPr>
          <w:rFonts w:ascii="Garamond" w:hAnsi="Garamond" w:cs="Garamond"/>
          <w:bCs/>
          <w:sz w:val="18"/>
          <w:szCs w:val="18"/>
        </w:rPr>
        <w:t>attività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hanno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beneficiato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o, se </w:t>
      </w:r>
      <w:proofErr w:type="spellStart"/>
      <w:r w:rsidRPr="0020310A">
        <w:rPr>
          <w:rFonts w:ascii="Garamond" w:hAnsi="Garamond" w:cs="Garamond"/>
          <w:bCs/>
          <w:sz w:val="18"/>
          <w:szCs w:val="18"/>
        </w:rPr>
        <w:t>ciò</w:t>
      </w:r>
      <w:proofErr w:type="spellEnd"/>
      <w:r w:rsidRPr="0020310A">
        <w:rPr>
          <w:rFonts w:ascii="Garamond" w:hAnsi="Garamond" w:cs="Garamond"/>
          <w:bCs/>
          <w:sz w:val="18"/>
          <w:szCs w:val="18"/>
        </w:rPr>
        <w:t xml:space="preserve"> non è </w:t>
      </w:r>
      <w:proofErr w:type="spellStart"/>
      <w:r w:rsidRPr="0020310A">
        <w:rPr>
          <w:rFonts w:ascii="Garamond" w:hAnsi="Garamond" w:cs="Garamond"/>
          <w:bCs/>
          <w:sz w:val="18"/>
          <w:szCs w:val="18"/>
        </w:rPr>
        <w:t>possibile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deve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suddiviso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proporzionalmente</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valore</w:t>
      </w:r>
      <w:proofErr w:type="spellEnd"/>
      <w:r w:rsidRPr="0020310A">
        <w:rPr>
          <w:rFonts w:ascii="Garamond" w:hAnsi="Garamond" w:cs="Garamond"/>
          <w:bCs/>
          <w:sz w:val="18"/>
          <w:szCs w:val="18"/>
        </w:rPr>
        <w:t xml:space="preserve"> delle </w:t>
      </w:r>
      <w:proofErr w:type="spellStart"/>
      <w:r w:rsidRPr="0020310A">
        <w:rPr>
          <w:rFonts w:ascii="Garamond" w:hAnsi="Garamond" w:cs="Garamond"/>
          <w:bCs/>
          <w:sz w:val="18"/>
          <w:szCs w:val="18"/>
        </w:rPr>
        <w:t>nuove</w:t>
      </w:r>
      <w:proofErr w:type="spellEnd"/>
      <w:r w:rsidRPr="0020310A">
        <w:rPr>
          <w:rFonts w:ascii="Garamond" w:hAnsi="Garamond" w:cs="Garamond"/>
          <w:bCs/>
          <w:sz w:val="18"/>
          <w:szCs w:val="18"/>
        </w:rPr>
        <w:t xml:space="preserve"> imprese in termini di </w:t>
      </w:r>
      <w:proofErr w:type="spellStart"/>
      <w:r w:rsidRPr="0020310A">
        <w:rPr>
          <w:rFonts w:ascii="Garamond" w:hAnsi="Garamond" w:cs="Garamond"/>
          <w:bCs/>
          <w:sz w:val="18"/>
          <w:szCs w:val="18"/>
        </w:rPr>
        <w:t>capitale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investito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Pertanto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nella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tabella</w:t>
      </w:r>
      <w:proofErr w:type="spellEnd"/>
      <w:r w:rsidRPr="0020310A">
        <w:rPr>
          <w:rFonts w:ascii="Garamond" w:hAnsi="Garamond" w:cs="Garamond"/>
          <w:bCs/>
          <w:sz w:val="18"/>
          <w:szCs w:val="18"/>
        </w:rPr>
        <w:t xml:space="preserve"> di cui al punto 2.2 del modulo </w:t>
      </w:r>
      <w:proofErr w:type="spellStart"/>
      <w:r w:rsidRPr="0020310A">
        <w:rPr>
          <w:rFonts w:ascii="Garamond" w:hAnsi="Garamond" w:cs="Garamond"/>
          <w:bCs/>
          <w:sz w:val="18"/>
          <w:szCs w:val="18"/>
        </w:rPr>
        <w:t>vanno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indicati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aiuti «de minimis»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rappresentata</w:t>
      </w:r>
      <w:proofErr w:type="spellEnd"/>
      <w:r w:rsidRPr="0020310A">
        <w:rPr>
          <w:rFonts w:ascii="Garamond" w:hAnsi="Garamond" w:cs="Garamond"/>
          <w:bCs/>
          <w:sz w:val="18"/>
          <w:szCs w:val="18"/>
        </w:rPr>
        <w:t xml:space="preserve"> -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origina</w:t>
      </w:r>
      <w:proofErr w:type="spellEnd"/>
      <w:r w:rsidRPr="0020310A">
        <w:rPr>
          <w:rFonts w:ascii="Garamond" w:hAnsi="Garamond" w:cs="Garamond"/>
          <w:bCs/>
          <w:sz w:val="18"/>
          <w:szCs w:val="18"/>
        </w:rPr>
        <w:t xml:space="preserve"> da </w:t>
      </w:r>
      <w:proofErr w:type="spellStart"/>
      <w:r w:rsidRPr="0020310A">
        <w:rPr>
          <w:rFonts w:ascii="Garamond" w:hAnsi="Garamond" w:cs="Garamond"/>
          <w:bCs/>
          <w:sz w:val="18"/>
          <w:szCs w:val="18"/>
        </w:rPr>
        <w:t>un’operazione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scissione</w:t>
      </w:r>
      <w:proofErr w:type="spellEnd"/>
      <w:r w:rsidRPr="0020310A">
        <w:rPr>
          <w:rFonts w:ascii="Garamond" w:hAnsi="Garamond" w:cs="Garamond"/>
          <w:bCs/>
          <w:sz w:val="18"/>
          <w:szCs w:val="18"/>
        </w:rPr>
        <w:t xml:space="preserve"> - ha “</w:t>
      </w:r>
      <w:proofErr w:type="spellStart"/>
      <w:r w:rsidRPr="0020310A">
        <w:rPr>
          <w:rFonts w:ascii="Garamond" w:hAnsi="Garamond" w:cs="Garamond"/>
          <w:bCs/>
          <w:sz w:val="18"/>
          <w:szCs w:val="18"/>
        </w:rPr>
        <w:t>ereditato</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quanto</w:t>
      </w:r>
      <w:proofErr w:type="spellEnd"/>
      <w:r w:rsidRPr="0020310A">
        <w:rPr>
          <w:rFonts w:ascii="Garamond" w:hAnsi="Garamond" w:cs="Garamond"/>
          <w:bCs/>
          <w:sz w:val="18"/>
          <w:szCs w:val="18"/>
        </w:rPr>
        <w:t xml:space="preserve"> ha </w:t>
      </w:r>
      <w:proofErr w:type="spellStart"/>
      <w:r w:rsidRPr="0020310A">
        <w:rPr>
          <w:rFonts w:ascii="Garamond" w:hAnsi="Garamond" w:cs="Garamond"/>
          <w:bCs/>
          <w:sz w:val="18"/>
          <w:szCs w:val="18"/>
        </w:rPr>
        <w:t>acquisito</w:t>
      </w:r>
      <w:proofErr w:type="spellEnd"/>
      <w:r w:rsidRPr="0020310A">
        <w:rPr>
          <w:rFonts w:ascii="Garamond" w:hAnsi="Garamond" w:cs="Garamond"/>
          <w:bCs/>
          <w:sz w:val="18"/>
          <w:szCs w:val="18"/>
        </w:rPr>
        <w:t xml:space="preserve"> le </w:t>
      </w:r>
      <w:proofErr w:type="spellStart"/>
      <w:r w:rsidRPr="0020310A">
        <w:rPr>
          <w:rFonts w:ascii="Garamond" w:hAnsi="Garamond" w:cs="Garamond"/>
          <w:bCs/>
          <w:sz w:val="18"/>
          <w:szCs w:val="18"/>
        </w:rPr>
        <w:t>attività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hanno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beneficiato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dell’aiuto</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questione</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suo</w:t>
      </w:r>
      <w:proofErr w:type="spellEnd"/>
      <w:r w:rsidRPr="0020310A">
        <w:rPr>
          <w:rFonts w:ascii="Garamond" w:hAnsi="Garamond" w:cs="Garamond"/>
          <w:bCs/>
          <w:sz w:val="18"/>
          <w:szCs w:val="18"/>
        </w:rPr>
        <w:t xml:space="preserve"> tempo </w:t>
      </w:r>
      <w:proofErr w:type="spellStart"/>
      <w:r w:rsidRPr="0020310A">
        <w:rPr>
          <w:rFonts w:ascii="Garamond" w:hAnsi="Garamond" w:cs="Garamond"/>
          <w:bCs/>
          <w:sz w:val="18"/>
          <w:szCs w:val="18"/>
        </w:rPr>
        <w:t>concesso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originaria</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alternativa</w:t>
      </w:r>
      <w:proofErr w:type="spellEnd"/>
      <w:r w:rsidRPr="0020310A">
        <w:rPr>
          <w:rFonts w:ascii="Garamond" w:hAnsi="Garamond" w:cs="Garamond"/>
          <w:bCs/>
          <w:sz w:val="18"/>
          <w:szCs w:val="18"/>
        </w:rPr>
        <w:t xml:space="preserve">, se tale </w:t>
      </w:r>
      <w:proofErr w:type="spellStart"/>
      <w:r w:rsidRPr="0020310A">
        <w:rPr>
          <w:rFonts w:ascii="Garamond" w:hAnsi="Garamond" w:cs="Garamond"/>
          <w:bCs/>
          <w:sz w:val="18"/>
          <w:szCs w:val="18"/>
        </w:rPr>
        <w:t>calcolo</w:t>
      </w:r>
      <w:proofErr w:type="spellEnd"/>
      <w:r w:rsidRPr="0020310A">
        <w:rPr>
          <w:rFonts w:ascii="Garamond" w:hAnsi="Garamond" w:cs="Garamond"/>
          <w:bCs/>
          <w:sz w:val="18"/>
          <w:szCs w:val="18"/>
        </w:rPr>
        <w:t xml:space="preserve"> non è </w:t>
      </w:r>
      <w:proofErr w:type="spellStart"/>
      <w:r w:rsidRPr="0020310A">
        <w:rPr>
          <w:rFonts w:ascii="Garamond" w:hAnsi="Garamond" w:cs="Garamond"/>
          <w:bCs/>
          <w:sz w:val="18"/>
          <w:szCs w:val="18"/>
        </w:rPr>
        <w:t>possibile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va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indicato</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valore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dell’aiuto</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proporzione</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valore</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capitale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investito</w:t>
      </w:r>
      <w:proofErr w:type="spellEnd"/>
      <w:r w:rsidRPr="0020310A">
        <w:rPr>
          <w:rFonts w:ascii="Garamond" w:hAnsi="Garamond" w:cs="Garamond"/>
          <w:bCs/>
          <w:sz w:val="18"/>
          <w:szCs w:val="18"/>
        </w:rPr>
        <w:t>.</w:t>
      </w:r>
    </w:p>
    <w:p w14:paraId="2C573EE3" w14:textId="15CF0E75" w:rsidR="00826037" w:rsidRPr="0020310A" w:rsidRDefault="00826037" w:rsidP="00826037">
      <w:pPr>
        <w:spacing w:after="0" w:line="360" w:lineRule="auto"/>
        <w:jc w:val="both"/>
        <w:rPr>
          <w:rFonts w:ascii="Garamond" w:hAnsi="Garamond" w:cs="Garamond"/>
          <w:bCs/>
          <w:sz w:val="18"/>
          <w:szCs w:val="18"/>
        </w:rPr>
      </w:pPr>
      <w:proofErr w:type="spellStart"/>
      <w:r w:rsidRPr="0020310A">
        <w:rPr>
          <w:rFonts w:ascii="Garamond" w:hAnsi="Garamond" w:cs="Garamond"/>
          <w:bCs/>
          <w:sz w:val="18"/>
          <w:szCs w:val="18"/>
        </w:rPr>
        <w:t>Valutazioni</w:t>
      </w:r>
      <w:proofErr w:type="spellEnd"/>
      <w:r w:rsidRPr="0020310A">
        <w:rPr>
          <w:rFonts w:ascii="Garamond" w:hAnsi="Garamond" w:cs="Garamond"/>
          <w:bCs/>
          <w:sz w:val="18"/>
          <w:szCs w:val="18"/>
        </w:rPr>
        <w:t xml:space="preserve"> caso per caso </w:t>
      </w:r>
      <w:proofErr w:type="spellStart"/>
      <w:r w:rsidRPr="0020310A">
        <w:rPr>
          <w:rFonts w:ascii="Garamond" w:hAnsi="Garamond" w:cs="Garamond"/>
          <w:bCs/>
          <w:sz w:val="18"/>
          <w:szCs w:val="18"/>
        </w:rPr>
        <w:t>dovranno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effettuate</w:t>
      </w:r>
      <w:proofErr w:type="spellEnd"/>
      <w:r w:rsidRPr="0020310A">
        <w:rPr>
          <w:rFonts w:ascii="Garamond" w:hAnsi="Garamond" w:cs="Garamond"/>
          <w:bCs/>
          <w:sz w:val="18"/>
          <w:szCs w:val="18"/>
        </w:rPr>
        <w:t xml:space="preserve"> per la </w:t>
      </w:r>
      <w:proofErr w:type="spellStart"/>
      <w:r w:rsidRPr="0020310A">
        <w:rPr>
          <w:rFonts w:ascii="Garamond" w:hAnsi="Garamond" w:cs="Garamond"/>
          <w:bCs/>
          <w:sz w:val="18"/>
          <w:szCs w:val="18"/>
        </w:rPr>
        <w:t>fattispecie</w:t>
      </w:r>
      <w:proofErr w:type="spellEnd"/>
      <w:r w:rsidRPr="0020310A">
        <w:rPr>
          <w:rFonts w:ascii="Garamond" w:hAnsi="Garamond" w:cs="Garamond"/>
          <w:bCs/>
          <w:sz w:val="18"/>
          <w:szCs w:val="18"/>
        </w:rPr>
        <w:t xml:space="preserve"> di un </w:t>
      </w:r>
      <w:proofErr w:type="spellStart"/>
      <w:r w:rsidRPr="0020310A">
        <w:rPr>
          <w:rFonts w:ascii="Garamond" w:hAnsi="Garamond" w:cs="Garamond"/>
          <w:bCs/>
          <w:sz w:val="18"/>
          <w:szCs w:val="18"/>
        </w:rPr>
        <w:t>trasferimento</w:t>
      </w:r>
      <w:proofErr w:type="spellEnd"/>
      <w:r w:rsidRPr="0020310A">
        <w:rPr>
          <w:rFonts w:ascii="Garamond" w:hAnsi="Garamond" w:cs="Garamond"/>
          <w:bCs/>
          <w:sz w:val="18"/>
          <w:szCs w:val="18"/>
        </w:rPr>
        <w:t xml:space="preserve"> di un </w:t>
      </w:r>
      <w:proofErr w:type="spellStart"/>
      <w:r w:rsidRPr="0020310A">
        <w:rPr>
          <w:rFonts w:ascii="Garamond" w:hAnsi="Garamond" w:cs="Garamond"/>
          <w:bCs/>
          <w:sz w:val="18"/>
          <w:szCs w:val="18"/>
        </w:rPr>
        <w:t>ramo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d’azienda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configurato</w:t>
      </w:r>
      <w:proofErr w:type="spellEnd"/>
      <w:r w:rsidRPr="0020310A">
        <w:rPr>
          <w:rFonts w:ascii="Garamond" w:hAnsi="Garamond" w:cs="Garamond"/>
          <w:bCs/>
          <w:sz w:val="18"/>
          <w:szCs w:val="18"/>
        </w:rPr>
        <w:t xml:space="preserve"> come </w:t>
      </w:r>
      <w:proofErr w:type="spellStart"/>
      <w:r w:rsidRPr="0020310A">
        <w:rPr>
          <w:rFonts w:ascii="Garamond" w:hAnsi="Garamond" w:cs="Garamond"/>
          <w:bCs/>
          <w:sz w:val="18"/>
          <w:szCs w:val="18"/>
        </w:rPr>
        <w:t>operazione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acquisizione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determina</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trasferimento</w:t>
      </w:r>
      <w:proofErr w:type="spellEnd"/>
      <w:r w:rsidRPr="0020310A">
        <w:rPr>
          <w:rFonts w:ascii="Garamond" w:hAnsi="Garamond" w:cs="Garamond"/>
          <w:bCs/>
          <w:sz w:val="18"/>
          <w:szCs w:val="18"/>
        </w:rPr>
        <w:t xml:space="preserve"> del «de minimis» in capo </w:t>
      </w:r>
      <w:proofErr w:type="spellStart"/>
      <w:r w:rsidRPr="0020310A">
        <w:rPr>
          <w:rFonts w:ascii="Garamond" w:hAnsi="Garamond" w:cs="Garamond"/>
          <w:bCs/>
          <w:sz w:val="18"/>
          <w:szCs w:val="18"/>
        </w:rPr>
        <w:t>all’impresa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ha </w:t>
      </w:r>
      <w:proofErr w:type="spellStart"/>
      <w:r w:rsidRPr="0020310A">
        <w:rPr>
          <w:rFonts w:ascii="Garamond" w:hAnsi="Garamond" w:cs="Garamond"/>
          <w:bCs/>
          <w:sz w:val="18"/>
          <w:szCs w:val="18"/>
        </w:rPr>
        <w:t>effettuato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l’acquisizione</w:t>
      </w:r>
      <w:proofErr w:type="spellEnd"/>
      <w:r w:rsidRPr="0020310A">
        <w:rPr>
          <w:rFonts w:ascii="Garamond" w:hAnsi="Garamond" w:cs="Garamond"/>
          <w:bCs/>
          <w:sz w:val="18"/>
          <w:szCs w:val="18"/>
        </w:rPr>
        <w:t xml:space="preserve">, se </w:t>
      </w:r>
      <w:proofErr w:type="spellStart"/>
      <w:r w:rsidRPr="0020310A">
        <w:rPr>
          <w:rFonts w:ascii="Garamond" w:hAnsi="Garamond" w:cs="Garamond"/>
          <w:bCs/>
          <w:sz w:val="18"/>
          <w:szCs w:val="18"/>
        </w:rPr>
        <w:t>l’aiuto</w:t>
      </w:r>
      <w:proofErr w:type="spellEnd"/>
      <w:r w:rsidRPr="0020310A">
        <w:rPr>
          <w:rFonts w:ascii="Garamond" w:hAnsi="Garamond" w:cs="Garamond"/>
          <w:bCs/>
          <w:sz w:val="18"/>
          <w:szCs w:val="18"/>
        </w:rPr>
        <w:t xml:space="preserve"> «de minimis» era </w:t>
      </w:r>
      <w:proofErr w:type="spellStart"/>
      <w:r w:rsidRPr="0020310A">
        <w:rPr>
          <w:rFonts w:ascii="Garamond" w:hAnsi="Garamond" w:cs="Garamond"/>
          <w:bCs/>
          <w:sz w:val="18"/>
          <w:szCs w:val="18"/>
        </w:rPr>
        <w:t>imputato</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ramo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d’azienda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trasferito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Viceversa</w:t>
      </w:r>
      <w:proofErr w:type="spellEnd"/>
      <w:r w:rsidRPr="0020310A">
        <w:rPr>
          <w:rFonts w:ascii="Garamond" w:hAnsi="Garamond" w:cs="Garamond"/>
          <w:bCs/>
          <w:sz w:val="18"/>
          <w:szCs w:val="18"/>
        </w:rPr>
        <w:t xml:space="preserve">, nel caso in cui un </w:t>
      </w:r>
      <w:proofErr w:type="spellStart"/>
      <w:r w:rsidRPr="0020310A">
        <w:rPr>
          <w:rFonts w:ascii="Garamond" w:hAnsi="Garamond" w:cs="Garamond"/>
          <w:bCs/>
          <w:sz w:val="18"/>
          <w:szCs w:val="18"/>
        </w:rPr>
        <w:t>trasferimento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ramo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d’azienda</w:t>
      </w:r>
      <w:proofErr w:type="spellEnd"/>
      <w:r w:rsidRPr="0020310A">
        <w:rPr>
          <w:rFonts w:ascii="Garamond" w:hAnsi="Garamond" w:cs="Garamond"/>
          <w:bCs/>
          <w:sz w:val="18"/>
          <w:szCs w:val="18"/>
        </w:rPr>
        <w:t xml:space="preserve"> si </w:t>
      </w:r>
      <w:proofErr w:type="spellStart"/>
      <w:r w:rsidRPr="0020310A">
        <w:rPr>
          <w:rFonts w:ascii="Garamond" w:hAnsi="Garamond" w:cs="Garamond"/>
          <w:bCs/>
          <w:sz w:val="18"/>
          <w:szCs w:val="18"/>
        </w:rPr>
        <w:t>configuri</w:t>
      </w:r>
      <w:proofErr w:type="spellEnd"/>
      <w:r w:rsidRPr="0020310A">
        <w:rPr>
          <w:rFonts w:ascii="Garamond" w:hAnsi="Garamond" w:cs="Garamond"/>
          <w:bCs/>
          <w:sz w:val="18"/>
          <w:szCs w:val="18"/>
        </w:rPr>
        <w:t xml:space="preserve"> come </w:t>
      </w:r>
      <w:proofErr w:type="spellStart"/>
      <w:r w:rsidRPr="0020310A">
        <w:rPr>
          <w:rFonts w:ascii="Garamond" w:hAnsi="Garamond" w:cs="Garamond"/>
          <w:bCs/>
          <w:sz w:val="18"/>
          <w:szCs w:val="18"/>
        </w:rPr>
        <w:t>una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operazione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cessione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ha </w:t>
      </w:r>
      <w:proofErr w:type="spellStart"/>
      <w:r w:rsidRPr="0020310A">
        <w:rPr>
          <w:rFonts w:ascii="Garamond" w:hAnsi="Garamond" w:cs="Garamond"/>
          <w:bCs/>
          <w:sz w:val="18"/>
          <w:szCs w:val="18"/>
        </w:rPr>
        <w:t>ceduto</w:t>
      </w:r>
      <w:proofErr w:type="spellEnd"/>
      <w:r w:rsidRPr="0020310A">
        <w:rPr>
          <w:rFonts w:ascii="Garamond" w:hAnsi="Garamond" w:cs="Garamond"/>
          <w:bCs/>
          <w:sz w:val="18"/>
          <w:szCs w:val="18"/>
        </w:rPr>
        <w:t xml:space="preserve"> </w:t>
      </w:r>
      <w:proofErr w:type="gramStart"/>
      <w:r w:rsidRPr="0020310A">
        <w:rPr>
          <w:rFonts w:ascii="Garamond" w:hAnsi="Garamond" w:cs="Garamond"/>
          <w:bCs/>
          <w:sz w:val="18"/>
          <w:szCs w:val="18"/>
        </w:rPr>
        <w:t xml:space="preserve">il  </w:t>
      </w:r>
      <w:proofErr w:type="spellStart"/>
      <w:r w:rsidRPr="0020310A">
        <w:rPr>
          <w:rFonts w:ascii="Garamond" w:hAnsi="Garamond" w:cs="Garamond"/>
          <w:bCs/>
          <w:sz w:val="18"/>
          <w:szCs w:val="18"/>
        </w:rPr>
        <w:t>ramo</w:t>
      </w:r>
      <w:proofErr w:type="spellEnd"/>
      <w:proofErr w:type="gramEnd"/>
      <w:r w:rsidRPr="0020310A">
        <w:rPr>
          <w:rFonts w:ascii="Garamond" w:hAnsi="Garamond" w:cs="Garamond"/>
          <w:bCs/>
          <w:sz w:val="18"/>
          <w:szCs w:val="18"/>
        </w:rPr>
        <w:t xml:space="preserve"> </w:t>
      </w:r>
      <w:proofErr w:type="spellStart"/>
      <w:r w:rsidRPr="0020310A">
        <w:rPr>
          <w:rFonts w:ascii="Garamond" w:hAnsi="Garamond" w:cs="Garamond"/>
          <w:bCs/>
          <w:sz w:val="18"/>
          <w:szCs w:val="18"/>
        </w:rPr>
        <w:t>può</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dedurre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dichiarato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l’aiuto</w:t>
      </w:r>
      <w:proofErr w:type="spellEnd"/>
      <w:r w:rsidRPr="0020310A">
        <w:rPr>
          <w:rFonts w:ascii="Garamond" w:hAnsi="Garamond" w:cs="Garamond"/>
          <w:bCs/>
          <w:sz w:val="18"/>
          <w:szCs w:val="18"/>
        </w:rPr>
        <w:t xml:space="preserve">  «de  minimis» </w:t>
      </w:r>
      <w:proofErr w:type="spellStart"/>
      <w:r w:rsidRPr="0020310A">
        <w:rPr>
          <w:rFonts w:ascii="Garamond" w:hAnsi="Garamond" w:cs="Garamond"/>
          <w:bCs/>
          <w:sz w:val="18"/>
          <w:szCs w:val="18"/>
        </w:rPr>
        <w:t>imputato</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ramo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ceduto</w:t>
      </w:r>
      <w:proofErr w:type="spellEnd"/>
      <w:r w:rsidRPr="0020310A">
        <w:rPr>
          <w:rFonts w:ascii="Garamond" w:hAnsi="Garamond" w:cs="Garamond"/>
          <w:bCs/>
          <w:sz w:val="18"/>
          <w:szCs w:val="18"/>
        </w:rPr>
        <w:t>.</w:t>
      </w:r>
    </w:p>
    <w:p w14:paraId="689B7590" w14:textId="4C7BE1B5" w:rsidR="00826037" w:rsidRPr="00CD723B" w:rsidRDefault="00826037" w:rsidP="00826037">
      <w:pPr>
        <w:spacing w:after="0" w:line="360" w:lineRule="auto"/>
        <w:jc w:val="both"/>
        <w:rPr>
          <w:rFonts w:ascii="Garamond" w:hAnsi="Garamond" w:cs="Garamond"/>
          <w:b/>
          <w:i/>
          <w:iCs/>
          <w:sz w:val="18"/>
          <w:szCs w:val="18"/>
          <w:u w:val="single"/>
        </w:rPr>
      </w:pPr>
      <w:r w:rsidRPr="00CD723B">
        <w:rPr>
          <w:rFonts w:ascii="Garamond" w:hAnsi="Garamond" w:cs="Garamond"/>
          <w:b/>
          <w:i/>
          <w:iCs/>
          <w:sz w:val="18"/>
          <w:szCs w:val="18"/>
          <w:u w:val="single"/>
        </w:rPr>
        <w:t xml:space="preserve">Aiuti di cui </w:t>
      </w:r>
      <w:proofErr w:type="spellStart"/>
      <w:r w:rsidRPr="00CD723B">
        <w:rPr>
          <w:rFonts w:ascii="Garamond" w:hAnsi="Garamond" w:cs="Garamond"/>
          <w:b/>
          <w:i/>
          <w:iCs/>
          <w:sz w:val="18"/>
          <w:szCs w:val="18"/>
          <w:u w:val="single"/>
        </w:rPr>
        <w:t>all’articolo</w:t>
      </w:r>
      <w:proofErr w:type="spellEnd"/>
      <w:r w:rsidRPr="00CD723B">
        <w:rPr>
          <w:rFonts w:ascii="Garamond" w:hAnsi="Garamond" w:cs="Garamond"/>
          <w:b/>
          <w:i/>
          <w:iCs/>
          <w:sz w:val="18"/>
          <w:szCs w:val="18"/>
          <w:u w:val="single"/>
        </w:rPr>
        <w:t xml:space="preserve"> 10 del DM 115/2017</w:t>
      </w:r>
    </w:p>
    <w:p w14:paraId="2EF9F6CC"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Ai sensi </w:t>
      </w:r>
      <w:proofErr w:type="spellStart"/>
      <w:r w:rsidRPr="0020310A">
        <w:rPr>
          <w:rFonts w:ascii="Garamond" w:hAnsi="Garamond" w:cs="Garamond"/>
          <w:bCs/>
          <w:sz w:val="18"/>
          <w:szCs w:val="18"/>
        </w:rPr>
        <w:t>dell’art</w:t>
      </w:r>
      <w:proofErr w:type="spellEnd"/>
      <w:r w:rsidRPr="0020310A">
        <w:rPr>
          <w:rFonts w:ascii="Garamond" w:hAnsi="Garamond" w:cs="Garamond"/>
          <w:bCs/>
          <w:sz w:val="18"/>
          <w:szCs w:val="18"/>
        </w:rPr>
        <w:t xml:space="preserve">. 10, comma 1, del D.M. n. 115/2017,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w:t>
      </w:r>
      <w:r w:rsidRPr="00937C61">
        <w:rPr>
          <w:rFonts w:ascii="Garamond" w:hAnsi="Garamond" w:cs="Garamond"/>
          <w:b/>
          <w:sz w:val="18"/>
          <w:szCs w:val="18"/>
          <w:u w:val="single"/>
        </w:rPr>
        <w:t xml:space="preserve">aiuti non </w:t>
      </w:r>
      <w:proofErr w:type="spellStart"/>
      <w:r w:rsidRPr="00937C61">
        <w:rPr>
          <w:rFonts w:ascii="Garamond" w:hAnsi="Garamond" w:cs="Garamond"/>
          <w:b/>
          <w:sz w:val="18"/>
          <w:szCs w:val="18"/>
          <w:u w:val="single"/>
        </w:rPr>
        <w:t>subordinati</w:t>
      </w:r>
      <w:proofErr w:type="spellEnd"/>
      <w:r w:rsidRPr="00937C61">
        <w:rPr>
          <w:rFonts w:ascii="Garamond" w:hAnsi="Garamond" w:cs="Garamond"/>
          <w:b/>
          <w:sz w:val="18"/>
          <w:szCs w:val="18"/>
          <w:u w:val="single"/>
        </w:rPr>
        <w:t xml:space="preserve"> </w:t>
      </w:r>
      <w:proofErr w:type="spellStart"/>
      <w:r w:rsidRPr="00937C61">
        <w:rPr>
          <w:rFonts w:ascii="Garamond" w:hAnsi="Garamond" w:cs="Garamond"/>
          <w:b/>
          <w:sz w:val="18"/>
          <w:szCs w:val="18"/>
          <w:u w:val="single"/>
        </w:rPr>
        <w:t>all'emanazione</w:t>
      </w:r>
      <w:proofErr w:type="spellEnd"/>
      <w:r w:rsidRPr="00937C61">
        <w:rPr>
          <w:rFonts w:ascii="Garamond" w:hAnsi="Garamond" w:cs="Garamond"/>
          <w:b/>
          <w:sz w:val="18"/>
          <w:szCs w:val="18"/>
          <w:u w:val="single"/>
        </w:rPr>
        <w:t xml:space="preserve"> di </w:t>
      </w:r>
      <w:proofErr w:type="spellStart"/>
      <w:r w:rsidRPr="00937C61">
        <w:rPr>
          <w:rFonts w:ascii="Garamond" w:hAnsi="Garamond" w:cs="Garamond"/>
          <w:b/>
          <w:sz w:val="18"/>
          <w:szCs w:val="18"/>
          <w:u w:val="single"/>
        </w:rPr>
        <w:t>provvedimenti</w:t>
      </w:r>
      <w:proofErr w:type="spellEnd"/>
      <w:r w:rsidRPr="00937C61">
        <w:rPr>
          <w:rFonts w:ascii="Garamond" w:hAnsi="Garamond" w:cs="Garamond"/>
          <w:b/>
          <w:sz w:val="18"/>
          <w:szCs w:val="18"/>
          <w:u w:val="single"/>
        </w:rPr>
        <w:t xml:space="preserve"> di concessione o di </w:t>
      </w:r>
      <w:proofErr w:type="spellStart"/>
      <w:r w:rsidRPr="00937C61">
        <w:rPr>
          <w:rFonts w:ascii="Garamond" w:hAnsi="Garamond" w:cs="Garamond"/>
          <w:b/>
          <w:sz w:val="18"/>
          <w:szCs w:val="18"/>
          <w:u w:val="single"/>
        </w:rPr>
        <w:t>autorizzazione</w:t>
      </w:r>
      <w:proofErr w:type="spellEnd"/>
      <w:r w:rsidRPr="00937C61">
        <w:rPr>
          <w:rFonts w:ascii="Garamond" w:hAnsi="Garamond" w:cs="Garamond"/>
          <w:b/>
          <w:sz w:val="18"/>
          <w:szCs w:val="18"/>
          <w:u w:val="single"/>
        </w:rPr>
        <w:t xml:space="preserve"> alla </w:t>
      </w:r>
      <w:proofErr w:type="spellStart"/>
      <w:r w:rsidRPr="00937C61">
        <w:rPr>
          <w:rFonts w:ascii="Garamond" w:hAnsi="Garamond" w:cs="Garamond"/>
          <w:b/>
          <w:sz w:val="18"/>
          <w:szCs w:val="18"/>
          <w:u w:val="single"/>
        </w:rPr>
        <w:t>fruizione</w:t>
      </w:r>
      <w:proofErr w:type="spellEnd"/>
      <w:r w:rsidRPr="00937C61">
        <w:rPr>
          <w:rFonts w:ascii="Garamond" w:hAnsi="Garamond" w:cs="Garamond"/>
          <w:b/>
          <w:sz w:val="18"/>
          <w:szCs w:val="18"/>
          <w:u w:val="single"/>
        </w:rPr>
        <w:t xml:space="preserve">, </w:t>
      </w:r>
      <w:proofErr w:type="spellStart"/>
      <w:r w:rsidRPr="00937C61">
        <w:rPr>
          <w:rFonts w:ascii="Garamond" w:hAnsi="Garamond" w:cs="Garamond"/>
          <w:b/>
          <w:sz w:val="18"/>
          <w:szCs w:val="18"/>
          <w:u w:val="single"/>
        </w:rPr>
        <w:t>comunque</w:t>
      </w:r>
      <w:proofErr w:type="spellEnd"/>
      <w:r w:rsidRPr="00937C61">
        <w:rPr>
          <w:rFonts w:ascii="Garamond" w:hAnsi="Garamond" w:cs="Garamond"/>
          <w:b/>
          <w:sz w:val="18"/>
          <w:szCs w:val="18"/>
          <w:u w:val="single"/>
        </w:rPr>
        <w:t xml:space="preserve"> </w:t>
      </w:r>
      <w:proofErr w:type="spellStart"/>
      <w:r w:rsidRPr="00937C61">
        <w:rPr>
          <w:rFonts w:ascii="Garamond" w:hAnsi="Garamond" w:cs="Garamond"/>
          <w:b/>
          <w:sz w:val="18"/>
          <w:szCs w:val="18"/>
          <w:u w:val="single"/>
        </w:rPr>
        <w:t>denominati</w:t>
      </w:r>
      <w:proofErr w:type="spellEnd"/>
      <w:r w:rsidRPr="0020310A">
        <w:rPr>
          <w:rFonts w:ascii="Garamond" w:hAnsi="Garamond" w:cs="Garamond"/>
          <w:bCs/>
          <w:sz w:val="18"/>
          <w:szCs w:val="18"/>
        </w:rPr>
        <w:t xml:space="preserve">, si </w:t>
      </w:r>
      <w:proofErr w:type="spellStart"/>
      <w:r w:rsidRPr="0020310A">
        <w:rPr>
          <w:rFonts w:ascii="Garamond" w:hAnsi="Garamond" w:cs="Garamond"/>
          <w:bCs/>
          <w:sz w:val="18"/>
          <w:szCs w:val="18"/>
        </w:rPr>
        <w:t>intendono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concessi</w:t>
      </w:r>
      <w:proofErr w:type="spellEnd"/>
      <w:r w:rsidRPr="0020310A">
        <w:rPr>
          <w:rFonts w:ascii="Garamond" w:hAnsi="Garamond" w:cs="Garamond"/>
          <w:bCs/>
          <w:sz w:val="18"/>
          <w:szCs w:val="18"/>
        </w:rPr>
        <w:t xml:space="preserve"> e </w:t>
      </w:r>
      <w:proofErr w:type="spellStart"/>
      <w:r w:rsidRPr="0020310A">
        <w:rPr>
          <w:rFonts w:ascii="Garamond" w:hAnsi="Garamond" w:cs="Garamond"/>
          <w:bCs/>
          <w:sz w:val="18"/>
          <w:szCs w:val="18"/>
        </w:rPr>
        <w:t>sono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registrati</w:t>
      </w:r>
      <w:proofErr w:type="spellEnd"/>
      <w:r w:rsidRPr="0020310A">
        <w:rPr>
          <w:rFonts w:ascii="Garamond" w:hAnsi="Garamond" w:cs="Garamond"/>
          <w:bCs/>
          <w:sz w:val="18"/>
          <w:szCs w:val="18"/>
        </w:rPr>
        <w:t xml:space="preserve"> in RNA </w:t>
      </w:r>
      <w:proofErr w:type="spellStart"/>
      <w:r w:rsidRPr="0020310A">
        <w:rPr>
          <w:rFonts w:ascii="Garamond" w:hAnsi="Garamond" w:cs="Garamond"/>
          <w:bCs/>
          <w:sz w:val="18"/>
          <w:szCs w:val="18"/>
        </w:rPr>
        <w:t>nell'esercizio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finanziario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successivo</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quello</w:t>
      </w:r>
      <w:proofErr w:type="spellEnd"/>
      <w:r w:rsidRPr="0020310A">
        <w:rPr>
          <w:rFonts w:ascii="Garamond" w:hAnsi="Garamond" w:cs="Garamond"/>
          <w:bCs/>
          <w:sz w:val="18"/>
          <w:szCs w:val="18"/>
        </w:rPr>
        <w:t xml:space="preserve"> della </w:t>
      </w:r>
      <w:proofErr w:type="spellStart"/>
      <w:r w:rsidRPr="0020310A">
        <w:rPr>
          <w:rFonts w:ascii="Garamond" w:hAnsi="Garamond" w:cs="Garamond"/>
          <w:bCs/>
          <w:sz w:val="18"/>
          <w:szCs w:val="18"/>
        </w:rPr>
        <w:t>fruizione</w:t>
      </w:r>
      <w:proofErr w:type="spellEnd"/>
      <w:r w:rsidRPr="0020310A">
        <w:rPr>
          <w:rFonts w:ascii="Garamond" w:hAnsi="Garamond" w:cs="Garamond"/>
          <w:bCs/>
          <w:sz w:val="18"/>
          <w:szCs w:val="18"/>
        </w:rPr>
        <w:t xml:space="preserve"> da </w:t>
      </w:r>
      <w:proofErr w:type="spellStart"/>
      <w:r w:rsidRPr="0020310A">
        <w:rPr>
          <w:rFonts w:ascii="Garamond" w:hAnsi="Garamond" w:cs="Garamond"/>
          <w:bCs/>
          <w:sz w:val="18"/>
          <w:szCs w:val="18"/>
        </w:rPr>
        <w:t>parte</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soggetto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beneficiario</w:t>
      </w:r>
      <w:proofErr w:type="spellEnd"/>
      <w:r w:rsidRPr="0020310A">
        <w:rPr>
          <w:rFonts w:ascii="Garamond" w:hAnsi="Garamond" w:cs="Garamond"/>
          <w:bCs/>
          <w:sz w:val="18"/>
          <w:szCs w:val="18"/>
        </w:rPr>
        <w:t>.</w:t>
      </w:r>
    </w:p>
    <w:p w14:paraId="467DAFA6" w14:textId="0B90F85D" w:rsidR="00826037" w:rsidRPr="0020310A" w:rsidRDefault="008723B1"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Gli </w:t>
      </w:r>
      <w:proofErr w:type="gramStart"/>
      <w:r w:rsidRPr="008723B1">
        <w:rPr>
          <w:rFonts w:ascii="Garamond" w:hAnsi="Garamond" w:cs="Garamond"/>
          <w:b/>
          <w:sz w:val="18"/>
          <w:szCs w:val="18"/>
          <w:u w:val="single"/>
        </w:rPr>
        <w:t>aiuti</w:t>
      </w:r>
      <w:r w:rsidR="00826037" w:rsidRPr="008723B1">
        <w:rPr>
          <w:rFonts w:ascii="Garamond" w:hAnsi="Garamond" w:cs="Garamond"/>
          <w:b/>
          <w:sz w:val="18"/>
          <w:szCs w:val="18"/>
          <w:u w:val="single"/>
        </w:rPr>
        <w:t xml:space="preserve">  </w:t>
      </w:r>
      <w:proofErr w:type="spellStart"/>
      <w:r w:rsidR="00826037" w:rsidRPr="008723B1">
        <w:rPr>
          <w:rFonts w:ascii="Garamond" w:hAnsi="Garamond" w:cs="Garamond"/>
          <w:b/>
          <w:sz w:val="18"/>
          <w:szCs w:val="18"/>
          <w:u w:val="single"/>
        </w:rPr>
        <w:t>fiscali</w:t>
      </w:r>
      <w:proofErr w:type="spellEnd"/>
      <w:proofErr w:type="gram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aventi</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medesime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caratteristiche</w:t>
      </w:r>
      <w:proofErr w:type="spellEnd"/>
      <w:r w:rsidR="00826037" w:rsidRPr="0020310A">
        <w:rPr>
          <w:rFonts w:ascii="Garamond" w:hAnsi="Garamond" w:cs="Garamond"/>
          <w:bCs/>
          <w:sz w:val="18"/>
          <w:szCs w:val="18"/>
        </w:rPr>
        <w:t xml:space="preserve">  si  </w:t>
      </w:r>
      <w:proofErr w:type="spellStart"/>
      <w:r w:rsidR="00826037" w:rsidRPr="0020310A">
        <w:rPr>
          <w:rFonts w:ascii="Garamond" w:hAnsi="Garamond" w:cs="Garamond"/>
          <w:bCs/>
          <w:sz w:val="18"/>
          <w:szCs w:val="18"/>
        </w:rPr>
        <w:t>intendono</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invece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concessi</w:t>
      </w:r>
      <w:proofErr w:type="spellEnd"/>
      <w:r w:rsidR="00826037" w:rsidRPr="0020310A">
        <w:rPr>
          <w:rFonts w:ascii="Garamond" w:hAnsi="Garamond" w:cs="Garamond"/>
          <w:bCs/>
          <w:sz w:val="18"/>
          <w:szCs w:val="18"/>
        </w:rPr>
        <w:t xml:space="preserve">  e  </w:t>
      </w:r>
      <w:proofErr w:type="spellStart"/>
      <w:r w:rsidR="00826037" w:rsidRPr="0020310A">
        <w:rPr>
          <w:rFonts w:ascii="Garamond" w:hAnsi="Garamond" w:cs="Garamond"/>
          <w:bCs/>
          <w:sz w:val="18"/>
          <w:szCs w:val="18"/>
        </w:rPr>
        <w:t>sono</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registrati</w:t>
      </w:r>
      <w:proofErr w:type="spellEnd"/>
      <w:r w:rsidR="00826037" w:rsidRPr="0020310A">
        <w:rPr>
          <w:rFonts w:ascii="Garamond" w:hAnsi="Garamond" w:cs="Garamond"/>
          <w:bCs/>
          <w:sz w:val="18"/>
          <w:szCs w:val="18"/>
        </w:rPr>
        <w:t xml:space="preserve">  nel  RNA, </w:t>
      </w:r>
      <w:proofErr w:type="spellStart"/>
      <w:r w:rsidR="00826037" w:rsidRPr="0020310A">
        <w:rPr>
          <w:rFonts w:ascii="Garamond" w:hAnsi="Garamond" w:cs="Garamond"/>
          <w:bCs/>
          <w:sz w:val="18"/>
          <w:szCs w:val="18"/>
        </w:rPr>
        <w:t>nell'esercizio</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finanziario</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successivo</w:t>
      </w:r>
      <w:proofErr w:type="spellEnd"/>
      <w:r w:rsidR="00826037" w:rsidRPr="0020310A">
        <w:rPr>
          <w:rFonts w:ascii="Garamond" w:hAnsi="Garamond" w:cs="Garamond"/>
          <w:bCs/>
          <w:sz w:val="18"/>
          <w:szCs w:val="18"/>
        </w:rPr>
        <w:t xml:space="preserve"> a </w:t>
      </w:r>
      <w:proofErr w:type="spellStart"/>
      <w:r w:rsidR="00826037" w:rsidRPr="0020310A">
        <w:rPr>
          <w:rFonts w:ascii="Garamond" w:hAnsi="Garamond" w:cs="Garamond"/>
          <w:bCs/>
          <w:sz w:val="18"/>
          <w:szCs w:val="18"/>
        </w:rPr>
        <w:t>quello</w:t>
      </w:r>
      <w:proofErr w:type="spellEnd"/>
      <w:r w:rsidR="00826037" w:rsidRPr="0020310A">
        <w:rPr>
          <w:rFonts w:ascii="Garamond" w:hAnsi="Garamond" w:cs="Garamond"/>
          <w:bCs/>
          <w:sz w:val="18"/>
          <w:szCs w:val="18"/>
        </w:rPr>
        <w:t xml:space="preserve"> di </w:t>
      </w:r>
      <w:proofErr w:type="spellStart"/>
      <w:r w:rsidR="00826037" w:rsidRPr="0020310A">
        <w:rPr>
          <w:rFonts w:ascii="Garamond" w:hAnsi="Garamond" w:cs="Garamond"/>
          <w:bCs/>
          <w:sz w:val="18"/>
          <w:szCs w:val="18"/>
        </w:rPr>
        <w:t>presentazione</w:t>
      </w:r>
      <w:proofErr w:type="spellEnd"/>
      <w:r w:rsidR="00826037" w:rsidRPr="0020310A">
        <w:rPr>
          <w:rFonts w:ascii="Garamond" w:hAnsi="Garamond" w:cs="Garamond"/>
          <w:bCs/>
          <w:sz w:val="18"/>
          <w:szCs w:val="18"/>
        </w:rPr>
        <w:t xml:space="preserve"> della </w:t>
      </w:r>
      <w:proofErr w:type="spellStart"/>
      <w:r w:rsidR="00826037" w:rsidRPr="0020310A">
        <w:rPr>
          <w:rFonts w:ascii="Garamond" w:hAnsi="Garamond" w:cs="Garamond"/>
          <w:bCs/>
          <w:sz w:val="18"/>
          <w:szCs w:val="18"/>
        </w:rPr>
        <w:t>dichiarazione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fiscale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nella</w:t>
      </w:r>
      <w:proofErr w:type="spellEnd"/>
      <w:r w:rsidR="00826037" w:rsidRPr="0020310A">
        <w:rPr>
          <w:rFonts w:ascii="Garamond" w:hAnsi="Garamond" w:cs="Garamond"/>
          <w:bCs/>
          <w:sz w:val="18"/>
          <w:szCs w:val="18"/>
        </w:rPr>
        <w:t xml:space="preserve"> quale </w:t>
      </w:r>
      <w:proofErr w:type="spellStart"/>
      <w:r w:rsidR="00826037" w:rsidRPr="0020310A">
        <w:rPr>
          <w:rFonts w:ascii="Garamond" w:hAnsi="Garamond" w:cs="Garamond"/>
          <w:bCs/>
          <w:sz w:val="18"/>
          <w:szCs w:val="18"/>
        </w:rPr>
        <w:t>sono</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dichiarati</w:t>
      </w:r>
      <w:proofErr w:type="spellEnd"/>
      <w:r w:rsidR="00826037" w:rsidRPr="0020310A">
        <w:rPr>
          <w:rFonts w:ascii="Garamond" w:hAnsi="Garamond" w:cs="Garamond"/>
          <w:bCs/>
          <w:sz w:val="18"/>
          <w:szCs w:val="18"/>
        </w:rPr>
        <w:t>.</w:t>
      </w:r>
    </w:p>
    <w:p w14:paraId="5EC84E57"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Il </w:t>
      </w:r>
      <w:proofErr w:type="spellStart"/>
      <w:r w:rsidRPr="0020310A">
        <w:rPr>
          <w:rFonts w:ascii="Garamond" w:hAnsi="Garamond" w:cs="Garamond"/>
          <w:bCs/>
          <w:sz w:val="18"/>
          <w:szCs w:val="18"/>
        </w:rPr>
        <w:t>sopracitato</w:t>
      </w:r>
      <w:proofErr w:type="spellEnd"/>
      <w:r w:rsidRPr="0020310A">
        <w:rPr>
          <w:rFonts w:ascii="Garamond" w:hAnsi="Garamond" w:cs="Garamond"/>
          <w:bCs/>
          <w:sz w:val="18"/>
          <w:szCs w:val="18"/>
        </w:rPr>
        <w:t xml:space="preserve"> art. 10 si </w:t>
      </w:r>
      <w:proofErr w:type="spellStart"/>
      <w:r w:rsidRPr="0020310A">
        <w:rPr>
          <w:rFonts w:ascii="Garamond" w:hAnsi="Garamond" w:cs="Garamond"/>
          <w:bCs/>
          <w:sz w:val="18"/>
          <w:szCs w:val="18"/>
        </w:rPr>
        <w:t>applica</w:t>
      </w:r>
      <w:proofErr w:type="spellEnd"/>
      <w:r w:rsidRPr="0020310A">
        <w:rPr>
          <w:rFonts w:ascii="Garamond" w:hAnsi="Garamond" w:cs="Garamond"/>
          <w:bCs/>
          <w:sz w:val="18"/>
          <w:szCs w:val="18"/>
        </w:rPr>
        <w:t xml:space="preserve"> anche </w:t>
      </w:r>
      <w:proofErr w:type="spellStart"/>
      <w:r w:rsidRPr="0020310A">
        <w:rPr>
          <w:rFonts w:ascii="Garamond" w:hAnsi="Garamond" w:cs="Garamond"/>
          <w:bCs/>
          <w:sz w:val="18"/>
          <w:szCs w:val="18"/>
        </w:rPr>
        <w:t>agli</w:t>
      </w:r>
      <w:proofErr w:type="spellEnd"/>
      <w:r w:rsidRPr="0020310A">
        <w:rPr>
          <w:rFonts w:ascii="Garamond" w:hAnsi="Garamond" w:cs="Garamond"/>
          <w:bCs/>
          <w:sz w:val="18"/>
          <w:szCs w:val="18"/>
        </w:rPr>
        <w:t xml:space="preserve"> </w:t>
      </w:r>
      <w:r w:rsidRPr="00C77BB8">
        <w:rPr>
          <w:rFonts w:ascii="Garamond" w:hAnsi="Garamond" w:cs="Garamond"/>
          <w:b/>
          <w:sz w:val="18"/>
          <w:szCs w:val="18"/>
          <w:u w:val="single"/>
        </w:rPr>
        <w:t xml:space="preserve">aiuti de minimis </w:t>
      </w:r>
      <w:proofErr w:type="spellStart"/>
      <w:r w:rsidRPr="00C77BB8">
        <w:rPr>
          <w:rFonts w:ascii="Garamond" w:hAnsi="Garamond" w:cs="Garamond"/>
          <w:b/>
          <w:sz w:val="18"/>
          <w:szCs w:val="18"/>
          <w:u w:val="single"/>
        </w:rPr>
        <w:t>subordinati</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all'emanazione</w:t>
      </w:r>
      <w:proofErr w:type="spellEnd"/>
      <w:r w:rsidRPr="00C77BB8">
        <w:rPr>
          <w:rFonts w:ascii="Garamond" w:hAnsi="Garamond" w:cs="Garamond"/>
          <w:b/>
          <w:sz w:val="18"/>
          <w:szCs w:val="18"/>
          <w:u w:val="single"/>
        </w:rPr>
        <w:t xml:space="preserve"> di </w:t>
      </w:r>
      <w:proofErr w:type="spellStart"/>
      <w:r w:rsidRPr="00C77BB8">
        <w:rPr>
          <w:rFonts w:ascii="Garamond" w:hAnsi="Garamond" w:cs="Garamond"/>
          <w:b/>
          <w:sz w:val="18"/>
          <w:szCs w:val="18"/>
          <w:u w:val="single"/>
        </w:rPr>
        <w:t>provvedimenti</w:t>
      </w:r>
      <w:proofErr w:type="spellEnd"/>
      <w:r w:rsidRPr="00C77BB8">
        <w:rPr>
          <w:rFonts w:ascii="Garamond" w:hAnsi="Garamond" w:cs="Garamond"/>
          <w:b/>
          <w:sz w:val="18"/>
          <w:szCs w:val="18"/>
          <w:u w:val="single"/>
        </w:rPr>
        <w:t xml:space="preserve"> di concessione o di </w:t>
      </w:r>
      <w:proofErr w:type="spellStart"/>
      <w:r w:rsidRPr="00C77BB8">
        <w:rPr>
          <w:rFonts w:ascii="Garamond" w:hAnsi="Garamond" w:cs="Garamond"/>
          <w:b/>
          <w:sz w:val="18"/>
          <w:szCs w:val="18"/>
          <w:u w:val="single"/>
        </w:rPr>
        <w:t>autorizzazione</w:t>
      </w:r>
      <w:proofErr w:type="spellEnd"/>
      <w:r w:rsidRPr="00C77BB8">
        <w:rPr>
          <w:rFonts w:ascii="Garamond" w:hAnsi="Garamond" w:cs="Garamond"/>
          <w:b/>
          <w:sz w:val="18"/>
          <w:szCs w:val="18"/>
          <w:u w:val="single"/>
        </w:rPr>
        <w:t xml:space="preserve"> alla </w:t>
      </w:r>
      <w:proofErr w:type="spellStart"/>
      <w:r w:rsidRPr="00C77BB8">
        <w:rPr>
          <w:rFonts w:ascii="Garamond" w:hAnsi="Garamond" w:cs="Garamond"/>
          <w:b/>
          <w:sz w:val="18"/>
          <w:szCs w:val="18"/>
          <w:u w:val="single"/>
        </w:rPr>
        <w:t>fruizione</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comunque</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denominati</w:t>
      </w:r>
      <w:proofErr w:type="spellEnd"/>
      <w:r w:rsidRPr="00C77BB8">
        <w:rPr>
          <w:rFonts w:ascii="Garamond" w:hAnsi="Garamond" w:cs="Garamond"/>
          <w:b/>
          <w:sz w:val="18"/>
          <w:szCs w:val="18"/>
          <w:u w:val="single"/>
        </w:rPr>
        <w:t xml:space="preserve">, il cui </w:t>
      </w:r>
      <w:proofErr w:type="spellStart"/>
      <w:r w:rsidRPr="00C77BB8">
        <w:rPr>
          <w:rFonts w:ascii="Garamond" w:hAnsi="Garamond" w:cs="Garamond"/>
          <w:b/>
          <w:sz w:val="18"/>
          <w:szCs w:val="18"/>
          <w:u w:val="single"/>
        </w:rPr>
        <w:t>importo</w:t>
      </w:r>
      <w:proofErr w:type="spellEnd"/>
      <w:r w:rsidRPr="00C77BB8">
        <w:rPr>
          <w:rFonts w:ascii="Garamond" w:hAnsi="Garamond" w:cs="Garamond"/>
          <w:b/>
          <w:sz w:val="18"/>
          <w:szCs w:val="18"/>
          <w:u w:val="single"/>
        </w:rPr>
        <w:t xml:space="preserve"> non è </w:t>
      </w:r>
      <w:proofErr w:type="spellStart"/>
      <w:r w:rsidRPr="00C77BB8">
        <w:rPr>
          <w:rFonts w:ascii="Garamond" w:hAnsi="Garamond" w:cs="Garamond"/>
          <w:b/>
          <w:sz w:val="18"/>
          <w:szCs w:val="18"/>
          <w:u w:val="single"/>
        </w:rPr>
        <w:t>determinabile</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nei</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predetti</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provvedimenti</w:t>
      </w:r>
      <w:proofErr w:type="spellEnd"/>
      <w:r w:rsidRPr="00C77BB8">
        <w:rPr>
          <w:rFonts w:ascii="Garamond" w:hAnsi="Garamond" w:cs="Garamond"/>
          <w:b/>
          <w:sz w:val="18"/>
          <w:szCs w:val="18"/>
          <w:u w:val="single"/>
        </w:rPr>
        <w:t xml:space="preserve"> ma solo a </w:t>
      </w:r>
      <w:proofErr w:type="spellStart"/>
      <w:r w:rsidRPr="00C77BB8">
        <w:rPr>
          <w:rFonts w:ascii="Garamond" w:hAnsi="Garamond" w:cs="Garamond"/>
          <w:b/>
          <w:sz w:val="18"/>
          <w:szCs w:val="18"/>
          <w:u w:val="single"/>
        </w:rPr>
        <w:t>seguito</w:t>
      </w:r>
      <w:proofErr w:type="spellEnd"/>
      <w:r w:rsidRPr="00C77BB8">
        <w:rPr>
          <w:rFonts w:ascii="Garamond" w:hAnsi="Garamond" w:cs="Garamond"/>
          <w:b/>
          <w:sz w:val="18"/>
          <w:szCs w:val="18"/>
          <w:u w:val="single"/>
        </w:rPr>
        <w:t xml:space="preserve"> della </w:t>
      </w:r>
      <w:proofErr w:type="spellStart"/>
      <w:r w:rsidRPr="00C77BB8">
        <w:rPr>
          <w:rFonts w:ascii="Garamond" w:hAnsi="Garamond" w:cs="Garamond"/>
          <w:b/>
          <w:sz w:val="18"/>
          <w:szCs w:val="18"/>
          <w:u w:val="single"/>
        </w:rPr>
        <w:t>presentazione</w:t>
      </w:r>
      <w:proofErr w:type="spellEnd"/>
      <w:r w:rsidRPr="00C77BB8">
        <w:rPr>
          <w:rFonts w:ascii="Garamond" w:hAnsi="Garamond" w:cs="Garamond"/>
          <w:b/>
          <w:sz w:val="18"/>
          <w:szCs w:val="18"/>
          <w:u w:val="single"/>
        </w:rPr>
        <w:t xml:space="preserve"> della </w:t>
      </w:r>
      <w:proofErr w:type="spellStart"/>
      <w:r w:rsidRPr="00C77BB8">
        <w:rPr>
          <w:rFonts w:ascii="Garamond" w:hAnsi="Garamond" w:cs="Garamond"/>
          <w:b/>
          <w:sz w:val="18"/>
          <w:szCs w:val="18"/>
          <w:u w:val="single"/>
        </w:rPr>
        <w:t>dichiarazione</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resa</w:t>
      </w:r>
      <w:proofErr w:type="spellEnd"/>
      <w:r w:rsidRPr="00C77BB8">
        <w:rPr>
          <w:rFonts w:ascii="Garamond" w:hAnsi="Garamond" w:cs="Garamond"/>
          <w:b/>
          <w:sz w:val="18"/>
          <w:szCs w:val="18"/>
          <w:u w:val="single"/>
        </w:rPr>
        <w:t xml:space="preserve"> a </w:t>
      </w:r>
      <w:proofErr w:type="spellStart"/>
      <w:r w:rsidRPr="00C77BB8">
        <w:rPr>
          <w:rFonts w:ascii="Garamond" w:hAnsi="Garamond" w:cs="Garamond"/>
          <w:b/>
          <w:sz w:val="18"/>
          <w:szCs w:val="18"/>
          <w:u w:val="single"/>
        </w:rPr>
        <w:t>fini</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fiscali</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nella</w:t>
      </w:r>
      <w:proofErr w:type="spellEnd"/>
      <w:r w:rsidRPr="00C77BB8">
        <w:rPr>
          <w:rFonts w:ascii="Garamond" w:hAnsi="Garamond" w:cs="Garamond"/>
          <w:b/>
          <w:sz w:val="18"/>
          <w:szCs w:val="18"/>
          <w:u w:val="single"/>
        </w:rPr>
        <w:t xml:space="preserve"> quale </w:t>
      </w:r>
      <w:proofErr w:type="spellStart"/>
      <w:r w:rsidRPr="00C77BB8">
        <w:rPr>
          <w:rFonts w:ascii="Garamond" w:hAnsi="Garamond" w:cs="Garamond"/>
          <w:b/>
          <w:sz w:val="18"/>
          <w:szCs w:val="18"/>
          <w:u w:val="single"/>
        </w:rPr>
        <w:t>sono</w:t>
      </w:r>
      <w:proofErr w:type="spellEnd"/>
      <w:r w:rsidRPr="00C77BB8">
        <w:rPr>
          <w:rFonts w:ascii="Garamond" w:hAnsi="Garamond" w:cs="Garamond"/>
          <w:b/>
          <w:sz w:val="18"/>
          <w:szCs w:val="18"/>
          <w:u w:val="single"/>
        </w:rPr>
        <w:t xml:space="preserve"> </w:t>
      </w:r>
      <w:proofErr w:type="spellStart"/>
      <w:r w:rsidRPr="00C77BB8">
        <w:rPr>
          <w:rFonts w:ascii="Garamond" w:hAnsi="Garamond" w:cs="Garamond"/>
          <w:b/>
          <w:sz w:val="18"/>
          <w:szCs w:val="18"/>
          <w:u w:val="single"/>
        </w:rPr>
        <w:t>dichiarati</w:t>
      </w:r>
      <w:proofErr w:type="spellEnd"/>
      <w:r w:rsidRPr="0020310A">
        <w:rPr>
          <w:rFonts w:ascii="Garamond" w:hAnsi="Garamond" w:cs="Garamond"/>
          <w:bCs/>
          <w:sz w:val="18"/>
          <w:szCs w:val="18"/>
        </w:rPr>
        <w:t>.</w:t>
      </w:r>
    </w:p>
    <w:p w14:paraId="4572540B" w14:textId="77777777"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Per il </w:t>
      </w:r>
      <w:proofErr w:type="spellStart"/>
      <w:r w:rsidRPr="0020310A">
        <w:rPr>
          <w:rFonts w:ascii="Garamond" w:hAnsi="Garamond" w:cs="Garamond"/>
          <w:bCs/>
          <w:sz w:val="18"/>
          <w:szCs w:val="18"/>
        </w:rPr>
        <w:t>calcolo</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cumulo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«de minimis», il </w:t>
      </w:r>
      <w:proofErr w:type="spellStart"/>
      <w:r w:rsidRPr="0020310A">
        <w:rPr>
          <w:rFonts w:ascii="Garamond" w:hAnsi="Garamond" w:cs="Garamond"/>
          <w:bCs/>
          <w:sz w:val="18"/>
          <w:szCs w:val="18"/>
        </w:rPr>
        <w:t>registro</w:t>
      </w:r>
      <w:proofErr w:type="spellEnd"/>
      <w:r w:rsidRPr="0020310A">
        <w:rPr>
          <w:rFonts w:ascii="Garamond" w:hAnsi="Garamond" w:cs="Garamond"/>
          <w:bCs/>
          <w:sz w:val="18"/>
          <w:szCs w:val="18"/>
        </w:rPr>
        <w:t xml:space="preserve"> RNA </w:t>
      </w:r>
      <w:proofErr w:type="spellStart"/>
      <w:r w:rsidRPr="0020310A">
        <w:rPr>
          <w:rFonts w:ascii="Garamond" w:hAnsi="Garamond" w:cs="Garamond"/>
          <w:bCs/>
          <w:sz w:val="18"/>
          <w:szCs w:val="18"/>
        </w:rPr>
        <w:t>utilizza</w:t>
      </w:r>
      <w:proofErr w:type="spellEnd"/>
      <w:r w:rsidRPr="0020310A">
        <w:rPr>
          <w:rFonts w:ascii="Garamond" w:hAnsi="Garamond" w:cs="Garamond"/>
          <w:bCs/>
          <w:sz w:val="18"/>
          <w:szCs w:val="18"/>
        </w:rPr>
        <w:t xml:space="preserve"> quale data di concessione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di cui al </w:t>
      </w:r>
      <w:proofErr w:type="spellStart"/>
      <w:r w:rsidRPr="0020310A">
        <w:rPr>
          <w:rFonts w:ascii="Garamond" w:hAnsi="Garamond" w:cs="Garamond"/>
          <w:bCs/>
          <w:sz w:val="18"/>
          <w:szCs w:val="18"/>
        </w:rPr>
        <w:t>predetto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articolo</w:t>
      </w:r>
      <w:proofErr w:type="spellEnd"/>
      <w:r w:rsidRPr="0020310A">
        <w:rPr>
          <w:rFonts w:ascii="Garamond" w:hAnsi="Garamond" w:cs="Garamond"/>
          <w:bCs/>
          <w:sz w:val="18"/>
          <w:szCs w:val="18"/>
        </w:rPr>
        <w:t xml:space="preserve"> 10 </w:t>
      </w:r>
      <w:proofErr w:type="spellStart"/>
      <w:r w:rsidRPr="0020310A">
        <w:rPr>
          <w:rFonts w:ascii="Garamond" w:hAnsi="Garamond" w:cs="Garamond"/>
          <w:bCs/>
          <w:sz w:val="18"/>
          <w:szCs w:val="18"/>
        </w:rPr>
        <w:t>quella</w:t>
      </w:r>
      <w:proofErr w:type="spellEnd"/>
      <w:r w:rsidRPr="0020310A">
        <w:rPr>
          <w:rFonts w:ascii="Garamond" w:hAnsi="Garamond" w:cs="Garamond"/>
          <w:bCs/>
          <w:sz w:val="18"/>
          <w:szCs w:val="18"/>
        </w:rPr>
        <w:t xml:space="preserve"> in cui è </w:t>
      </w:r>
      <w:proofErr w:type="spellStart"/>
      <w:r w:rsidRPr="0020310A">
        <w:rPr>
          <w:rFonts w:ascii="Garamond" w:hAnsi="Garamond" w:cs="Garamond"/>
          <w:bCs/>
          <w:sz w:val="18"/>
          <w:szCs w:val="18"/>
        </w:rPr>
        <w:t>effettuata</w:t>
      </w:r>
      <w:proofErr w:type="spellEnd"/>
      <w:r w:rsidRPr="0020310A">
        <w:rPr>
          <w:rFonts w:ascii="Garamond" w:hAnsi="Garamond" w:cs="Garamond"/>
          <w:bCs/>
          <w:sz w:val="18"/>
          <w:szCs w:val="18"/>
        </w:rPr>
        <w:t xml:space="preserve"> la </w:t>
      </w:r>
      <w:proofErr w:type="spellStart"/>
      <w:r w:rsidRPr="0020310A">
        <w:rPr>
          <w:rFonts w:ascii="Garamond" w:hAnsi="Garamond" w:cs="Garamond"/>
          <w:bCs/>
          <w:sz w:val="18"/>
          <w:szCs w:val="18"/>
        </w:rPr>
        <w:t>registrazione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dell'aiuto</w:t>
      </w:r>
      <w:proofErr w:type="spellEnd"/>
      <w:r w:rsidRPr="0020310A">
        <w:rPr>
          <w:rFonts w:ascii="Garamond" w:hAnsi="Garamond" w:cs="Garamond"/>
          <w:bCs/>
          <w:sz w:val="18"/>
          <w:szCs w:val="18"/>
        </w:rPr>
        <w:t>.</w:t>
      </w:r>
    </w:p>
    <w:p w14:paraId="4E0F0E2D" w14:textId="334D89C1" w:rsidR="00826037" w:rsidRPr="0020310A" w:rsidRDefault="00D5660B"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La </w:t>
      </w:r>
      <w:proofErr w:type="spellStart"/>
      <w:proofErr w:type="gramStart"/>
      <w:r w:rsidRPr="0020310A">
        <w:rPr>
          <w:rFonts w:ascii="Garamond" w:hAnsi="Garamond" w:cs="Garamond"/>
          <w:bCs/>
          <w:sz w:val="18"/>
          <w:szCs w:val="18"/>
        </w:rPr>
        <w:t>registrazione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degli</w:t>
      </w:r>
      <w:proofErr w:type="spellEnd"/>
      <w:proofErr w:type="gramEnd"/>
      <w:r w:rsidR="00826037" w:rsidRPr="0020310A">
        <w:rPr>
          <w:rFonts w:ascii="Garamond" w:hAnsi="Garamond" w:cs="Garamond"/>
          <w:bCs/>
          <w:sz w:val="18"/>
          <w:szCs w:val="18"/>
        </w:rPr>
        <w:t xml:space="preserve">  aiuti  di  cui  </w:t>
      </w:r>
      <w:proofErr w:type="spellStart"/>
      <w:r w:rsidR="00826037" w:rsidRPr="0020310A">
        <w:rPr>
          <w:rFonts w:ascii="Garamond" w:hAnsi="Garamond" w:cs="Garamond"/>
          <w:bCs/>
          <w:sz w:val="18"/>
          <w:szCs w:val="18"/>
        </w:rPr>
        <w:t>all’articolo</w:t>
      </w:r>
      <w:proofErr w:type="spellEnd"/>
      <w:r w:rsidR="00826037" w:rsidRPr="0020310A">
        <w:rPr>
          <w:rFonts w:ascii="Garamond" w:hAnsi="Garamond" w:cs="Garamond"/>
          <w:bCs/>
          <w:sz w:val="18"/>
          <w:szCs w:val="18"/>
        </w:rPr>
        <w:t xml:space="preserve">  10  del  DM  115/2017  è  </w:t>
      </w:r>
      <w:proofErr w:type="spellStart"/>
      <w:r w:rsidR="00826037" w:rsidRPr="0020310A">
        <w:rPr>
          <w:rFonts w:ascii="Garamond" w:hAnsi="Garamond" w:cs="Garamond"/>
          <w:bCs/>
          <w:sz w:val="18"/>
          <w:szCs w:val="18"/>
        </w:rPr>
        <w:t>effettuata</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dall'Agenzia</w:t>
      </w:r>
      <w:proofErr w:type="spellEnd"/>
      <w:r w:rsidR="00826037" w:rsidRPr="0020310A">
        <w:rPr>
          <w:rFonts w:ascii="Garamond" w:hAnsi="Garamond" w:cs="Garamond"/>
          <w:bCs/>
          <w:sz w:val="18"/>
          <w:szCs w:val="18"/>
        </w:rPr>
        <w:t xml:space="preserve">  delle  </w:t>
      </w:r>
      <w:proofErr w:type="spellStart"/>
      <w:r w:rsidR="00826037" w:rsidRPr="0020310A">
        <w:rPr>
          <w:rFonts w:ascii="Garamond" w:hAnsi="Garamond" w:cs="Garamond"/>
          <w:bCs/>
          <w:sz w:val="18"/>
          <w:szCs w:val="18"/>
        </w:rPr>
        <w:t>entrate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dall'Agenzia</w:t>
      </w:r>
      <w:proofErr w:type="spellEnd"/>
      <w:r w:rsidR="00826037" w:rsidRPr="0020310A">
        <w:rPr>
          <w:rFonts w:ascii="Garamond" w:hAnsi="Garamond" w:cs="Garamond"/>
          <w:bCs/>
          <w:sz w:val="18"/>
          <w:szCs w:val="18"/>
        </w:rPr>
        <w:t xml:space="preserve"> delle </w:t>
      </w:r>
      <w:proofErr w:type="spellStart"/>
      <w:r w:rsidR="00826037" w:rsidRPr="0020310A">
        <w:rPr>
          <w:rFonts w:ascii="Garamond" w:hAnsi="Garamond" w:cs="Garamond"/>
          <w:bCs/>
          <w:sz w:val="18"/>
          <w:szCs w:val="18"/>
        </w:rPr>
        <w:t>dogane</w:t>
      </w:r>
      <w:proofErr w:type="spellEnd"/>
      <w:r w:rsidR="00826037" w:rsidRPr="0020310A">
        <w:rPr>
          <w:rFonts w:ascii="Garamond" w:hAnsi="Garamond" w:cs="Garamond"/>
          <w:bCs/>
          <w:sz w:val="18"/>
          <w:szCs w:val="18"/>
        </w:rPr>
        <w:t xml:space="preserve"> e dei </w:t>
      </w:r>
      <w:proofErr w:type="spellStart"/>
      <w:r w:rsidR="00826037" w:rsidRPr="0020310A">
        <w:rPr>
          <w:rFonts w:ascii="Garamond" w:hAnsi="Garamond" w:cs="Garamond"/>
          <w:bCs/>
          <w:sz w:val="18"/>
          <w:szCs w:val="18"/>
        </w:rPr>
        <w:t>monopoli</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dall'ente</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previdenziale</w:t>
      </w:r>
      <w:proofErr w:type="spellEnd"/>
      <w:r w:rsidR="00826037" w:rsidRPr="0020310A">
        <w:rPr>
          <w:rFonts w:ascii="Garamond" w:hAnsi="Garamond" w:cs="Garamond"/>
          <w:bCs/>
          <w:sz w:val="18"/>
          <w:szCs w:val="18"/>
        </w:rPr>
        <w:t xml:space="preserve"> o </w:t>
      </w:r>
      <w:proofErr w:type="spellStart"/>
      <w:r w:rsidR="00826037" w:rsidRPr="0020310A">
        <w:rPr>
          <w:rFonts w:ascii="Garamond" w:hAnsi="Garamond" w:cs="Garamond"/>
          <w:bCs/>
          <w:sz w:val="18"/>
          <w:szCs w:val="18"/>
        </w:rPr>
        <w:t>assistenziale</w:t>
      </w:r>
      <w:proofErr w:type="spellEnd"/>
      <w:r w:rsidR="00826037" w:rsidRPr="0020310A">
        <w:rPr>
          <w:rFonts w:ascii="Garamond" w:hAnsi="Garamond" w:cs="Garamond"/>
          <w:bCs/>
          <w:sz w:val="18"/>
          <w:szCs w:val="18"/>
        </w:rPr>
        <w:t xml:space="preserve"> di </w:t>
      </w:r>
      <w:proofErr w:type="spellStart"/>
      <w:r w:rsidR="00826037" w:rsidRPr="0020310A">
        <w:rPr>
          <w:rFonts w:ascii="Garamond" w:hAnsi="Garamond" w:cs="Garamond"/>
          <w:bCs/>
          <w:sz w:val="18"/>
          <w:szCs w:val="18"/>
        </w:rPr>
        <w:t>pertinenza</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ovvero</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dagli</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altri</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soggetti</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competenti</w:t>
      </w:r>
      <w:proofErr w:type="spellEnd"/>
      <w:r w:rsidR="00826037" w:rsidRPr="0020310A">
        <w:rPr>
          <w:rFonts w:ascii="Garamond" w:hAnsi="Garamond" w:cs="Garamond"/>
          <w:bCs/>
          <w:sz w:val="18"/>
          <w:szCs w:val="18"/>
        </w:rPr>
        <w:t xml:space="preserve"> </w:t>
      </w:r>
      <w:proofErr w:type="spellStart"/>
      <w:r w:rsidR="00826037" w:rsidRPr="0020310A">
        <w:rPr>
          <w:rFonts w:ascii="Garamond" w:hAnsi="Garamond" w:cs="Garamond"/>
          <w:bCs/>
          <w:sz w:val="18"/>
          <w:szCs w:val="18"/>
        </w:rPr>
        <w:t>preposti</w:t>
      </w:r>
      <w:proofErr w:type="spellEnd"/>
      <w:r w:rsidR="00826037" w:rsidRPr="0020310A">
        <w:rPr>
          <w:rFonts w:ascii="Garamond" w:hAnsi="Garamond" w:cs="Garamond"/>
          <w:bCs/>
          <w:sz w:val="18"/>
          <w:szCs w:val="18"/>
        </w:rPr>
        <w:t xml:space="preserve"> alla </w:t>
      </w:r>
      <w:proofErr w:type="spellStart"/>
      <w:r w:rsidR="00826037" w:rsidRPr="0020310A">
        <w:rPr>
          <w:rFonts w:ascii="Garamond" w:hAnsi="Garamond" w:cs="Garamond"/>
          <w:bCs/>
          <w:sz w:val="18"/>
          <w:szCs w:val="18"/>
        </w:rPr>
        <w:t>fase</w:t>
      </w:r>
      <w:proofErr w:type="spellEnd"/>
      <w:r w:rsidR="00826037" w:rsidRPr="0020310A">
        <w:rPr>
          <w:rFonts w:ascii="Garamond" w:hAnsi="Garamond" w:cs="Garamond"/>
          <w:bCs/>
          <w:sz w:val="18"/>
          <w:szCs w:val="18"/>
        </w:rPr>
        <w:t xml:space="preserve"> di </w:t>
      </w:r>
      <w:proofErr w:type="spellStart"/>
      <w:r w:rsidR="00826037" w:rsidRPr="0020310A">
        <w:rPr>
          <w:rFonts w:ascii="Garamond" w:hAnsi="Garamond" w:cs="Garamond"/>
          <w:bCs/>
          <w:sz w:val="18"/>
          <w:szCs w:val="18"/>
        </w:rPr>
        <w:t>fruizione</w:t>
      </w:r>
      <w:proofErr w:type="spellEnd"/>
      <w:r w:rsidR="00826037" w:rsidRPr="0020310A">
        <w:rPr>
          <w:rFonts w:ascii="Garamond" w:hAnsi="Garamond" w:cs="Garamond"/>
          <w:bCs/>
          <w:sz w:val="18"/>
          <w:szCs w:val="18"/>
        </w:rPr>
        <w:t xml:space="preserve"> dei </w:t>
      </w:r>
      <w:proofErr w:type="spellStart"/>
      <w:r w:rsidR="00826037" w:rsidRPr="0020310A">
        <w:rPr>
          <w:rFonts w:ascii="Garamond" w:hAnsi="Garamond" w:cs="Garamond"/>
          <w:bCs/>
          <w:sz w:val="18"/>
          <w:szCs w:val="18"/>
        </w:rPr>
        <w:t>medesimi</w:t>
      </w:r>
      <w:proofErr w:type="spellEnd"/>
      <w:r w:rsidR="00826037" w:rsidRPr="0020310A">
        <w:rPr>
          <w:rFonts w:ascii="Garamond" w:hAnsi="Garamond" w:cs="Garamond"/>
          <w:bCs/>
          <w:sz w:val="18"/>
          <w:szCs w:val="18"/>
        </w:rPr>
        <w:t xml:space="preserve"> aiuti.</w:t>
      </w:r>
    </w:p>
    <w:p w14:paraId="6D95A354" w14:textId="6F9396BF" w:rsidR="00826037" w:rsidRPr="0020310A" w:rsidRDefault="00826037" w:rsidP="00826037">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È </w:t>
      </w:r>
      <w:proofErr w:type="spellStart"/>
      <w:r w:rsidRPr="0020310A">
        <w:rPr>
          <w:rFonts w:ascii="Garamond" w:hAnsi="Garamond" w:cs="Garamond"/>
          <w:bCs/>
          <w:sz w:val="18"/>
          <w:szCs w:val="18"/>
        </w:rPr>
        <w:t>necessario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quindi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w:t>
      </w:r>
      <w:r w:rsidRPr="00D5660B">
        <w:rPr>
          <w:rFonts w:ascii="Garamond" w:hAnsi="Garamond" w:cs="Garamond"/>
          <w:b/>
          <w:sz w:val="18"/>
          <w:szCs w:val="18"/>
          <w:u w:val="single"/>
        </w:rPr>
        <w:t xml:space="preserve">le imprese </w:t>
      </w:r>
      <w:proofErr w:type="spellStart"/>
      <w:r w:rsidRPr="00D5660B">
        <w:rPr>
          <w:rFonts w:ascii="Garamond" w:hAnsi="Garamond" w:cs="Garamond"/>
          <w:b/>
          <w:sz w:val="18"/>
          <w:szCs w:val="18"/>
          <w:u w:val="single"/>
        </w:rPr>
        <w:t>tengano</w:t>
      </w:r>
      <w:proofErr w:type="spellEnd"/>
      <w:r w:rsidRPr="00D5660B">
        <w:rPr>
          <w:rFonts w:ascii="Garamond" w:hAnsi="Garamond" w:cs="Garamond"/>
          <w:b/>
          <w:sz w:val="18"/>
          <w:szCs w:val="18"/>
          <w:u w:val="single"/>
        </w:rPr>
        <w:t xml:space="preserve"> in </w:t>
      </w:r>
      <w:proofErr w:type="spellStart"/>
      <w:r w:rsidRPr="00D5660B">
        <w:rPr>
          <w:rFonts w:ascii="Garamond" w:hAnsi="Garamond" w:cs="Garamond"/>
          <w:b/>
          <w:sz w:val="18"/>
          <w:szCs w:val="18"/>
          <w:u w:val="single"/>
        </w:rPr>
        <w:t>debita</w:t>
      </w:r>
      <w:proofErr w:type="spellEnd"/>
      <w:r w:rsidRPr="00D5660B">
        <w:rPr>
          <w:rFonts w:ascii="Garamond" w:hAnsi="Garamond" w:cs="Garamond"/>
          <w:b/>
          <w:sz w:val="18"/>
          <w:szCs w:val="18"/>
          <w:u w:val="single"/>
        </w:rPr>
        <w:t xml:space="preserve"> </w:t>
      </w:r>
      <w:proofErr w:type="spellStart"/>
      <w:r w:rsidRPr="00D5660B">
        <w:rPr>
          <w:rFonts w:ascii="Garamond" w:hAnsi="Garamond" w:cs="Garamond"/>
          <w:b/>
          <w:sz w:val="18"/>
          <w:szCs w:val="18"/>
          <w:u w:val="single"/>
        </w:rPr>
        <w:t>evidenza</w:t>
      </w:r>
      <w:proofErr w:type="spellEnd"/>
      <w:r w:rsidRPr="00D5660B">
        <w:rPr>
          <w:rFonts w:ascii="Garamond" w:hAnsi="Garamond" w:cs="Garamond"/>
          <w:b/>
          <w:sz w:val="18"/>
          <w:szCs w:val="18"/>
          <w:u w:val="single"/>
        </w:rPr>
        <w:t xml:space="preserve"> </w:t>
      </w:r>
      <w:proofErr w:type="spellStart"/>
      <w:r w:rsidRPr="00D5660B">
        <w:rPr>
          <w:rFonts w:ascii="Garamond" w:hAnsi="Garamond" w:cs="Garamond"/>
          <w:b/>
          <w:sz w:val="18"/>
          <w:szCs w:val="18"/>
          <w:u w:val="single"/>
        </w:rPr>
        <w:t>gli</w:t>
      </w:r>
      <w:proofErr w:type="spellEnd"/>
      <w:r w:rsidRPr="00D5660B">
        <w:rPr>
          <w:rFonts w:ascii="Garamond" w:hAnsi="Garamond" w:cs="Garamond"/>
          <w:b/>
          <w:sz w:val="18"/>
          <w:szCs w:val="18"/>
          <w:u w:val="single"/>
        </w:rPr>
        <w:t xml:space="preserve"> aiuti di cui </w:t>
      </w:r>
      <w:proofErr w:type="spellStart"/>
      <w:r w:rsidRPr="00D5660B">
        <w:rPr>
          <w:rFonts w:ascii="Garamond" w:hAnsi="Garamond" w:cs="Garamond"/>
          <w:b/>
          <w:sz w:val="18"/>
          <w:szCs w:val="18"/>
          <w:u w:val="single"/>
        </w:rPr>
        <w:t>all’articolo</w:t>
      </w:r>
      <w:proofErr w:type="spellEnd"/>
      <w:r w:rsidRPr="00D5660B">
        <w:rPr>
          <w:rFonts w:ascii="Garamond" w:hAnsi="Garamond" w:cs="Garamond"/>
          <w:b/>
          <w:sz w:val="18"/>
          <w:szCs w:val="18"/>
          <w:u w:val="single"/>
        </w:rPr>
        <w:t xml:space="preserve"> 10 del DM 115/2017 di cui </w:t>
      </w:r>
      <w:proofErr w:type="spellStart"/>
      <w:r w:rsidRPr="00D5660B">
        <w:rPr>
          <w:rFonts w:ascii="Garamond" w:hAnsi="Garamond" w:cs="Garamond"/>
          <w:b/>
          <w:sz w:val="18"/>
          <w:szCs w:val="18"/>
          <w:u w:val="single"/>
        </w:rPr>
        <w:t>abbiano</w:t>
      </w:r>
      <w:proofErr w:type="spellEnd"/>
      <w:r w:rsidRPr="00D5660B">
        <w:rPr>
          <w:rFonts w:ascii="Garamond" w:hAnsi="Garamond" w:cs="Garamond"/>
          <w:b/>
          <w:sz w:val="18"/>
          <w:szCs w:val="18"/>
          <w:u w:val="single"/>
        </w:rPr>
        <w:t xml:space="preserve"> già </w:t>
      </w:r>
      <w:proofErr w:type="spellStart"/>
      <w:r w:rsidRPr="00D5660B">
        <w:rPr>
          <w:rFonts w:ascii="Garamond" w:hAnsi="Garamond" w:cs="Garamond"/>
          <w:b/>
          <w:sz w:val="18"/>
          <w:szCs w:val="18"/>
          <w:u w:val="single"/>
        </w:rPr>
        <w:t>beneficiato</w:t>
      </w:r>
      <w:proofErr w:type="spellEnd"/>
      <w:r w:rsidRPr="00D5660B">
        <w:rPr>
          <w:rFonts w:ascii="Garamond" w:hAnsi="Garamond" w:cs="Garamond"/>
          <w:b/>
          <w:sz w:val="18"/>
          <w:szCs w:val="18"/>
          <w:u w:val="single"/>
        </w:rPr>
        <w:t xml:space="preserve">, ma non </w:t>
      </w:r>
      <w:proofErr w:type="spellStart"/>
      <w:r w:rsidRPr="00D5660B">
        <w:rPr>
          <w:rFonts w:ascii="Garamond" w:hAnsi="Garamond" w:cs="Garamond"/>
          <w:b/>
          <w:sz w:val="18"/>
          <w:szCs w:val="18"/>
          <w:u w:val="single"/>
        </w:rPr>
        <w:t>ancora</w:t>
      </w:r>
      <w:proofErr w:type="spellEnd"/>
      <w:r w:rsidRPr="00D5660B">
        <w:rPr>
          <w:rFonts w:ascii="Garamond" w:hAnsi="Garamond" w:cs="Garamond"/>
          <w:b/>
          <w:sz w:val="18"/>
          <w:szCs w:val="18"/>
          <w:u w:val="single"/>
        </w:rPr>
        <w:t xml:space="preserve"> </w:t>
      </w:r>
      <w:proofErr w:type="spellStart"/>
      <w:r w:rsidRPr="00D5660B">
        <w:rPr>
          <w:rFonts w:ascii="Garamond" w:hAnsi="Garamond" w:cs="Garamond"/>
          <w:b/>
          <w:sz w:val="18"/>
          <w:szCs w:val="18"/>
          <w:u w:val="single"/>
        </w:rPr>
        <w:t>registrati</w:t>
      </w:r>
      <w:proofErr w:type="spellEnd"/>
      <w:r w:rsidRPr="00D5660B">
        <w:rPr>
          <w:rFonts w:ascii="Garamond" w:hAnsi="Garamond" w:cs="Garamond"/>
          <w:b/>
          <w:sz w:val="18"/>
          <w:szCs w:val="18"/>
          <w:u w:val="single"/>
        </w:rPr>
        <w:t xml:space="preserve"> in RNA, al fine di non </w:t>
      </w:r>
      <w:proofErr w:type="spellStart"/>
      <w:r w:rsidRPr="00D5660B">
        <w:rPr>
          <w:rFonts w:ascii="Garamond" w:hAnsi="Garamond" w:cs="Garamond"/>
          <w:b/>
          <w:sz w:val="18"/>
          <w:szCs w:val="18"/>
          <w:u w:val="single"/>
        </w:rPr>
        <w:t>richiedere</w:t>
      </w:r>
      <w:proofErr w:type="spellEnd"/>
      <w:r w:rsidRPr="00D5660B">
        <w:rPr>
          <w:rFonts w:ascii="Garamond" w:hAnsi="Garamond" w:cs="Garamond"/>
          <w:b/>
          <w:sz w:val="18"/>
          <w:szCs w:val="18"/>
          <w:u w:val="single"/>
        </w:rPr>
        <w:t xml:space="preserve"> aiuti</w:t>
      </w:r>
      <w:r w:rsidR="000F46CD" w:rsidRPr="00D5660B">
        <w:rPr>
          <w:rFonts w:ascii="Garamond" w:hAnsi="Garamond" w:cs="Garamond"/>
          <w:b/>
          <w:sz w:val="18"/>
          <w:szCs w:val="18"/>
          <w:u w:val="single"/>
        </w:rPr>
        <w:t xml:space="preserve"> </w:t>
      </w:r>
      <w:r w:rsidRPr="00D5660B">
        <w:rPr>
          <w:rFonts w:ascii="Garamond" w:hAnsi="Garamond" w:cs="Garamond"/>
          <w:b/>
          <w:sz w:val="18"/>
          <w:szCs w:val="18"/>
          <w:u w:val="single"/>
        </w:rPr>
        <w:t xml:space="preserve">«de minimis» in </w:t>
      </w:r>
      <w:proofErr w:type="spellStart"/>
      <w:r w:rsidRPr="00D5660B">
        <w:rPr>
          <w:rFonts w:ascii="Garamond" w:hAnsi="Garamond" w:cs="Garamond"/>
          <w:b/>
          <w:sz w:val="18"/>
          <w:szCs w:val="18"/>
          <w:u w:val="single"/>
        </w:rPr>
        <w:t>misura</w:t>
      </w:r>
      <w:proofErr w:type="spellEnd"/>
      <w:r w:rsidRPr="00D5660B">
        <w:rPr>
          <w:rFonts w:ascii="Garamond" w:hAnsi="Garamond" w:cs="Garamond"/>
          <w:b/>
          <w:sz w:val="18"/>
          <w:szCs w:val="18"/>
          <w:u w:val="single"/>
        </w:rPr>
        <w:t xml:space="preserve"> </w:t>
      </w:r>
      <w:proofErr w:type="spellStart"/>
      <w:r w:rsidRPr="00D5660B">
        <w:rPr>
          <w:rFonts w:ascii="Garamond" w:hAnsi="Garamond" w:cs="Garamond"/>
          <w:b/>
          <w:sz w:val="18"/>
          <w:szCs w:val="18"/>
          <w:u w:val="single"/>
        </w:rPr>
        <w:t>superiore</w:t>
      </w:r>
      <w:proofErr w:type="spellEnd"/>
      <w:r w:rsidRPr="00D5660B">
        <w:rPr>
          <w:rFonts w:ascii="Garamond" w:hAnsi="Garamond" w:cs="Garamond"/>
          <w:b/>
          <w:sz w:val="18"/>
          <w:szCs w:val="18"/>
          <w:u w:val="single"/>
        </w:rPr>
        <w:t xml:space="preserve"> al </w:t>
      </w:r>
      <w:proofErr w:type="spellStart"/>
      <w:r w:rsidRPr="00D5660B">
        <w:rPr>
          <w:rFonts w:ascii="Garamond" w:hAnsi="Garamond" w:cs="Garamond"/>
          <w:b/>
          <w:sz w:val="18"/>
          <w:szCs w:val="18"/>
          <w:u w:val="single"/>
        </w:rPr>
        <w:t>massimale</w:t>
      </w:r>
      <w:proofErr w:type="spellEnd"/>
      <w:r w:rsidRPr="00D5660B">
        <w:rPr>
          <w:rFonts w:ascii="Garamond" w:hAnsi="Garamond" w:cs="Garamond"/>
          <w:b/>
          <w:sz w:val="18"/>
          <w:szCs w:val="18"/>
          <w:u w:val="single"/>
        </w:rPr>
        <w:t xml:space="preserve"> </w:t>
      </w:r>
      <w:proofErr w:type="spellStart"/>
      <w:r w:rsidRPr="00D5660B">
        <w:rPr>
          <w:rFonts w:ascii="Garamond" w:hAnsi="Garamond" w:cs="Garamond"/>
          <w:b/>
          <w:sz w:val="18"/>
          <w:szCs w:val="18"/>
          <w:u w:val="single"/>
        </w:rPr>
        <w:t>effettivamente</w:t>
      </w:r>
      <w:proofErr w:type="spellEnd"/>
      <w:r w:rsidRPr="00D5660B">
        <w:rPr>
          <w:rFonts w:ascii="Garamond" w:hAnsi="Garamond" w:cs="Garamond"/>
          <w:b/>
          <w:sz w:val="18"/>
          <w:szCs w:val="18"/>
          <w:u w:val="single"/>
        </w:rPr>
        <w:t xml:space="preserve"> </w:t>
      </w:r>
      <w:proofErr w:type="spellStart"/>
      <w:r w:rsidRPr="00D5660B">
        <w:rPr>
          <w:rFonts w:ascii="Garamond" w:hAnsi="Garamond" w:cs="Garamond"/>
          <w:b/>
          <w:sz w:val="18"/>
          <w:szCs w:val="18"/>
          <w:u w:val="single"/>
        </w:rPr>
        <w:t>disponibile</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tal</w:t>
      </w:r>
      <w:proofErr w:type="spellEnd"/>
      <w:r w:rsidRPr="0020310A">
        <w:rPr>
          <w:rFonts w:ascii="Garamond" w:hAnsi="Garamond" w:cs="Garamond"/>
          <w:bCs/>
          <w:sz w:val="18"/>
          <w:szCs w:val="18"/>
        </w:rPr>
        <w:t xml:space="preserve"> fine </w:t>
      </w:r>
      <w:proofErr w:type="spellStart"/>
      <w:r w:rsidRPr="0020310A">
        <w:rPr>
          <w:rFonts w:ascii="Garamond" w:hAnsi="Garamond" w:cs="Garamond"/>
          <w:bCs/>
          <w:sz w:val="18"/>
          <w:szCs w:val="18"/>
        </w:rPr>
        <w:t>va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compilato</w:t>
      </w:r>
      <w:proofErr w:type="spellEnd"/>
      <w:r w:rsidRPr="0020310A">
        <w:rPr>
          <w:rFonts w:ascii="Garamond" w:hAnsi="Garamond" w:cs="Garamond"/>
          <w:bCs/>
          <w:sz w:val="18"/>
          <w:szCs w:val="18"/>
        </w:rPr>
        <w:t xml:space="preserve"> il </w:t>
      </w:r>
      <w:r w:rsidRPr="00AC7B7A">
        <w:rPr>
          <w:rFonts w:ascii="Garamond" w:hAnsi="Garamond" w:cs="Garamond"/>
          <w:b/>
          <w:sz w:val="18"/>
          <w:szCs w:val="18"/>
          <w:u w:val="single"/>
        </w:rPr>
        <w:t>punto</w:t>
      </w:r>
      <w:r w:rsidR="002A44BD" w:rsidRPr="00AC7B7A">
        <w:rPr>
          <w:rFonts w:ascii="Garamond" w:hAnsi="Garamond" w:cs="Garamond"/>
          <w:b/>
          <w:sz w:val="18"/>
          <w:szCs w:val="18"/>
          <w:u w:val="single"/>
        </w:rPr>
        <w:t xml:space="preserve"> </w:t>
      </w:r>
      <w:r w:rsidRPr="00AC7B7A">
        <w:rPr>
          <w:rFonts w:ascii="Garamond" w:hAnsi="Garamond" w:cs="Garamond"/>
          <w:b/>
          <w:sz w:val="18"/>
          <w:szCs w:val="18"/>
          <w:u w:val="single"/>
        </w:rPr>
        <w:t>3)</w:t>
      </w:r>
      <w:r w:rsidR="00AC7B7A" w:rsidRPr="00AC7B7A">
        <w:rPr>
          <w:rFonts w:ascii="Garamond" w:hAnsi="Garamond" w:cs="Garamond"/>
          <w:b/>
          <w:sz w:val="18"/>
          <w:szCs w:val="18"/>
          <w:u w:val="single"/>
        </w:rPr>
        <w:t xml:space="preserve"> </w:t>
      </w:r>
      <w:r w:rsidRPr="00AC7B7A">
        <w:rPr>
          <w:rFonts w:ascii="Garamond" w:hAnsi="Garamond" w:cs="Garamond"/>
          <w:b/>
          <w:sz w:val="18"/>
          <w:szCs w:val="18"/>
          <w:u w:val="single"/>
        </w:rPr>
        <w:t xml:space="preserve">della </w:t>
      </w:r>
      <w:proofErr w:type="spellStart"/>
      <w:r w:rsidRPr="00AC7B7A">
        <w:rPr>
          <w:rFonts w:ascii="Garamond" w:hAnsi="Garamond" w:cs="Garamond"/>
          <w:b/>
          <w:sz w:val="18"/>
          <w:szCs w:val="18"/>
          <w:u w:val="single"/>
        </w:rPr>
        <w:t>sezione</w:t>
      </w:r>
      <w:proofErr w:type="spellEnd"/>
      <w:r w:rsidRPr="00AC7B7A">
        <w:rPr>
          <w:rFonts w:ascii="Garamond" w:hAnsi="Garamond" w:cs="Garamond"/>
          <w:b/>
          <w:sz w:val="18"/>
          <w:szCs w:val="18"/>
          <w:u w:val="single"/>
        </w:rPr>
        <w:t xml:space="preserve"> B del Modulo «de minimis»</w:t>
      </w:r>
      <w:r w:rsidRPr="0020310A">
        <w:rPr>
          <w:rFonts w:ascii="Garamond" w:hAnsi="Garamond" w:cs="Garamond"/>
          <w:bCs/>
          <w:sz w:val="18"/>
          <w:szCs w:val="18"/>
        </w:rPr>
        <w:t xml:space="preserve"> dove </w:t>
      </w:r>
      <w:proofErr w:type="spellStart"/>
      <w:r w:rsidRPr="0020310A">
        <w:rPr>
          <w:rFonts w:ascii="Garamond" w:hAnsi="Garamond" w:cs="Garamond"/>
          <w:bCs/>
          <w:sz w:val="18"/>
          <w:szCs w:val="18"/>
        </w:rPr>
        <w:t>vanno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infatti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indicati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agli</w:t>
      </w:r>
      <w:proofErr w:type="spellEnd"/>
      <w:r w:rsidRPr="0020310A">
        <w:rPr>
          <w:rFonts w:ascii="Garamond" w:hAnsi="Garamond" w:cs="Garamond"/>
          <w:bCs/>
          <w:sz w:val="18"/>
          <w:szCs w:val="18"/>
        </w:rPr>
        <w:t xml:space="preserve"> aiuti sopra </w:t>
      </w:r>
      <w:proofErr w:type="spellStart"/>
      <w:r w:rsidRPr="0020310A">
        <w:rPr>
          <w:rFonts w:ascii="Garamond" w:hAnsi="Garamond" w:cs="Garamond"/>
          <w:bCs/>
          <w:sz w:val="18"/>
          <w:szCs w:val="18"/>
        </w:rPr>
        <w:t>richiamati</w:t>
      </w:r>
      <w:proofErr w:type="spellEnd"/>
      <w:r w:rsidRPr="0020310A">
        <w:rPr>
          <w:rFonts w:ascii="Garamond" w:hAnsi="Garamond" w:cs="Garamond"/>
          <w:bCs/>
          <w:sz w:val="18"/>
          <w:szCs w:val="18"/>
        </w:rPr>
        <w:t xml:space="preserve">, già </w:t>
      </w:r>
      <w:proofErr w:type="spellStart"/>
      <w:r w:rsidRPr="0020310A">
        <w:rPr>
          <w:rFonts w:ascii="Garamond" w:hAnsi="Garamond" w:cs="Garamond"/>
          <w:bCs/>
          <w:sz w:val="18"/>
          <w:szCs w:val="18"/>
        </w:rPr>
        <w:t>fruiti</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dichiarati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dall’impresa</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momento</w:t>
      </w:r>
      <w:proofErr w:type="spellEnd"/>
      <w:r w:rsidRPr="0020310A">
        <w:rPr>
          <w:rFonts w:ascii="Garamond" w:hAnsi="Garamond" w:cs="Garamond"/>
          <w:bCs/>
          <w:sz w:val="18"/>
          <w:szCs w:val="18"/>
        </w:rPr>
        <w:t xml:space="preserve"> della </w:t>
      </w:r>
      <w:proofErr w:type="spellStart"/>
      <w:r w:rsidRPr="0020310A">
        <w:rPr>
          <w:rFonts w:ascii="Garamond" w:hAnsi="Garamond" w:cs="Garamond"/>
          <w:bCs/>
          <w:sz w:val="18"/>
          <w:szCs w:val="18"/>
        </w:rPr>
        <w:t>sottoscrizione</w:t>
      </w:r>
      <w:proofErr w:type="spellEnd"/>
      <w:r w:rsidRPr="0020310A">
        <w:rPr>
          <w:rFonts w:ascii="Garamond" w:hAnsi="Garamond" w:cs="Garamond"/>
          <w:bCs/>
          <w:sz w:val="18"/>
          <w:szCs w:val="18"/>
        </w:rPr>
        <w:t xml:space="preserve"> del Modulo «de </w:t>
      </w:r>
      <w:proofErr w:type="gramStart"/>
      <w:r w:rsidRPr="0020310A">
        <w:rPr>
          <w:rFonts w:ascii="Garamond" w:hAnsi="Garamond" w:cs="Garamond"/>
          <w:bCs/>
          <w:sz w:val="18"/>
          <w:szCs w:val="18"/>
        </w:rPr>
        <w:t>minimis»,</w:t>
      </w:r>
      <w:proofErr w:type="gramEnd"/>
      <w:r w:rsidRPr="0020310A">
        <w:rPr>
          <w:rFonts w:ascii="Garamond" w:hAnsi="Garamond" w:cs="Garamond"/>
          <w:bCs/>
          <w:sz w:val="18"/>
          <w:szCs w:val="18"/>
        </w:rPr>
        <w:t xml:space="preserve"> ma non </w:t>
      </w:r>
      <w:proofErr w:type="spellStart"/>
      <w:r w:rsidRPr="0020310A">
        <w:rPr>
          <w:rFonts w:ascii="Garamond" w:hAnsi="Garamond" w:cs="Garamond"/>
          <w:bCs/>
          <w:sz w:val="18"/>
          <w:szCs w:val="18"/>
        </w:rPr>
        <w:t>ancora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registrati</w:t>
      </w:r>
      <w:proofErr w:type="spellEnd"/>
      <w:r w:rsidRPr="0020310A">
        <w:rPr>
          <w:rFonts w:ascii="Garamond" w:hAnsi="Garamond" w:cs="Garamond"/>
          <w:bCs/>
          <w:sz w:val="18"/>
          <w:szCs w:val="18"/>
        </w:rPr>
        <w:t xml:space="preserve"> in RNA in </w:t>
      </w:r>
      <w:proofErr w:type="spellStart"/>
      <w:r w:rsidRPr="0020310A">
        <w:rPr>
          <w:rFonts w:ascii="Garamond" w:hAnsi="Garamond" w:cs="Garamond"/>
          <w:bCs/>
          <w:sz w:val="18"/>
          <w:szCs w:val="18"/>
        </w:rPr>
        <w:t>ragione</w:t>
      </w:r>
      <w:proofErr w:type="spellEnd"/>
      <w:r w:rsidRPr="0020310A">
        <w:rPr>
          <w:rFonts w:ascii="Garamond" w:hAnsi="Garamond" w:cs="Garamond"/>
          <w:bCs/>
          <w:sz w:val="18"/>
          <w:szCs w:val="18"/>
        </w:rPr>
        <w:t xml:space="preserve"> del </w:t>
      </w:r>
      <w:proofErr w:type="spellStart"/>
      <w:r w:rsidRPr="0020310A">
        <w:rPr>
          <w:rFonts w:ascii="Garamond" w:hAnsi="Garamond" w:cs="Garamond"/>
          <w:bCs/>
          <w:sz w:val="18"/>
          <w:szCs w:val="18"/>
        </w:rPr>
        <w:t>meccanismo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registrazione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ad</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riservato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dall’art</w:t>
      </w:r>
      <w:proofErr w:type="spellEnd"/>
      <w:r w:rsidRPr="0020310A">
        <w:rPr>
          <w:rFonts w:ascii="Garamond" w:hAnsi="Garamond" w:cs="Garamond"/>
          <w:bCs/>
          <w:sz w:val="18"/>
          <w:szCs w:val="18"/>
        </w:rPr>
        <w:t>. 10 del DM 115/2017.</w:t>
      </w:r>
    </w:p>
    <w:p w14:paraId="0ACDBF5A" w14:textId="527D0347" w:rsidR="00826037" w:rsidRPr="0020310A" w:rsidRDefault="00826037" w:rsidP="00826037">
      <w:pPr>
        <w:spacing w:after="0" w:line="360" w:lineRule="auto"/>
        <w:jc w:val="both"/>
        <w:rPr>
          <w:rFonts w:ascii="Garamond" w:hAnsi="Garamond" w:cs="Garamond"/>
          <w:b/>
          <w:sz w:val="18"/>
          <w:szCs w:val="18"/>
          <w:u w:val="single"/>
        </w:rPr>
      </w:pPr>
      <w:proofErr w:type="spellStart"/>
      <w:r w:rsidRPr="0020310A">
        <w:rPr>
          <w:rFonts w:ascii="Garamond" w:hAnsi="Garamond" w:cs="Garamond"/>
          <w:b/>
          <w:sz w:val="18"/>
          <w:szCs w:val="18"/>
          <w:u w:val="single"/>
        </w:rPr>
        <w:t>Sezione</w:t>
      </w:r>
      <w:proofErr w:type="spellEnd"/>
      <w:r w:rsidRPr="0020310A">
        <w:rPr>
          <w:rFonts w:ascii="Garamond" w:hAnsi="Garamond" w:cs="Garamond"/>
          <w:b/>
          <w:sz w:val="18"/>
          <w:szCs w:val="18"/>
          <w:u w:val="single"/>
        </w:rPr>
        <w:t xml:space="preserve"> C: </w:t>
      </w:r>
      <w:proofErr w:type="spellStart"/>
      <w:r w:rsidRPr="0020310A">
        <w:rPr>
          <w:rFonts w:ascii="Garamond" w:hAnsi="Garamond" w:cs="Garamond"/>
          <w:b/>
          <w:sz w:val="18"/>
          <w:szCs w:val="18"/>
          <w:u w:val="single"/>
        </w:rPr>
        <w:t>Ambito</w:t>
      </w:r>
      <w:proofErr w:type="spellEnd"/>
      <w:r w:rsidRPr="0020310A">
        <w:rPr>
          <w:rFonts w:ascii="Garamond" w:hAnsi="Garamond" w:cs="Garamond"/>
          <w:b/>
          <w:sz w:val="18"/>
          <w:szCs w:val="18"/>
          <w:u w:val="single"/>
        </w:rPr>
        <w:t xml:space="preserve"> di </w:t>
      </w:r>
      <w:proofErr w:type="spellStart"/>
      <w:r w:rsidRPr="0020310A">
        <w:rPr>
          <w:rFonts w:ascii="Garamond" w:hAnsi="Garamond" w:cs="Garamond"/>
          <w:b/>
          <w:sz w:val="18"/>
          <w:szCs w:val="18"/>
          <w:u w:val="single"/>
        </w:rPr>
        <w:t>applicazione</w:t>
      </w:r>
      <w:proofErr w:type="spellEnd"/>
    </w:p>
    <w:p w14:paraId="7CE1BFD0" w14:textId="75DF92F0" w:rsidR="00F00506" w:rsidRPr="0020310A" w:rsidRDefault="00F00506" w:rsidP="00F00506">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Se </w:t>
      </w:r>
      <w:proofErr w:type="spellStart"/>
      <w:r w:rsidRPr="0020310A">
        <w:rPr>
          <w:rFonts w:ascii="Garamond" w:hAnsi="Garamond" w:cs="Garamond"/>
          <w:bCs/>
          <w:sz w:val="18"/>
          <w:szCs w:val="18"/>
        </w:rPr>
        <w:t>un’impresa</w:t>
      </w:r>
      <w:proofErr w:type="spellEnd"/>
      <w:r w:rsidRPr="0020310A">
        <w:rPr>
          <w:rFonts w:ascii="Garamond" w:hAnsi="Garamond" w:cs="Garamond"/>
          <w:bCs/>
          <w:sz w:val="18"/>
          <w:szCs w:val="18"/>
        </w:rPr>
        <w:t xml:space="preserve"> opera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settori</w:t>
      </w:r>
      <w:proofErr w:type="spellEnd"/>
      <w:r w:rsidRPr="0020310A">
        <w:rPr>
          <w:rFonts w:ascii="Garamond" w:hAnsi="Garamond" w:cs="Garamond"/>
          <w:bCs/>
          <w:sz w:val="18"/>
          <w:szCs w:val="18"/>
        </w:rPr>
        <w:t xml:space="preserve"> ammissibili </w:t>
      </w:r>
      <w:proofErr w:type="spellStart"/>
      <w:r w:rsidRPr="0020310A">
        <w:rPr>
          <w:rFonts w:ascii="Garamond" w:hAnsi="Garamond" w:cs="Garamond"/>
          <w:bCs/>
          <w:sz w:val="18"/>
          <w:szCs w:val="18"/>
        </w:rPr>
        <w:t>dall’avviso</w:t>
      </w:r>
      <w:proofErr w:type="spellEnd"/>
      <w:r w:rsidRPr="0020310A">
        <w:rPr>
          <w:rFonts w:ascii="Garamond" w:hAnsi="Garamond" w:cs="Garamond"/>
          <w:bCs/>
          <w:sz w:val="18"/>
          <w:szCs w:val="18"/>
        </w:rPr>
        <w:t xml:space="preserve">/bando,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settori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esclusi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deve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garantito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tramite</w:t>
      </w:r>
      <w:proofErr w:type="spellEnd"/>
      <w:r w:rsidRPr="0020310A">
        <w:rPr>
          <w:rFonts w:ascii="Garamond" w:hAnsi="Garamond" w:cs="Garamond"/>
          <w:bCs/>
          <w:sz w:val="18"/>
          <w:szCs w:val="18"/>
        </w:rPr>
        <w:t xml:space="preserve"> la </w:t>
      </w:r>
      <w:proofErr w:type="spellStart"/>
      <w:r w:rsidRPr="0020310A">
        <w:rPr>
          <w:rFonts w:ascii="Garamond" w:hAnsi="Garamond" w:cs="Garamond"/>
          <w:bCs/>
          <w:sz w:val="18"/>
          <w:szCs w:val="18"/>
        </w:rPr>
        <w:t>separazione</w:t>
      </w:r>
      <w:proofErr w:type="spellEnd"/>
      <w:r w:rsidRPr="0020310A">
        <w:rPr>
          <w:rFonts w:ascii="Garamond" w:hAnsi="Garamond" w:cs="Garamond"/>
          <w:bCs/>
          <w:sz w:val="18"/>
          <w:szCs w:val="18"/>
        </w:rPr>
        <w:t xml:space="preserve"> delle </w:t>
      </w:r>
      <w:proofErr w:type="spellStart"/>
      <w:r w:rsidRPr="0020310A">
        <w:rPr>
          <w:rFonts w:ascii="Garamond" w:hAnsi="Garamond" w:cs="Garamond"/>
          <w:bCs/>
          <w:sz w:val="18"/>
          <w:szCs w:val="18"/>
        </w:rPr>
        <w:t>attività</w:t>
      </w:r>
      <w:proofErr w:type="spellEnd"/>
      <w:r w:rsidRPr="0020310A">
        <w:rPr>
          <w:rFonts w:ascii="Garamond" w:hAnsi="Garamond" w:cs="Garamond"/>
          <w:bCs/>
          <w:sz w:val="18"/>
          <w:szCs w:val="18"/>
        </w:rPr>
        <w:t xml:space="preserve"> o la </w:t>
      </w:r>
      <w:proofErr w:type="spellStart"/>
      <w:r w:rsidRPr="0020310A">
        <w:rPr>
          <w:rFonts w:ascii="Garamond" w:hAnsi="Garamond" w:cs="Garamond"/>
          <w:bCs/>
          <w:sz w:val="18"/>
          <w:szCs w:val="18"/>
        </w:rPr>
        <w:t>distinzione</w:t>
      </w:r>
      <w:proofErr w:type="spellEnd"/>
      <w:r w:rsidRPr="0020310A">
        <w:rPr>
          <w:rFonts w:ascii="Garamond" w:hAnsi="Garamond" w:cs="Garamond"/>
          <w:bCs/>
          <w:sz w:val="18"/>
          <w:szCs w:val="18"/>
        </w:rPr>
        <w:t xml:space="preserve"> dei </w:t>
      </w:r>
      <w:proofErr w:type="spellStart"/>
      <w:r w:rsidRPr="0020310A">
        <w:rPr>
          <w:rFonts w:ascii="Garamond" w:hAnsi="Garamond" w:cs="Garamond"/>
          <w:bCs/>
          <w:sz w:val="18"/>
          <w:szCs w:val="18"/>
        </w:rPr>
        <w:t>costi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che</w:t>
      </w:r>
      <w:proofErr w:type="spellEnd"/>
      <w:r w:rsidRPr="0020310A">
        <w:rPr>
          <w:rFonts w:ascii="Garamond" w:hAnsi="Garamond" w:cs="Garamond"/>
          <w:bCs/>
          <w:sz w:val="18"/>
          <w:szCs w:val="18"/>
        </w:rPr>
        <w:t xml:space="preserve"> le </w:t>
      </w:r>
      <w:proofErr w:type="spellStart"/>
      <w:r w:rsidRPr="0020310A">
        <w:rPr>
          <w:rFonts w:ascii="Garamond" w:hAnsi="Garamond" w:cs="Garamond"/>
          <w:bCs/>
          <w:sz w:val="18"/>
          <w:szCs w:val="18"/>
        </w:rPr>
        <w:t>attività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esercitate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nei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settori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esclusi</w:t>
      </w:r>
      <w:proofErr w:type="spellEnd"/>
      <w:r w:rsidRPr="0020310A">
        <w:rPr>
          <w:rFonts w:ascii="Garamond" w:hAnsi="Garamond" w:cs="Garamond"/>
          <w:bCs/>
          <w:sz w:val="18"/>
          <w:szCs w:val="18"/>
        </w:rPr>
        <w:t xml:space="preserve"> non </w:t>
      </w:r>
      <w:proofErr w:type="spellStart"/>
      <w:r w:rsidRPr="0020310A">
        <w:rPr>
          <w:rFonts w:ascii="Garamond" w:hAnsi="Garamond" w:cs="Garamond"/>
          <w:bCs/>
          <w:sz w:val="18"/>
          <w:szCs w:val="18"/>
        </w:rPr>
        <w:t>beneficino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 de minimis</w:t>
      </w:r>
      <w:proofErr w:type="gramStart"/>
      <w:r w:rsidRPr="0020310A">
        <w:rPr>
          <w:rFonts w:ascii="Garamond" w:hAnsi="Garamond" w:cs="Garamond"/>
          <w:bCs/>
          <w:sz w:val="18"/>
          <w:szCs w:val="18"/>
        </w:rPr>
        <w:t>» .</w:t>
      </w:r>
      <w:proofErr w:type="gramEnd"/>
    </w:p>
    <w:p w14:paraId="7E0CB028" w14:textId="6117AA15" w:rsidR="00F00506" w:rsidRPr="0020310A" w:rsidRDefault="00F00506" w:rsidP="00F00506">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Da </w:t>
      </w:r>
      <w:proofErr w:type="spellStart"/>
      <w:r w:rsidRPr="0020310A">
        <w:rPr>
          <w:rFonts w:ascii="Garamond" w:hAnsi="Garamond" w:cs="Garamond"/>
          <w:bCs/>
          <w:sz w:val="18"/>
          <w:szCs w:val="18"/>
        </w:rPr>
        <w:t>Regolamento</w:t>
      </w:r>
      <w:proofErr w:type="spellEnd"/>
      <w:r w:rsidR="00380838" w:rsidRPr="0020310A">
        <w:rPr>
          <w:rFonts w:ascii="Garamond" w:hAnsi="Garamond" w:cs="Garamond"/>
          <w:bCs/>
          <w:sz w:val="18"/>
          <w:szCs w:val="18"/>
        </w:rPr>
        <w:t xml:space="preserve"> </w:t>
      </w:r>
      <w:r w:rsidRPr="0020310A">
        <w:rPr>
          <w:rFonts w:ascii="Garamond" w:hAnsi="Garamond" w:cs="Garamond"/>
          <w:bCs/>
          <w:sz w:val="18"/>
          <w:szCs w:val="18"/>
        </w:rPr>
        <w:t>2023/2831/UE (</w:t>
      </w:r>
      <w:proofErr w:type="spellStart"/>
      <w:r w:rsidRPr="0020310A">
        <w:rPr>
          <w:rFonts w:ascii="Garamond" w:hAnsi="Garamond" w:cs="Garamond"/>
          <w:bCs/>
          <w:sz w:val="18"/>
          <w:szCs w:val="18"/>
        </w:rPr>
        <w:t>articolo</w:t>
      </w:r>
      <w:proofErr w:type="spellEnd"/>
      <w:r w:rsidRPr="0020310A">
        <w:rPr>
          <w:rFonts w:ascii="Garamond" w:hAnsi="Garamond" w:cs="Garamond"/>
          <w:bCs/>
          <w:sz w:val="18"/>
          <w:szCs w:val="18"/>
        </w:rPr>
        <w:t xml:space="preserve"> 1, par.1), </w:t>
      </w:r>
      <w:proofErr w:type="spellStart"/>
      <w:r w:rsidRPr="0020310A">
        <w:rPr>
          <w:rFonts w:ascii="Garamond" w:hAnsi="Garamond" w:cs="Garamond"/>
          <w:bCs/>
          <w:sz w:val="18"/>
          <w:szCs w:val="18"/>
        </w:rPr>
        <w:t>sono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esclusi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aiuti alle imprese </w:t>
      </w:r>
      <w:proofErr w:type="spellStart"/>
      <w:r w:rsidRPr="0020310A">
        <w:rPr>
          <w:rFonts w:ascii="Garamond" w:hAnsi="Garamond" w:cs="Garamond"/>
          <w:bCs/>
          <w:sz w:val="18"/>
          <w:szCs w:val="18"/>
        </w:rPr>
        <w:t>operanti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nei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seguenti</w:t>
      </w:r>
      <w:proofErr w:type="spellEnd"/>
      <w:r w:rsidR="00380838" w:rsidRPr="0020310A">
        <w:rPr>
          <w:rFonts w:ascii="Garamond" w:hAnsi="Garamond" w:cs="Garamond"/>
          <w:bCs/>
          <w:sz w:val="18"/>
          <w:szCs w:val="18"/>
        </w:rPr>
        <w:t xml:space="preserve"> </w:t>
      </w:r>
      <w:proofErr w:type="spellStart"/>
      <w:r w:rsidRPr="0020310A">
        <w:rPr>
          <w:rFonts w:ascii="Garamond" w:hAnsi="Garamond" w:cs="Garamond"/>
          <w:bCs/>
          <w:sz w:val="18"/>
          <w:szCs w:val="18"/>
        </w:rPr>
        <w:t>settori</w:t>
      </w:r>
      <w:proofErr w:type="spellEnd"/>
      <w:r w:rsidRPr="0020310A">
        <w:rPr>
          <w:rFonts w:ascii="Garamond" w:hAnsi="Garamond" w:cs="Garamond"/>
          <w:bCs/>
          <w:sz w:val="18"/>
          <w:szCs w:val="18"/>
        </w:rPr>
        <w:t>:</w:t>
      </w:r>
    </w:p>
    <w:p w14:paraId="688415CC" w14:textId="71B9707C" w:rsidR="00F00506" w:rsidRPr="0020310A" w:rsidRDefault="00F00506" w:rsidP="00F00506">
      <w:pPr>
        <w:spacing w:after="0" w:line="360" w:lineRule="auto"/>
        <w:jc w:val="both"/>
        <w:rPr>
          <w:rFonts w:ascii="Garamond" w:hAnsi="Garamond" w:cs="Garamond"/>
          <w:bCs/>
          <w:sz w:val="18"/>
          <w:szCs w:val="18"/>
        </w:rPr>
      </w:pPr>
      <w:r w:rsidRPr="0020310A">
        <w:rPr>
          <w:rFonts w:ascii="Garamond" w:hAnsi="Garamond" w:cs="Garamond"/>
          <w:bCs/>
          <w:sz w:val="18"/>
          <w:szCs w:val="18"/>
        </w:rPr>
        <w:t>-</w:t>
      </w:r>
      <w:r w:rsidR="00380838" w:rsidRPr="0020310A">
        <w:rPr>
          <w:rFonts w:ascii="Garamond" w:hAnsi="Garamond" w:cs="Garamond"/>
          <w:bCs/>
          <w:sz w:val="18"/>
          <w:szCs w:val="18"/>
        </w:rPr>
        <w:t xml:space="preserve"> </w:t>
      </w:r>
      <w:r w:rsidRPr="0020310A">
        <w:rPr>
          <w:rFonts w:ascii="Garamond" w:hAnsi="Garamond" w:cs="Garamond"/>
          <w:bCs/>
          <w:sz w:val="18"/>
          <w:szCs w:val="18"/>
        </w:rPr>
        <w:t xml:space="preserve">della </w:t>
      </w:r>
      <w:proofErr w:type="spellStart"/>
      <w:r w:rsidRPr="0020310A">
        <w:rPr>
          <w:rFonts w:ascii="Garamond" w:hAnsi="Garamond" w:cs="Garamond"/>
          <w:bCs/>
          <w:sz w:val="18"/>
          <w:szCs w:val="18"/>
        </w:rPr>
        <w:t>produzione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primaria</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prodotti</w:t>
      </w:r>
      <w:proofErr w:type="spellEnd"/>
      <w:r w:rsidRPr="0020310A">
        <w:rPr>
          <w:rFonts w:ascii="Garamond" w:hAnsi="Garamond" w:cs="Garamond"/>
          <w:bCs/>
          <w:sz w:val="18"/>
          <w:szCs w:val="18"/>
        </w:rPr>
        <w:t xml:space="preserve"> della </w:t>
      </w:r>
      <w:proofErr w:type="spellStart"/>
      <w:r w:rsidRPr="0020310A">
        <w:rPr>
          <w:rFonts w:ascii="Garamond" w:hAnsi="Garamond" w:cs="Garamond"/>
          <w:bCs/>
          <w:sz w:val="18"/>
          <w:szCs w:val="18"/>
        </w:rPr>
        <w:t>pesca</w:t>
      </w:r>
      <w:proofErr w:type="spellEnd"/>
      <w:r w:rsidRPr="0020310A">
        <w:rPr>
          <w:rFonts w:ascii="Garamond" w:hAnsi="Garamond" w:cs="Garamond"/>
          <w:bCs/>
          <w:sz w:val="18"/>
          <w:szCs w:val="18"/>
        </w:rPr>
        <w:t xml:space="preserve"> e </w:t>
      </w:r>
      <w:proofErr w:type="spellStart"/>
      <w:proofErr w:type="gramStart"/>
      <w:r w:rsidRPr="0020310A">
        <w:rPr>
          <w:rFonts w:ascii="Garamond" w:hAnsi="Garamond" w:cs="Garamond"/>
          <w:bCs/>
          <w:sz w:val="18"/>
          <w:szCs w:val="18"/>
        </w:rPr>
        <w:t>dell’acquacoltura</w:t>
      </w:r>
      <w:proofErr w:type="spellEnd"/>
      <w:r w:rsidRPr="0020310A">
        <w:rPr>
          <w:rFonts w:ascii="Garamond" w:hAnsi="Garamond" w:cs="Garamond"/>
          <w:bCs/>
          <w:sz w:val="18"/>
          <w:szCs w:val="18"/>
        </w:rPr>
        <w:t>;</w:t>
      </w:r>
      <w:proofErr w:type="gramEnd"/>
    </w:p>
    <w:p w14:paraId="2F195202" w14:textId="49FAD096" w:rsidR="00F00506" w:rsidRPr="0020310A" w:rsidRDefault="00F00506" w:rsidP="00F00506">
      <w:pPr>
        <w:spacing w:after="0" w:line="360" w:lineRule="auto"/>
        <w:jc w:val="both"/>
        <w:rPr>
          <w:rFonts w:ascii="Garamond" w:hAnsi="Garamond" w:cs="Garamond"/>
          <w:bCs/>
          <w:sz w:val="18"/>
          <w:szCs w:val="18"/>
        </w:rPr>
      </w:pPr>
      <w:r w:rsidRPr="0020310A">
        <w:rPr>
          <w:rFonts w:ascii="Garamond" w:hAnsi="Garamond" w:cs="Garamond"/>
          <w:bCs/>
          <w:sz w:val="18"/>
          <w:szCs w:val="18"/>
        </w:rPr>
        <w:t>-</w:t>
      </w:r>
      <w:r w:rsidR="00380838" w:rsidRPr="0020310A">
        <w:rPr>
          <w:rFonts w:ascii="Garamond" w:hAnsi="Garamond" w:cs="Garamond"/>
          <w:bCs/>
          <w:sz w:val="18"/>
          <w:szCs w:val="18"/>
        </w:rPr>
        <w:t xml:space="preserve"> </w:t>
      </w:r>
      <w:r w:rsidRPr="0020310A">
        <w:rPr>
          <w:rFonts w:ascii="Garamond" w:hAnsi="Garamond" w:cs="Garamond"/>
          <w:bCs/>
          <w:sz w:val="18"/>
          <w:szCs w:val="18"/>
        </w:rPr>
        <w:t xml:space="preserve">della </w:t>
      </w:r>
      <w:proofErr w:type="spellStart"/>
      <w:r w:rsidRPr="0020310A">
        <w:rPr>
          <w:rFonts w:ascii="Garamond" w:hAnsi="Garamond" w:cs="Garamond"/>
          <w:bCs/>
          <w:sz w:val="18"/>
          <w:szCs w:val="18"/>
        </w:rPr>
        <w:t>trasformazione</w:t>
      </w:r>
      <w:proofErr w:type="spellEnd"/>
      <w:r w:rsidRPr="0020310A">
        <w:rPr>
          <w:rFonts w:ascii="Garamond" w:hAnsi="Garamond" w:cs="Garamond"/>
          <w:bCs/>
          <w:sz w:val="18"/>
          <w:szCs w:val="18"/>
        </w:rPr>
        <w:t xml:space="preserve"> e </w:t>
      </w:r>
      <w:proofErr w:type="spellStart"/>
      <w:r w:rsidRPr="0020310A">
        <w:rPr>
          <w:rFonts w:ascii="Garamond" w:hAnsi="Garamond" w:cs="Garamond"/>
          <w:bCs/>
          <w:sz w:val="18"/>
          <w:szCs w:val="18"/>
        </w:rPr>
        <w:t>commercializzazione</w:t>
      </w:r>
      <w:proofErr w:type="spellEnd"/>
      <w:r w:rsidRPr="0020310A">
        <w:rPr>
          <w:rFonts w:ascii="Garamond" w:hAnsi="Garamond" w:cs="Garamond"/>
          <w:bCs/>
          <w:sz w:val="18"/>
          <w:szCs w:val="18"/>
        </w:rPr>
        <w:t xml:space="preserve"> dei </w:t>
      </w:r>
      <w:proofErr w:type="spellStart"/>
      <w:r w:rsidRPr="0020310A">
        <w:rPr>
          <w:rFonts w:ascii="Garamond" w:hAnsi="Garamond" w:cs="Garamond"/>
          <w:bCs/>
          <w:sz w:val="18"/>
          <w:szCs w:val="18"/>
        </w:rPr>
        <w:t>prodotti</w:t>
      </w:r>
      <w:proofErr w:type="spellEnd"/>
      <w:r w:rsidRPr="0020310A">
        <w:rPr>
          <w:rFonts w:ascii="Garamond" w:hAnsi="Garamond" w:cs="Garamond"/>
          <w:bCs/>
          <w:sz w:val="18"/>
          <w:szCs w:val="18"/>
        </w:rPr>
        <w:t xml:space="preserve"> della </w:t>
      </w:r>
      <w:proofErr w:type="spellStart"/>
      <w:r w:rsidRPr="0020310A">
        <w:rPr>
          <w:rFonts w:ascii="Garamond" w:hAnsi="Garamond" w:cs="Garamond"/>
          <w:bCs/>
          <w:sz w:val="18"/>
          <w:szCs w:val="18"/>
        </w:rPr>
        <w:t>pesca</w:t>
      </w:r>
      <w:proofErr w:type="spellEnd"/>
      <w:r w:rsidRPr="0020310A">
        <w:rPr>
          <w:rFonts w:ascii="Garamond" w:hAnsi="Garamond" w:cs="Garamond"/>
          <w:bCs/>
          <w:sz w:val="18"/>
          <w:szCs w:val="18"/>
        </w:rPr>
        <w:t xml:space="preserve"> e </w:t>
      </w:r>
      <w:proofErr w:type="spellStart"/>
      <w:r w:rsidRPr="0020310A">
        <w:rPr>
          <w:rFonts w:ascii="Garamond" w:hAnsi="Garamond" w:cs="Garamond"/>
          <w:bCs/>
          <w:sz w:val="18"/>
          <w:szCs w:val="18"/>
        </w:rPr>
        <w:t>dell’acquacoltura</w:t>
      </w:r>
      <w:proofErr w:type="spellEnd"/>
      <w:r w:rsidRPr="0020310A">
        <w:rPr>
          <w:rFonts w:ascii="Garamond" w:hAnsi="Garamond" w:cs="Garamond"/>
          <w:bCs/>
          <w:sz w:val="18"/>
          <w:szCs w:val="18"/>
        </w:rPr>
        <w:t xml:space="preserve"> solo nel caso </w:t>
      </w:r>
      <w:proofErr w:type="spellStart"/>
      <w:r w:rsidR="00380838" w:rsidRPr="0020310A">
        <w:rPr>
          <w:rFonts w:ascii="Garamond" w:hAnsi="Garamond" w:cs="Garamond"/>
          <w:bCs/>
          <w:sz w:val="18"/>
          <w:szCs w:val="18"/>
        </w:rPr>
        <w:t>specific</w:t>
      </w:r>
      <w:r w:rsidR="004F38E8" w:rsidRPr="0020310A">
        <w:rPr>
          <w:rFonts w:ascii="Garamond" w:hAnsi="Garamond" w:cs="Garamond"/>
          <w:bCs/>
          <w:sz w:val="18"/>
          <w:szCs w:val="18"/>
        </w:rPr>
        <w:t>o</w:t>
      </w:r>
      <w:proofErr w:type="spellEnd"/>
      <w:r w:rsidR="00380838" w:rsidRPr="0020310A">
        <w:rPr>
          <w:rFonts w:ascii="Garamond" w:hAnsi="Garamond" w:cs="Garamond"/>
          <w:bCs/>
          <w:sz w:val="18"/>
          <w:szCs w:val="18"/>
        </w:rPr>
        <w:t xml:space="preserve"> </w:t>
      </w:r>
      <w:r w:rsidRPr="0020310A">
        <w:rPr>
          <w:rFonts w:ascii="Garamond" w:hAnsi="Garamond" w:cs="Garamond"/>
          <w:bCs/>
          <w:sz w:val="18"/>
          <w:szCs w:val="18"/>
        </w:rPr>
        <w:t xml:space="preserve">in cui </w:t>
      </w:r>
      <w:proofErr w:type="spellStart"/>
      <w:r w:rsidRPr="0020310A">
        <w:rPr>
          <w:rFonts w:ascii="Garamond" w:hAnsi="Garamond" w:cs="Garamond"/>
          <w:bCs/>
          <w:sz w:val="18"/>
          <w:szCs w:val="18"/>
        </w:rPr>
        <w:t>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dell’aiuto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stato </w:t>
      </w:r>
      <w:proofErr w:type="spellStart"/>
      <w:r w:rsidRPr="0020310A">
        <w:rPr>
          <w:rFonts w:ascii="Garamond" w:hAnsi="Garamond" w:cs="Garamond"/>
          <w:bCs/>
          <w:sz w:val="18"/>
          <w:szCs w:val="18"/>
        </w:rPr>
        <w:t>fissato</w:t>
      </w:r>
      <w:proofErr w:type="spellEnd"/>
      <w:r w:rsidRPr="0020310A">
        <w:rPr>
          <w:rFonts w:ascii="Garamond" w:hAnsi="Garamond" w:cs="Garamond"/>
          <w:bCs/>
          <w:sz w:val="18"/>
          <w:szCs w:val="18"/>
        </w:rPr>
        <w:t xml:space="preserve"> in base al </w:t>
      </w:r>
      <w:proofErr w:type="spellStart"/>
      <w:r w:rsidRPr="0020310A">
        <w:rPr>
          <w:rFonts w:ascii="Garamond" w:hAnsi="Garamond" w:cs="Garamond"/>
          <w:bCs/>
          <w:sz w:val="18"/>
          <w:szCs w:val="18"/>
        </w:rPr>
        <w:t>prezzo</w:t>
      </w:r>
      <w:proofErr w:type="spellEnd"/>
      <w:r w:rsidRPr="0020310A">
        <w:rPr>
          <w:rFonts w:ascii="Garamond" w:hAnsi="Garamond" w:cs="Garamond"/>
          <w:bCs/>
          <w:sz w:val="18"/>
          <w:szCs w:val="18"/>
        </w:rPr>
        <w:t xml:space="preserve"> o al </w:t>
      </w:r>
      <w:proofErr w:type="spellStart"/>
      <w:r w:rsidRPr="0020310A">
        <w:rPr>
          <w:rFonts w:ascii="Garamond" w:hAnsi="Garamond" w:cs="Garamond"/>
          <w:bCs/>
          <w:sz w:val="18"/>
          <w:szCs w:val="18"/>
        </w:rPr>
        <w:t>quantitativo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tali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prodotti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acquistati</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immessi</w:t>
      </w:r>
      <w:proofErr w:type="spellEnd"/>
      <w:r w:rsidR="00380838" w:rsidRPr="0020310A">
        <w:rPr>
          <w:rFonts w:ascii="Garamond" w:hAnsi="Garamond" w:cs="Garamond"/>
          <w:bCs/>
          <w:sz w:val="18"/>
          <w:szCs w:val="18"/>
        </w:rPr>
        <w:t xml:space="preserve"> </w:t>
      </w:r>
      <w:proofErr w:type="spellStart"/>
      <w:r w:rsidRPr="0020310A">
        <w:rPr>
          <w:rFonts w:ascii="Garamond" w:hAnsi="Garamond" w:cs="Garamond"/>
          <w:bCs/>
          <w:sz w:val="18"/>
          <w:szCs w:val="18"/>
        </w:rPr>
        <w:t>sul</w:t>
      </w:r>
      <w:proofErr w:type="spellEnd"/>
      <w:r w:rsidRPr="0020310A">
        <w:rPr>
          <w:rFonts w:ascii="Garamond" w:hAnsi="Garamond" w:cs="Garamond"/>
          <w:bCs/>
          <w:sz w:val="18"/>
          <w:szCs w:val="18"/>
        </w:rPr>
        <w:t xml:space="preserve"> </w:t>
      </w:r>
      <w:proofErr w:type="spellStart"/>
      <w:proofErr w:type="gramStart"/>
      <w:r w:rsidRPr="0020310A">
        <w:rPr>
          <w:rFonts w:ascii="Garamond" w:hAnsi="Garamond" w:cs="Garamond"/>
          <w:bCs/>
          <w:sz w:val="18"/>
          <w:szCs w:val="18"/>
        </w:rPr>
        <w:t>mercato</w:t>
      </w:r>
      <w:proofErr w:type="spellEnd"/>
      <w:r w:rsidRPr="0020310A">
        <w:rPr>
          <w:rFonts w:ascii="Garamond" w:hAnsi="Garamond" w:cs="Garamond"/>
          <w:bCs/>
          <w:sz w:val="18"/>
          <w:szCs w:val="18"/>
        </w:rPr>
        <w:t>;</w:t>
      </w:r>
      <w:proofErr w:type="gramEnd"/>
    </w:p>
    <w:p w14:paraId="39F37F23" w14:textId="54E99C63" w:rsidR="00F00506" w:rsidRPr="0020310A" w:rsidRDefault="00F00506" w:rsidP="00F00506">
      <w:pPr>
        <w:spacing w:after="0" w:line="360" w:lineRule="auto"/>
        <w:jc w:val="both"/>
        <w:rPr>
          <w:rFonts w:ascii="Garamond" w:hAnsi="Garamond" w:cs="Garamond"/>
          <w:bCs/>
          <w:sz w:val="18"/>
          <w:szCs w:val="18"/>
        </w:rPr>
      </w:pPr>
      <w:r w:rsidRPr="0020310A">
        <w:rPr>
          <w:rFonts w:ascii="Garamond" w:hAnsi="Garamond" w:cs="Garamond"/>
          <w:bCs/>
          <w:sz w:val="18"/>
          <w:szCs w:val="18"/>
        </w:rPr>
        <w:t>-</w:t>
      </w:r>
      <w:r w:rsidR="00380838" w:rsidRPr="0020310A">
        <w:rPr>
          <w:rFonts w:ascii="Garamond" w:hAnsi="Garamond" w:cs="Garamond"/>
          <w:bCs/>
          <w:sz w:val="18"/>
          <w:szCs w:val="18"/>
        </w:rPr>
        <w:t xml:space="preserve"> </w:t>
      </w:r>
      <w:r w:rsidRPr="0020310A">
        <w:rPr>
          <w:rFonts w:ascii="Garamond" w:hAnsi="Garamond" w:cs="Garamond"/>
          <w:bCs/>
          <w:sz w:val="18"/>
          <w:szCs w:val="18"/>
        </w:rPr>
        <w:t xml:space="preserve">della </w:t>
      </w:r>
      <w:proofErr w:type="spellStart"/>
      <w:r w:rsidRPr="0020310A">
        <w:rPr>
          <w:rFonts w:ascii="Garamond" w:hAnsi="Garamond" w:cs="Garamond"/>
          <w:bCs/>
          <w:sz w:val="18"/>
          <w:szCs w:val="18"/>
        </w:rPr>
        <w:t>produzione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primaria</w:t>
      </w:r>
      <w:proofErr w:type="spellEnd"/>
      <w:r w:rsidRPr="0020310A">
        <w:rPr>
          <w:rFonts w:ascii="Garamond" w:hAnsi="Garamond" w:cs="Garamond"/>
          <w:bCs/>
          <w:sz w:val="18"/>
          <w:szCs w:val="18"/>
        </w:rPr>
        <w:t xml:space="preserve"> dei </w:t>
      </w:r>
      <w:proofErr w:type="spellStart"/>
      <w:r w:rsidRPr="0020310A">
        <w:rPr>
          <w:rFonts w:ascii="Garamond" w:hAnsi="Garamond" w:cs="Garamond"/>
          <w:bCs/>
          <w:sz w:val="18"/>
          <w:szCs w:val="18"/>
        </w:rPr>
        <w:t>prodotti</w:t>
      </w:r>
      <w:proofErr w:type="spellEnd"/>
      <w:r w:rsidRPr="0020310A">
        <w:rPr>
          <w:rFonts w:ascii="Garamond" w:hAnsi="Garamond" w:cs="Garamond"/>
          <w:bCs/>
          <w:sz w:val="18"/>
          <w:szCs w:val="18"/>
        </w:rPr>
        <w:t xml:space="preserve"> </w:t>
      </w:r>
      <w:proofErr w:type="spellStart"/>
      <w:proofErr w:type="gramStart"/>
      <w:r w:rsidRPr="0020310A">
        <w:rPr>
          <w:rFonts w:ascii="Garamond" w:hAnsi="Garamond" w:cs="Garamond"/>
          <w:bCs/>
          <w:sz w:val="18"/>
          <w:szCs w:val="18"/>
        </w:rPr>
        <w:t>agricoli</w:t>
      </w:r>
      <w:proofErr w:type="spellEnd"/>
      <w:r w:rsidRPr="0020310A">
        <w:rPr>
          <w:rFonts w:ascii="Garamond" w:hAnsi="Garamond" w:cs="Garamond"/>
          <w:bCs/>
          <w:sz w:val="18"/>
          <w:szCs w:val="18"/>
        </w:rPr>
        <w:t>;</w:t>
      </w:r>
      <w:proofErr w:type="gramEnd"/>
    </w:p>
    <w:p w14:paraId="60B8D2E6" w14:textId="7787B23A" w:rsidR="00826037" w:rsidRPr="0020310A" w:rsidRDefault="00F00506" w:rsidP="00F00506">
      <w:pPr>
        <w:spacing w:after="0" w:line="360" w:lineRule="auto"/>
        <w:jc w:val="both"/>
        <w:rPr>
          <w:rFonts w:ascii="Garamond" w:hAnsi="Garamond" w:cs="Garamond"/>
          <w:bCs/>
          <w:sz w:val="18"/>
          <w:szCs w:val="18"/>
        </w:rPr>
      </w:pPr>
      <w:r w:rsidRPr="0020310A">
        <w:rPr>
          <w:rFonts w:ascii="Garamond" w:hAnsi="Garamond" w:cs="Garamond"/>
          <w:bCs/>
          <w:sz w:val="18"/>
          <w:szCs w:val="18"/>
        </w:rPr>
        <w:t>-</w:t>
      </w:r>
      <w:r w:rsidR="00380838" w:rsidRPr="0020310A">
        <w:rPr>
          <w:rFonts w:ascii="Garamond" w:hAnsi="Garamond" w:cs="Garamond"/>
          <w:bCs/>
          <w:sz w:val="18"/>
          <w:szCs w:val="18"/>
        </w:rPr>
        <w:t xml:space="preserve"> </w:t>
      </w:r>
      <w:r w:rsidRPr="0020310A">
        <w:rPr>
          <w:rFonts w:ascii="Garamond" w:hAnsi="Garamond" w:cs="Garamond"/>
          <w:bCs/>
          <w:sz w:val="18"/>
          <w:szCs w:val="18"/>
        </w:rPr>
        <w:t xml:space="preserve">della </w:t>
      </w:r>
      <w:proofErr w:type="spellStart"/>
      <w:r w:rsidRPr="0020310A">
        <w:rPr>
          <w:rFonts w:ascii="Garamond" w:hAnsi="Garamond" w:cs="Garamond"/>
          <w:bCs/>
          <w:sz w:val="18"/>
          <w:szCs w:val="18"/>
        </w:rPr>
        <w:t>trasformazione</w:t>
      </w:r>
      <w:proofErr w:type="spellEnd"/>
      <w:r w:rsidRPr="0020310A">
        <w:rPr>
          <w:rFonts w:ascii="Garamond" w:hAnsi="Garamond" w:cs="Garamond"/>
          <w:bCs/>
          <w:sz w:val="18"/>
          <w:szCs w:val="18"/>
        </w:rPr>
        <w:t xml:space="preserve"> e </w:t>
      </w:r>
      <w:proofErr w:type="spellStart"/>
      <w:r w:rsidRPr="0020310A">
        <w:rPr>
          <w:rFonts w:ascii="Garamond" w:hAnsi="Garamond" w:cs="Garamond"/>
          <w:bCs/>
          <w:sz w:val="18"/>
          <w:szCs w:val="18"/>
        </w:rPr>
        <w:t>commercializzazione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prodotti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agricoli</w:t>
      </w:r>
      <w:proofErr w:type="spellEnd"/>
      <w:r w:rsidRPr="0020310A">
        <w:rPr>
          <w:rFonts w:ascii="Garamond" w:hAnsi="Garamond" w:cs="Garamond"/>
          <w:bCs/>
          <w:sz w:val="18"/>
          <w:szCs w:val="18"/>
        </w:rPr>
        <w:t xml:space="preserve"> solo </w:t>
      </w:r>
      <w:proofErr w:type="spellStart"/>
      <w:r w:rsidRPr="0020310A">
        <w:rPr>
          <w:rFonts w:ascii="Garamond" w:hAnsi="Garamond" w:cs="Garamond"/>
          <w:bCs/>
          <w:sz w:val="18"/>
          <w:szCs w:val="18"/>
        </w:rPr>
        <w:t>negli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specifici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casi</w:t>
      </w:r>
      <w:proofErr w:type="spellEnd"/>
      <w:r w:rsidRPr="0020310A">
        <w:rPr>
          <w:rFonts w:ascii="Garamond" w:hAnsi="Garamond" w:cs="Garamond"/>
          <w:bCs/>
          <w:sz w:val="18"/>
          <w:szCs w:val="18"/>
        </w:rPr>
        <w:t xml:space="preserve"> in cui </w:t>
      </w:r>
      <w:proofErr w:type="spellStart"/>
      <w:r w:rsidRPr="0020310A">
        <w:rPr>
          <w:rFonts w:ascii="Garamond" w:hAnsi="Garamond" w:cs="Garamond"/>
          <w:bCs/>
          <w:sz w:val="18"/>
          <w:szCs w:val="18"/>
        </w:rPr>
        <w:t>l’importo</w:t>
      </w:r>
      <w:proofErr w:type="spellEnd"/>
      <w:r w:rsidR="00380838" w:rsidRPr="0020310A">
        <w:rPr>
          <w:rFonts w:ascii="Garamond" w:hAnsi="Garamond" w:cs="Garamond"/>
          <w:bCs/>
          <w:sz w:val="18"/>
          <w:szCs w:val="18"/>
        </w:rPr>
        <w:t xml:space="preserve"> </w:t>
      </w:r>
      <w:proofErr w:type="spellStart"/>
      <w:r w:rsidRPr="0020310A">
        <w:rPr>
          <w:rFonts w:ascii="Garamond" w:hAnsi="Garamond" w:cs="Garamond"/>
          <w:bCs/>
          <w:sz w:val="18"/>
          <w:szCs w:val="18"/>
        </w:rPr>
        <w:t>dell’aiuto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stato </w:t>
      </w:r>
      <w:proofErr w:type="spellStart"/>
      <w:r w:rsidRPr="0020310A">
        <w:rPr>
          <w:rFonts w:ascii="Garamond" w:hAnsi="Garamond" w:cs="Garamond"/>
          <w:bCs/>
          <w:sz w:val="18"/>
          <w:szCs w:val="18"/>
        </w:rPr>
        <w:t>fissato</w:t>
      </w:r>
      <w:proofErr w:type="spellEnd"/>
      <w:r w:rsidRPr="0020310A">
        <w:rPr>
          <w:rFonts w:ascii="Garamond" w:hAnsi="Garamond" w:cs="Garamond"/>
          <w:bCs/>
          <w:sz w:val="18"/>
          <w:szCs w:val="18"/>
        </w:rPr>
        <w:t xml:space="preserve"> in base al </w:t>
      </w:r>
      <w:proofErr w:type="spellStart"/>
      <w:r w:rsidRPr="0020310A">
        <w:rPr>
          <w:rFonts w:ascii="Garamond" w:hAnsi="Garamond" w:cs="Garamond"/>
          <w:bCs/>
          <w:sz w:val="18"/>
          <w:szCs w:val="18"/>
        </w:rPr>
        <w:t>prezzo</w:t>
      </w:r>
      <w:proofErr w:type="spellEnd"/>
      <w:r w:rsidRPr="0020310A">
        <w:rPr>
          <w:rFonts w:ascii="Garamond" w:hAnsi="Garamond" w:cs="Garamond"/>
          <w:bCs/>
          <w:sz w:val="18"/>
          <w:szCs w:val="18"/>
        </w:rPr>
        <w:t xml:space="preserve"> o al </w:t>
      </w:r>
      <w:proofErr w:type="spellStart"/>
      <w:r w:rsidRPr="0020310A">
        <w:rPr>
          <w:rFonts w:ascii="Garamond" w:hAnsi="Garamond" w:cs="Garamond"/>
          <w:bCs/>
          <w:sz w:val="18"/>
          <w:szCs w:val="18"/>
        </w:rPr>
        <w:t>quantitativo</w:t>
      </w:r>
      <w:proofErr w:type="spellEnd"/>
      <w:r w:rsidRPr="0020310A">
        <w:rPr>
          <w:rFonts w:ascii="Garamond" w:hAnsi="Garamond" w:cs="Garamond"/>
          <w:bCs/>
          <w:sz w:val="18"/>
          <w:szCs w:val="18"/>
        </w:rPr>
        <w:t xml:space="preserve"> di ta li </w:t>
      </w:r>
      <w:proofErr w:type="spellStart"/>
      <w:r w:rsidRPr="0020310A">
        <w:rPr>
          <w:rFonts w:ascii="Garamond" w:hAnsi="Garamond" w:cs="Garamond"/>
          <w:bCs/>
          <w:sz w:val="18"/>
          <w:szCs w:val="18"/>
        </w:rPr>
        <w:t>prodotti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acquistati</w:t>
      </w:r>
      <w:proofErr w:type="spellEnd"/>
      <w:r w:rsidRPr="0020310A">
        <w:rPr>
          <w:rFonts w:ascii="Garamond" w:hAnsi="Garamond" w:cs="Garamond"/>
          <w:bCs/>
          <w:sz w:val="18"/>
          <w:szCs w:val="18"/>
        </w:rPr>
        <w:t xml:space="preserve"> da </w:t>
      </w:r>
      <w:proofErr w:type="spellStart"/>
      <w:r w:rsidRPr="0020310A">
        <w:rPr>
          <w:rFonts w:ascii="Garamond" w:hAnsi="Garamond" w:cs="Garamond"/>
          <w:bCs/>
          <w:sz w:val="18"/>
          <w:szCs w:val="18"/>
        </w:rPr>
        <w:t>produttori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primari</w:t>
      </w:r>
      <w:proofErr w:type="spellEnd"/>
      <w:r w:rsidRPr="0020310A">
        <w:rPr>
          <w:rFonts w:ascii="Garamond" w:hAnsi="Garamond" w:cs="Garamond"/>
          <w:bCs/>
          <w:sz w:val="18"/>
          <w:szCs w:val="18"/>
        </w:rPr>
        <w:t xml:space="preserve"> o</w:t>
      </w:r>
      <w:r w:rsidR="00380838" w:rsidRPr="0020310A">
        <w:rPr>
          <w:rFonts w:ascii="Garamond" w:hAnsi="Garamond" w:cs="Garamond"/>
          <w:bCs/>
          <w:sz w:val="18"/>
          <w:szCs w:val="18"/>
        </w:rPr>
        <w:t xml:space="preserve"> </w:t>
      </w:r>
      <w:proofErr w:type="spellStart"/>
      <w:r w:rsidRPr="0020310A">
        <w:rPr>
          <w:rFonts w:ascii="Garamond" w:hAnsi="Garamond" w:cs="Garamond"/>
          <w:bCs/>
          <w:sz w:val="18"/>
          <w:szCs w:val="18"/>
        </w:rPr>
        <w:t>immessi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sul</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mercato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dalle</w:t>
      </w:r>
      <w:proofErr w:type="spellEnd"/>
      <w:r w:rsidRPr="0020310A">
        <w:rPr>
          <w:rFonts w:ascii="Garamond" w:hAnsi="Garamond" w:cs="Garamond"/>
          <w:bCs/>
          <w:sz w:val="18"/>
          <w:szCs w:val="18"/>
        </w:rPr>
        <w:t xml:space="preserve"> imprese </w:t>
      </w:r>
      <w:proofErr w:type="spellStart"/>
      <w:r w:rsidRPr="0020310A">
        <w:rPr>
          <w:rFonts w:ascii="Garamond" w:hAnsi="Garamond" w:cs="Garamond"/>
          <w:bCs/>
          <w:sz w:val="18"/>
          <w:szCs w:val="18"/>
        </w:rPr>
        <w:t>interessate</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qualora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l’aiuto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sia</w:t>
      </w:r>
      <w:proofErr w:type="spellEnd"/>
      <w:r w:rsidRPr="0020310A">
        <w:rPr>
          <w:rFonts w:ascii="Garamond" w:hAnsi="Garamond" w:cs="Garamond"/>
          <w:bCs/>
          <w:sz w:val="18"/>
          <w:szCs w:val="18"/>
        </w:rPr>
        <w:t xml:space="preserve"> stato </w:t>
      </w:r>
      <w:proofErr w:type="spellStart"/>
      <w:r w:rsidRPr="0020310A">
        <w:rPr>
          <w:rFonts w:ascii="Garamond" w:hAnsi="Garamond" w:cs="Garamond"/>
          <w:bCs/>
          <w:sz w:val="18"/>
          <w:szCs w:val="18"/>
        </w:rPr>
        <w:t>subordinato</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fatto</w:t>
      </w:r>
      <w:proofErr w:type="spellEnd"/>
      <w:r w:rsidRPr="0020310A">
        <w:rPr>
          <w:rFonts w:ascii="Garamond" w:hAnsi="Garamond" w:cs="Garamond"/>
          <w:bCs/>
          <w:sz w:val="18"/>
          <w:szCs w:val="18"/>
        </w:rPr>
        <w:t xml:space="preserve"> di venire</w:t>
      </w:r>
      <w:r w:rsidR="00380838" w:rsidRPr="0020310A">
        <w:rPr>
          <w:rFonts w:ascii="Garamond" w:hAnsi="Garamond" w:cs="Garamond"/>
          <w:bCs/>
          <w:sz w:val="18"/>
          <w:szCs w:val="18"/>
        </w:rPr>
        <w:t xml:space="preserve"> </w:t>
      </w:r>
      <w:proofErr w:type="spellStart"/>
      <w:r w:rsidRPr="0020310A">
        <w:rPr>
          <w:rFonts w:ascii="Garamond" w:hAnsi="Garamond" w:cs="Garamond"/>
          <w:bCs/>
          <w:sz w:val="18"/>
          <w:szCs w:val="18"/>
        </w:rPr>
        <w:t>parzialmente</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interamente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trasferito</w:t>
      </w:r>
      <w:proofErr w:type="spellEnd"/>
      <w:r w:rsidRPr="0020310A">
        <w:rPr>
          <w:rFonts w:ascii="Garamond" w:hAnsi="Garamond" w:cs="Garamond"/>
          <w:bCs/>
          <w:sz w:val="18"/>
          <w:szCs w:val="18"/>
        </w:rPr>
        <w:t xml:space="preserve"> a </w:t>
      </w:r>
      <w:proofErr w:type="spellStart"/>
      <w:r w:rsidRPr="0020310A">
        <w:rPr>
          <w:rFonts w:ascii="Garamond" w:hAnsi="Garamond" w:cs="Garamond"/>
          <w:bCs/>
          <w:sz w:val="18"/>
          <w:szCs w:val="18"/>
        </w:rPr>
        <w:t>produttori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primari</w:t>
      </w:r>
      <w:proofErr w:type="spellEnd"/>
      <w:r w:rsidRPr="0020310A">
        <w:rPr>
          <w:rFonts w:ascii="Garamond" w:hAnsi="Garamond" w:cs="Garamond"/>
          <w:bCs/>
          <w:sz w:val="18"/>
          <w:szCs w:val="18"/>
        </w:rPr>
        <w:t>.</w:t>
      </w:r>
    </w:p>
    <w:p w14:paraId="2D7FBBD7" w14:textId="2BCD629E" w:rsidR="00826037" w:rsidRPr="0020310A" w:rsidRDefault="00826037" w:rsidP="00826037">
      <w:pPr>
        <w:spacing w:after="0" w:line="360" w:lineRule="auto"/>
        <w:jc w:val="both"/>
        <w:rPr>
          <w:rFonts w:ascii="Garamond" w:hAnsi="Garamond" w:cs="Garamond"/>
          <w:b/>
          <w:sz w:val="18"/>
          <w:szCs w:val="18"/>
          <w:u w:val="single"/>
        </w:rPr>
      </w:pPr>
      <w:proofErr w:type="spellStart"/>
      <w:r w:rsidRPr="0020310A">
        <w:rPr>
          <w:rFonts w:ascii="Garamond" w:hAnsi="Garamond" w:cs="Garamond"/>
          <w:b/>
          <w:sz w:val="18"/>
          <w:szCs w:val="18"/>
          <w:u w:val="single"/>
        </w:rPr>
        <w:t>Sezione</w:t>
      </w:r>
      <w:proofErr w:type="spellEnd"/>
      <w:r w:rsidRPr="0020310A">
        <w:rPr>
          <w:rFonts w:ascii="Garamond" w:hAnsi="Garamond" w:cs="Garamond"/>
          <w:b/>
          <w:sz w:val="18"/>
          <w:szCs w:val="18"/>
          <w:u w:val="single"/>
        </w:rPr>
        <w:t xml:space="preserve"> D:   </w:t>
      </w:r>
      <w:proofErr w:type="spellStart"/>
      <w:r w:rsidRPr="0020310A">
        <w:rPr>
          <w:rFonts w:ascii="Garamond" w:hAnsi="Garamond" w:cs="Garamond"/>
          <w:b/>
          <w:sz w:val="18"/>
          <w:szCs w:val="18"/>
          <w:u w:val="single"/>
        </w:rPr>
        <w:t>Condizioni</w:t>
      </w:r>
      <w:proofErr w:type="spellEnd"/>
      <w:r w:rsidRPr="0020310A">
        <w:rPr>
          <w:rFonts w:ascii="Garamond" w:hAnsi="Garamond" w:cs="Garamond"/>
          <w:b/>
          <w:sz w:val="18"/>
          <w:szCs w:val="18"/>
          <w:u w:val="single"/>
        </w:rPr>
        <w:t xml:space="preserve"> per il </w:t>
      </w:r>
      <w:proofErr w:type="spellStart"/>
      <w:r w:rsidRPr="0020310A">
        <w:rPr>
          <w:rFonts w:ascii="Garamond" w:hAnsi="Garamond" w:cs="Garamond"/>
          <w:b/>
          <w:sz w:val="18"/>
          <w:szCs w:val="18"/>
          <w:u w:val="single"/>
        </w:rPr>
        <w:t>cumulo</w:t>
      </w:r>
      <w:proofErr w:type="spellEnd"/>
    </w:p>
    <w:p w14:paraId="32528DC5" w14:textId="10F93523" w:rsidR="00547493" w:rsidRPr="0020310A" w:rsidRDefault="00547493" w:rsidP="00547493">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Se </w:t>
      </w:r>
      <w:proofErr w:type="spellStart"/>
      <w:r w:rsidRPr="0020310A">
        <w:rPr>
          <w:rFonts w:ascii="Garamond" w:hAnsi="Garamond" w:cs="Garamond"/>
          <w:bCs/>
          <w:sz w:val="18"/>
          <w:szCs w:val="18"/>
        </w:rPr>
        <w:t>l’Avviso</w:t>
      </w:r>
      <w:proofErr w:type="spellEnd"/>
      <w:r w:rsidRPr="0020310A">
        <w:rPr>
          <w:rFonts w:ascii="Garamond" w:hAnsi="Garamond" w:cs="Garamond"/>
          <w:bCs/>
          <w:sz w:val="18"/>
          <w:szCs w:val="18"/>
        </w:rPr>
        <w:t xml:space="preserve">/Bando </w:t>
      </w:r>
      <w:proofErr w:type="spellStart"/>
      <w:r w:rsidRPr="0020310A">
        <w:rPr>
          <w:rFonts w:ascii="Garamond" w:hAnsi="Garamond" w:cs="Garamond"/>
          <w:bCs/>
          <w:sz w:val="18"/>
          <w:szCs w:val="18"/>
        </w:rPr>
        <w:t>consente</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cumulo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degli</w:t>
      </w:r>
      <w:proofErr w:type="spellEnd"/>
      <w:r w:rsidRPr="0020310A">
        <w:rPr>
          <w:rFonts w:ascii="Garamond" w:hAnsi="Garamond" w:cs="Garamond"/>
          <w:bCs/>
          <w:sz w:val="18"/>
          <w:szCs w:val="18"/>
        </w:rPr>
        <w:t xml:space="preserve"> aiuti « de minimis» con </w:t>
      </w:r>
      <w:proofErr w:type="spellStart"/>
      <w:r w:rsidRPr="0020310A">
        <w:rPr>
          <w:rFonts w:ascii="Garamond" w:hAnsi="Garamond" w:cs="Garamond"/>
          <w:bCs/>
          <w:sz w:val="18"/>
          <w:szCs w:val="18"/>
        </w:rPr>
        <w:t>altri</w:t>
      </w:r>
      <w:proofErr w:type="spellEnd"/>
      <w:r w:rsidRPr="0020310A">
        <w:rPr>
          <w:rFonts w:ascii="Garamond" w:hAnsi="Garamond" w:cs="Garamond"/>
          <w:bCs/>
          <w:sz w:val="18"/>
          <w:szCs w:val="18"/>
        </w:rPr>
        <w:t xml:space="preserve"> aiuti di Stato e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aiuti « de minimis» </w:t>
      </w:r>
      <w:proofErr w:type="spellStart"/>
      <w:r w:rsidRPr="0020310A">
        <w:rPr>
          <w:rFonts w:ascii="Garamond" w:hAnsi="Garamond" w:cs="Garamond"/>
          <w:bCs/>
          <w:sz w:val="18"/>
          <w:szCs w:val="18"/>
        </w:rPr>
        <w:t>sono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concessi</w:t>
      </w:r>
      <w:proofErr w:type="spellEnd"/>
      <w:r w:rsidRPr="0020310A">
        <w:rPr>
          <w:rFonts w:ascii="Garamond" w:hAnsi="Garamond" w:cs="Garamond"/>
          <w:bCs/>
          <w:sz w:val="18"/>
          <w:szCs w:val="18"/>
        </w:rPr>
        <w:t xml:space="preserve"> per </w:t>
      </w:r>
      <w:proofErr w:type="spellStart"/>
      <w:r w:rsidRPr="0020310A">
        <w:rPr>
          <w:rFonts w:ascii="Garamond" w:hAnsi="Garamond" w:cs="Garamond"/>
          <w:bCs/>
          <w:sz w:val="18"/>
          <w:szCs w:val="18"/>
        </w:rPr>
        <w:t>specifici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costi</w:t>
      </w:r>
      <w:proofErr w:type="spellEnd"/>
      <w:r w:rsidRPr="0020310A">
        <w:rPr>
          <w:rFonts w:ascii="Garamond" w:hAnsi="Garamond" w:cs="Garamond"/>
          <w:bCs/>
          <w:sz w:val="18"/>
          <w:szCs w:val="18"/>
        </w:rPr>
        <w:t xml:space="preserve"> ammissibili, </w:t>
      </w:r>
      <w:proofErr w:type="spellStart"/>
      <w:r w:rsidRPr="0020310A">
        <w:rPr>
          <w:rFonts w:ascii="Garamond" w:hAnsi="Garamond" w:cs="Garamond"/>
          <w:bCs/>
          <w:sz w:val="18"/>
          <w:szCs w:val="18"/>
        </w:rPr>
        <w:t>questi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possono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cumulati</w:t>
      </w:r>
      <w:proofErr w:type="spellEnd"/>
      <w:r w:rsidRPr="0020310A">
        <w:rPr>
          <w:rFonts w:ascii="Garamond" w:hAnsi="Garamond" w:cs="Garamond"/>
          <w:bCs/>
          <w:sz w:val="18"/>
          <w:szCs w:val="18"/>
        </w:rPr>
        <w:t>:</w:t>
      </w:r>
    </w:p>
    <w:p w14:paraId="466753AE" w14:textId="1D150716" w:rsidR="00547493" w:rsidRPr="0020310A" w:rsidRDefault="00547493" w:rsidP="007E3A8B">
      <w:pPr>
        <w:pStyle w:val="Paragrafoelenco"/>
        <w:numPr>
          <w:ilvl w:val="0"/>
          <w:numId w:val="12"/>
        </w:numPr>
        <w:spacing w:after="0" w:line="360" w:lineRule="auto"/>
        <w:jc w:val="both"/>
        <w:rPr>
          <w:rFonts w:ascii="Garamond" w:hAnsi="Garamond" w:cs="Garamond"/>
          <w:bCs/>
          <w:sz w:val="18"/>
          <w:szCs w:val="18"/>
        </w:rPr>
      </w:pPr>
      <w:r w:rsidRPr="0020310A">
        <w:rPr>
          <w:rFonts w:ascii="Garamond" w:hAnsi="Garamond" w:cs="Garamond"/>
          <w:bCs/>
          <w:sz w:val="18"/>
          <w:szCs w:val="18"/>
        </w:rPr>
        <w:t xml:space="preserve">con aiuti di Stato </w:t>
      </w:r>
      <w:proofErr w:type="spellStart"/>
      <w:r w:rsidRPr="0020310A">
        <w:rPr>
          <w:rFonts w:ascii="Garamond" w:hAnsi="Garamond" w:cs="Garamond"/>
          <w:bCs/>
          <w:sz w:val="18"/>
          <w:szCs w:val="18"/>
        </w:rPr>
        <w:t>concessi</w:t>
      </w:r>
      <w:proofErr w:type="spellEnd"/>
      <w:r w:rsidRPr="0020310A">
        <w:rPr>
          <w:rFonts w:ascii="Garamond" w:hAnsi="Garamond" w:cs="Garamond"/>
          <w:bCs/>
          <w:sz w:val="18"/>
          <w:szCs w:val="18"/>
        </w:rPr>
        <w:t xml:space="preserve"> per </w:t>
      </w:r>
      <w:proofErr w:type="spellStart"/>
      <w:r w:rsidRPr="0020310A">
        <w:rPr>
          <w:rFonts w:ascii="Garamond" w:hAnsi="Garamond" w:cs="Garamond"/>
          <w:bCs/>
          <w:sz w:val="18"/>
          <w:szCs w:val="18"/>
        </w:rPr>
        <w:t>gli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stessi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costi</w:t>
      </w:r>
      <w:proofErr w:type="spellEnd"/>
      <w:r w:rsidRPr="0020310A">
        <w:rPr>
          <w:rFonts w:ascii="Garamond" w:hAnsi="Garamond" w:cs="Garamond"/>
          <w:bCs/>
          <w:sz w:val="18"/>
          <w:szCs w:val="18"/>
        </w:rPr>
        <w:t xml:space="preserve"> ammissibili se tale </w:t>
      </w:r>
      <w:proofErr w:type="spellStart"/>
      <w:r w:rsidRPr="0020310A">
        <w:rPr>
          <w:rFonts w:ascii="Garamond" w:hAnsi="Garamond" w:cs="Garamond"/>
          <w:bCs/>
          <w:sz w:val="18"/>
          <w:szCs w:val="18"/>
        </w:rPr>
        <w:t>cumulo</w:t>
      </w:r>
      <w:proofErr w:type="spellEnd"/>
      <w:r w:rsidRPr="0020310A">
        <w:rPr>
          <w:rFonts w:ascii="Garamond" w:hAnsi="Garamond" w:cs="Garamond"/>
          <w:bCs/>
          <w:sz w:val="18"/>
          <w:szCs w:val="18"/>
        </w:rPr>
        <w:t xml:space="preserve"> non </w:t>
      </w:r>
      <w:proofErr w:type="spellStart"/>
      <w:r w:rsidRPr="0020310A">
        <w:rPr>
          <w:rFonts w:ascii="Garamond" w:hAnsi="Garamond" w:cs="Garamond"/>
          <w:bCs/>
          <w:sz w:val="18"/>
          <w:szCs w:val="18"/>
        </w:rPr>
        <w:t>comporta</w:t>
      </w:r>
      <w:proofErr w:type="spellEnd"/>
      <w:r w:rsidRPr="0020310A">
        <w:rPr>
          <w:rFonts w:ascii="Garamond" w:hAnsi="Garamond" w:cs="Garamond"/>
          <w:bCs/>
          <w:sz w:val="18"/>
          <w:szCs w:val="18"/>
        </w:rPr>
        <w:t xml:space="preserve"> il </w:t>
      </w:r>
      <w:proofErr w:type="spellStart"/>
      <w:r w:rsidRPr="0020310A">
        <w:rPr>
          <w:rFonts w:ascii="Garamond" w:hAnsi="Garamond" w:cs="Garamond"/>
          <w:bCs/>
          <w:sz w:val="18"/>
          <w:szCs w:val="18"/>
        </w:rPr>
        <w:t>superamento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dell’intensità</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aiuto</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dell’importo</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aiuto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più</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elevati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fissati</w:t>
      </w:r>
      <w:proofErr w:type="spellEnd"/>
      <w:r w:rsidRPr="0020310A">
        <w:rPr>
          <w:rFonts w:ascii="Garamond" w:hAnsi="Garamond" w:cs="Garamond"/>
          <w:bCs/>
          <w:sz w:val="18"/>
          <w:szCs w:val="18"/>
        </w:rPr>
        <w:t xml:space="preserve">, per le </w:t>
      </w:r>
      <w:proofErr w:type="spellStart"/>
      <w:r w:rsidRPr="0020310A">
        <w:rPr>
          <w:rFonts w:ascii="Garamond" w:hAnsi="Garamond" w:cs="Garamond"/>
          <w:bCs/>
          <w:sz w:val="18"/>
          <w:szCs w:val="18"/>
        </w:rPr>
        <w:t>specifiche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circostanze</w:t>
      </w:r>
      <w:proofErr w:type="spellEnd"/>
      <w:r w:rsidRPr="0020310A">
        <w:rPr>
          <w:rFonts w:ascii="Garamond" w:hAnsi="Garamond" w:cs="Garamond"/>
          <w:bCs/>
          <w:sz w:val="18"/>
          <w:szCs w:val="18"/>
        </w:rPr>
        <w:t xml:space="preserve"> di </w:t>
      </w:r>
      <w:proofErr w:type="spellStart"/>
      <w:r w:rsidRPr="0020310A">
        <w:rPr>
          <w:rFonts w:ascii="Garamond" w:hAnsi="Garamond" w:cs="Garamond"/>
          <w:bCs/>
          <w:sz w:val="18"/>
          <w:szCs w:val="18"/>
        </w:rPr>
        <w:t>ogni</w:t>
      </w:r>
      <w:proofErr w:type="spellEnd"/>
      <w:r w:rsidRPr="0020310A">
        <w:rPr>
          <w:rFonts w:ascii="Garamond" w:hAnsi="Garamond" w:cs="Garamond"/>
          <w:bCs/>
          <w:sz w:val="18"/>
          <w:szCs w:val="18"/>
        </w:rPr>
        <w:t xml:space="preserve"> caso, in un </w:t>
      </w:r>
      <w:proofErr w:type="spellStart"/>
      <w:r w:rsidRPr="0020310A">
        <w:rPr>
          <w:rFonts w:ascii="Garamond" w:hAnsi="Garamond" w:cs="Garamond"/>
          <w:bCs/>
          <w:sz w:val="18"/>
          <w:szCs w:val="18"/>
        </w:rPr>
        <w:t>regolamento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d’esenzione</w:t>
      </w:r>
      <w:proofErr w:type="spellEnd"/>
      <w:r w:rsidRPr="0020310A">
        <w:rPr>
          <w:rFonts w:ascii="Garamond" w:hAnsi="Garamond" w:cs="Garamond"/>
          <w:bCs/>
          <w:sz w:val="18"/>
          <w:szCs w:val="18"/>
        </w:rPr>
        <w:t xml:space="preserve"> per </w:t>
      </w:r>
      <w:proofErr w:type="spellStart"/>
      <w:r w:rsidRPr="0020310A">
        <w:rPr>
          <w:rFonts w:ascii="Garamond" w:hAnsi="Garamond" w:cs="Garamond"/>
          <w:bCs/>
          <w:sz w:val="18"/>
          <w:szCs w:val="18"/>
        </w:rPr>
        <w:t>categoria</w:t>
      </w:r>
      <w:proofErr w:type="spellEnd"/>
      <w:r w:rsidRPr="0020310A">
        <w:rPr>
          <w:rFonts w:ascii="Garamond" w:hAnsi="Garamond" w:cs="Garamond"/>
          <w:bCs/>
          <w:sz w:val="18"/>
          <w:szCs w:val="18"/>
        </w:rPr>
        <w:t xml:space="preserve"> o in </w:t>
      </w:r>
      <w:proofErr w:type="spellStart"/>
      <w:r w:rsidRPr="0020310A">
        <w:rPr>
          <w:rFonts w:ascii="Garamond" w:hAnsi="Garamond" w:cs="Garamond"/>
          <w:bCs/>
          <w:sz w:val="18"/>
          <w:szCs w:val="18"/>
        </w:rPr>
        <w:t>una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decisione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adottata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dalla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Commissione</w:t>
      </w:r>
      <w:proofErr w:type="spellEnd"/>
      <w:r w:rsidRPr="0020310A">
        <w:rPr>
          <w:rFonts w:ascii="Garamond" w:hAnsi="Garamond" w:cs="Garamond"/>
          <w:bCs/>
          <w:sz w:val="18"/>
          <w:szCs w:val="18"/>
        </w:rPr>
        <w:t>.</w:t>
      </w:r>
    </w:p>
    <w:p w14:paraId="3A3E3A1D" w14:textId="4ABDA13F" w:rsidR="00547493" w:rsidRPr="0020310A" w:rsidRDefault="00547493" w:rsidP="007E3A8B">
      <w:pPr>
        <w:pStyle w:val="Paragrafoelenco"/>
        <w:numPr>
          <w:ilvl w:val="0"/>
          <w:numId w:val="12"/>
        </w:numPr>
        <w:spacing w:after="0" w:line="360" w:lineRule="auto"/>
        <w:jc w:val="both"/>
        <w:rPr>
          <w:rFonts w:ascii="Garamond" w:hAnsi="Garamond" w:cs="Garamond"/>
          <w:bCs/>
          <w:sz w:val="18"/>
          <w:szCs w:val="18"/>
        </w:rPr>
      </w:pPr>
      <w:r w:rsidRPr="0020310A">
        <w:rPr>
          <w:rFonts w:ascii="Garamond" w:hAnsi="Garamond" w:cs="Garamond"/>
          <w:bCs/>
          <w:sz w:val="18"/>
          <w:szCs w:val="18"/>
        </w:rPr>
        <w:lastRenderedPageBreak/>
        <w:t xml:space="preserve">con aiuti di Stato </w:t>
      </w:r>
      <w:proofErr w:type="spellStart"/>
      <w:r w:rsidRPr="0020310A">
        <w:rPr>
          <w:rFonts w:ascii="Garamond" w:hAnsi="Garamond" w:cs="Garamond"/>
          <w:bCs/>
          <w:sz w:val="18"/>
          <w:szCs w:val="18"/>
        </w:rPr>
        <w:t>concessi</w:t>
      </w:r>
      <w:proofErr w:type="spellEnd"/>
      <w:r w:rsidRPr="0020310A">
        <w:rPr>
          <w:rFonts w:ascii="Garamond" w:hAnsi="Garamond" w:cs="Garamond"/>
          <w:bCs/>
          <w:sz w:val="18"/>
          <w:szCs w:val="18"/>
        </w:rPr>
        <w:t xml:space="preserve"> per </w:t>
      </w:r>
      <w:proofErr w:type="spellStart"/>
      <w:r w:rsidRPr="0020310A">
        <w:rPr>
          <w:rFonts w:ascii="Garamond" w:hAnsi="Garamond" w:cs="Garamond"/>
          <w:bCs/>
          <w:sz w:val="18"/>
          <w:szCs w:val="18"/>
        </w:rPr>
        <w:t>costi</w:t>
      </w:r>
      <w:proofErr w:type="spellEnd"/>
      <w:r w:rsidRPr="0020310A">
        <w:rPr>
          <w:rFonts w:ascii="Garamond" w:hAnsi="Garamond" w:cs="Garamond"/>
          <w:bCs/>
          <w:sz w:val="18"/>
          <w:szCs w:val="18"/>
        </w:rPr>
        <w:t xml:space="preserve"> ammissibili </w:t>
      </w:r>
      <w:proofErr w:type="spellStart"/>
      <w:r w:rsidRPr="0020310A">
        <w:rPr>
          <w:rFonts w:ascii="Garamond" w:hAnsi="Garamond" w:cs="Garamond"/>
          <w:bCs/>
          <w:sz w:val="18"/>
          <w:szCs w:val="18"/>
        </w:rPr>
        <w:t>diversi</w:t>
      </w:r>
      <w:proofErr w:type="spellEnd"/>
      <w:r w:rsidRPr="0020310A">
        <w:rPr>
          <w:rFonts w:ascii="Garamond" w:hAnsi="Garamond" w:cs="Garamond"/>
          <w:bCs/>
          <w:sz w:val="18"/>
          <w:szCs w:val="18"/>
        </w:rPr>
        <w:t xml:space="preserve"> da </w:t>
      </w:r>
      <w:proofErr w:type="spellStart"/>
      <w:r w:rsidRPr="0020310A">
        <w:rPr>
          <w:rFonts w:ascii="Garamond" w:hAnsi="Garamond" w:cs="Garamond"/>
          <w:bCs/>
          <w:sz w:val="18"/>
          <w:szCs w:val="18"/>
        </w:rPr>
        <w:t>quelli</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finanziati</w:t>
      </w:r>
      <w:proofErr w:type="spellEnd"/>
      <w:r w:rsidRPr="0020310A">
        <w:rPr>
          <w:rFonts w:ascii="Garamond" w:hAnsi="Garamond" w:cs="Garamond"/>
          <w:bCs/>
          <w:sz w:val="18"/>
          <w:szCs w:val="18"/>
        </w:rPr>
        <w:t xml:space="preserve"> in « de </w:t>
      </w:r>
      <w:proofErr w:type="gramStart"/>
      <w:r w:rsidRPr="0020310A">
        <w:rPr>
          <w:rFonts w:ascii="Garamond" w:hAnsi="Garamond" w:cs="Garamond"/>
          <w:bCs/>
          <w:sz w:val="18"/>
          <w:szCs w:val="18"/>
        </w:rPr>
        <w:t>minimis».</w:t>
      </w:r>
      <w:proofErr w:type="gramEnd"/>
    </w:p>
    <w:p w14:paraId="54D41A25" w14:textId="0A3B090C" w:rsidR="00CD1A86" w:rsidRPr="0020310A" w:rsidRDefault="00547493" w:rsidP="00547493">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Per </w:t>
      </w:r>
      <w:proofErr w:type="spellStart"/>
      <w:r w:rsidRPr="0020310A">
        <w:rPr>
          <w:rFonts w:ascii="Garamond" w:hAnsi="Garamond" w:cs="Garamond"/>
          <w:bCs/>
          <w:sz w:val="18"/>
          <w:szCs w:val="18"/>
        </w:rPr>
        <w:t>questo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motiv</w:t>
      </w:r>
      <w:r w:rsidR="005B5C9E" w:rsidRPr="0020310A">
        <w:rPr>
          <w:rFonts w:ascii="Garamond" w:hAnsi="Garamond" w:cs="Garamond"/>
          <w:bCs/>
          <w:sz w:val="18"/>
          <w:szCs w:val="18"/>
        </w:rPr>
        <w: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l’impresa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dovrà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indicare</w:t>
      </w:r>
      <w:proofErr w:type="spellEnd"/>
      <w:r w:rsidRPr="0020310A">
        <w:rPr>
          <w:rFonts w:ascii="Garamond" w:hAnsi="Garamond" w:cs="Garamond"/>
          <w:bCs/>
          <w:sz w:val="18"/>
          <w:szCs w:val="18"/>
        </w:rPr>
        <w:t xml:space="preserve"> se ed </w:t>
      </w:r>
      <w:proofErr w:type="spellStart"/>
      <w:r w:rsidRPr="0020310A">
        <w:rPr>
          <w:rFonts w:ascii="Garamond" w:hAnsi="Garamond" w:cs="Garamond"/>
          <w:bCs/>
          <w:sz w:val="18"/>
          <w:szCs w:val="18"/>
        </w:rPr>
        <w:t>eventualmente</w:t>
      </w:r>
      <w:proofErr w:type="spellEnd"/>
      <w:r w:rsidRPr="0020310A">
        <w:rPr>
          <w:rFonts w:ascii="Garamond" w:hAnsi="Garamond" w:cs="Garamond"/>
          <w:bCs/>
          <w:sz w:val="18"/>
          <w:szCs w:val="18"/>
        </w:rPr>
        <w:t xml:space="preserve"> </w:t>
      </w:r>
      <w:proofErr w:type="spellStart"/>
      <w:r w:rsidRPr="00E86A24">
        <w:rPr>
          <w:rFonts w:ascii="Garamond" w:hAnsi="Garamond" w:cs="Garamond"/>
          <w:bCs/>
          <w:sz w:val="18"/>
          <w:szCs w:val="18"/>
        </w:rPr>
        <w:t>quali</w:t>
      </w:r>
      <w:proofErr w:type="spellEnd"/>
      <w:r w:rsidRPr="00E86A24">
        <w:rPr>
          <w:rFonts w:ascii="Garamond" w:hAnsi="Garamond" w:cs="Garamond"/>
          <w:bCs/>
          <w:sz w:val="18"/>
          <w:szCs w:val="18"/>
        </w:rPr>
        <w:t xml:space="preserve"> aiuti ha già </w:t>
      </w:r>
      <w:proofErr w:type="spellStart"/>
      <w:r w:rsidRPr="00E86A24">
        <w:rPr>
          <w:rFonts w:ascii="Garamond" w:hAnsi="Garamond" w:cs="Garamond"/>
          <w:bCs/>
          <w:sz w:val="18"/>
          <w:szCs w:val="18"/>
        </w:rPr>
        <w:t>ricevuto</w:t>
      </w:r>
      <w:proofErr w:type="spellEnd"/>
      <w:r w:rsidRPr="00E86A24">
        <w:rPr>
          <w:rFonts w:ascii="Garamond" w:hAnsi="Garamond" w:cs="Garamond"/>
          <w:bCs/>
          <w:sz w:val="18"/>
          <w:szCs w:val="18"/>
        </w:rPr>
        <w:t xml:space="preserve"> </w:t>
      </w:r>
      <w:proofErr w:type="spellStart"/>
      <w:r w:rsidRPr="00E86A24">
        <w:rPr>
          <w:rFonts w:ascii="Garamond" w:hAnsi="Garamond" w:cs="Garamond"/>
          <w:bCs/>
          <w:sz w:val="18"/>
          <w:szCs w:val="18"/>
        </w:rPr>
        <w:t>sugli</w:t>
      </w:r>
      <w:proofErr w:type="spellEnd"/>
      <w:r w:rsidRPr="0020310A">
        <w:rPr>
          <w:rFonts w:ascii="Garamond" w:hAnsi="Garamond" w:cs="Garamond"/>
          <w:b/>
          <w:sz w:val="18"/>
          <w:szCs w:val="18"/>
          <w:u w:val="single"/>
        </w:rPr>
        <w:t xml:space="preserve"> </w:t>
      </w:r>
      <w:proofErr w:type="spellStart"/>
      <w:r w:rsidRPr="0020310A">
        <w:rPr>
          <w:rFonts w:ascii="Garamond" w:hAnsi="Garamond" w:cs="Garamond"/>
          <w:b/>
          <w:sz w:val="18"/>
          <w:szCs w:val="18"/>
          <w:u w:val="single"/>
        </w:rPr>
        <w:t>stessi</w:t>
      </w:r>
      <w:proofErr w:type="spellEnd"/>
      <w:r w:rsidRPr="0020310A">
        <w:rPr>
          <w:rFonts w:ascii="Garamond" w:hAnsi="Garamond" w:cs="Garamond"/>
          <w:b/>
          <w:sz w:val="18"/>
          <w:szCs w:val="18"/>
          <w:u w:val="single"/>
        </w:rPr>
        <w:t xml:space="preserve"> </w:t>
      </w:r>
      <w:proofErr w:type="spellStart"/>
      <w:r w:rsidRPr="0020310A">
        <w:rPr>
          <w:rFonts w:ascii="Garamond" w:hAnsi="Garamond" w:cs="Garamond"/>
          <w:b/>
          <w:sz w:val="18"/>
          <w:szCs w:val="18"/>
          <w:u w:val="single"/>
        </w:rPr>
        <w:t>costi</w:t>
      </w:r>
      <w:proofErr w:type="spellEnd"/>
      <w:r w:rsidRPr="0020310A">
        <w:rPr>
          <w:rFonts w:ascii="Garamond" w:hAnsi="Garamond" w:cs="Garamond"/>
          <w:b/>
          <w:sz w:val="18"/>
          <w:szCs w:val="18"/>
          <w:u w:val="single"/>
        </w:rPr>
        <w:t xml:space="preserve"> </w:t>
      </w:r>
      <w:r w:rsidR="00143437" w:rsidRPr="0020310A">
        <w:rPr>
          <w:rFonts w:ascii="Garamond" w:hAnsi="Garamond" w:cs="Garamond"/>
          <w:b/>
          <w:sz w:val="18"/>
          <w:szCs w:val="18"/>
          <w:u w:val="single"/>
        </w:rPr>
        <w:t>ammissibili</w:t>
      </w:r>
      <w:r w:rsidR="00D70A0C">
        <w:rPr>
          <w:rFonts w:ascii="Garamond" w:hAnsi="Garamond" w:cs="Garamond"/>
          <w:b/>
          <w:sz w:val="18"/>
          <w:szCs w:val="18"/>
          <w:u w:val="single"/>
        </w:rPr>
        <w:t xml:space="preserve"> (</w:t>
      </w:r>
      <w:proofErr w:type="spellStart"/>
      <w:r w:rsidR="00D70A0C">
        <w:rPr>
          <w:rFonts w:ascii="Garamond" w:hAnsi="Garamond" w:cs="Garamond"/>
          <w:b/>
          <w:sz w:val="18"/>
          <w:szCs w:val="18"/>
          <w:u w:val="single"/>
        </w:rPr>
        <w:t>costi</w:t>
      </w:r>
      <w:proofErr w:type="spellEnd"/>
      <w:r w:rsidR="00D70A0C">
        <w:rPr>
          <w:rFonts w:ascii="Garamond" w:hAnsi="Garamond" w:cs="Garamond"/>
          <w:b/>
          <w:sz w:val="18"/>
          <w:szCs w:val="18"/>
          <w:u w:val="single"/>
        </w:rPr>
        <w:t xml:space="preserve"> </w:t>
      </w:r>
      <w:proofErr w:type="spellStart"/>
      <w:r w:rsidR="00D70A0C">
        <w:rPr>
          <w:rFonts w:ascii="Garamond" w:hAnsi="Garamond" w:cs="Garamond"/>
          <w:b/>
          <w:sz w:val="18"/>
          <w:szCs w:val="18"/>
          <w:u w:val="single"/>
        </w:rPr>
        <w:t>salariali</w:t>
      </w:r>
      <w:proofErr w:type="spellEnd"/>
      <w:r w:rsidR="00D70A0C">
        <w:rPr>
          <w:rFonts w:ascii="Garamond" w:hAnsi="Garamond" w:cs="Garamond"/>
          <w:b/>
          <w:sz w:val="18"/>
          <w:szCs w:val="18"/>
          <w:u w:val="single"/>
        </w:rPr>
        <w:t>)</w:t>
      </w:r>
      <w:r w:rsidR="00143437" w:rsidRPr="00E86A24">
        <w:rPr>
          <w:rFonts w:ascii="Garamond" w:hAnsi="Garamond" w:cs="Garamond"/>
          <w:b/>
          <w:sz w:val="18"/>
          <w:szCs w:val="18"/>
          <w:u w:val="single"/>
        </w:rPr>
        <w:t>, a</w:t>
      </w:r>
      <w:r w:rsidRPr="00E86A24">
        <w:rPr>
          <w:rFonts w:ascii="Garamond" w:hAnsi="Garamond" w:cs="Garamond"/>
          <w:b/>
          <w:sz w:val="18"/>
          <w:szCs w:val="18"/>
          <w:u w:val="single"/>
        </w:rPr>
        <w:t xml:space="preserve"> norma di un </w:t>
      </w:r>
      <w:proofErr w:type="spellStart"/>
      <w:r w:rsidRPr="00E86A24">
        <w:rPr>
          <w:rFonts w:ascii="Garamond" w:hAnsi="Garamond" w:cs="Garamond"/>
          <w:b/>
          <w:sz w:val="18"/>
          <w:szCs w:val="18"/>
          <w:u w:val="single"/>
        </w:rPr>
        <w:t>regolamento</w:t>
      </w:r>
      <w:proofErr w:type="spellEnd"/>
      <w:r w:rsidRPr="00E86A24">
        <w:rPr>
          <w:rFonts w:ascii="Garamond" w:hAnsi="Garamond" w:cs="Garamond"/>
          <w:b/>
          <w:sz w:val="18"/>
          <w:szCs w:val="18"/>
          <w:u w:val="single"/>
        </w:rPr>
        <w:t xml:space="preserve"> di </w:t>
      </w:r>
      <w:proofErr w:type="spellStart"/>
      <w:r w:rsidRPr="00E86A24">
        <w:rPr>
          <w:rFonts w:ascii="Garamond" w:hAnsi="Garamond" w:cs="Garamond"/>
          <w:b/>
          <w:sz w:val="18"/>
          <w:szCs w:val="18"/>
          <w:u w:val="single"/>
        </w:rPr>
        <w:t>esenzione</w:t>
      </w:r>
      <w:proofErr w:type="spellEnd"/>
      <w:r w:rsidRPr="00E86A24">
        <w:rPr>
          <w:rFonts w:ascii="Garamond" w:hAnsi="Garamond" w:cs="Garamond"/>
          <w:b/>
          <w:sz w:val="18"/>
          <w:szCs w:val="18"/>
          <w:u w:val="single"/>
        </w:rPr>
        <w:t xml:space="preserve"> o di </w:t>
      </w:r>
      <w:proofErr w:type="spellStart"/>
      <w:r w:rsidRPr="00E86A24">
        <w:rPr>
          <w:rFonts w:ascii="Garamond" w:hAnsi="Garamond" w:cs="Garamond"/>
          <w:b/>
          <w:sz w:val="18"/>
          <w:szCs w:val="18"/>
          <w:u w:val="single"/>
        </w:rPr>
        <w:t>una</w:t>
      </w:r>
      <w:proofErr w:type="spellEnd"/>
      <w:r w:rsidRPr="00E86A24">
        <w:rPr>
          <w:rFonts w:ascii="Garamond" w:hAnsi="Garamond" w:cs="Garamond"/>
          <w:b/>
          <w:sz w:val="18"/>
          <w:szCs w:val="18"/>
          <w:u w:val="single"/>
        </w:rPr>
        <w:t xml:space="preserve"> </w:t>
      </w:r>
      <w:proofErr w:type="spellStart"/>
      <w:r w:rsidRPr="00E86A24">
        <w:rPr>
          <w:rFonts w:ascii="Garamond" w:hAnsi="Garamond" w:cs="Garamond"/>
          <w:b/>
          <w:sz w:val="18"/>
          <w:szCs w:val="18"/>
          <w:u w:val="single"/>
        </w:rPr>
        <w:t>decisione</w:t>
      </w:r>
      <w:proofErr w:type="spellEnd"/>
      <w:r w:rsidRPr="00E86A24">
        <w:rPr>
          <w:rFonts w:ascii="Garamond" w:hAnsi="Garamond" w:cs="Garamond"/>
          <w:b/>
          <w:sz w:val="18"/>
          <w:szCs w:val="18"/>
          <w:u w:val="single"/>
        </w:rPr>
        <w:t xml:space="preserve"> della </w:t>
      </w:r>
      <w:proofErr w:type="spellStart"/>
      <w:r w:rsidRPr="00E86A24">
        <w:rPr>
          <w:rFonts w:ascii="Garamond" w:hAnsi="Garamond" w:cs="Garamond"/>
          <w:b/>
          <w:sz w:val="18"/>
          <w:szCs w:val="18"/>
          <w:u w:val="single"/>
        </w:rPr>
        <w:t>Commissione</w:t>
      </w:r>
      <w:proofErr w:type="spellEnd"/>
      <w:r w:rsidRPr="00E86A24">
        <w:rPr>
          <w:rFonts w:ascii="Garamond" w:hAnsi="Garamond" w:cs="Garamond"/>
          <w:b/>
          <w:sz w:val="18"/>
          <w:szCs w:val="18"/>
          <w:u w:val="single"/>
        </w:rPr>
        <w:t xml:space="preserve"> </w:t>
      </w:r>
      <w:proofErr w:type="spellStart"/>
      <w:r w:rsidRPr="00E86A24">
        <w:rPr>
          <w:rFonts w:ascii="Garamond" w:hAnsi="Garamond" w:cs="Garamond"/>
          <w:b/>
          <w:sz w:val="18"/>
          <w:szCs w:val="18"/>
          <w:u w:val="single"/>
        </w:rPr>
        <w:t>europea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affinché</w:t>
      </w:r>
      <w:proofErr w:type="spellEnd"/>
      <w:r w:rsidRPr="0020310A">
        <w:rPr>
          <w:rFonts w:ascii="Garamond" w:hAnsi="Garamond" w:cs="Garamond"/>
          <w:bCs/>
          <w:sz w:val="18"/>
          <w:szCs w:val="18"/>
        </w:rPr>
        <w:t xml:space="preserve"> non si </w:t>
      </w:r>
      <w:proofErr w:type="spellStart"/>
      <w:r w:rsidRPr="0020310A">
        <w:rPr>
          <w:rFonts w:ascii="Garamond" w:hAnsi="Garamond" w:cs="Garamond"/>
          <w:bCs/>
          <w:sz w:val="18"/>
          <w:szCs w:val="18"/>
        </w:rPr>
        <w:t>verifichino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superamenti</w:t>
      </w:r>
      <w:proofErr w:type="spellEnd"/>
      <w:r w:rsidRPr="0020310A">
        <w:rPr>
          <w:rFonts w:ascii="Garamond" w:hAnsi="Garamond" w:cs="Garamond"/>
          <w:bCs/>
          <w:sz w:val="18"/>
          <w:szCs w:val="18"/>
        </w:rPr>
        <w:t xml:space="preserve"> delle relative </w:t>
      </w:r>
      <w:proofErr w:type="spellStart"/>
      <w:r w:rsidRPr="0020310A">
        <w:rPr>
          <w:rFonts w:ascii="Garamond" w:hAnsi="Garamond" w:cs="Garamond"/>
          <w:bCs/>
          <w:sz w:val="18"/>
          <w:szCs w:val="18"/>
        </w:rPr>
        <w:t>intensità</w:t>
      </w:r>
      <w:proofErr w:type="spellEnd"/>
      <w:r w:rsidRPr="0020310A">
        <w:rPr>
          <w:rFonts w:ascii="Garamond" w:hAnsi="Garamond" w:cs="Garamond"/>
          <w:bCs/>
          <w:sz w:val="18"/>
          <w:szCs w:val="18"/>
        </w:rPr>
        <w:t>.</w:t>
      </w:r>
    </w:p>
    <w:p w14:paraId="1E8C51F4" w14:textId="77777777" w:rsidR="00700176" w:rsidRPr="0020310A" w:rsidRDefault="00CD1A86" w:rsidP="00CD1A86">
      <w:pPr>
        <w:spacing w:after="0" w:line="360" w:lineRule="auto"/>
        <w:jc w:val="both"/>
        <w:rPr>
          <w:rFonts w:ascii="Garamond" w:hAnsi="Garamond" w:cs="Garamond"/>
          <w:bCs/>
          <w:sz w:val="18"/>
          <w:szCs w:val="18"/>
        </w:rPr>
      </w:pPr>
      <w:r w:rsidRPr="0020310A">
        <w:rPr>
          <w:rFonts w:ascii="Garamond" w:hAnsi="Garamond" w:cs="Garamond"/>
          <w:bCs/>
          <w:sz w:val="18"/>
          <w:szCs w:val="18"/>
        </w:rPr>
        <w:t xml:space="preserve">Nella </w:t>
      </w:r>
      <w:proofErr w:type="spellStart"/>
      <w:r w:rsidRPr="0020310A">
        <w:rPr>
          <w:rFonts w:ascii="Garamond" w:hAnsi="Garamond" w:cs="Garamond"/>
          <w:bCs/>
          <w:sz w:val="18"/>
          <w:szCs w:val="18"/>
        </w:rPr>
        <w:t>tabella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dovrà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pertanto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essere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indicata</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l’intensità</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relativa</w:t>
      </w:r>
      <w:proofErr w:type="spellEnd"/>
      <w:r w:rsidRPr="0020310A">
        <w:rPr>
          <w:rFonts w:ascii="Garamond" w:hAnsi="Garamond" w:cs="Garamond"/>
          <w:bCs/>
          <w:sz w:val="18"/>
          <w:szCs w:val="18"/>
        </w:rPr>
        <w:t xml:space="preserve"> al </w:t>
      </w:r>
      <w:proofErr w:type="spellStart"/>
      <w:r w:rsidRPr="0020310A">
        <w:rPr>
          <w:rFonts w:ascii="Garamond" w:hAnsi="Garamond" w:cs="Garamond"/>
          <w:bCs/>
          <w:sz w:val="18"/>
          <w:szCs w:val="18"/>
        </w:rPr>
        <w:t>progetto</w:t>
      </w:r>
      <w:proofErr w:type="spellEnd"/>
      <w:r w:rsidRPr="0020310A">
        <w:rPr>
          <w:rFonts w:ascii="Garamond" w:hAnsi="Garamond" w:cs="Garamond"/>
          <w:bCs/>
          <w:sz w:val="18"/>
          <w:szCs w:val="18"/>
        </w:rPr>
        <w:t xml:space="preserve"> e </w:t>
      </w:r>
      <w:proofErr w:type="spellStart"/>
      <w:r w:rsidRPr="0020310A">
        <w:rPr>
          <w:rFonts w:ascii="Garamond" w:hAnsi="Garamond" w:cs="Garamond"/>
          <w:bCs/>
          <w:sz w:val="18"/>
          <w:szCs w:val="18"/>
        </w:rPr>
        <w:t>l’importo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imputato</w:t>
      </w:r>
      <w:proofErr w:type="spellEnd"/>
      <w:r w:rsidRPr="0020310A">
        <w:rPr>
          <w:rFonts w:ascii="Garamond" w:hAnsi="Garamond" w:cs="Garamond"/>
          <w:bCs/>
          <w:sz w:val="18"/>
          <w:szCs w:val="18"/>
        </w:rPr>
        <w:t xml:space="preserve"> alla voce di </w:t>
      </w:r>
      <w:proofErr w:type="spellStart"/>
      <w:r w:rsidRPr="0020310A">
        <w:rPr>
          <w:rFonts w:ascii="Garamond" w:hAnsi="Garamond" w:cs="Garamond"/>
          <w:bCs/>
          <w:sz w:val="18"/>
          <w:szCs w:val="18"/>
        </w:rPr>
        <w:t>costo</w:t>
      </w:r>
      <w:proofErr w:type="spellEnd"/>
      <w:r w:rsidRPr="0020310A">
        <w:rPr>
          <w:rFonts w:ascii="Garamond" w:hAnsi="Garamond" w:cs="Garamond"/>
          <w:bCs/>
          <w:sz w:val="18"/>
          <w:szCs w:val="18"/>
        </w:rPr>
        <w:t xml:space="preserve"> o </w:t>
      </w:r>
      <w:proofErr w:type="spellStart"/>
      <w:r w:rsidRPr="0020310A">
        <w:rPr>
          <w:rFonts w:ascii="Garamond" w:hAnsi="Garamond" w:cs="Garamond"/>
          <w:bCs/>
          <w:sz w:val="18"/>
          <w:szCs w:val="18"/>
        </w:rPr>
        <w:t>all’intero</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progetto</w:t>
      </w:r>
      <w:proofErr w:type="spellEnd"/>
      <w:r w:rsidRPr="0020310A">
        <w:rPr>
          <w:rFonts w:ascii="Garamond" w:hAnsi="Garamond" w:cs="Garamond"/>
          <w:bCs/>
          <w:sz w:val="18"/>
          <w:szCs w:val="18"/>
        </w:rPr>
        <w:t xml:space="preserve"> in </w:t>
      </w:r>
      <w:proofErr w:type="spellStart"/>
      <w:r w:rsidRPr="0020310A">
        <w:rPr>
          <w:rFonts w:ascii="Garamond" w:hAnsi="Garamond" w:cs="Garamond"/>
          <w:bCs/>
          <w:sz w:val="18"/>
          <w:szCs w:val="18"/>
        </w:rPr>
        <w:t>valore</w:t>
      </w:r>
      <w:proofErr w:type="spellEnd"/>
      <w:r w:rsidRPr="0020310A">
        <w:rPr>
          <w:rFonts w:ascii="Garamond" w:hAnsi="Garamond" w:cs="Garamond"/>
          <w:bCs/>
          <w:sz w:val="18"/>
          <w:szCs w:val="18"/>
        </w:rPr>
        <w:t xml:space="preserve"> </w:t>
      </w:r>
      <w:proofErr w:type="spellStart"/>
      <w:r w:rsidRPr="0020310A">
        <w:rPr>
          <w:rFonts w:ascii="Garamond" w:hAnsi="Garamond" w:cs="Garamond"/>
          <w:bCs/>
          <w:sz w:val="18"/>
          <w:szCs w:val="18"/>
        </w:rPr>
        <w:t>assoluto</w:t>
      </w:r>
      <w:proofErr w:type="spellEnd"/>
      <w:r w:rsidRPr="0020310A">
        <w:rPr>
          <w:rFonts w:ascii="Garamond" w:hAnsi="Garamond" w:cs="Garamond"/>
          <w:bCs/>
          <w:sz w:val="18"/>
          <w:szCs w:val="18"/>
        </w:rPr>
        <w:t>.</w:t>
      </w:r>
    </w:p>
    <w:p w14:paraId="4C88AC9C" w14:textId="0871834F" w:rsidR="00700176" w:rsidRPr="0020310A" w:rsidRDefault="00700176" w:rsidP="00700176">
      <w:pPr>
        <w:spacing w:after="0" w:line="360" w:lineRule="auto"/>
        <w:jc w:val="both"/>
        <w:rPr>
          <w:rFonts w:ascii="Garamond" w:hAnsi="Garamond" w:cs="Garamond"/>
          <w:bCs/>
          <w:i/>
          <w:iCs/>
          <w:sz w:val="18"/>
          <w:szCs w:val="18"/>
        </w:rPr>
      </w:pPr>
      <w:proofErr w:type="spellStart"/>
      <w:r w:rsidRPr="0020310A">
        <w:rPr>
          <w:rFonts w:ascii="Garamond" w:hAnsi="Garamond" w:cs="Garamond"/>
          <w:bCs/>
          <w:i/>
          <w:iCs/>
          <w:sz w:val="18"/>
          <w:szCs w:val="18"/>
        </w:rPr>
        <w:t>Esempio</w:t>
      </w:r>
      <w:proofErr w:type="spellEnd"/>
      <w:r w:rsidRPr="0020310A">
        <w:rPr>
          <w:rFonts w:ascii="Garamond" w:hAnsi="Garamond" w:cs="Garamond"/>
          <w:bCs/>
          <w:i/>
          <w:iCs/>
          <w:sz w:val="18"/>
          <w:szCs w:val="18"/>
        </w:rPr>
        <w:t xml:space="preserve"> 1: per la </w:t>
      </w:r>
      <w:proofErr w:type="spellStart"/>
      <w:r w:rsidRPr="0020310A">
        <w:rPr>
          <w:rFonts w:ascii="Garamond" w:hAnsi="Garamond" w:cs="Garamond"/>
          <w:bCs/>
          <w:i/>
          <w:iCs/>
          <w:sz w:val="18"/>
          <w:szCs w:val="18"/>
        </w:rPr>
        <w:t>ristrutturazione</w:t>
      </w:r>
      <w:proofErr w:type="spellEnd"/>
      <w:r w:rsidRPr="0020310A">
        <w:rPr>
          <w:rFonts w:ascii="Garamond" w:hAnsi="Garamond" w:cs="Garamond"/>
          <w:bCs/>
          <w:i/>
          <w:iCs/>
          <w:sz w:val="18"/>
          <w:szCs w:val="18"/>
        </w:rPr>
        <w:t xml:space="preserve"> di un </w:t>
      </w:r>
      <w:proofErr w:type="spellStart"/>
      <w:r w:rsidRPr="0020310A">
        <w:rPr>
          <w:rFonts w:ascii="Garamond" w:hAnsi="Garamond" w:cs="Garamond"/>
          <w:bCs/>
          <w:i/>
          <w:iCs/>
          <w:sz w:val="18"/>
          <w:szCs w:val="18"/>
        </w:rPr>
        <w:t>capannone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un’impresa</w:t>
      </w:r>
      <w:proofErr w:type="spellEnd"/>
      <w:r w:rsidRPr="0020310A">
        <w:rPr>
          <w:rFonts w:ascii="Garamond" w:hAnsi="Garamond" w:cs="Garamond"/>
          <w:bCs/>
          <w:i/>
          <w:iCs/>
          <w:sz w:val="18"/>
          <w:szCs w:val="18"/>
        </w:rPr>
        <w:t xml:space="preserve"> ha </w:t>
      </w:r>
      <w:proofErr w:type="spellStart"/>
      <w:r w:rsidRPr="0020310A">
        <w:rPr>
          <w:rFonts w:ascii="Garamond" w:hAnsi="Garamond" w:cs="Garamond"/>
          <w:bCs/>
          <w:i/>
          <w:iCs/>
          <w:sz w:val="18"/>
          <w:szCs w:val="18"/>
        </w:rPr>
        <w:t>ricevuto</w:t>
      </w:r>
      <w:proofErr w:type="spellEnd"/>
      <w:r w:rsidRPr="0020310A">
        <w:rPr>
          <w:rFonts w:ascii="Garamond" w:hAnsi="Garamond" w:cs="Garamond"/>
          <w:bCs/>
          <w:i/>
          <w:iCs/>
          <w:sz w:val="18"/>
          <w:szCs w:val="18"/>
        </w:rPr>
        <w:t xml:space="preserve"> un finanziamento in </w:t>
      </w:r>
      <w:proofErr w:type="spellStart"/>
      <w:r w:rsidRPr="0020310A">
        <w:rPr>
          <w:rFonts w:ascii="Garamond" w:hAnsi="Garamond" w:cs="Garamond"/>
          <w:bCs/>
          <w:i/>
          <w:iCs/>
          <w:sz w:val="18"/>
          <w:szCs w:val="18"/>
        </w:rPr>
        <w:t>esenzione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L’intensità</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massima</w:t>
      </w:r>
      <w:proofErr w:type="spellEnd"/>
      <w:r w:rsidRPr="0020310A">
        <w:rPr>
          <w:rFonts w:ascii="Garamond" w:hAnsi="Garamond" w:cs="Garamond"/>
          <w:bCs/>
          <w:i/>
          <w:iCs/>
          <w:sz w:val="18"/>
          <w:szCs w:val="18"/>
        </w:rPr>
        <w:t xml:space="preserve"> per </w:t>
      </w:r>
      <w:proofErr w:type="spellStart"/>
      <w:r w:rsidRPr="0020310A">
        <w:rPr>
          <w:rFonts w:ascii="Garamond" w:hAnsi="Garamond" w:cs="Garamond"/>
          <w:bCs/>
          <w:i/>
          <w:iCs/>
          <w:sz w:val="18"/>
          <w:szCs w:val="18"/>
        </w:rPr>
        <w:t>quel</w:t>
      </w:r>
      <w:proofErr w:type="spellEnd"/>
      <w:r w:rsidRPr="0020310A">
        <w:rPr>
          <w:rFonts w:ascii="Garamond" w:hAnsi="Garamond" w:cs="Garamond"/>
          <w:bCs/>
          <w:i/>
          <w:iCs/>
          <w:sz w:val="18"/>
          <w:szCs w:val="18"/>
        </w:rPr>
        <w:t xml:space="preserve"> finanziamento era del 20% (</w:t>
      </w:r>
      <w:proofErr w:type="spellStart"/>
      <w:r w:rsidRPr="0020310A">
        <w:rPr>
          <w:rFonts w:ascii="Garamond" w:hAnsi="Garamond" w:cs="Garamond"/>
          <w:bCs/>
          <w:i/>
          <w:iCs/>
          <w:sz w:val="18"/>
          <w:szCs w:val="18"/>
        </w:rPr>
        <w:t>pari</w:t>
      </w:r>
      <w:proofErr w:type="spellEnd"/>
      <w:r w:rsidRPr="0020310A">
        <w:rPr>
          <w:rFonts w:ascii="Garamond" w:hAnsi="Garamond" w:cs="Garamond"/>
          <w:bCs/>
          <w:i/>
          <w:iCs/>
          <w:sz w:val="18"/>
          <w:szCs w:val="18"/>
        </w:rPr>
        <w:t xml:space="preserve"> a 400.000€) ma </w:t>
      </w:r>
      <w:proofErr w:type="spellStart"/>
      <w:r w:rsidRPr="0020310A">
        <w:rPr>
          <w:rFonts w:ascii="Garamond" w:hAnsi="Garamond" w:cs="Garamond"/>
          <w:bCs/>
          <w:i/>
          <w:iCs/>
          <w:sz w:val="18"/>
          <w:szCs w:val="18"/>
        </w:rPr>
        <w:t>gli</w:t>
      </w:r>
      <w:proofErr w:type="spellEnd"/>
      <w:r w:rsidRPr="0020310A">
        <w:rPr>
          <w:rFonts w:ascii="Garamond" w:hAnsi="Garamond" w:cs="Garamond"/>
          <w:bCs/>
          <w:i/>
          <w:iCs/>
          <w:sz w:val="18"/>
          <w:szCs w:val="18"/>
        </w:rPr>
        <w:t xml:space="preserve"> è stato </w:t>
      </w:r>
      <w:proofErr w:type="spellStart"/>
      <w:r w:rsidRPr="0020310A">
        <w:rPr>
          <w:rFonts w:ascii="Garamond" w:hAnsi="Garamond" w:cs="Garamond"/>
          <w:bCs/>
          <w:i/>
          <w:iCs/>
          <w:sz w:val="18"/>
          <w:szCs w:val="18"/>
        </w:rPr>
        <w:t>concesso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oppure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erogato</w:t>
      </w:r>
      <w:proofErr w:type="spellEnd"/>
      <w:r w:rsidRPr="0020310A">
        <w:rPr>
          <w:rFonts w:ascii="Garamond" w:hAnsi="Garamond" w:cs="Garamond"/>
          <w:bCs/>
          <w:i/>
          <w:iCs/>
          <w:sz w:val="18"/>
          <w:szCs w:val="18"/>
        </w:rPr>
        <w:t xml:space="preserve"> a </w:t>
      </w:r>
      <w:proofErr w:type="spellStart"/>
      <w:r w:rsidRPr="0020310A">
        <w:rPr>
          <w:rFonts w:ascii="Garamond" w:hAnsi="Garamond" w:cs="Garamond"/>
          <w:bCs/>
          <w:i/>
          <w:iCs/>
          <w:sz w:val="18"/>
          <w:szCs w:val="18"/>
        </w:rPr>
        <w:t>saldo</w:t>
      </w:r>
      <w:proofErr w:type="spellEnd"/>
      <w:r w:rsidRPr="0020310A">
        <w:rPr>
          <w:rFonts w:ascii="Garamond" w:hAnsi="Garamond" w:cs="Garamond"/>
          <w:bCs/>
          <w:i/>
          <w:iCs/>
          <w:sz w:val="18"/>
          <w:szCs w:val="18"/>
        </w:rPr>
        <w:t>) il 15% (</w:t>
      </w:r>
      <w:proofErr w:type="spellStart"/>
      <w:r w:rsidRPr="0020310A">
        <w:rPr>
          <w:rFonts w:ascii="Garamond" w:hAnsi="Garamond" w:cs="Garamond"/>
          <w:bCs/>
          <w:i/>
          <w:iCs/>
          <w:sz w:val="18"/>
          <w:szCs w:val="18"/>
        </w:rPr>
        <w:t>pari</w:t>
      </w:r>
      <w:proofErr w:type="spellEnd"/>
      <w:r w:rsidRPr="0020310A">
        <w:rPr>
          <w:rFonts w:ascii="Garamond" w:hAnsi="Garamond" w:cs="Garamond"/>
          <w:bCs/>
          <w:i/>
          <w:iCs/>
          <w:sz w:val="18"/>
          <w:szCs w:val="18"/>
        </w:rPr>
        <w:t xml:space="preserve"> a 300. 000€). Nella </w:t>
      </w:r>
      <w:proofErr w:type="spellStart"/>
      <w:r w:rsidRPr="0020310A">
        <w:rPr>
          <w:rFonts w:ascii="Garamond" w:hAnsi="Garamond" w:cs="Garamond"/>
          <w:bCs/>
          <w:i/>
          <w:iCs/>
          <w:sz w:val="18"/>
          <w:szCs w:val="18"/>
        </w:rPr>
        <w:t>tabella</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l’impresa</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dovrà</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dichiarare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questi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ultimi</w:t>
      </w:r>
      <w:proofErr w:type="spellEnd"/>
      <w:r w:rsidRPr="0020310A">
        <w:rPr>
          <w:rFonts w:ascii="Garamond" w:hAnsi="Garamond" w:cs="Garamond"/>
          <w:bCs/>
          <w:i/>
          <w:iCs/>
          <w:sz w:val="18"/>
          <w:szCs w:val="18"/>
        </w:rPr>
        <w:t xml:space="preserve"> due </w:t>
      </w:r>
      <w:proofErr w:type="spellStart"/>
      <w:r w:rsidRPr="0020310A">
        <w:rPr>
          <w:rFonts w:ascii="Garamond" w:hAnsi="Garamond" w:cs="Garamond"/>
          <w:bCs/>
          <w:i/>
          <w:iCs/>
          <w:sz w:val="18"/>
          <w:szCs w:val="18"/>
        </w:rPr>
        <w:t>importi</w:t>
      </w:r>
      <w:proofErr w:type="spellEnd"/>
      <w:r w:rsidRPr="0020310A">
        <w:rPr>
          <w:rFonts w:ascii="Garamond" w:hAnsi="Garamond" w:cs="Garamond"/>
          <w:bCs/>
          <w:i/>
          <w:iCs/>
          <w:sz w:val="18"/>
          <w:szCs w:val="18"/>
        </w:rPr>
        <w:t xml:space="preserve">. Per lo </w:t>
      </w:r>
      <w:proofErr w:type="spellStart"/>
      <w:r w:rsidRPr="0020310A">
        <w:rPr>
          <w:rFonts w:ascii="Garamond" w:hAnsi="Garamond" w:cs="Garamond"/>
          <w:bCs/>
          <w:i/>
          <w:iCs/>
          <w:sz w:val="18"/>
          <w:szCs w:val="18"/>
        </w:rPr>
        <w:t>stesso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capannone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stessa</w:t>
      </w:r>
      <w:proofErr w:type="spellEnd"/>
      <w:r w:rsidRPr="0020310A">
        <w:rPr>
          <w:rFonts w:ascii="Garamond" w:hAnsi="Garamond" w:cs="Garamond"/>
          <w:bCs/>
          <w:i/>
          <w:iCs/>
          <w:sz w:val="18"/>
          <w:szCs w:val="18"/>
        </w:rPr>
        <w:t xml:space="preserve"> voce di </w:t>
      </w:r>
      <w:proofErr w:type="spellStart"/>
      <w:r w:rsidRPr="0020310A">
        <w:rPr>
          <w:rFonts w:ascii="Garamond" w:hAnsi="Garamond" w:cs="Garamond"/>
          <w:bCs/>
          <w:i/>
          <w:iCs/>
          <w:sz w:val="18"/>
          <w:szCs w:val="18"/>
        </w:rPr>
        <w:t>costo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l’impresa</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potrà</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ottenere</w:t>
      </w:r>
      <w:proofErr w:type="spellEnd"/>
      <w:r w:rsidRPr="0020310A">
        <w:rPr>
          <w:rFonts w:ascii="Garamond" w:hAnsi="Garamond" w:cs="Garamond"/>
          <w:bCs/>
          <w:i/>
          <w:iCs/>
          <w:sz w:val="18"/>
          <w:szCs w:val="18"/>
        </w:rPr>
        <w:t xml:space="preserve"> un finanziamento in « de minimis» </w:t>
      </w:r>
      <w:proofErr w:type="spellStart"/>
      <w:r w:rsidRPr="0020310A">
        <w:rPr>
          <w:rFonts w:ascii="Garamond" w:hAnsi="Garamond" w:cs="Garamond"/>
          <w:bCs/>
          <w:i/>
          <w:iCs/>
          <w:sz w:val="18"/>
          <w:szCs w:val="18"/>
        </w:rPr>
        <w:t>pari</w:t>
      </w:r>
      <w:proofErr w:type="spellEnd"/>
      <w:r w:rsidRPr="0020310A">
        <w:rPr>
          <w:rFonts w:ascii="Garamond" w:hAnsi="Garamond" w:cs="Garamond"/>
          <w:bCs/>
          <w:i/>
          <w:iCs/>
          <w:sz w:val="18"/>
          <w:szCs w:val="18"/>
        </w:rPr>
        <w:t xml:space="preserve"> a 100.000 €.</w:t>
      </w:r>
    </w:p>
    <w:p w14:paraId="18BDB0F7" w14:textId="624C14DF" w:rsidR="0090064D" w:rsidRPr="0020310A" w:rsidRDefault="00700176" w:rsidP="00700176">
      <w:pPr>
        <w:spacing w:after="0" w:line="360" w:lineRule="auto"/>
        <w:jc w:val="both"/>
        <w:rPr>
          <w:rFonts w:ascii="Garamond" w:hAnsi="Garamond" w:cs="Garamond"/>
          <w:bCs/>
          <w:i/>
          <w:iCs/>
          <w:sz w:val="18"/>
          <w:szCs w:val="18"/>
        </w:rPr>
      </w:pPr>
      <w:proofErr w:type="spellStart"/>
      <w:r w:rsidRPr="0020310A">
        <w:rPr>
          <w:rFonts w:ascii="Garamond" w:hAnsi="Garamond" w:cs="Garamond"/>
          <w:bCs/>
          <w:i/>
          <w:iCs/>
          <w:sz w:val="18"/>
          <w:szCs w:val="18"/>
        </w:rPr>
        <w:t>Esempio</w:t>
      </w:r>
      <w:proofErr w:type="spellEnd"/>
      <w:r w:rsidRPr="0020310A">
        <w:rPr>
          <w:rFonts w:ascii="Garamond" w:hAnsi="Garamond" w:cs="Garamond"/>
          <w:bCs/>
          <w:i/>
          <w:iCs/>
          <w:sz w:val="18"/>
          <w:szCs w:val="18"/>
        </w:rPr>
        <w:t xml:space="preserve"> 2: Per </w:t>
      </w:r>
      <w:proofErr w:type="spellStart"/>
      <w:r w:rsidRPr="0020310A">
        <w:rPr>
          <w:rFonts w:ascii="Garamond" w:hAnsi="Garamond" w:cs="Garamond"/>
          <w:bCs/>
          <w:i/>
          <w:iCs/>
          <w:sz w:val="18"/>
          <w:szCs w:val="18"/>
        </w:rPr>
        <w:t>una</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misura</w:t>
      </w:r>
      <w:proofErr w:type="spellEnd"/>
      <w:r w:rsidRPr="0020310A">
        <w:rPr>
          <w:rFonts w:ascii="Garamond" w:hAnsi="Garamond" w:cs="Garamond"/>
          <w:bCs/>
          <w:i/>
          <w:iCs/>
          <w:sz w:val="18"/>
          <w:szCs w:val="18"/>
        </w:rPr>
        <w:t xml:space="preserve"> di </w:t>
      </w:r>
      <w:proofErr w:type="spellStart"/>
      <w:r w:rsidRPr="0020310A">
        <w:rPr>
          <w:rFonts w:ascii="Garamond" w:hAnsi="Garamond" w:cs="Garamond"/>
          <w:bCs/>
          <w:i/>
          <w:iCs/>
          <w:sz w:val="18"/>
          <w:szCs w:val="18"/>
        </w:rPr>
        <w:t>assunzione</w:t>
      </w:r>
      <w:proofErr w:type="spellEnd"/>
      <w:r w:rsidRPr="0020310A">
        <w:rPr>
          <w:rFonts w:ascii="Garamond" w:hAnsi="Garamond" w:cs="Garamond"/>
          <w:bCs/>
          <w:i/>
          <w:iCs/>
          <w:sz w:val="18"/>
          <w:szCs w:val="18"/>
        </w:rPr>
        <w:t xml:space="preserve"> di </w:t>
      </w:r>
      <w:proofErr w:type="spellStart"/>
      <w:r w:rsidRPr="0020310A">
        <w:rPr>
          <w:rFonts w:ascii="Garamond" w:hAnsi="Garamond" w:cs="Garamond"/>
          <w:bCs/>
          <w:i/>
          <w:iCs/>
          <w:sz w:val="18"/>
          <w:szCs w:val="18"/>
        </w:rPr>
        <w:t>lavoratori</w:t>
      </w:r>
      <w:proofErr w:type="spellEnd"/>
      <w:r w:rsidRPr="0020310A">
        <w:rPr>
          <w:rFonts w:ascii="Garamond" w:hAnsi="Garamond" w:cs="Garamond"/>
          <w:bCs/>
          <w:i/>
          <w:iCs/>
          <w:sz w:val="18"/>
          <w:szCs w:val="18"/>
        </w:rPr>
        <w:t xml:space="preserve"> </w:t>
      </w:r>
      <w:proofErr w:type="spellStart"/>
      <w:proofErr w:type="gramStart"/>
      <w:r w:rsidRPr="0020310A">
        <w:rPr>
          <w:rFonts w:ascii="Garamond" w:hAnsi="Garamond" w:cs="Garamond"/>
          <w:bCs/>
          <w:i/>
          <w:iCs/>
          <w:sz w:val="18"/>
          <w:szCs w:val="18"/>
        </w:rPr>
        <w:t>svantaggiati</w:t>
      </w:r>
      <w:proofErr w:type="spellEnd"/>
      <w:r w:rsidRPr="0020310A">
        <w:rPr>
          <w:rFonts w:ascii="Garamond" w:hAnsi="Garamond" w:cs="Garamond"/>
          <w:bCs/>
          <w:i/>
          <w:iCs/>
          <w:sz w:val="18"/>
          <w:szCs w:val="18"/>
        </w:rPr>
        <w:t xml:space="preserve"> ,</w:t>
      </w:r>
      <w:proofErr w:type="gram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un’impresa</w:t>
      </w:r>
      <w:proofErr w:type="spellEnd"/>
      <w:r w:rsidRPr="0020310A">
        <w:rPr>
          <w:rFonts w:ascii="Garamond" w:hAnsi="Garamond" w:cs="Garamond"/>
          <w:bCs/>
          <w:i/>
          <w:iCs/>
          <w:sz w:val="18"/>
          <w:szCs w:val="18"/>
        </w:rPr>
        <w:t xml:space="preserve"> ha </w:t>
      </w:r>
      <w:proofErr w:type="spellStart"/>
      <w:r w:rsidRPr="0020310A">
        <w:rPr>
          <w:rFonts w:ascii="Garamond" w:hAnsi="Garamond" w:cs="Garamond"/>
          <w:bCs/>
          <w:i/>
          <w:iCs/>
          <w:sz w:val="18"/>
          <w:szCs w:val="18"/>
        </w:rPr>
        <w:t>ricevuto</w:t>
      </w:r>
      <w:proofErr w:type="spellEnd"/>
      <w:r w:rsidRPr="0020310A">
        <w:rPr>
          <w:rFonts w:ascii="Garamond" w:hAnsi="Garamond" w:cs="Garamond"/>
          <w:bCs/>
          <w:i/>
          <w:iCs/>
          <w:sz w:val="18"/>
          <w:szCs w:val="18"/>
        </w:rPr>
        <w:t xml:space="preserve"> un finanziamento in </w:t>
      </w:r>
      <w:proofErr w:type="spellStart"/>
      <w:r w:rsidRPr="0020310A">
        <w:rPr>
          <w:rFonts w:ascii="Garamond" w:hAnsi="Garamond" w:cs="Garamond"/>
          <w:bCs/>
          <w:i/>
          <w:iCs/>
          <w:sz w:val="18"/>
          <w:szCs w:val="18"/>
        </w:rPr>
        <w:t>esenzione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L’intensità</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massima</w:t>
      </w:r>
      <w:proofErr w:type="spellEnd"/>
      <w:r w:rsidRPr="0020310A">
        <w:rPr>
          <w:rFonts w:ascii="Garamond" w:hAnsi="Garamond" w:cs="Garamond"/>
          <w:bCs/>
          <w:i/>
          <w:iCs/>
          <w:sz w:val="18"/>
          <w:szCs w:val="18"/>
        </w:rPr>
        <w:t xml:space="preserve"> per il </w:t>
      </w:r>
      <w:proofErr w:type="spellStart"/>
      <w:r w:rsidRPr="0020310A">
        <w:rPr>
          <w:rFonts w:ascii="Garamond" w:hAnsi="Garamond" w:cs="Garamond"/>
          <w:bCs/>
          <w:i/>
          <w:iCs/>
          <w:sz w:val="18"/>
          <w:szCs w:val="18"/>
        </w:rPr>
        <w:t>complessivo</w:t>
      </w:r>
      <w:proofErr w:type="spellEnd"/>
      <w:r w:rsidRPr="0020310A">
        <w:rPr>
          <w:rFonts w:ascii="Garamond" w:hAnsi="Garamond" w:cs="Garamond"/>
          <w:bCs/>
          <w:i/>
          <w:iCs/>
          <w:sz w:val="18"/>
          <w:szCs w:val="18"/>
        </w:rPr>
        <w:t xml:space="preserve"> del </w:t>
      </w:r>
      <w:proofErr w:type="spellStart"/>
      <w:r w:rsidRPr="0020310A">
        <w:rPr>
          <w:rFonts w:ascii="Garamond" w:hAnsi="Garamond" w:cs="Garamond"/>
          <w:bCs/>
          <w:i/>
          <w:iCs/>
          <w:sz w:val="18"/>
          <w:szCs w:val="18"/>
        </w:rPr>
        <w:t>progetto</w:t>
      </w:r>
      <w:proofErr w:type="spellEnd"/>
      <w:r w:rsidRPr="0020310A">
        <w:rPr>
          <w:rFonts w:ascii="Garamond" w:hAnsi="Garamond" w:cs="Garamond"/>
          <w:bCs/>
          <w:i/>
          <w:iCs/>
          <w:sz w:val="18"/>
          <w:szCs w:val="18"/>
        </w:rPr>
        <w:t xml:space="preserve">, era del 50 % dei </w:t>
      </w:r>
      <w:proofErr w:type="spellStart"/>
      <w:r w:rsidRPr="0020310A">
        <w:rPr>
          <w:rFonts w:ascii="Garamond" w:hAnsi="Garamond" w:cs="Garamond"/>
          <w:bCs/>
          <w:i/>
          <w:iCs/>
          <w:sz w:val="18"/>
          <w:szCs w:val="18"/>
        </w:rPr>
        <w:t>costi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salariali</w:t>
      </w:r>
      <w:proofErr w:type="spellEnd"/>
      <w:r w:rsidRPr="0020310A">
        <w:rPr>
          <w:rFonts w:ascii="Garamond" w:hAnsi="Garamond" w:cs="Garamond"/>
          <w:bCs/>
          <w:i/>
          <w:iCs/>
          <w:sz w:val="18"/>
          <w:szCs w:val="18"/>
        </w:rPr>
        <w:t xml:space="preserve"> per 12 </w:t>
      </w:r>
      <w:proofErr w:type="spellStart"/>
      <w:r w:rsidRPr="0020310A">
        <w:rPr>
          <w:rFonts w:ascii="Garamond" w:hAnsi="Garamond" w:cs="Garamond"/>
          <w:bCs/>
          <w:i/>
          <w:iCs/>
          <w:sz w:val="18"/>
          <w:szCs w:val="18"/>
        </w:rPr>
        <w:t>mesi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pari</w:t>
      </w:r>
      <w:proofErr w:type="spellEnd"/>
      <w:r w:rsidRPr="0020310A">
        <w:rPr>
          <w:rFonts w:ascii="Garamond" w:hAnsi="Garamond" w:cs="Garamond"/>
          <w:bCs/>
          <w:i/>
          <w:iCs/>
          <w:sz w:val="18"/>
          <w:szCs w:val="18"/>
        </w:rPr>
        <w:t xml:space="preserve"> ad un </w:t>
      </w:r>
      <w:proofErr w:type="spellStart"/>
      <w:r w:rsidRPr="0020310A">
        <w:rPr>
          <w:rFonts w:ascii="Garamond" w:hAnsi="Garamond" w:cs="Garamond"/>
          <w:bCs/>
          <w:i/>
          <w:iCs/>
          <w:sz w:val="18"/>
          <w:szCs w:val="18"/>
        </w:rPr>
        <w:t>complessivo</w:t>
      </w:r>
      <w:proofErr w:type="spellEnd"/>
      <w:r w:rsidRPr="0020310A">
        <w:rPr>
          <w:rFonts w:ascii="Garamond" w:hAnsi="Garamond" w:cs="Garamond"/>
          <w:bCs/>
          <w:i/>
          <w:iCs/>
          <w:sz w:val="18"/>
          <w:szCs w:val="18"/>
        </w:rPr>
        <w:t xml:space="preserve"> di 6000€ (500€ al mese). </w:t>
      </w:r>
      <w:proofErr w:type="spellStart"/>
      <w:r w:rsidRPr="0020310A">
        <w:rPr>
          <w:rFonts w:ascii="Garamond" w:hAnsi="Garamond" w:cs="Garamond"/>
          <w:bCs/>
          <w:i/>
          <w:iCs/>
          <w:sz w:val="18"/>
          <w:szCs w:val="18"/>
        </w:rPr>
        <w:t>Tuttavia</w:t>
      </w:r>
      <w:proofErr w:type="spellEnd"/>
      <w:r w:rsidRPr="0020310A">
        <w:rPr>
          <w:rFonts w:ascii="Garamond" w:hAnsi="Garamond" w:cs="Garamond"/>
          <w:bCs/>
          <w:i/>
          <w:iCs/>
          <w:sz w:val="18"/>
          <w:szCs w:val="18"/>
        </w:rPr>
        <w:t xml:space="preserve"> il finanziamento </w:t>
      </w:r>
      <w:proofErr w:type="spellStart"/>
      <w:r w:rsidRPr="0020310A">
        <w:rPr>
          <w:rFonts w:ascii="Garamond" w:hAnsi="Garamond" w:cs="Garamond"/>
          <w:bCs/>
          <w:i/>
          <w:iCs/>
          <w:sz w:val="18"/>
          <w:szCs w:val="18"/>
        </w:rPr>
        <w:t>effettivamente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concesso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oppure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erogato</w:t>
      </w:r>
      <w:proofErr w:type="spellEnd"/>
      <w:r w:rsidRPr="0020310A">
        <w:rPr>
          <w:rFonts w:ascii="Garamond" w:hAnsi="Garamond" w:cs="Garamond"/>
          <w:bCs/>
          <w:i/>
          <w:iCs/>
          <w:sz w:val="18"/>
          <w:szCs w:val="18"/>
        </w:rPr>
        <w:t xml:space="preserve"> a </w:t>
      </w:r>
      <w:proofErr w:type="spellStart"/>
      <w:r w:rsidRPr="0020310A">
        <w:rPr>
          <w:rFonts w:ascii="Garamond" w:hAnsi="Garamond" w:cs="Garamond"/>
          <w:bCs/>
          <w:i/>
          <w:iCs/>
          <w:sz w:val="18"/>
          <w:szCs w:val="18"/>
        </w:rPr>
        <w:t>saldo</w:t>
      </w:r>
      <w:proofErr w:type="spellEnd"/>
      <w:r w:rsidRPr="0020310A">
        <w:rPr>
          <w:rFonts w:ascii="Garamond" w:hAnsi="Garamond" w:cs="Garamond"/>
          <w:bCs/>
          <w:i/>
          <w:iCs/>
          <w:sz w:val="18"/>
          <w:szCs w:val="18"/>
        </w:rPr>
        <w:t xml:space="preserve">) è stato del 40 % </w:t>
      </w:r>
      <w:proofErr w:type="spellStart"/>
      <w:r w:rsidRPr="0020310A">
        <w:rPr>
          <w:rFonts w:ascii="Garamond" w:hAnsi="Garamond" w:cs="Garamond"/>
          <w:bCs/>
          <w:i/>
          <w:iCs/>
          <w:sz w:val="18"/>
          <w:szCs w:val="18"/>
        </w:rPr>
        <w:t>pari</w:t>
      </w:r>
      <w:proofErr w:type="spellEnd"/>
      <w:r w:rsidRPr="0020310A">
        <w:rPr>
          <w:rFonts w:ascii="Garamond" w:hAnsi="Garamond" w:cs="Garamond"/>
          <w:bCs/>
          <w:i/>
          <w:iCs/>
          <w:sz w:val="18"/>
          <w:szCs w:val="18"/>
        </w:rPr>
        <w:t xml:space="preserve"> ad un </w:t>
      </w:r>
      <w:proofErr w:type="spellStart"/>
      <w:r w:rsidRPr="0020310A">
        <w:rPr>
          <w:rFonts w:ascii="Garamond" w:hAnsi="Garamond" w:cs="Garamond"/>
          <w:bCs/>
          <w:i/>
          <w:iCs/>
          <w:sz w:val="18"/>
          <w:szCs w:val="18"/>
        </w:rPr>
        <w:t>importo</w:t>
      </w:r>
      <w:proofErr w:type="spellEnd"/>
      <w:r w:rsidRPr="0020310A">
        <w:rPr>
          <w:rFonts w:ascii="Garamond" w:hAnsi="Garamond" w:cs="Garamond"/>
          <w:bCs/>
          <w:i/>
          <w:iCs/>
          <w:sz w:val="18"/>
          <w:szCs w:val="18"/>
        </w:rPr>
        <w:t xml:space="preserve"> di 4800 (</w:t>
      </w:r>
      <w:proofErr w:type="spellStart"/>
      <w:r w:rsidRPr="0020310A">
        <w:rPr>
          <w:rFonts w:ascii="Garamond" w:hAnsi="Garamond" w:cs="Garamond"/>
          <w:bCs/>
          <w:i/>
          <w:iCs/>
          <w:sz w:val="18"/>
          <w:szCs w:val="18"/>
        </w:rPr>
        <w:t>corrispondenti</w:t>
      </w:r>
      <w:proofErr w:type="spellEnd"/>
      <w:r w:rsidRPr="0020310A">
        <w:rPr>
          <w:rFonts w:ascii="Garamond" w:hAnsi="Garamond" w:cs="Garamond"/>
          <w:bCs/>
          <w:i/>
          <w:iCs/>
          <w:sz w:val="18"/>
          <w:szCs w:val="18"/>
        </w:rPr>
        <w:t xml:space="preserve"> a 400€ al mese). </w:t>
      </w:r>
      <w:proofErr w:type="spellStart"/>
      <w:r w:rsidRPr="0020310A">
        <w:rPr>
          <w:rFonts w:ascii="Garamond" w:hAnsi="Garamond" w:cs="Garamond"/>
          <w:bCs/>
          <w:i/>
          <w:iCs/>
          <w:sz w:val="18"/>
          <w:szCs w:val="18"/>
        </w:rPr>
        <w:t>L’impresa</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avrebbe</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quindi</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diritto</w:t>
      </w:r>
      <w:proofErr w:type="spellEnd"/>
      <w:r w:rsidRPr="0020310A">
        <w:rPr>
          <w:rFonts w:ascii="Garamond" w:hAnsi="Garamond" w:cs="Garamond"/>
          <w:bCs/>
          <w:i/>
          <w:iCs/>
          <w:sz w:val="18"/>
          <w:szCs w:val="18"/>
        </w:rPr>
        <w:t xml:space="preserve"> ad un </w:t>
      </w:r>
      <w:proofErr w:type="spellStart"/>
      <w:r w:rsidRPr="0020310A">
        <w:rPr>
          <w:rFonts w:ascii="Garamond" w:hAnsi="Garamond" w:cs="Garamond"/>
          <w:bCs/>
          <w:i/>
          <w:iCs/>
          <w:sz w:val="18"/>
          <w:szCs w:val="18"/>
        </w:rPr>
        <w:t>ulteriore</w:t>
      </w:r>
      <w:proofErr w:type="spellEnd"/>
      <w:r w:rsidRPr="0020310A">
        <w:rPr>
          <w:rFonts w:ascii="Garamond" w:hAnsi="Garamond" w:cs="Garamond"/>
          <w:bCs/>
          <w:i/>
          <w:iCs/>
          <w:sz w:val="18"/>
          <w:szCs w:val="18"/>
        </w:rPr>
        <w:t xml:space="preserve"> finanziamento in « de minimis» </w:t>
      </w:r>
      <w:proofErr w:type="spellStart"/>
      <w:r w:rsidRPr="0020310A">
        <w:rPr>
          <w:rFonts w:ascii="Garamond" w:hAnsi="Garamond" w:cs="Garamond"/>
          <w:bCs/>
          <w:i/>
          <w:iCs/>
          <w:sz w:val="18"/>
          <w:szCs w:val="18"/>
        </w:rPr>
        <w:t>pari</w:t>
      </w:r>
      <w:proofErr w:type="spellEnd"/>
      <w:r w:rsidRPr="0020310A">
        <w:rPr>
          <w:rFonts w:ascii="Garamond" w:hAnsi="Garamond" w:cs="Garamond"/>
          <w:bCs/>
          <w:i/>
          <w:iCs/>
          <w:sz w:val="18"/>
          <w:szCs w:val="18"/>
        </w:rPr>
        <w:t xml:space="preserve"> a 1200 € per il </w:t>
      </w:r>
      <w:proofErr w:type="spellStart"/>
      <w:r w:rsidRPr="0020310A">
        <w:rPr>
          <w:rFonts w:ascii="Garamond" w:hAnsi="Garamond" w:cs="Garamond"/>
          <w:bCs/>
          <w:i/>
          <w:iCs/>
          <w:sz w:val="18"/>
          <w:szCs w:val="18"/>
        </w:rPr>
        <w:t>progetto</w:t>
      </w:r>
      <w:proofErr w:type="spellEnd"/>
      <w:r w:rsidRPr="0020310A">
        <w:rPr>
          <w:rFonts w:ascii="Garamond" w:hAnsi="Garamond" w:cs="Garamond"/>
          <w:bCs/>
          <w:i/>
          <w:iCs/>
          <w:sz w:val="18"/>
          <w:szCs w:val="18"/>
        </w:rPr>
        <w:t xml:space="preserve"> </w:t>
      </w:r>
      <w:proofErr w:type="spellStart"/>
      <w:r w:rsidRPr="0020310A">
        <w:rPr>
          <w:rFonts w:ascii="Garamond" w:hAnsi="Garamond" w:cs="Garamond"/>
          <w:bCs/>
          <w:i/>
          <w:iCs/>
          <w:sz w:val="18"/>
          <w:szCs w:val="18"/>
        </w:rPr>
        <w:t>complessivamente</w:t>
      </w:r>
      <w:proofErr w:type="spellEnd"/>
      <w:r w:rsidR="00C318EB" w:rsidRPr="0020310A">
        <w:rPr>
          <w:rFonts w:ascii="Garamond" w:hAnsi="Garamond" w:cs="Garamond"/>
          <w:bCs/>
          <w:i/>
          <w:iCs/>
          <w:sz w:val="18"/>
          <w:szCs w:val="18"/>
        </w:rPr>
        <w:t xml:space="preserve"> </w:t>
      </w:r>
      <w:proofErr w:type="spellStart"/>
      <w:r w:rsidR="00C318EB" w:rsidRPr="0020310A">
        <w:rPr>
          <w:rFonts w:ascii="Garamond" w:hAnsi="Garamond" w:cs="Garamond"/>
          <w:bCs/>
          <w:i/>
          <w:iCs/>
          <w:sz w:val="18"/>
          <w:szCs w:val="18"/>
        </w:rPr>
        <w:t>inteso</w:t>
      </w:r>
      <w:proofErr w:type="spellEnd"/>
      <w:r w:rsidR="00C318EB" w:rsidRPr="0020310A">
        <w:rPr>
          <w:rFonts w:ascii="Garamond" w:hAnsi="Garamond" w:cs="Garamond"/>
          <w:bCs/>
          <w:i/>
          <w:iCs/>
          <w:sz w:val="18"/>
          <w:szCs w:val="18"/>
        </w:rPr>
        <w:t>.</w:t>
      </w:r>
    </w:p>
    <w:p w14:paraId="28E20340" w14:textId="77777777" w:rsidR="0090064D" w:rsidRDefault="0090064D" w:rsidP="00700176">
      <w:pPr>
        <w:spacing w:after="0" w:line="360" w:lineRule="auto"/>
        <w:jc w:val="both"/>
        <w:rPr>
          <w:rFonts w:ascii="Garamond" w:hAnsi="Garamond" w:cs="Garamond"/>
          <w:bCs/>
          <w:i/>
          <w:iCs/>
          <w:sz w:val="22"/>
          <w:szCs w:val="22"/>
        </w:rPr>
      </w:pPr>
    </w:p>
    <w:p w14:paraId="4FA4A05C" w14:textId="77777777" w:rsidR="00481596" w:rsidRDefault="004848BB" w:rsidP="0090064D">
      <w:pPr>
        <w:spacing w:after="0" w:line="360" w:lineRule="auto"/>
        <w:jc w:val="both"/>
        <w:rPr>
          <w:rFonts w:ascii="Garamond" w:hAnsi="Garamond" w:cs="Garamond"/>
          <w:bCs/>
          <w:sz w:val="22"/>
          <w:szCs w:val="22"/>
        </w:rPr>
        <w:sectPr w:rsidR="00481596" w:rsidSect="00330882">
          <w:pgSz w:w="11910" w:h="16840"/>
          <w:pgMar w:top="567" w:right="907" w:bottom="567" w:left="907" w:header="454" w:footer="380" w:gutter="0"/>
          <w:pgNumType w:start="1"/>
          <w:cols w:space="720"/>
          <w:docGrid w:linePitch="272"/>
        </w:sectPr>
      </w:pPr>
      <w:r>
        <w:rPr>
          <w:rFonts w:ascii="Garamond" w:hAnsi="Garamond" w:cs="Garamond"/>
          <w:bCs/>
          <w:sz w:val="22"/>
          <w:szCs w:val="22"/>
        </w:rPr>
        <w:br w:type="page"/>
      </w:r>
    </w:p>
    <w:p w14:paraId="4544DF7E" w14:textId="4ADFEE90" w:rsidR="00904B19" w:rsidRPr="008F0571" w:rsidRDefault="00904B19" w:rsidP="00904B19">
      <w:pPr>
        <w:spacing w:after="0" w:line="360" w:lineRule="auto"/>
        <w:jc w:val="both"/>
        <w:rPr>
          <w:rFonts w:ascii="Garamond" w:hAnsi="Garamond" w:cs="Garamond"/>
          <w:b/>
          <w:smallCaps/>
          <w:sz w:val="22"/>
          <w:szCs w:val="22"/>
        </w:rPr>
      </w:pPr>
      <w:r w:rsidRPr="008F0571">
        <w:rPr>
          <w:rFonts w:ascii="Garamond" w:hAnsi="Garamond" w:cs="Garamond"/>
          <w:b/>
          <w:smallCaps/>
          <w:sz w:val="22"/>
          <w:szCs w:val="22"/>
        </w:rPr>
        <w:lastRenderedPageBreak/>
        <w:t xml:space="preserve">Allegato </w:t>
      </w:r>
      <w:r w:rsidR="009E2259" w:rsidRPr="008F0571">
        <w:rPr>
          <w:rFonts w:ascii="Garamond" w:hAnsi="Garamond" w:cs="Garamond"/>
          <w:b/>
          <w:smallCaps/>
          <w:sz w:val="22"/>
          <w:szCs w:val="22"/>
        </w:rPr>
        <w:t>4</w:t>
      </w:r>
      <w:r w:rsidR="00486971" w:rsidRPr="008F0571">
        <w:rPr>
          <w:rFonts w:ascii="Garamond" w:hAnsi="Garamond" w:cs="Garamond"/>
          <w:b/>
          <w:smallCaps/>
          <w:sz w:val="22"/>
          <w:szCs w:val="22"/>
        </w:rPr>
        <w:t xml:space="preserve"> – </w:t>
      </w:r>
      <w:proofErr w:type="spellStart"/>
      <w:r w:rsidR="00486971" w:rsidRPr="008F0571">
        <w:rPr>
          <w:rFonts w:ascii="Garamond" w:hAnsi="Garamond" w:cs="Garamond"/>
          <w:b/>
          <w:smallCaps/>
          <w:sz w:val="22"/>
          <w:szCs w:val="22"/>
        </w:rPr>
        <w:t>Dichiarazione</w:t>
      </w:r>
      <w:proofErr w:type="spellEnd"/>
      <w:r w:rsidR="00486971" w:rsidRPr="008F0571">
        <w:rPr>
          <w:rFonts w:ascii="Garamond" w:hAnsi="Garamond" w:cs="Garamond"/>
          <w:b/>
          <w:smallCaps/>
          <w:sz w:val="22"/>
          <w:szCs w:val="22"/>
        </w:rPr>
        <w:t xml:space="preserve"> </w:t>
      </w:r>
      <w:proofErr w:type="spellStart"/>
      <w:r w:rsidR="00135331" w:rsidRPr="008F0571">
        <w:rPr>
          <w:rFonts w:ascii="Garamond" w:hAnsi="Garamond" w:cs="Garamond"/>
          <w:b/>
          <w:smallCaps/>
          <w:sz w:val="22"/>
          <w:szCs w:val="22"/>
        </w:rPr>
        <w:t>attestante</w:t>
      </w:r>
      <w:proofErr w:type="spellEnd"/>
      <w:r w:rsidR="00135331" w:rsidRPr="008F0571">
        <w:rPr>
          <w:rFonts w:ascii="Garamond" w:hAnsi="Garamond" w:cs="Garamond"/>
          <w:b/>
          <w:smallCaps/>
          <w:sz w:val="22"/>
          <w:szCs w:val="22"/>
        </w:rPr>
        <w:t xml:space="preserve"> la </w:t>
      </w:r>
      <w:proofErr w:type="spellStart"/>
      <w:r w:rsidR="00135331" w:rsidRPr="008F0571">
        <w:rPr>
          <w:rFonts w:ascii="Garamond" w:hAnsi="Garamond" w:cs="Garamond"/>
          <w:b/>
          <w:smallCaps/>
          <w:sz w:val="22"/>
          <w:szCs w:val="22"/>
        </w:rPr>
        <w:t>condizione</w:t>
      </w:r>
      <w:proofErr w:type="spellEnd"/>
      <w:r w:rsidR="00135331" w:rsidRPr="008F0571">
        <w:rPr>
          <w:rFonts w:ascii="Garamond" w:hAnsi="Garamond" w:cs="Garamond"/>
          <w:b/>
          <w:smallCaps/>
          <w:sz w:val="22"/>
          <w:szCs w:val="22"/>
        </w:rPr>
        <w:t xml:space="preserve"> di persona </w:t>
      </w:r>
      <w:proofErr w:type="spellStart"/>
      <w:r w:rsidR="00641886" w:rsidRPr="008F0571">
        <w:rPr>
          <w:rFonts w:ascii="Garamond" w:hAnsi="Garamond" w:cs="Garamond"/>
          <w:b/>
          <w:smallCaps/>
          <w:sz w:val="22"/>
          <w:szCs w:val="22"/>
        </w:rPr>
        <w:t>svantaggiata</w:t>
      </w:r>
      <w:proofErr w:type="spellEnd"/>
      <w:r w:rsidR="00641886" w:rsidRPr="008F0571">
        <w:rPr>
          <w:rFonts w:ascii="Garamond" w:hAnsi="Garamond" w:cs="Garamond"/>
          <w:b/>
          <w:smallCaps/>
          <w:sz w:val="22"/>
          <w:szCs w:val="22"/>
        </w:rPr>
        <w:t>.</w:t>
      </w:r>
    </w:p>
    <w:p w14:paraId="7E3EBBE9"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AVVISO PUBBLICO</w:t>
      </w:r>
    </w:p>
    <w:p w14:paraId="47BBE35D" w14:textId="77777777" w:rsidR="00904B19" w:rsidRDefault="00904B19" w:rsidP="00904B19">
      <w:pPr>
        <w:pStyle w:val="Corpotesto"/>
        <w:spacing w:before="5" w:after="0" w:line="240" w:lineRule="auto"/>
        <w:jc w:val="center"/>
        <w:rPr>
          <w:bCs/>
          <w:caps/>
          <w:sz w:val="29"/>
        </w:rPr>
      </w:pPr>
      <w:r>
        <w:rPr>
          <w:rStyle w:val="Nessuno"/>
          <w:rFonts w:ascii="Garamond" w:hAnsi="Garamond" w:cs="Garamond"/>
          <w:bCs/>
          <w:caps/>
          <w:sz w:val="18"/>
          <w:szCs w:val="18"/>
        </w:rPr>
        <w:t>LEGGE REGIONALE 26 OTTOBRE 2021, N. 17 ART.</w:t>
      </w:r>
      <w:r>
        <w:rPr>
          <w:rStyle w:val="Nessuno"/>
          <w:rFonts w:ascii="Garamond" w:hAnsi="Garamond" w:cs="Garamond"/>
          <w:bCs/>
          <w:sz w:val="18"/>
          <w:szCs w:val="18"/>
        </w:rPr>
        <w:t xml:space="preserve"> 6 – CONCESSIONE DI CONTRIBUTI ALLE </w:t>
      </w:r>
      <w:r>
        <w:rPr>
          <w:rStyle w:val="Nessuno"/>
          <w:rFonts w:ascii="Garamond" w:hAnsi="Garamond" w:cs="Garamond"/>
          <w:bCs/>
          <w:caps/>
          <w:sz w:val="18"/>
          <w:szCs w:val="18"/>
        </w:rPr>
        <w:t>IMPRESE per favorire l'occupazione femminile stabile e di qualità</w:t>
      </w:r>
      <w:r>
        <w:rPr>
          <w:rStyle w:val="Nessuno"/>
          <w:rFonts w:ascii="Garamond" w:hAnsi="Garamond" w:cs="Garamond"/>
          <w:bCs/>
          <w:caps/>
        </w:rPr>
        <w:t>.</w:t>
      </w:r>
    </w:p>
    <w:p w14:paraId="0E0E3B3C" w14:textId="77777777" w:rsidR="00904B19" w:rsidRDefault="00904B19" w:rsidP="00904B19">
      <w:pPr>
        <w:pStyle w:val="Corpotesto"/>
        <w:spacing w:before="5" w:after="0" w:line="240" w:lineRule="auto"/>
        <w:jc w:val="center"/>
        <w:rPr>
          <w:rFonts w:ascii="Garamond" w:hAnsi="Garamond"/>
          <w:bCs/>
          <w:sz w:val="18"/>
          <w:szCs w:val="18"/>
        </w:rPr>
      </w:pPr>
      <w:r>
        <w:rPr>
          <w:rFonts w:ascii="Garamond" w:hAnsi="Garamond"/>
          <w:bCs/>
          <w:sz w:val="18"/>
          <w:szCs w:val="18"/>
        </w:rPr>
        <w:t>DICHIARAZIONE LAVORATRICE SITUAZIONE DI SVANTAGGIO</w:t>
      </w:r>
    </w:p>
    <w:p w14:paraId="5303151C"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La </w:t>
      </w:r>
      <w:proofErr w:type="spellStart"/>
      <w:r>
        <w:rPr>
          <w:rFonts w:ascii="Garamond" w:hAnsi="Garamond" w:cs="Garamond"/>
          <w:bCs/>
          <w:sz w:val="16"/>
          <w:szCs w:val="16"/>
        </w:rPr>
        <w:t>sottoscritta</w:t>
      </w:r>
      <w:proofErr w:type="spellEnd"/>
      <w:r>
        <w:rPr>
          <w:rFonts w:ascii="Garamond" w:hAnsi="Garamond" w:cs="Garamond"/>
          <w:bCs/>
          <w:sz w:val="16"/>
          <w:szCs w:val="16"/>
        </w:rPr>
        <w:t xml:space="preserve"> </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93"/>
        <w:gridCol w:w="7892"/>
      </w:tblGrid>
      <w:tr w:rsidR="00904B19" w14:paraId="5CBADEC1" w14:textId="77777777" w:rsidTr="00904B19">
        <w:tc>
          <w:tcPr>
            <w:tcW w:w="2593" w:type="dxa"/>
            <w:tcBorders>
              <w:top w:val="dotted" w:sz="4" w:space="0" w:color="auto"/>
              <w:left w:val="nil"/>
              <w:bottom w:val="dotted" w:sz="4" w:space="0" w:color="auto"/>
              <w:right w:val="dotted" w:sz="4" w:space="0" w:color="auto"/>
            </w:tcBorders>
            <w:hideMark/>
          </w:tcPr>
          <w:p w14:paraId="384DA25F" w14:textId="77777777" w:rsidR="00904B19" w:rsidRDefault="00904B19">
            <w:pPr>
              <w:jc w:val="both"/>
              <w:rPr>
                <w:rFonts w:ascii="Garamond" w:hAnsi="Garamond" w:cs="Garamond"/>
                <w:bCs/>
                <w:sz w:val="14"/>
                <w:szCs w:val="14"/>
              </w:rPr>
            </w:pPr>
            <w:r>
              <w:rPr>
                <w:rFonts w:ascii="Garamond" w:hAnsi="Garamond" w:cs="Garamond"/>
                <w:bCs/>
                <w:sz w:val="14"/>
                <w:szCs w:val="14"/>
              </w:rPr>
              <w:t>N</w:t>
            </w:r>
            <w:r>
              <w:rPr>
                <w:rFonts w:ascii="Garamond" w:hAnsi="Garamond"/>
                <w:bCs/>
                <w:sz w:val="14"/>
                <w:szCs w:val="14"/>
              </w:rPr>
              <w:t>OME</w:t>
            </w:r>
          </w:p>
        </w:tc>
        <w:tc>
          <w:tcPr>
            <w:tcW w:w="7892" w:type="dxa"/>
            <w:tcBorders>
              <w:top w:val="dotted" w:sz="4" w:space="0" w:color="auto"/>
              <w:left w:val="dotted" w:sz="4" w:space="0" w:color="auto"/>
              <w:bottom w:val="dotted" w:sz="4" w:space="0" w:color="auto"/>
              <w:right w:val="nil"/>
            </w:tcBorders>
          </w:tcPr>
          <w:p w14:paraId="155AF021" w14:textId="77777777" w:rsidR="00904B19" w:rsidRDefault="00904B19">
            <w:pPr>
              <w:jc w:val="both"/>
              <w:rPr>
                <w:rFonts w:ascii="Garamond" w:hAnsi="Garamond" w:cs="Garamond"/>
                <w:bCs/>
                <w:sz w:val="14"/>
                <w:szCs w:val="14"/>
              </w:rPr>
            </w:pPr>
          </w:p>
        </w:tc>
      </w:tr>
      <w:tr w:rsidR="00904B19" w14:paraId="3AA43811" w14:textId="77777777" w:rsidTr="00904B19">
        <w:tc>
          <w:tcPr>
            <w:tcW w:w="2593" w:type="dxa"/>
            <w:tcBorders>
              <w:top w:val="dotted" w:sz="4" w:space="0" w:color="auto"/>
              <w:left w:val="nil"/>
              <w:bottom w:val="dotted" w:sz="4" w:space="0" w:color="auto"/>
              <w:right w:val="dotted" w:sz="4" w:space="0" w:color="auto"/>
            </w:tcBorders>
            <w:hideMark/>
          </w:tcPr>
          <w:p w14:paraId="080077DF" w14:textId="77777777" w:rsidR="00904B19" w:rsidRDefault="00904B19">
            <w:pPr>
              <w:jc w:val="both"/>
              <w:rPr>
                <w:rFonts w:ascii="Garamond" w:hAnsi="Garamond" w:cs="Garamond"/>
                <w:bCs/>
                <w:sz w:val="14"/>
                <w:szCs w:val="14"/>
              </w:rPr>
            </w:pPr>
            <w:r>
              <w:rPr>
                <w:rFonts w:ascii="Garamond" w:hAnsi="Garamond" w:cs="Garamond"/>
                <w:bCs/>
                <w:sz w:val="14"/>
                <w:szCs w:val="14"/>
              </w:rPr>
              <w:t>COGNOME</w:t>
            </w:r>
          </w:p>
        </w:tc>
        <w:tc>
          <w:tcPr>
            <w:tcW w:w="7892" w:type="dxa"/>
            <w:tcBorders>
              <w:top w:val="dotted" w:sz="4" w:space="0" w:color="auto"/>
              <w:left w:val="dotted" w:sz="4" w:space="0" w:color="auto"/>
              <w:bottom w:val="dotted" w:sz="4" w:space="0" w:color="auto"/>
              <w:right w:val="nil"/>
            </w:tcBorders>
          </w:tcPr>
          <w:p w14:paraId="15034CC1" w14:textId="77777777" w:rsidR="00904B19" w:rsidRDefault="00904B19">
            <w:pPr>
              <w:jc w:val="both"/>
              <w:rPr>
                <w:rFonts w:ascii="Garamond" w:hAnsi="Garamond" w:cs="Garamond"/>
                <w:bCs/>
                <w:sz w:val="14"/>
                <w:szCs w:val="14"/>
              </w:rPr>
            </w:pPr>
          </w:p>
        </w:tc>
      </w:tr>
      <w:tr w:rsidR="00904B19" w14:paraId="6062A405" w14:textId="77777777" w:rsidTr="00904B19">
        <w:tc>
          <w:tcPr>
            <w:tcW w:w="2593" w:type="dxa"/>
            <w:tcBorders>
              <w:top w:val="dotted" w:sz="4" w:space="0" w:color="auto"/>
              <w:left w:val="nil"/>
              <w:bottom w:val="dotted" w:sz="4" w:space="0" w:color="auto"/>
              <w:right w:val="dotted" w:sz="4" w:space="0" w:color="auto"/>
            </w:tcBorders>
            <w:hideMark/>
          </w:tcPr>
          <w:p w14:paraId="4907C79B" w14:textId="77777777" w:rsidR="00904B19" w:rsidRDefault="00904B19">
            <w:pPr>
              <w:jc w:val="both"/>
              <w:rPr>
                <w:rFonts w:ascii="Garamond" w:hAnsi="Garamond" w:cs="Garamond"/>
                <w:bCs/>
                <w:sz w:val="14"/>
                <w:szCs w:val="14"/>
              </w:rPr>
            </w:pPr>
            <w:r>
              <w:rPr>
                <w:rFonts w:ascii="Garamond" w:hAnsi="Garamond" w:cs="Garamond"/>
                <w:bCs/>
                <w:sz w:val="14"/>
                <w:szCs w:val="14"/>
              </w:rPr>
              <w:t>COMUNE DI NASCITA</w:t>
            </w:r>
          </w:p>
        </w:tc>
        <w:tc>
          <w:tcPr>
            <w:tcW w:w="7892" w:type="dxa"/>
            <w:tcBorders>
              <w:top w:val="dotted" w:sz="4" w:space="0" w:color="auto"/>
              <w:left w:val="dotted" w:sz="4" w:space="0" w:color="auto"/>
              <w:bottom w:val="dotted" w:sz="4" w:space="0" w:color="auto"/>
              <w:right w:val="nil"/>
            </w:tcBorders>
          </w:tcPr>
          <w:p w14:paraId="4A816092" w14:textId="77777777" w:rsidR="00904B19" w:rsidRDefault="00904B19">
            <w:pPr>
              <w:jc w:val="both"/>
              <w:rPr>
                <w:rFonts w:ascii="Garamond" w:hAnsi="Garamond" w:cs="Garamond"/>
                <w:bCs/>
                <w:sz w:val="14"/>
                <w:szCs w:val="14"/>
              </w:rPr>
            </w:pPr>
          </w:p>
        </w:tc>
      </w:tr>
      <w:tr w:rsidR="00904B19" w14:paraId="06EB42BC" w14:textId="77777777" w:rsidTr="00904B19">
        <w:tc>
          <w:tcPr>
            <w:tcW w:w="2593" w:type="dxa"/>
            <w:tcBorders>
              <w:top w:val="dotted" w:sz="4" w:space="0" w:color="auto"/>
              <w:left w:val="nil"/>
              <w:bottom w:val="dotted" w:sz="4" w:space="0" w:color="auto"/>
              <w:right w:val="dotted" w:sz="4" w:space="0" w:color="auto"/>
            </w:tcBorders>
            <w:hideMark/>
          </w:tcPr>
          <w:p w14:paraId="433B2BA2" w14:textId="77777777" w:rsidR="00904B19" w:rsidRDefault="00904B19">
            <w:pPr>
              <w:jc w:val="both"/>
              <w:rPr>
                <w:rFonts w:ascii="Garamond" w:hAnsi="Garamond" w:cs="Garamond"/>
                <w:bCs/>
                <w:sz w:val="14"/>
                <w:szCs w:val="14"/>
              </w:rPr>
            </w:pPr>
            <w:r>
              <w:rPr>
                <w:rFonts w:ascii="Garamond" w:hAnsi="Garamond" w:cs="Garamond"/>
                <w:bCs/>
                <w:sz w:val="14"/>
                <w:szCs w:val="14"/>
              </w:rPr>
              <w:t>PROVINCIA</w:t>
            </w:r>
          </w:p>
        </w:tc>
        <w:tc>
          <w:tcPr>
            <w:tcW w:w="7892" w:type="dxa"/>
            <w:tcBorders>
              <w:top w:val="dotted" w:sz="4" w:space="0" w:color="auto"/>
              <w:left w:val="dotted" w:sz="4" w:space="0" w:color="auto"/>
              <w:bottom w:val="dotted" w:sz="4" w:space="0" w:color="auto"/>
              <w:right w:val="nil"/>
            </w:tcBorders>
          </w:tcPr>
          <w:p w14:paraId="5005BB32" w14:textId="77777777" w:rsidR="00904B19" w:rsidRDefault="00904B19">
            <w:pPr>
              <w:jc w:val="both"/>
              <w:rPr>
                <w:rFonts w:ascii="Garamond" w:hAnsi="Garamond" w:cs="Garamond"/>
                <w:bCs/>
                <w:sz w:val="14"/>
                <w:szCs w:val="14"/>
              </w:rPr>
            </w:pPr>
          </w:p>
        </w:tc>
      </w:tr>
      <w:tr w:rsidR="00904B19" w14:paraId="1E138B10" w14:textId="77777777" w:rsidTr="00904B19">
        <w:tc>
          <w:tcPr>
            <w:tcW w:w="2593" w:type="dxa"/>
            <w:tcBorders>
              <w:top w:val="dotted" w:sz="4" w:space="0" w:color="auto"/>
              <w:left w:val="nil"/>
              <w:bottom w:val="dotted" w:sz="4" w:space="0" w:color="auto"/>
              <w:right w:val="dotted" w:sz="4" w:space="0" w:color="auto"/>
            </w:tcBorders>
            <w:hideMark/>
          </w:tcPr>
          <w:p w14:paraId="0A6BEA69" w14:textId="77777777" w:rsidR="00904B19" w:rsidRDefault="00904B19">
            <w:pPr>
              <w:jc w:val="both"/>
              <w:rPr>
                <w:rFonts w:ascii="Garamond" w:hAnsi="Garamond" w:cs="Garamond"/>
                <w:bCs/>
                <w:sz w:val="14"/>
                <w:szCs w:val="14"/>
              </w:rPr>
            </w:pPr>
            <w:r>
              <w:rPr>
                <w:rFonts w:ascii="Garamond" w:hAnsi="Garamond" w:cs="Garamond"/>
                <w:bCs/>
                <w:sz w:val="14"/>
                <w:szCs w:val="14"/>
              </w:rPr>
              <w:t>DATA DI NASCITA</w:t>
            </w:r>
          </w:p>
        </w:tc>
        <w:tc>
          <w:tcPr>
            <w:tcW w:w="7892" w:type="dxa"/>
            <w:tcBorders>
              <w:top w:val="dotted" w:sz="4" w:space="0" w:color="auto"/>
              <w:left w:val="dotted" w:sz="4" w:space="0" w:color="auto"/>
              <w:bottom w:val="dotted" w:sz="4" w:space="0" w:color="auto"/>
              <w:right w:val="nil"/>
            </w:tcBorders>
          </w:tcPr>
          <w:p w14:paraId="690C75E4" w14:textId="77777777" w:rsidR="00904B19" w:rsidRDefault="00904B19">
            <w:pPr>
              <w:jc w:val="both"/>
              <w:rPr>
                <w:rFonts w:ascii="Garamond" w:hAnsi="Garamond" w:cs="Garamond"/>
                <w:bCs/>
                <w:sz w:val="14"/>
                <w:szCs w:val="14"/>
              </w:rPr>
            </w:pPr>
          </w:p>
        </w:tc>
      </w:tr>
      <w:tr w:rsidR="00904B19" w14:paraId="4A63FE9D" w14:textId="77777777" w:rsidTr="00904B19">
        <w:tc>
          <w:tcPr>
            <w:tcW w:w="2593" w:type="dxa"/>
            <w:tcBorders>
              <w:top w:val="dotted" w:sz="4" w:space="0" w:color="auto"/>
              <w:left w:val="nil"/>
              <w:bottom w:val="dotted" w:sz="4" w:space="0" w:color="auto"/>
              <w:right w:val="dotted" w:sz="4" w:space="0" w:color="auto"/>
            </w:tcBorders>
            <w:hideMark/>
          </w:tcPr>
          <w:p w14:paraId="6ECAB97B" w14:textId="77777777" w:rsidR="00904B19" w:rsidRDefault="00904B19">
            <w:pPr>
              <w:jc w:val="both"/>
              <w:rPr>
                <w:rFonts w:ascii="Garamond" w:hAnsi="Garamond" w:cs="Garamond"/>
                <w:bCs/>
                <w:sz w:val="14"/>
                <w:szCs w:val="14"/>
              </w:rPr>
            </w:pPr>
            <w:r>
              <w:rPr>
                <w:rFonts w:ascii="Garamond" w:hAnsi="Garamond" w:cs="Garamond"/>
                <w:bCs/>
                <w:sz w:val="14"/>
                <w:szCs w:val="14"/>
              </w:rPr>
              <w:t>CODICE FISCALE</w:t>
            </w:r>
          </w:p>
        </w:tc>
        <w:tc>
          <w:tcPr>
            <w:tcW w:w="7892" w:type="dxa"/>
            <w:tcBorders>
              <w:top w:val="dotted" w:sz="4" w:space="0" w:color="auto"/>
              <w:left w:val="dotted" w:sz="4" w:space="0" w:color="auto"/>
              <w:bottom w:val="dotted" w:sz="4" w:space="0" w:color="auto"/>
              <w:right w:val="nil"/>
            </w:tcBorders>
          </w:tcPr>
          <w:p w14:paraId="723A8743" w14:textId="77777777" w:rsidR="00904B19" w:rsidRDefault="00904B19">
            <w:pPr>
              <w:jc w:val="both"/>
              <w:rPr>
                <w:rFonts w:ascii="Garamond" w:hAnsi="Garamond" w:cs="Garamond"/>
                <w:bCs/>
                <w:sz w:val="14"/>
                <w:szCs w:val="14"/>
              </w:rPr>
            </w:pPr>
          </w:p>
        </w:tc>
      </w:tr>
    </w:tbl>
    <w:p w14:paraId="792BAED0" w14:textId="77777777" w:rsidR="00904B19" w:rsidRDefault="00904B19" w:rsidP="00904B19">
      <w:pPr>
        <w:jc w:val="both"/>
        <w:rPr>
          <w:rFonts w:ascii="Garamond" w:hAnsi="Garamond" w:cs="Garamond"/>
          <w:bCs/>
          <w:sz w:val="16"/>
          <w:szCs w:val="16"/>
        </w:rPr>
      </w:pPr>
    </w:p>
    <w:p w14:paraId="1BDE6357" w14:textId="77777777" w:rsidR="00904B19" w:rsidRDefault="00904B19" w:rsidP="00904B19">
      <w:pPr>
        <w:spacing w:after="0" w:line="360" w:lineRule="auto"/>
        <w:ind w:right="-53"/>
        <w:contextualSpacing/>
        <w:mirrorIndents/>
        <w:jc w:val="both"/>
        <w:rPr>
          <w:rFonts w:ascii="Garamond" w:hAnsi="Garamond"/>
          <w:bCs/>
          <w:color w:val="333333"/>
          <w:sz w:val="16"/>
          <w:szCs w:val="16"/>
          <w:bdr w:val="none" w:sz="0" w:space="0" w:color="auto" w:frame="1"/>
          <w:lang w:eastAsia="it-IT"/>
        </w:rPr>
      </w:pPr>
      <w:r>
        <w:rPr>
          <w:rFonts w:ascii="Garamond" w:hAnsi="Garamond"/>
          <w:bCs/>
          <w:color w:val="333333"/>
          <w:sz w:val="16"/>
          <w:szCs w:val="16"/>
          <w:bdr w:val="none" w:sz="0" w:space="0" w:color="auto" w:frame="1"/>
          <w:lang w:eastAsia="it-IT"/>
        </w:rPr>
        <w:t xml:space="preserve">ai sensi </w:t>
      </w:r>
      <w:proofErr w:type="spellStart"/>
      <w:r>
        <w:rPr>
          <w:rFonts w:ascii="Garamond" w:hAnsi="Garamond"/>
          <w:bCs/>
          <w:color w:val="333333"/>
          <w:sz w:val="16"/>
          <w:szCs w:val="16"/>
          <w:bdr w:val="none" w:sz="0" w:space="0" w:color="auto" w:frame="1"/>
          <w:lang w:eastAsia="it-IT"/>
        </w:rPr>
        <w:t>degli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artt</w:t>
      </w:r>
      <w:proofErr w:type="spellEnd"/>
      <w:r>
        <w:rPr>
          <w:rFonts w:ascii="Garamond" w:hAnsi="Garamond"/>
          <w:bCs/>
          <w:color w:val="333333"/>
          <w:sz w:val="16"/>
          <w:szCs w:val="16"/>
          <w:bdr w:val="none" w:sz="0" w:space="0" w:color="auto" w:frame="1"/>
          <w:lang w:eastAsia="it-IT"/>
        </w:rPr>
        <w:t xml:space="preserve">. 46 e 47 del D.P.R. 28/12/2000, n. 445, </w:t>
      </w:r>
      <w:proofErr w:type="spellStart"/>
      <w:r>
        <w:rPr>
          <w:rFonts w:ascii="Garamond" w:hAnsi="Garamond"/>
          <w:bCs/>
          <w:color w:val="333333"/>
          <w:sz w:val="16"/>
          <w:szCs w:val="16"/>
          <w:bdr w:val="none" w:sz="0" w:space="0" w:color="auto" w:frame="1"/>
          <w:lang w:eastAsia="it-IT"/>
        </w:rPr>
        <w:t>consapevole</w:t>
      </w:r>
      <w:proofErr w:type="spellEnd"/>
      <w:r>
        <w:rPr>
          <w:rFonts w:ascii="Garamond" w:hAnsi="Garamond"/>
          <w:bCs/>
          <w:color w:val="333333"/>
          <w:sz w:val="16"/>
          <w:szCs w:val="16"/>
          <w:bdr w:val="none" w:sz="0" w:space="0" w:color="auto" w:frame="1"/>
          <w:lang w:eastAsia="it-IT"/>
        </w:rPr>
        <w:t xml:space="preserve"> delle </w:t>
      </w:r>
      <w:proofErr w:type="spellStart"/>
      <w:r>
        <w:rPr>
          <w:rFonts w:ascii="Garamond" w:hAnsi="Garamond"/>
          <w:bCs/>
          <w:color w:val="333333"/>
          <w:sz w:val="16"/>
          <w:szCs w:val="16"/>
          <w:bdr w:val="none" w:sz="0" w:space="0" w:color="auto" w:frame="1"/>
          <w:lang w:eastAsia="it-IT"/>
        </w:rPr>
        <w:t>sanzioni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penali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previste</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dall’art</w:t>
      </w:r>
      <w:proofErr w:type="spellEnd"/>
      <w:r>
        <w:rPr>
          <w:rFonts w:ascii="Garamond" w:hAnsi="Garamond"/>
          <w:bCs/>
          <w:color w:val="333333"/>
          <w:sz w:val="16"/>
          <w:szCs w:val="16"/>
          <w:bdr w:val="none" w:sz="0" w:space="0" w:color="auto" w:frame="1"/>
          <w:lang w:eastAsia="it-IT"/>
        </w:rPr>
        <w:t xml:space="preserve">. 76 </w:t>
      </w:r>
      <w:proofErr w:type="spellStart"/>
      <w:r>
        <w:rPr>
          <w:rFonts w:ascii="Garamond" w:hAnsi="Garamond"/>
          <w:bCs/>
          <w:color w:val="333333"/>
          <w:sz w:val="16"/>
          <w:szCs w:val="16"/>
          <w:bdr w:val="none" w:sz="0" w:space="0" w:color="auto" w:frame="1"/>
          <w:lang w:eastAsia="it-IT"/>
        </w:rPr>
        <w:t>dello</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stesso</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decreto</w:t>
      </w:r>
      <w:proofErr w:type="spellEnd"/>
      <w:r>
        <w:rPr>
          <w:rFonts w:ascii="Garamond" w:hAnsi="Garamond"/>
          <w:bCs/>
          <w:color w:val="333333"/>
          <w:sz w:val="16"/>
          <w:szCs w:val="16"/>
          <w:bdr w:val="none" w:sz="0" w:space="0" w:color="auto" w:frame="1"/>
          <w:lang w:eastAsia="it-IT"/>
        </w:rPr>
        <w:t xml:space="preserve"> per le </w:t>
      </w:r>
      <w:proofErr w:type="spellStart"/>
      <w:r>
        <w:rPr>
          <w:rFonts w:ascii="Garamond" w:hAnsi="Garamond"/>
          <w:bCs/>
          <w:color w:val="333333"/>
          <w:sz w:val="16"/>
          <w:szCs w:val="16"/>
          <w:bdr w:val="none" w:sz="0" w:space="0" w:color="auto" w:frame="1"/>
          <w:lang w:eastAsia="it-IT"/>
        </w:rPr>
        <w:t>ipotesi</w:t>
      </w:r>
      <w:proofErr w:type="spellEnd"/>
      <w:r>
        <w:rPr>
          <w:rFonts w:ascii="Garamond" w:hAnsi="Garamond"/>
          <w:bCs/>
          <w:color w:val="333333"/>
          <w:sz w:val="16"/>
          <w:szCs w:val="16"/>
          <w:bdr w:val="none" w:sz="0" w:space="0" w:color="auto" w:frame="1"/>
          <w:lang w:eastAsia="it-IT"/>
        </w:rPr>
        <w:t xml:space="preserve"> di </w:t>
      </w:r>
      <w:proofErr w:type="spellStart"/>
      <w:r>
        <w:rPr>
          <w:rFonts w:ascii="Garamond" w:hAnsi="Garamond"/>
          <w:bCs/>
          <w:color w:val="333333"/>
          <w:sz w:val="16"/>
          <w:szCs w:val="16"/>
          <w:bdr w:val="none" w:sz="0" w:space="0" w:color="auto" w:frame="1"/>
          <w:lang w:eastAsia="it-IT"/>
        </w:rPr>
        <w:t>falsità</w:t>
      </w:r>
      <w:proofErr w:type="spellEnd"/>
      <w:r>
        <w:rPr>
          <w:rFonts w:ascii="Garamond" w:hAnsi="Garamond"/>
          <w:bCs/>
          <w:color w:val="333333"/>
          <w:sz w:val="16"/>
          <w:szCs w:val="16"/>
          <w:bdr w:val="none" w:sz="0" w:space="0" w:color="auto" w:frame="1"/>
          <w:lang w:eastAsia="it-IT"/>
        </w:rPr>
        <w:t xml:space="preserve"> in </w:t>
      </w:r>
      <w:proofErr w:type="spellStart"/>
      <w:r>
        <w:rPr>
          <w:rFonts w:ascii="Garamond" w:hAnsi="Garamond"/>
          <w:bCs/>
          <w:color w:val="333333"/>
          <w:sz w:val="16"/>
          <w:szCs w:val="16"/>
          <w:bdr w:val="none" w:sz="0" w:space="0" w:color="auto" w:frame="1"/>
          <w:lang w:eastAsia="it-IT"/>
        </w:rPr>
        <w:t>atti</w:t>
      </w:r>
      <w:proofErr w:type="spellEnd"/>
      <w:r>
        <w:rPr>
          <w:rFonts w:ascii="Garamond" w:hAnsi="Garamond"/>
          <w:bCs/>
          <w:color w:val="333333"/>
          <w:sz w:val="16"/>
          <w:szCs w:val="16"/>
          <w:bdr w:val="none" w:sz="0" w:space="0" w:color="auto" w:frame="1"/>
          <w:lang w:eastAsia="it-IT"/>
        </w:rPr>
        <w:t xml:space="preserve"> e </w:t>
      </w:r>
      <w:proofErr w:type="spellStart"/>
      <w:r>
        <w:rPr>
          <w:rFonts w:ascii="Garamond" w:hAnsi="Garamond"/>
          <w:bCs/>
          <w:color w:val="333333"/>
          <w:sz w:val="16"/>
          <w:szCs w:val="16"/>
          <w:bdr w:val="none" w:sz="0" w:space="0" w:color="auto" w:frame="1"/>
          <w:lang w:eastAsia="it-IT"/>
        </w:rPr>
        <w:t>dichiarazioni</w:t>
      </w:r>
      <w:proofErr w:type="spellEnd"/>
      <w:r>
        <w:rPr>
          <w:rFonts w:ascii="Garamond" w:hAnsi="Garamond"/>
          <w:bCs/>
          <w:color w:val="333333"/>
          <w:sz w:val="16"/>
          <w:szCs w:val="16"/>
          <w:bdr w:val="none" w:sz="0" w:space="0" w:color="auto" w:frame="1"/>
          <w:lang w:eastAsia="it-IT"/>
        </w:rPr>
        <w:t xml:space="preserve"> </w:t>
      </w:r>
      <w:proofErr w:type="spellStart"/>
      <w:r>
        <w:rPr>
          <w:rFonts w:ascii="Garamond" w:hAnsi="Garamond"/>
          <w:bCs/>
          <w:color w:val="333333"/>
          <w:sz w:val="16"/>
          <w:szCs w:val="16"/>
          <w:bdr w:val="none" w:sz="0" w:space="0" w:color="auto" w:frame="1"/>
          <w:lang w:eastAsia="it-IT"/>
        </w:rPr>
        <w:t>mendaci</w:t>
      </w:r>
      <w:proofErr w:type="spellEnd"/>
      <w:r>
        <w:rPr>
          <w:rFonts w:ascii="Garamond" w:hAnsi="Garamond"/>
          <w:bCs/>
          <w:color w:val="333333"/>
          <w:sz w:val="16"/>
          <w:szCs w:val="16"/>
          <w:bdr w:val="none" w:sz="0" w:space="0" w:color="auto" w:frame="1"/>
          <w:lang w:eastAsia="it-IT"/>
        </w:rPr>
        <w:t xml:space="preserve">, sotto la propria </w:t>
      </w:r>
      <w:proofErr w:type="spellStart"/>
      <w:r>
        <w:rPr>
          <w:rFonts w:ascii="Garamond" w:hAnsi="Garamond"/>
          <w:bCs/>
          <w:color w:val="333333"/>
          <w:sz w:val="16"/>
          <w:szCs w:val="16"/>
          <w:bdr w:val="none" w:sz="0" w:space="0" w:color="auto" w:frame="1"/>
          <w:lang w:eastAsia="it-IT"/>
        </w:rPr>
        <w:t>responsabilità</w:t>
      </w:r>
      <w:proofErr w:type="spellEnd"/>
      <w:r>
        <w:rPr>
          <w:rFonts w:ascii="Garamond" w:hAnsi="Garamond"/>
          <w:bCs/>
          <w:color w:val="333333"/>
          <w:sz w:val="16"/>
          <w:szCs w:val="16"/>
          <w:bdr w:val="none" w:sz="0" w:space="0" w:color="auto" w:frame="1"/>
          <w:lang w:eastAsia="it-IT"/>
        </w:rPr>
        <w:t xml:space="preserve"> </w:t>
      </w:r>
    </w:p>
    <w:p w14:paraId="3D95CB29" w14:textId="77777777" w:rsidR="00904B19" w:rsidRDefault="00904B19" w:rsidP="00904B19">
      <w:pPr>
        <w:jc w:val="center"/>
        <w:rPr>
          <w:rFonts w:ascii="Garamond" w:hAnsi="Garamond" w:cs="Garamond"/>
          <w:bCs/>
          <w:sz w:val="16"/>
          <w:szCs w:val="16"/>
        </w:rPr>
      </w:pPr>
      <w:r>
        <w:rPr>
          <w:rFonts w:ascii="Garamond" w:hAnsi="Garamond" w:cs="Garamond"/>
          <w:bCs/>
          <w:sz w:val="16"/>
          <w:szCs w:val="16"/>
        </w:rPr>
        <w:t>DICHIARA</w:t>
      </w:r>
    </w:p>
    <w:p w14:paraId="369FB378" w14:textId="196CE54F" w:rsidR="00904B19" w:rsidRDefault="00904B19" w:rsidP="00904B19">
      <w:pPr>
        <w:jc w:val="both"/>
        <w:rPr>
          <w:rFonts w:ascii="Garamond" w:hAnsi="Garamond" w:cs="Garamond"/>
          <w:bCs/>
          <w:sz w:val="16"/>
          <w:szCs w:val="16"/>
        </w:rPr>
      </w:pPr>
      <w:r>
        <w:rPr>
          <w:rFonts w:ascii="Garamond" w:hAnsi="Garamond" w:cs="Garamond"/>
          <w:bCs/>
          <w:sz w:val="16"/>
          <w:szCs w:val="16"/>
        </w:rPr>
        <w:t xml:space="preserve">Di </w:t>
      </w:r>
      <w:proofErr w:type="spellStart"/>
      <w:r>
        <w:rPr>
          <w:rFonts w:ascii="Garamond" w:hAnsi="Garamond" w:cs="Garamond"/>
          <w:bCs/>
          <w:sz w:val="16"/>
          <w:szCs w:val="16"/>
        </w:rPr>
        <w:t>essere</w:t>
      </w:r>
      <w:proofErr w:type="spellEnd"/>
      <w:r>
        <w:rPr>
          <w:rFonts w:ascii="Garamond" w:hAnsi="Garamond" w:cs="Garamond"/>
          <w:bCs/>
          <w:sz w:val="16"/>
          <w:szCs w:val="16"/>
        </w:rPr>
        <w:t xml:space="preserve"> </w:t>
      </w:r>
      <w:proofErr w:type="spellStart"/>
      <w:r>
        <w:rPr>
          <w:rFonts w:ascii="Garamond" w:hAnsi="Garamond" w:cs="Garamond"/>
          <w:bCs/>
          <w:sz w:val="16"/>
          <w:szCs w:val="16"/>
        </w:rPr>
        <w:t>stata</w:t>
      </w:r>
      <w:proofErr w:type="spellEnd"/>
      <w:r>
        <w:rPr>
          <w:rFonts w:ascii="Garamond" w:hAnsi="Garamond" w:cs="Garamond"/>
          <w:bCs/>
          <w:sz w:val="16"/>
          <w:szCs w:val="16"/>
        </w:rPr>
        <w:t xml:space="preserve"> </w:t>
      </w:r>
      <w:proofErr w:type="spellStart"/>
      <w:r>
        <w:rPr>
          <w:rFonts w:ascii="Garamond" w:hAnsi="Garamond" w:cs="Garamond"/>
          <w:bCs/>
          <w:sz w:val="16"/>
          <w:szCs w:val="16"/>
        </w:rPr>
        <w:t>assunta</w:t>
      </w:r>
      <w:proofErr w:type="spellEnd"/>
      <w:r>
        <w:rPr>
          <w:rFonts w:ascii="Garamond" w:hAnsi="Garamond" w:cs="Garamond"/>
          <w:bCs/>
          <w:sz w:val="16"/>
          <w:szCs w:val="16"/>
        </w:rPr>
        <w:t xml:space="preserve"> con </w:t>
      </w:r>
      <w:proofErr w:type="spellStart"/>
      <w:r>
        <w:rPr>
          <w:rFonts w:ascii="Garamond" w:hAnsi="Garamond" w:cs="Garamond"/>
          <w:bCs/>
          <w:sz w:val="16"/>
          <w:szCs w:val="16"/>
        </w:rPr>
        <w:t>contratto</w:t>
      </w:r>
      <w:proofErr w:type="spellEnd"/>
      <w:r>
        <w:rPr>
          <w:rFonts w:ascii="Garamond" w:hAnsi="Garamond" w:cs="Garamond"/>
          <w:bCs/>
          <w:sz w:val="16"/>
          <w:szCs w:val="16"/>
        </w:rPr>
        <w:t xml:space="preserve"> di </w:t>
      </w:r>
      <w:proofErr w:type="spellStart"/>
      <w:r>
        <w:rPr>
          <w:rFonts w:ascii="Garamond" w:hAnsi="Garamond" w:cs="Garamond"/>
          <w:bCs/>
          <w:sz w:val="16"/>
          <w:szCs w:val="16"/>
        </w:rPr>
        <w:t>lavoro</w:t>
      </w:r>
      <w:proofErr w:type="spellEnd"/>
      <w:r>
        <w:rPr>
          <w:rFonts w:ascii="Garamond" w:hAnsi="Garamond" w:cs="Garamond"/>
          <w:bCs/>
          <w:sz w:val="16"/>
          <w:szCs w:val="16"/>
        </w:rPr>
        <w:t xml:space="preserve"> a tempo </w:t>
      </w:r>
      <w:proofErr w:type="spellStart"/>
      <w:r>
        <w:rPr>
          <w:rFonts w:ascii="Garamond" w:hAnsi="Garamond" w:cs="Garamond"/>
          <w:bCs/>
          <w:sz w:val="16"/>
          <w:szCs w:val="16"/>
        </w:rPr>
        <w:t>indeterminato</w:t>
      </w:r>
      <w:proofErr w:type="spellEnd"/>
      <w:r>
        <w:rPr>
          <w:rFonts w:ascii="Garamond" w:hAnsi="Garamond" w:cs="Garamond"/>
          <w:bCs/>
          <w:sz w:val="16"/>
          <w:szCs w:val="16"/>
        </w:rPr>
        <w:t xml:space="preserve">, </w:t>
      </w:r>
      <w:r w:rsidR="0079133F" w:rsidRPr="0079133F">
        <w:rPr>
          <w:rFonts w:ascii="Garamond" w:hAnsi="Garamond" w:cs="Garamond"/>
          <w:bCs/>
          <w:sz w:val="16"/>
          <w:szCs w:val="16"/>
        </w:rPr>
        <w:t xml:space="preserve">nel </w:t>
      </w:r>
      <w:proofErr w:type="spellStart"/>
      <w:r w:rsidR="0079133F" w:rsidRPr="0079133F">
        <w:rPr>
          <w:rFonts w:ascii="Garamond" w:hAnsi="Garamond" w:cs="Garamond"/>
          <w:bCs/>
          <w:sz w:val="16"/>
          <w:szCs w:val="16"/>
        </w:rPr>
        <w:t>periodo</w:t>
      </w:r>
      <w:proofErr w:type="spellEnd"/>
      <w:r w:rsidR="0079133F" w:rsidRPr="0079133F">
        <w:rPr>
          <w:rFonts w:ascii="Garamond" w:hAnsi="Garamond" w:cs="Garamond"/>
          <w:bCs/>
          <w:sz w:val="16"/>
          <w:szCs w:val="16"/>
        </w:rPr>
        <w:t xml:space="preserve"> dal 21.01.2024 alla data di </w:t>
      </w:r>
      <w:proofErr w:type="spellStart"/>
      <w:r w:rsidR="0079133F" w:rsidRPr="0079133F">
        <w:rPr>
          <w:rFonts w:ascii="Garamond" w:hAnsi="Garamond" w:cs="Garamond"/>
          <w:bCs/>
          <w:sz w:val="16"/>
          <w:szCs w:val="16"/>
        </w:rPr>
        <w:t>pubblicazione</w:t>
      </w:r>
      <w:proofErr w:type="spellEnd"/>
      <w:r w:rsidR="0079133F" w:rsidRPr="0079133F">
        <w:rPr>
          <w:rFonts w:ascii="Garamond" w:hAnsi="Garamond" w:cs="Garamond"/>
          <w:bCs/>
          <w:sz w:val="16"/>
          <w:szCs w:val="16"/>
        </w:rPr>
        <w:t xml:space="preserve"> </w:t>
      </w:r>
      <w:proofErr w:type="spellStart"/>
      <w:r w:rsidR="0079133F" w:rsidRPr="0079133F">
        <w:rPr>
          <w:rFonts w:ascii="Garamond" w:hAnsi="Garamond" w:cs="Garamond"/>
          <w:bCs/>
          <w:sz w:val="16"/>
          <w:szCs w:val="16"/>
        </w:rPr>
        <w:t>del</w:t>
      </w:r>
      <w:r w:rsidR="00C65848">
        <w:rPr>
          <w:rFonts w:ascii="Garamond" w:hAnsi="Garamond" w:cs="Garamond"/>
          <w:bCs/>
          <w:sz w:val="16"/>
          <w:szCs w:val="16"/>
        </w:rPr>
        <w:t>l’</w:t>
      </w:r>
      <w:r w:rsidR="0079133F" w:rsidRPr="0079133F">
        <w:rPr>
          <w:rFonts w:ascii="Garamond" w:hAnsi="Garamond" w:cs="Garamond"/>
          <w:bCs/>
          <w:sz w:val="16"/>
          <w:szCs w:val="16"/>
        </w:rPr>
        <w:t>Avviso</w:t>
      </w:r>
      <w:proofErr w:type="spellEnd"/>
      <w:r w:rsidR="0079133F" w:rsidRPr="0079133F">
        <w:rPr>
          <w:rFonts w:ascii="Garamond" w:hAnsi="Garamond" w:cs="Garamond"/>
          <w:bCs/>
          <w:sz w:val="16"/>
          <w:szCs w:val="16"/>
        </w:rPr>
        <w:t xml:space="preserve"> </w:t>
      </w:r>
      <w:proofErr w:type="spellStart"/>
      <w:r>
        <w:rPr>
          <w:rFonts w:ascii="Garamond" w:hAnsi="Garamond" w:cs="Garamond"/>
          <w:bCs/>
          <w:sz w:val="16"/>
          <w:szCs w:val="16"/>
        </w:rPr>
        <w:t>dalla</w:t>
      </w:r>
      <w:proofErr w:type="spellEnd"/>
      <w:r>
        <w:rPr>
          <w:rFonts w:ascii="Garamond" w:hAnsi="Garamond" w:cs="Garamond"/>
          <w:bCs/>
          <w:sz w:val="16"/>
          <w:szCs w:val="16"/>
        </w:rPr>
        <w:t xml:space="preserve"> </w:t>
      </w:r>
      <w:proofErr w:type="spellStart"/>
      <w:r>
        <w:rPr>
          <w:rFonts w:ascii="Garamond" w:hAnsi="Garamond" w:cs="Garamond"/>
          <w:bCs/>
          <w:sz w:val="16"/>
          <w:szCs w:val="16"/>
        </w:rPr>
        <w:t>seguente</w:t>
      </w:r>
      <w:proofErr w:type="spellEnd"/>
      <w:r>
        <w:rPr>
          <w:rFonts w:ascii="Garamond" w:hAnsi="Garamond" w:cs="Garamond"/>
          <w:bCs/>
          <w:sz w:val="16"/>
          <w:szCs w:val="16"/>
        </w:rPr>
        <w:t xml:space="preserve"> impresa:</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689"/>
        <w:gridCol w:w="7796"/>
      </w:tblGrid>
      <w:tr w:rsidR="00904B19" w14:paraId="21A3E47F" w14:textId="77777777" w:rsidTr="00904B19">
        <w:tc>
          <w:tcPr>
            <w:tcW w:w="2689" w:type="dxa"/>
            <w:tcBorders>
              <w:top w:val="dotted" w:sz="4" w:space="0" w:color="auto"/>
              <w:left w:val="nil"/>
              <w:bottom w:val="dotted" w:sz="4" w:space="0" w:color="auto"/>
              <w:right w:val="dotted" w:sz="4" w:space="0" w:color="auto"/>
            </w:tcBorders>
            <w:hideMark/>
          </w:tcPr>
          <w:p w14:paraId="27B4D8B0" w14:textId="77777777" w:rsidR="00904B19" w:rsidRDefault="00904B19">
            <w:pPr>
              <w:jc w:val="both"/>
              <w:rPr>
                <w:rFonts w:ascii="Garamond" w:hAnsi="Garamond" w:cs="Garamond"/>
                <w:bCs/>
                <w:sz w:val="14"/>
                <w:szCs w:val="14"/>
              </w:rPr>
            </w:pPr>
            <w:r>
              <w:rPr>
                <w:rFonts w:ascii="Garamond" w:hAnsi="Garamond" w:cs="Garamond"/>
                <w:bCs/>
                <w:sz w:val="14"/>
                <w:szCs w:val="14"/>
              </w:rPr>
              <w:t>DENOMINAZIONE</w:t>
            </w:r>
          </w:p>
        </w:tc>
        <w:tc>
          <w:tcPr>
            <w:tcW w:w="7796" w:type="dxa"/>
            <w:tcBorders>
              <w:top w:val="dotted" w:sz="4" w:space="0" w:color="auto"/>
              <w:left w:val="dotted" w:sz="4" w:space="0" w:color="auto"/>
              <w:bottom w:val="dotted" w:sz="4" w:space="0" w:color="auto"/>
              <w:right w:val="nil"/>
            </w:tcBorders>
          </w:tcPr>
          <w:p w14:paraId="5FE9A676" w14:textId="77777777" w:rsidR="00904B19" w:rsidRDefault="00904B19">
            <w:pPr>
              <w:jc w:val="both"/>
              <w:rPr>
                <w:rFonts w:ascii="Garamond" w:hAnsi="Garamond" w:cs="Garamond"/>
                <w:bCs/>
                <w:sz w:val="14"/>
                <w:szCs w:val="14"/>
              </w:rPr>
            </w:pPr>
          </w:p>
        </w:tc>
      </w:tr>
      <w:tr w:rsidR="00904B19" w14:paraId="50267A72" w14:textId="77777777" w:rsidTr="00904B19">
        <w:tc>
          <w:tcPr>
            <w:tcW w:w="2689" w:type="dxa"/>
            <w:tcBorders>
              <w:top w:val="dotted" w:sz="4" w:space="0" w:color="auto"/>
              <w:left w:val="nil"/>
              <w:bottom w:val="dotted" w:sz="4" w:space="0" w:color="auto"/>
              <w:right w:val="dotted" w:sz="4" w:space="0" w:color="auto"/>
            </w:tcBorders>
            <w:hideMark/>
          </w:tcPr>
          <w:p w14:paraId="278197A2" w14:textId="77777777" w:rsidR="00904B19" w:rsidRDefault="00904B19">
            <w:pPr>
              <w:jc w:val="both"/>
              <w:rPr>
                <w:rFonts w:ascii="Garamond" w:hAnsi="Garamond" w:cs="Garamond"/>
                <w:bCs/>
                <w:sz w:val="14"/>
                <w:szCs w:val="14"/>
              </w:rPr>
            </w:pPr>
            <w:r>
              <w:rPr>
                <w:rFonts w:ascii="Garamond" w:hAnsi="Garamond" w:cs="Garamond"/>
                <w:bCs/>
                <w:sz w:val="14"/>
                <w:szCs w:val="14"/>
              </w:rPr>
              <w:t>INDIRIZZO SEDE LEGALE</w:t>
            </w:r>
          </w:p>
        </w:tc>
        <w:tc>
          <w:tcPr>
            <w:tcW w:w="7796" w:type="dxa"/>
            <w:tcBorders>
              <w:top w:val="dotted" w:sz="4" w:space="0" w:color="auto"/>
              <w:left w:val="dotted" w:sz="4" w:space="0" w:color="auto"/>
              <w:bottom w:val="dotted" w:sz="4" w:space="0" w:color="auto"/>
              <w:right w:val="nil"/>
            </w:tcBorders>
          </w:tcPr>
          <w:p w14:paraId="31A2DDDF" w14:textId="77777777" w:rsidR="00904B19" w:rsidRDefault="00904B19">
            <w:pPr>
              <w:jc w:val="both"/>
              <w:rPr>
                <w:rFonts w:ascii="Garamond" w:hAnsi="Garamond" w:cs="Garamond"/>
                <w:bCs/>
                <w:sz w:val="14"/>
                <w:szCs w:val="14"/>
              </w:rPr>
            </w:pPr>
          </w:p>
        </w:tc>
      </w:tr>
      <w:tr w:rsidR="00904B19" w14:paraId="52392C7E" w14:textId="77777777" w:rsidTr="00904B19">
        <w:tc>
          <w:tcPr>
            <w:tcW w:w="2689" w:type="dxa"/>
            <w:tcBorders>
              <w:top w:val="dotted" w:sz="4" w:space="0" w:color="auto"/>
              <w:left w:val="nil"/>
              <w:bottom w:val="dotted" w:sz="4" w:space="0" w:color="auto"/>
              <w:right w:val="dotted" w:sz="4" w:space="0" w:color="auto"/>
            </w:tcBorders>
            <w:hideMark/>
          </w:tcPr>
          <w:p w14:paraId="6F34375C" w14:textId="77777777" w:rsidR="00904B19" w:rsidRDefault="00904B19">
            <w:pPr>
              <w:jc w:val="both"/>
              <w:rPr>
                <w:rFonts w:ascii="Garamond" w:hAnsi="Garamond" w:cs="Garamond"/>
                <w:bCs/>
                <w:sz w:val="14"/>
                <w:szCs w:val="14"/>
              </w:rPr>
            </w:pPr>
            <w:r>
              <w:rPr>
                <w:rFonts w:ascii="Garamond" w:hAnsi="Garamond" w:cs="Garamond"/>
                <w:bCs/>
                <w:sz w:val="14"/>
                <w:szCs w:val="14"/>
              </w:rPr>
              <w:t>PARTITA IVA</w:t>
            </w:r>
          </w:p>
        </w:tc>
        <w:tc>
          <w:tcPr>
            <w:tcW w:w="7796" w:type="dxa"/>
            <w:tcBorders>
              <w:top w:val="dotted" w:sz="4" w:space="0" w:color="auto"/>
              <w:left w:val="dotted" w:sz="4" w:space="0" w:color="auto"/>
              <w:bottom w:val="dotted" w:sz="4" w:space="0" w:color="auto"/>
              <w:right w:val="nil"/>
            </w:tcBorders>
          </w:tcPr>
          <w:p w14:paraId="413CBD5B" w14:textId="77777777" w:rsidR="00904B19" w:rsidRDefault="00904B19">
            <w:pPr>
              <w:jc w:val="both"/>
              <w:rPr>
                <w:rFonts w:ascii="Garamond" w:hAnsi="Garamond" w:cs="Garamond"/>
                <w:bCs/>
                <w:sz w:val="14"/>
                <w:szCs w:val="14"/>
              </w:rPr>
            </w:pPr>
          </w:p>
        </w:tc>
      </w:tr>
    </w:tbl>
    <w:p w14:paraId="766CAED8"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 Che il </w:t>
      </w:r>
      <w:proofErr w:type="spellStart"/>
      <w:r>
        <w:rPr>
          <w:rFonts w:ascii="Garamond" w:hAnsi="Garamond" w:cs="Garamond"/>
          <w:bCs/>
          <w:sz w:val="16"/>
          <w:szCs w:val="16"/>
        </w:rPr>
        <w:t>rapporto</w:t>
      </w:r>
      <w:proofErr w:type="spellEnd"/>
      <w:r>
        <w:rPr>
          <w:rFonts w:ascii="Garamond" w:hAnsi="Garamond" w:cs="Garamond"/>
          <w:bCs/>
          <w:sz w:val="16"/>
          <w:szCs w:val="16"/>
        </w:rPr>
        <w:t xml:space="preserve"> di </w:t>
      </w:r>
      <w:proofErr w:type="spellStart"/>
      <w:r>
        <w:rPr>
          <w:rFonts w:ascii="Garamond" w:hAnsi="Garamond" w:cs="Garamond"/>
          <w:bCs/>
          <w:sz w:val="16"/>
          <w:szCs w:val="16"/>
        </w:rPr>
        <w:t>lavoro</w:t>
      </w:r>
      <w:proofErr w:type="spellEnd"/>
      <w:r>
        <w:rPr>
          <w:rFonts w:ascii="Garamond" w:hAnsi="Garamond" w:cs="Garamond"/>
          <w:bCs/>
          <w:sz w:val="16"/>
          <w:szCs w:val="16"/>
        </w:rPr>
        <w:t xml:space="preserve"> </w:t>
      </w:r>
      <w:proofErr w:type="spellStart"/>
      <w:r>
        <w:rPr>
          <w:rFonts w:ascii="Garamond" w:hAnsi="Garamond" w:cs="Garamond"/>
          <w:bCs/>
          <w:sz w:val="16"/>
          <w:szCs w:val="16"/>
        </w:rPr>
        <w:t>presenta</w:t>
      </w:r>
      <w:proofErr w:type="spellEnd"/>
      <w:r>
        <w:rPr>
          <w:rFonts w:ascii="Garamond" w:hAnsi="Garamond" w:cs="Garamond"/>
          <w:bCs/>
          <w:sz w:val="16"/>
          <w:szCs w:val="16"/>
        </w:rPr>
        <w:t xml:space="preserve"> le </w:t>
      </w:r>
      <w:proofErr w:type="spellStart"/>
      <w:r>
        <w:rPr>
          <w:rFonts w:ascii="Garamond" w:hAnsi="Garamond" w:cs="Garamond"/>
          <w:bCs/>
          <w:sz w:val="16"/>
          <w:szCs w:val="16"/>
        </w:rPr>
        <w:t>seguenti</w:t>
      </w:r>
      <w:proofErr w:type="spellEnd"/>
      <w:r>
        <w:rPr>
          <w:rFonts w:ascii="Garamond" w:hAnsi="Garamond" w:cs="Garamond"/>
          <w:bCs/>
          <w:sz w:val="16"/>
          <w:szCs w:val="16"/>
        </w:rPr>
        <w:t xml:space="preserve"> </w:t>
      </w:r>
      <w:proofErr w:type="spellStart"/>
      <w:r>
        <w:rPr>
          <w:rFonts w:ascii="Garamond" w:hAnsi="Garamond" w:cs="Garamond"/>
          <w:bCs/>
          <w:sz w:val="16"/>
          <w:szCs w:val="16"/>
        </w:rPr>
        <w:t>caratteristiche</w:t>
      </w:r>
      <w:proofErr w:type="spellEnd"/>
      <w:r>
        <w:rPr>
          <w:rFonts w:ascii="Garamond" w:hAnsi="Garamond" w:cs="Garamond"/>
          <w:bCs/>
          <w:sz w:val="16"/>
          <w:szCs w:val="16"/>
        </w:rPr>
        <w:t>:</w:t>
      </w:r>
    </w:p>
    <w:tbl>
      <w:tblPr>
        <w:tblStyle w:val="Grigliatabella"/>
        <w:tblW w:w="10485"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6379"/>
        <w:gridCol w:w="4106"/>
      </w:tblGrid>
      <w:tr w:rsidR="00904B19" w14:paraId="4648B1D0" w14:textId="77777777" w:rsidTr="00904B19">
        <w:tc>
          <w:tcPr>
            <w:tcW w:w="6379" w:type="dxa"/>
            <w:tcBorders>
              <w:top w:val="dotted" w:sz="4" w:space="0" w:color="auto"/>
              <w:left w:val="nil"/>
              <w:bottom w:val="dotted" w:sz="4" w:space="0" w:color="auto"/>
              <w:right w:val="dotted" w:sz="4" w:space="0" w:color="auto"/>
            </w:tcBorders>
            <w:hideMark/>
          </w:tcPr>
          <w:p w14:paraId="427C82D7" w14:textId="77777777" w:rsidR="00904B19" w:rsidRDefault="00904B19">
            <w:pPr>
              <w:jc w:val="both"/>
              <w:rPr>
                <w:rFonts w:ascii="Garamond" w:hAnsi="Garamond" w:cs="Garamond"/>
                <w:bCs/>
                <w:sz w:val="16"/>
                <w:szCs w:val="16"/>
              </w:rPr>
            </w:pPr>
            <w:proofErr w:type="spellStart"/>
            <w:r>
              <w:rPr>
                <w:rFonts w:ascii="Garamond" w:hAnsi="Garamond" w:cs="Garamond"/>
                <w:bCs/>
                <w:sz w:val="16"/>
                <w:szCs w:val="16"/>
              </w:rPr>
              <w:t>Tipologia</w:t>
            </w:r>
            <w:proofErr w:type="spellEnd"/>
            <w:r>
              <w:rPr>
                <w:rFonts w:ascii="Garamond" w:hAnsi="Garamond" w:cs="Garamond"/>
                <w:bCs/>
                <w:sz w:val="16"/>
                <w:szCs w:val="16"/>
              </w:rPr>
              <w:t xml:space="preserve"> </w:t>
            </w:r>
            <w:proofErr w:type="spellStart"/>
            <w:r>
              <w:rPr>
                <w:rFonts w:ascii="Garamond" w:hAnsi="Garamond" w:cs="Garamond"/>
                <w:bCs/>
                <w:sz w:val="16"/>
                <w:szCs w:val="16"/>
              </w:rPr>
              <w:t>contrattuale</w:t>
            </w:r>
            <w:proofErr w:type="spellEnd"/>
            <w:r>
              <w:rPr>
                <w:rFonts w:ascii="Garamond" w:hAnsi="Garamond" w:cs="Garamond"/>
                <w:bCs/>
                <w:sz w:val="16"/>
                <w:szCs w:val="16"/>
              </w:rPr>
              <w:t xml:space="preserve"> (tempo </w:t>
            </w:r>
            <w:proofErr w:type="spellStart"/>
            <w:r>
              <w:rPr>
                <w:rFonts w:ascii="Garamond" w:hAnsi="Garamond" w:cs="Garamond"/>
                <w:bCs/>
                <w:sz w:val="16"/>
                <w:szCs w:val="16"/>
              </w:rPr>
              <w:t>pieno</w:t>
            </w:r>
            <w:proofErr w:type="spellEnd"/>
            <w:r>
              <w:rPr>
                <w:rFonts w:ascii="Garamond" w:hAnsi="Garamond" w:cs="Garamond"/>
                <w:bCs/>
                <w:sz w:val="16"/>
                <w:szCs w:val="16"/>
              </w:rPr>
              <w:t>/part time)</w:t>
            </w:r>
          </w:p>
        </w:tc>
        <w:tc>
          <w:tcPr>
            <w:tcW w:w="4106" w:type="dxa"/>
            <w:tcBorders>
              <w:top w:val="dotted" w:sz="4" w:space="0" w:color="auto"/>
              <w:left w:val="dotted" w:sz="4" w:space="0" w:color="auto"/>
              <w:bottom w:val="dotted" w:sz="4" w:space="0" w:color="auto"/>
              <w:right w:val="nil"/>
            </w:tcBorders>
            <w:hideMark/>
          </w:tcPr>
          <w:p w14:paraId="3DB43B03" w14:textId="77777777" w:rsidR="00904B19" w:rsidRDefault="00904B19">
            <w:pPr>
              <w:jc w:val="both"/>
              <w:rPr>
                <w:rFonts w:ascii="Garamond" w:hAnsi="Garamond" w:cs="Garamond"/>
                <w:bCs/>
                <w:sz w:val="16"/>
                <w:szCs w:val="16"/>
              </w:rPr>
            </w:pPr>
            <w:r>
              <w:rPr>
                <w:rFonts w:ascii="Garamond" w:hAnsi="Garamond" w:cs="Garamond"/>
                <w:bCs/>
                <w:sz w:val="16"/>
                <w:szCs w:val="16"/>
              </w:rPr>
              <w:t>% part time</w:t>
            </w:r>
          </w:p>
        </w:tc>
      </w:tr>
      <w:tr w:rsidR="00904B19" w14:paraId="58568C06" w14:textId="77777777" w:rsidTr="00904B19">
        <w:tc>
          <w:tcPr>
            <w:tcW w:w="6379" w:type="dxa"/>
            <w:tcBorders>
              <w:top w:val="dotted" w:sz="4" w:space="0" w:color="auto"/>
              <w:left w:val="nil"/>
              <w:bottom w:val="dotted" w:sz="4" w:space="0" w:color="auto"/>
              <w:right w:val="dotted" w:sz="4" w:space="0" w:color="auto"/>
            </w:tcBorders>
          </w:tcPr>
          <w:p w14:paraId="6DDA5C97" w14:textId="77777777" w:rsidR="00904B19" w:rsidRDefault="00904B19">
            <w:pPr>
              <w:jc w:val="both"/>
              <w:rPr>
                <w:rFonts w:ascii="Garamond" w:hAnsi="Garamond" w:cs="Garamond"/>
                <w:bCs/>
                <w:sz w:val="16"/>
                <w:szCs w:val="16"/>
              </w:rPr>
            </w:pPr>
          </w:p>
        </w:tc>
        <w:tc>
          <w:tcPr>
            <w:tcW w:w="4106" w:type="dxa"/>
            <w:tcBorders>
              <w:top w:val="dotted" w:sz="4" w:space="0" w:color="auto"/>
              <w:left w:val="dotted" w:sz="4" w:space="0" w:color="auto"/>
              <w:bottom w:val="dotted" w:sz="4" w:space="0" w:color="auto"/>
              <w:right w:val="nil"/>
            </w:tcBorders>
          </w:tcPr>
          <w:p w14:paraId="6D1EF980" w14:textId="77777777" w:rsidR="00904B19" w:rsidRDefault="00904B19">
            <w:pPr>
              <w:jc w:val="both"/>
              <w:rPr>
                <w:rFonts w:ascii="Garamond" w:hAnsi="Garamond" w:cs="Garamond"/>
                <w:bCs/>
                <w:sz w:val="16"/>
                <w:szCs w:val="16"/>
              </w:rPr>
            </w:pPr>
          </w:p>
        </w:tc>
      </w:tr>
      <w:tr w:rsidR="00904B19" w14:paraId="793277EE" w14:textId="77777777" w:rsidTr="00904B19">
        <w:tc>
          <w:tcPr>
            <w:tcW w:w="6379" w:type="dxa"/>
            <w:tcBorders>
              <w:top w:val="dotted" w:sz="4" w:space="0" w:color="auto"/>
              <w:left w:val="nil"/>
              <w:bottom w:val="dotted" w:sz="4" w:space="0" w:color="auto"/>
              <w:right w:val="dotted" w:sz="4" w:space="0" w:color="auto"/>
            </w:tcBorders>
          </w:tcPr>
          <w:p w14:paraId="0B46AB02" w14:textId="77777777" w:rsidR="00904B19" w:rsidRDefault="00904B19">
            <w:pPr>
              <w:jc w:val="both"/>
              <w:rPr>
                <w:rFonts w:ascii="Garamond" w:hAnsi="Garamond" w:cs="Garamond"/>
                <w:bCs/>
                <w:sz w:val="14"/>
                <w:szCs w:val="14"/>
              </w:rPr>
            </w:pPr>
          </w:p>
        </w:tc>
        <w:tc>
          <w:tcPr>
            <w:tcW w:w="4106" w:type="dxa"/>
            <w:tcBorders>
              <w:top w:val="dotted" w:sz="4" w:space="0" w:color="auto"/>
              <w:left w:val="dotted" w:sz="4" w:space="0" w:color="auto"/>
              <w:bottom w:val="dotted" w:sz="4" w:space="0" w:color="auto"/>
              <w:right w:val="nil"/>
            </w:tcBorders>
          </w:tcPr>
          <w:p w14:paraId="311B23A0" w14:textId="77777777" w:rsidR="00904B19" w:rsidRDefault="00904B19">
            <w:pPr>
              <w:jc w:val="both"/>
              <w:rPr>
                <w:rFonts w:ascii="Garamond" w:hAnsi="Garamond" w:cs="Garamond"/>
                <w:bCs/>
                <w:sz w:val="14"/>
                <w:szCs w:val="14"/>
              </w:rPr>
            </w:pPr>
          </w:p>
        </w:tc>
      </w:tr>
    </w:tbl>
    <w:p w14:paraId="202FD841" w14:textId="77777777" w:rsidR="00904B19" w:rsidRDefault="00904B19" w:rsidP="00904B19">
      <w:pPr>
        <w:rPr>
          <w:rFonts w:ascii="Garamond" w:hAnsi="Garamond" w:cs="Garamond"/>
          <w:bCs/>
          <w:sz w:val="16"/>
          <w:szCs w:val="16"/>
        </w:rPr>
      </w:pPr>
      <w:r>
        <w:rPr>
          <w:rFonts w:ascii="Garamond" w:hAnsi="Garamond" w:cs="Garamond"/>
          <w:bCs/>
          <w:sz w:val="16"/>
          <w:szCs w:val="16"/>
        </w:rPr>
        <w:t xml:space="preserve">Che il suddetto </w:t>
      </w:r>
      <w:proofErr w:type="spellStart"/>
      <w:r>
        <w:rPr>
          <w:rFonts w:ascii="Garamond" w:hAnsi="Garamond" w:cs="Garamond"/>
          <w:bCs/>
          <w:sz w:val="16"/>
          <w:szCs w:val="16"/>
        </w:rPr>
        <w:t>rapporto</w:t>
      </w:r>
      <w:proofErr w:type="spellEnd"/>
      <w:r>
        <w:rPr>
          <w:rFonts w:ascii="Garamond" w:hAnsi="Garamond" w:cs="Garamond"/>
          <w:bCs/>
          <w:sz w:val="16"/>
          <w:szCs w:val="16"/>
        </w:rPr>
        <w:t xml:space="preserve"> di </w:t>
      </w:r>
      <w:proofErr w:type="spellStart"/>
      <w:r>
        <w:rPr>
          <w:rFonts w:ascii="Garamond" w:hAnsi="Garamond" w:cs="Garamond"/>
          <w:bCs/>
          <w:sz w:val="16"/>
          <w:szCs w:val="16"/>
        </w:rPr>
        <w:t>lavoro</w:t>
      </w:r>
      <w:proofErr w:type="spellEnd"/>
      <w:r>
        <w:rPr>
          <w:rFonts w:ascii="Garamond" w:hAnsi="Garamond" w:cs="Garamond"/>
          <w:bCs/>
          <w:sz w:val="16"/>
          <w:szCs w:val="16"/>
        </w:rPr>
        <w:t xml:space="preserve"> è </w:t>
      </w:r>
      <w:proofErr w:type="spellStart"/>
      <w:r>
        <w:rPr>
          <w:rFonts w:ascii="Garamond" w:hAnsi="Garamond" w:cs="Garamond"/>
          <w:bCs/>
          <w:sz w:val="16"/>
          <w:szCs w:val="16"/>
        </w:rPr>
        <w:t>tuttora</w:t>
      </w:r>
      <w:proofErr w:type="spellEnd"/>
      <w:r>
        <w:rPr>
          <w:rFonts w:ascii="Garamond" w:hAnsi="Garamond" w:cs="Garamond"/>
          <w:bCs/>
          <w:sz w:val="16"/>
          <w:szCs w:val="16"/>
        </w:rPr>
        <w:t xml:space="preserve"> in </w:t>
      </w:r>
      <w:proofErr w:type="spellStart"/>
      <w:r>
        <w:rPr>
          <w:rFonts w:ascii="Garamond" w:hAnsi="Garamond" w:cs="Garamond"/>
          <w:bCs/>
          <w:sz w:val="16"/>
          <w:szCs w:val="16"/>
        </w:rPr>
        <w:t>essere</w:t>
      </w:r>
      <w:proofErr w:type="spellEnd"/>
    </w:p>
    <w:p w14:paraId="6687F394" w14:textId="5CB622BB" w:rsidR="00904B19" w:rsidRDefault="00904B19" w:rsidP="00904B19">
      <w:pPr>
        <w:rPr>
          <w:rFonts w:ascii="Garamond" w:hAnsi="Garamond" w:cs="Garamond"/>
          <w:bCs/>
          <w:sz w:val="16"/>
          <w:szCs w:val="16"/>
        </w:rPr>
      </w:pPr>
      <w:r>
        <w:rPr>
          <w:rFonts w:ascii="Garamond" w:hAnsi="Garamond" w:cs="Garamond"/>
          <w:bCs/>
          <w:sz w:val="16"/>
          <w:szCs w:val="16"/>
        </w:rPr>
        <w:t xml:space="preserve">Di </w:t>
      </w:r>
      <w:proofErr w:type="spellStart"/>
      <w:r>
        <w:rPr>
          <w:rFonts w:ascii="Garamond" w:hAnsi="Garamond" w:cs="Garamond"/>
          <w:bCs/>
          <w:sz w:val="16"/>
          <w:szCs w:val="16"/>
        </w:rPr>
        <w:t>trovarsi</w:t>
      </w:r>
      <w:proofErr w:type="spellEnd"/>
      <w:r>
        <w:rPr>
          <w:rFonts w:ascii="Garamond" w:hAnsi="Garamond" w:cs="Garamond"/>
          <w:bCs/>
          <w:sz w:val="16"/>
          <w:szCs w:val="16"/>
        </w:rPr>
        <w:t xml:space="preserve"> </w:t>
      </w:r>
      <w:proofErr w:type="spellStart"/>
      <w:r>
        <w:rPr>
          <w:rFonts w:ascii="Garamond" w:hAnsi="Garamond" w:cs="Garamond"/>
          <w:bCs/>
          <w:sz w:val="16"/>
          <w:szCs w:val="16"/>
        </w:rPr>
        <w:t>nella</w:t>
      </w:r>
      <w:proofErr w:type="spellEnd"/>
      <w:r>
        <w:rPr>
          <w:rFonts w:ascii="Garamond" w:hAnsi="Garamond" w:cs="Garamond"/>
          <w:bCs/>
          <w:sz w:val="16"/>
          <w:szCs w:val="16"/>
        </w:rPr>
        <w:t xml:space="preserve"> </w:t>
      </w:r>
      <w:proofErr w:type="spellStart"/>
      <w:r>
        <w:rPr>
          <w:rFonts w:ascii="Garamond" w:hAnsi="Garamond" w:cs="Garamond"/>
          <w:bCs/>
          <w:sz w:val="16"/>
          <w:szCs w:val="16"/>
        </w:rPr>
        <w:t>seguente</w:t>
      </w:r>
      <w:proofErr w:type="spellEnd"/>
      <w:r>
        <w:rPr>
          <w:rFonts w:ascii="Garamond" w:hAnsi="Garamond" w:cs="Garamond"/>
          <w:bCs/>
          <w:sz w:val="16"/>
          <w:szCs w:val="16"/>
        </w:rPr>
        <w:t xml:space="preserve"> </w:t>
      </w:r>
      <w:proofErr w:type="spellStart"/>
      <w:r>
        <w:rPr>
          <w:rFonts w:ascii="Garamond" w:hAnsi="Garamond" w:cs="Garamond"/>
          <w:bCs/>
          <w:sz w:val="16"/>
          <w:szCs w:val="16"/>
        </w:rPr>
        <w:t>situazione</w:t>
      </w:r>
      <w:proofErr w:type="spellEnd"/>
      <w:r>
        <w:rPr>
          <w:rFonts w:ascii="Garamond" w:hAnsi="Garamond" w:cs="Garamond"/>
          <w:bCs/>
          <w:sz w:val="16"/>
          <w:szCs w:val="16"/>
        </w:rPr>
        <w:t xml:space="preserve"> </w:t>
      </w:r>
      <w:proofErr w:type="spellStart"/>
      <w:r>
        <w:rPr>
          <w:rFonts w:ascii="Garamond" w:hAnsi="Garamond" w:cs="Garamond"/>
          <w:bCs/>
          <w:sz w:val="16"/>
          <w:szCs w:val="16"/>
        </w:rPr>
        <w:t>tra</w:t>
      </w:r>
      <w:proofErr w:type="spellEnd"/>
      <w:r>
        <w:rPr>
          <w:rFonts w:ascii="Garamond" w:hAnsi="Garamond" w:cs="Garamond"/>
          <w:bCs/>
          <w:sz w:val="16"/>
          <w:szCs w:val="16"/>
        </w:rPr>
        <w:t xml:space="preserve"> quelle individuate </w:t>
      </w:r>
      <w:proofErr w:type="spellStart"/>
      <w:r>
        <w:rPr>
          <w:rFonts w:ascii="Garamond" w:hAnsi="Garamond" w:cs="Garamond"/>
          <w:bCs/>
          <w:sz w:val="16"/>
          <w:szCs w:val="16"/>
        </w:rPr>
        <w:t>dall’articolo</w:t>
      </w:r>
      <w:proofErr w:type="spellEnd"/>
      <w:r>
        <w:rPr>
          <w:rFonts w:ascii="Garamond" w:hAnsi="Garamond" w:cs="Garamond"/>
          <w:bCs/>
          <w:sz w:val="16"/>
          <w:szCs w:val="16"/>
        </w:rPr>
        <w:t xml:space="preserve"> 5 </w:t>
      </w:r>
      <w:proofErr w:type="spellStart"/>
      <w:r>
        <w:rPr>
          <w:rFonts w:ascii="Garamond" w:hAnsi="Garamond" w:cs="Garamond"/>
          <w:bCs/>
          <w:sz w:val="16"/>
          <w:szCs w:val="16"/>
        </w:rPr>
        <w:t>dell’Avviso</w:t>
      </w:r>
      <w:proofErr w:type="spellEnd"/>
      <w:r>
        <w:rPr>
          <w:rFonts w:ascii="Garamond" w:hAnsi="Garamond" w:cs="Garamond"/>
          <w:bCs/>
          <w:sz w:val="16"/>
          <w:szCs w:val="16"/>
        </w:rPr>
        <w:t xml:space="preserve"> Pubblico alle </w:t>
      </w:r>
      <w:proofErr w:type="spellStart"/>
      <w:r>
        <w:rPr>
          <w:rFonts w:ascii="Garamond" w:hAnsi="Garamond" w:cs="Garamond"/>
          <w:bCs/>
          <w:sz w:val="16"/>
          <w:szCs w:val="16"/>
        </w:rPr>
        <w:t>lettere</w:t>
      </w:r>
      <w:proofErr w:type="spellEnd"/>
      <w:r>
        <w:rPr>
          <w:rFonts w:ascii="Garamond" w:hAnsi="Garamond" w:cs="Garamond"/>
          <w:bCs/>
          <w:sz w:val="16"/>
          <w:szCs w:val="16"/>
        </w:rPr>
        <w:t xml:space="preserve"> a. b. c. </w:t>
      </w:r>
      <w:proofErr w:type="gramStart"/>
      <w:r>
        <w:rPr>
          <w:rFonts w:ascii="Garamond" w:hAnsi="Garamond" w:cs="Garamond"/>
          <w:bCs/>
          <w:sz w:val="16"/>
          <w:szCs w:val="16"/>
        </w:rPr>
        <w:t>d. ,</w:t>
      </w:r>
      <w:proofErr w:type="gramEnd"/>
      <w:r>
        <w:rPr>
          <w:rFonts w:ascii="Garamond" w:hAnsi="Garamond" w:cs="Garamond"/>
          <w:bCs/>
          <w:sz w:val="16"/>
          <w:szCs w:val="16"/>
        </w:rPr>
        <w:t xml:space="preserve"> in </w:t>
      </w:r>
      <w:proofErr w:type="spellStart"/>
      <w:r>
        <w:rPr>
          <w:rFonts w:ascii="Garamond" w:hAnsi="Garamond" w:cs="Garamond"/>
          <w:bCs/>
          <w:sz w:val="16"/>
          <w:szCs w:val="16"/>
        </w:rPr>
        <w:t>particolare</w:t>
      </w:r>
      <w:proofErr w:type="spellEnd"/>
      <w:r>
        <w:rPr>
          <w:rFonts w:ascii="Garamond" w:hAnsi="Garamond" w:cs="Garamond"/>
          <w:bCs/>
          <w:sz w:val="16"/>
          <w:szCs w:val="16"/>
        </w:rPr>
        <w:t>:</w:t>
      </w:r>
    </w:p>
    <w:tbl>
      <w:tblPr>
        <w:tblStyle w:val="Grigliatabella"/>
        <w:tblW w:w="24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10"/>
      </w:tblGrid>
      <w:tr w:rsidR="00904B19" w14:paraId="574B73A0" w14:textId="77777777" w:rsidTr="00904B19">
        <w:tc>
          <w:tcPr>
            <w:tcW w:w="2410" w:type="dxa"/>
            <w:tcBorders>
              <w:top w:val="dotted" w:sz="4" w:space="0" w:color="auto"/>
              <w:left w:val="dotted" w:sz="4" w:space="0" w:color="auto"/>
              <w:bottom w:val="dotted" w:sz="4" w:space="0" w:color="auto"/>
              <w:right w:val="dotted" w:sz="4" w:space="0" w:color="auto"/>
            </w:tcBorders>
            <w:hideMark/>
          </w:tcPr>
          <w:p w14:paraId="089856ED" w14:textId="77777777" w:rsidR="00904B19" w:rsidRDefault="00904B19">
            <w:pPr>
              <w:jc w:val="both"/>
              <w:rPr>
                <w:rFonts w:ascii="Garamond" w:hAnsi="Garamond" w:cs="Garamond"/>
                <w:bCs/>
                <w:sz w:val="16"/>
                <w:szCs w:val="16"/>
              </w:rPr>
            </w:pPr>
            <w:r>
              <w:rPr>
                <w:rFonts w:ascii="Garamond" w:hAnsi="Garamond" w:cs="Garamond"/>
                <w:bCs/>
                <w:sz w:val="16"/>
                <w:szCs w:val="16"/>
              </w:rPr>
              <w:t>Lettera art. 5 Avviso</w:t>
            </w:r>
          </w:p>
        </w:tc>
      </w:tr>
      <w:tr w:rsidR="00904B19" w14:paraId="7A67A322" w14:textId="77777777" w:rsidTr="00904B19">
        <w:sdt>
          <w:sdtPr>
            <w:rPr>
              <w:rFonts w:ascii="Garamond" w:hAnsi="Garamond" w:cs="Garamond"/>
              <w:bCs/>
              <w:sz w:val="24"/>
              <w:szCs w:val="24"/>
            </w:rPr>
            <w:id w:val="1462615420"/>
            <w:lock w:val="sdtLocked"/>
            <w:placeholder>
              <w:docPart w:val="6A92326C6DDE47519A67E90FAA049E3D"/>
            </w:placeholder>
            <w:showingPlcHdr/>
            <w:dropDownList>
              <w:listItem w:value="Scegliere un elemento."/>
              <w:listItem w:displayText="a" w:value="a"/>
              <w:listItem w:displayText="b" w:value="b"/>
              <w:listItem w:displayText="c" w:value="c"/>
              <w:listItem w:displayText="d" w:value="d"/>
            </w:dropDownList>
          </w:sdtPr>
          <w:sdtContent>
            <w:tc>
              <w:tcPr>
                <w:tcW w:w="2410" w:type="dxa"/>
                <w:tcBorders>
                  <w:top w:val="dotted" w:sz="4" w:space="0" w:color="auto"/>
                  <w:left w:val="dotted" w:sz="4" w:space="0" w:color="auto"/>
                  <w:bottom w:val="dotted" w:sz="4" w:space="0" w:color="auto"/>
                  <w:right w:val="dotted" w:sz="4" w:space="0" w:color="auto"/>
                </w:tcBorders>
                <w:hideMark/>
              </w:tcPr>
              <w:p w14:paraId="049F9D71" w14:textId="1D962390" w:rsidR="00904B19" w:rsidRDefault="00F82C77" w:rsidP="006447D7">
                <w:pPr>
                  <w:jc w:val="center"/>
                  <w:rPr>
                    <w:rFonts w:ascii="Garamond" w:hAnsi="Garamond" w:cs="Garamond"/>
                    <w:bCs/>
                    <w:sz w:val="14"/>
                    <w:szCs w:val="14"/>
                  </w:rPr>
                </w:pPr>
                <w:r>
                  <w:rPr>
                    <w:rStyle w:val="Testosegnaposto"/>
                  </w:rPr>
                  <w:t>Scegliere un elemento.</w:t>
                </w:r>
              </w:p>
            </w:tc>
          </w:sdtContent>
        </w:sdt>
      </w:tr>
    </w:tbl>
    <w:p w14:paraId="74EA3A32" w14:textId="77777777" w:rsidR="00904B19" w:rsidRDefault="00904B19" w:rsidP="00904B19">
      <w:pPr>
        <w:jc w:val="both"/>
        <w:rPr>
          <w:rFonts w:ascii="Garamond" w:hAnsi="Garamond" w:cs="Garamond"/>
          <w:bCs/>
          <w:sz w:val="16"/>
          <w:szCs w:val="16"/>
        </w:rPr>
      </w:pPr>
    </w:p>
    <w:p w14:paraId="58C79144"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Di non </w:t>
      </w:r>
      <w:proofErr w:type="spellStart"/>
      <w:r>
        <w:rPr>
          <w:rFonts w:ascii="Garamond" w:hAnsi="Garamond" w:cs="Garamond"/>
          <w:bCs/>
          <w:sz w:val="16"/>
          <w:szCs w:val="16"/>
        </w:rPr>
        <w:t>rientrare</w:t>
      </w:r>
      <w:proofErr w:type="spellEnd"/>
      <w:r>
        <w:rPr>
          <w:rFonts w:ascii="Garamond" w:hAnsi="Garamond" w:cs="Garamond"/>
          <w:bCs/>
          <w:sz w:val="16"/>
          <w:szCs w:val="16"/>
        </w:rPr>
        <w:t xml:space="preserve"> in </w:t>
      </w:r>
      <w:proofErr w:type="spellStart"/>
      <w:r>
        <w:rPr>
          <w:rFonts w:ascii="Garamond" w:hAnsi="Garamond" w:cs="Garamond"/>
          <w:bCs/>
          <w:sz w:val="16"/>
          <w:szCs w:val="16"/>
        </w:rPr>
        <w:t>nessuno</w:t>
      </w:r>
      <w:proofErr w:type="spellEnd"/>
      <w:r>
        <w:rPr>
          <w:rFonts w:ascii="Garamond" w:hAnsi="Garamond" w:cs="Garamond"/>
          <w:bCs/>
          <w:sz w:val="16"/>
          <w:szCs w:val="16"/>
        </w:rPr>
        <w:t xml:space="preserve"> dei </w:t>
      </w:r>
      <w:proofErr w:type="spellStart"/>
      <w:r>
        <w:rPr>
          <w:rFonts w:ascii="Garamond" w:hAnsi="Garamond" w:cs="Garamond"/>
          <w:bCs/>
          <w:sz w:val="16"/>
          <w:szCs w:val="16"/>
        </w:rPr>
        <w:t>casi</w:t>
      </w:r>
      <w:proofErr w:type="spellEnd"/>
      <w:r>
        <w:rPr>
          <w:rFonts w:ascii="Garamond" w:hAnsi="Garamond" w:cs="Garamond"/>
          <w:bCs/>
          <w:sz w:val="16"/>
          <w:szCs w:val="16"/>
        </w:rPr>
        <w:t xml:space="preserve"> di </w:t>
      </w:r>
      <w:proofErr w:type="spellStart"/>
      <w:r>
        <w:rPr>
          <w:rFonts w:ascii="Garamond" w:hAnsi="Garamond" w:cs="Garamond"/>
          <w:bCs/>
          <w:sz w:val="16"/>
          <w:szCs w:val="16"/>
        </w:rPr>
        <w:t>esclusione</w:t>
      </w:r>
      <w:proofErr w:type="spellEnd"/>
      <w:r>
        <w:rPr>
          <w:rFonts w:ascii="Garamond" w:hAnsi="Garamond" w:cs="Garamond"/>
          <w:bCs/>
          <w:sz w:val="16"/>
          <w:szCs w:val="16"/>
        </w:rPr>
        <w:t xml:space="preserve"> di cui </w:t>
      </w:r>
      <w:proofErr w:type="spellStart"/>
      <w:r>
        <w:rPr>
          <w:rFonts w:ascii="Garamond" w:hAnsi="Garamond" w:cs="Garamond"/>
          <w:bCs/>
          <w:sz w:val="16"/>
          <w:szCs w:val="16"/>
        </w:rPr>
        <w:t>allo</w:t>
      </w:r>
      <w:proofErr w:type="spellEnd"/>
      <w:r>
        <w:rPr>
          <w:rFonts w:ascii="Garamond" w:hAnsi="Garamond" w:cs="Garamond"/>
          <w:bCs/>
          <w:sz w:val="16"/>
          <w:szCs w:val="16"/>
        </w:rPr>
        <w:t xml:space="preserve"> </w:t>
      </w:r>
      <w:proofErr w:type="spellStart"/>
      <w:r>
        <w:rPr>
          <w:rFonts w:ascii="Garamond" w:hAnsi="Garamond" w:cs="Garamond"/>
          <w:bCs/>
          <w:sz w:val="16"/>
          <w:szCs w:val="16"/>
        </w:rPr>
        <w:t>stesso</w:t>
      </w:r>
      <w:proofErr w:type="spellEnd"/>
      <w:r>
        <w:rPr>
          <w:rFonts w:ascii="Garamond" w:hAnsi="Garamond" w:cs="Garamond"/>
          <w:bCs/>
          <w:sz w:val="16"/>
          <w:szCs w:val="16"/>
        </w:rPr>
        <w:t xml:space="preserve"> </w:t>
      </w:r>
      <w:proofErr w:type="spellStart"/>
      <w:r>
        <w:rPr>
          <w:rFonts w:ascii="Garamond" w:hAnsi="Garamond" w:cs="Garamond"/>
          <w:bCs/>
          <w:sz w:val="16"/>
          <w:szCs w:val="16"/>
        </w:rPr>
        <w:t>articolo</w:t>
      </w:r>
      <w:proofErr w:type="spellEnd"/>
      <w:r>
        <w:rPr>
          <w:rFonts w:ascii="Garamond" w:hAnsi="Garamond" w:cs="Garamond"/>
          <w:bCs/>
          <w:sz w:val="16"/>
          <w:szCs w:val="16"/>
        </w:rPr>
        <w:t>.</w:t>
      </w:r>
    </w:p>
    <w:p w14:paraId="7B1CB657" w14:textId="77777777" w:rsidR="00904B19" w:rsidRDefault="00904B19" w:rsidP="00904B19">
      <w:pPr>
        <w:pStyle w:val="Corpotesto1"/>
        <w:tabs>
          <w:tab w:val="left" w:pos="731"/>
          <w:tab w:val="left" w:pos="1134"/>
        </w:tabs>
        <w:spacing w:line="200" w:lineRule="atLeast"/>
        <w:ind w:right="112"/>
        <w:rPr>
          <w:rFonts w:ascii="Garamond" w:hAnsi="Garamond" w:cs="Arial"/>
          <w:bCs/>
          <w:sz w:val="16"/>
          <w:szCs w:val="16"/>
        </w:rPr>
      </w:pPr>
    </w:p>
    <w:p w14:paraId="178C233D" w14:textId="77777777" w:rsidR="00904B19" w:rsidRDefault="00904B19" w:rsidP="00904B19">
      <w:pPr>
        <w:jc w:val="both"/>
        <w:rPr>
          <w:rFonts w:ascii="Garamond" w:hAnsi="Garamond" w:cs="Garamond"/>
          <w:bCs/>
          <w:sz w:val="16"/>
          <w:szCs w:val="16"/>
        </w:rPr>
      </w:pPr>
      <w:r>
        <w:rPr>
          <w:rFonts w:ascii="Garamond" w:hAnsi="Garamond" w:cs="Garamond"/>
          <w:bCs/>
          <w:sz w:val="16"/>
          <w:szCs w:val="16"/>
        </w:rPr>
        <w:t xml:space="preserve">Vista </w:t>
      </w:r>
      <w:proofErr w:type="spellStart"/>
      <w:r>
        <w:rPr>
          <w:rFonts w:ascii="Garamond" w:hAnsi="Garamond" w:cs="Garamond"/>
          <w:bCs/>
          <w:sz w:val="16"/>
          <w:szCs w:val="16"/>
        </w:rPr>
        <w:t>l’informativa</w:t>
      </w:r>
      <w:proofErr w:type="spellEnd"/>
      <w:r>
        <w:rPr>
          <w:rFonts w:ascii="Garamond" w:hAnsi="Garamond" w:cs="Garamond"/>
          <w:bCs/>
          <w:sz w:val="16"/>
          <w:szCs w:val="16"/>
        </w:rPr>
        <w:t xml:space="preserve"> di cui </w:t>
      </w:r>
      <w:proofErr w:type="spellStart"/>
      <w:r>
        <w:rPr>
          <w:rFonts w:ascii="Garamond" w:hAnsi="Garamond" w:cs="Garamond"/>
          <w:bCs/>
          <w:sz w:val="16"/>
          <w:szCs w:val="16"/>
        </w:rPr>
        <w:t>all’art</w:t>
      </w:r>
      <w:proofErr w:type="spellEnd"/>
      <w:r>
        <w:rPr>
          <w:rFonts w:ascii="Garamond" w:hAnsi="Garamond" w:cs="Garamond"/>
          <w:bCs/>
          <w:sz w:val="16"/>
          <w:szCs w:val="16"/>
        </w:rPr>
        <w:t xml:space="preserve">. 15 </w:t>
      </w:r>
      <w:proofErr w:type="spellStart"/>
      <w:r>
        <w:rPr>
          <w:rFonts w:ascii="Garamond" w:hAnsi="Garamond" w:cs="Garamond"/>
          <w:bCs/>
          <w:sz w:val="16"/>
          <w:szCs w:val="16"/>
        </w:rPr>
        <w:t>dell’Avviso</w:t>
      </w:r>
      <w:proofErr w:type="spellEnd"/>
    </w:p>
    <w:p w14:paraId="7630A9E8" w14:textId="77777777" w:rsidR="00904B19" w:rsidRDefault="00904B19" w:rsidP="00904B19">
      <w:pPr>
        <w:spacing w:after="0"/>
        <w:jc w:val="center"/>
        <w:rPr>
          <w:rFonts w:ascii="Garamond" w:hAnsi="Garamond" w:cs="Garamond"/>
          <w:bCs/>
          <w:i/>
          <w:color w:val="000000"/>
          <w:sz w:val="16"/>
          <w:szCs w:val="16"/>
        </w:rPr>
      </w:pPr>
      <w:r>
        <w:rPr>
          <w:rFonts w:ascii="Garamond" w:hAnsi="Garamond" w:cs="Garamond"/>
          <w:bCs/>
          <w:color w:val="000000"/>
          <w:sz w:val="16"/>
          <w:szCs w:val="16"/>
        </w:rPr>
        <w:t>AUTORIZZA</w:t>
      </w:r>
    </w:p>
    <w:p w14:paraId="43F325D0" w14:textId="77777777" w:rsidR="00904B19" w:rsidRDefault="00904B19" w:rsidP="00904B19">
      <w:pPr>
        <w:spacing w:after="0"/>
        <w:jc w:val="both"/>
        <w:rPr>
          <w:rFonts w:ascii="Garamond" w:hAnsi="Garamond" w:cs="Garamond"/>
          <w:bCs/>
          <w:i/>
          <w:color w:val="000000"/>
          <w:sz w:val="16"/>
          <w:szCs w:val="16"/>
        </w:rPr>
      </w:pPr>
      <w:proofErr w:type="spellStart"/>
      <w:r>
        <w:rPr>
          <w:rFonts w:ascii="Garamond" w:hAnsi="Garamond" w:cs="Garamond"/>
          <w:bCs/>
          <w:i/>
          <w:color w:val="000000"/>
          <w:sz w:val="16"/>
          <w:szCs w:val="16"/>
        </w:rPr>
        <w:t>l’Amministrazione</w:t>
      </w:r>
      <w:proofErr w:type="spellEnd"/>
      <w:r>
        <w:rPr>
          <w:rFonts w:ascii="Garamond" w:hAnsi="Garamond" w:cs="Garamond"/>
          <w:bCs/>
          <w:i/>
          <w:color w:val="000000"/>
          <w:sz w:val="16"/>
          <w:szCs w:val="16"/>
        </w:rPr>
        <w:t xml:space="preserve"> regionale al </w:t>
      </w:r>
      <w:proofErr w:type="spellStart"/>
      <w:r>
        <w:rPr>
          <w:rFonts w:ascii="Garamond" w:hAnsi="Garamond" w:cs="Garamond"/>
          <w:bCs/>
          <w:i/>
          <w:color w:val="000000"/>
          <w:sz w:val="16"/>
          <w:szCs w:val="16"/>
        </w:rPr>
        <w:t>trattamento</w:t>
      </w:r>
      <w:proofErr w:type="spellEnd"/>
      <w:r>
        <w:rPr>
          <w:rFonts w:ascii="Garamond" w:hAnsi="Garamond" w:cs="Garamond"/>
          <w:bCs/>
          <w:i/>
          <w:color w:val="000000"/>
          <w:sz w:val="16"/>
          <w:szCs w:val="16"/>
        </w:rPr>
        <w:t xml:space="preserve"> e </w:t>
      </w:r>
      <w:proofErr w:type="spellStart"/>
      <w:r>
        <w:rPr>
          <w:rFonts w:ascii="Garamond" w:hAnsi="Garamond" w:cs="Garamond"/>
          <w:bCs/>
          <w:i/>
          <w:color w:val="000000"/>
          <w:sz w:val="16"/>
          <w:szCs w:val="16"/>
        </w:rPr>
        <w:t>all’elaborazione</w:t>
      </w:r>
      <w:proofErr w:type="spellEnd"/>
      <w:r>
        <w:rPr>
          <w:rFonts w:ascii="Garamond" w:hAnsi="Garamond" w:cs="Garamond"/>
          <w:bCs/>
          <w:i/>
          <w:color w:val="000000"/>
          <w:sz w:val="16"/>
          <w:szCs w:val="16"/>
        </w:rPr>
        <w:t xml:space="preserve"> dei </w:t>
      </w:r>
      <w:proofErr w:type="spellStart"/>
      <w:r>
        <w:rPr>
          <w:rFonts w:ascii="Garamond" w:hAnsi="Garamond" w:cs="Garamond"/>
          <w:bCs/>
          <w:i/>
          <w:color w:val="000000"/>
          <w:sz w:val="16"/>
          <w:szCs w:val="16"/>
        </w:rPr>
        <w:t>dati</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forniti</w:t>
      </w:r>
      <w:proofErr w:type="spellEnd"/>
      <w:r>
        <w:rPr>
          <w:rFonts w:ascii="Garamond" w:hAnsi="Garamond" w:cs="Garamond"/>
          <w:bCs/>
          <w:i/>
          <w:color w:val="000000"/>
          <w:sz w:val="16"/>
          <w:szCs w:val="16"/>
        </w:rPr>
        <w:t xml:space="preserve"> con la presente </w:t>
      </w:r>
      <w:proofErr w:type="spellStart"/>
      <w:r>
        <w:rPr>
          <w:rFonts w:ascii="Garamond" w:hAnsi="Garamond" w:cs="Garamond"/>
          <w:bCs/>
          <w:i/>
          <w:color w:val="000000"/>
          <w:sz w:val="16"/>
          <w:szCs w:val="16"/>
        </w:rPr>
        <w:t>dichiarazione</w:t>
      </w:r>
      <w:proofErr w:type="spellEnd"/>
      <w:r>
        <w:rPr>
          <w:rFonts w:ascii="Garamond" w:hAnsi="Garamond" w:cs="Garamond"/>
          <w:bCs/>
          <w:i/>
          <w:color w:val="000000"/>
          <w:sz w:val="16"/>
          <w:szCs w:val="16"/>
        </w:rPr>
        <w:t xml:space="preserve">, per </w:t>
      </w:r>
      <w:proofErr w:type="spellStart"/>
      <w:r>
        <w:rPr>
          <w:rFonts w:ascii="Garamond" w:hAnsi="Garamond" w:cs="Garamond"/>
          <w:bCs/>
          <w:i/>
          <w:color w:val="000000"/>
          <w:sz w:val="16"/>
          <w:szCs w:val="16"/>
        </w:rPr>
        <w:t>finalità</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gestionali</w:t>
      </w:r>
      <w:proofErr w:type="spellEnd"/>
      <w:r>
        <w:rPr>
          <w:rFonts w:ascii="Garamond" w:hAnsi="Garamond" w:cs="Garamond"/>
          <w:bCs/>
          <w:i/>
          <w:color w:val="000000"/>
          <w:sz w:val="16"/>
          <w:szCs w:val="16"/>
        </w:rPr>
        <w:t xml:space="preserve"> e </w:t>
      </w:r>
      <w:proofErr w:type="spellStart"/>
      <w:r>
        <w:rPr>
          <w:rFonts w:ascii="Garamond" w:hAnsi="Garamond" w:cs="Garamond"/>
          <w:bCs/>
          <w:i/>
          <w:color w:val="000000"/>
          <w:sz w:val="16"/>
          <w:szCs w:val="16"/>
        </w:rPr>
        <w:t>statistiche</w:t>
      </w:r>
      <w:proofErr w:type="spellEnd"/>
      <w:r>
        <w:rPr>
          <w:rFonts w:ascii="Garamond" w:hAnsi="Garamond" w:cs="Garamond"/>
          <w:bCs/>
          <w:i/>
          <w:color w:val="000000"/>
          <w:sz w:val="16"/>
          <w:szCs w:val="16"/>
        </w:rPr>
        <w:t xml:space="preserve">, anche </w:t>
      </w:r>
      <w:proofErr w:type="spellStart"/>
      <w:r>
        <w:rPr>
          <w:rFonts w:ascii="Garamond" w:hAnsi="Garamond" w:cs="Garamond"/>
          <w:bCs/>
          <w:i/>
          <w:color w:val="000000"/>
          <w:sz w:val="16"/>
          <w:szCs w:val="16"/>
        </w:rPr>
        <w:t>mediante</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l’ausilio</w:t>
      </w:r>
      <w:proofErr w:type="spellEnd"/>
      <w:r>
        <w:rPr>
          <w:rFonts w:ascii="Garamond" w:hAnsi="Garamond" w:cs="Garamond"/>
          <w:bCs/>
          <w:i/>
          <w:color w:val="000000"/>
          <w:sz w:val="16"/>
          <w:szCs w:val="16"/>
        </w:rPr>
        <w:t xml:space="preserve"> di </w:t>
      </w:r>
      <w:proofErr w:type="spellStart"/>
      <w:r>
        <w:rPr>
          <w:rFonts w:ascii="Garamond" w:hAnsi="Garamond" w:cs="Garamond"/>
          <w:bCs/>
          <w:i/>
          <w:color w:val="000000"/>
          <w:sz w:val="16"/>
          <w:szCs w:val="16"/>
        </w:rPr>
        <w:t>mezzi</w:t>
      </w:r>
      <w:proofErr w:type="spellEnd"/>
      <w:r>
        <w:rPr>
          <w:rFonts w:ascii="Garamond" w:hAnsi="Garamond" w:cs="Garamond"/>
          <w:bCs/>
          <w:i/>
          <w:color w:val="000000"/>
          <w:sz w:val="16"/>
          <w:szCs w:val="16"/>
        </w:rPr>
        <w:t xml:space="preserve"> </w:t>
      </w:r>
      <w:proofErr w:type="spellStart"/>
      <w:r>
        <w:rPr>
          <w:rFonts w:ascii="Garamond" w:hAnsi="Garamond" w:cs="Garamond"/>
          <w:bCs/>
          <w:i/>
          <w:color w:val="000000"/>
          <w:sz w:val="16"/>
          <w:szCs w:val="16"/>
        </w:rPr>
        <w:t>elettronici</w:t>
      </w:r>
      <w:proofErr w:type="spellEnd"/>
      <w:r>
        <w:rPr>
          <w:rFonts w:ascii="Garamond" w:hAnsi="Garamond" w:cs="Garamond"/>
          <w:bCs/>
          <w:i/>
          <w:color w:val="000000"/>
          <w:sz w:val="16"/>
          <w:szCs w:val="16"/>
        </w:rPr>
        <w:t xml:space="preserve"> o </w:t>
      </w:r>
      <w:proofErr w:type="spellStart"/>
      <w:r>
        <w:rPr>
          <w:rFonts w:ascii="Garamond" w:hAnsi="Garamond" w:cs="Garamond"/>
          <w:bCs/>
          <w:i/>
          <w:color w:val="000000"/>
          <w:sz w:val="16"/>
          <w:szCs w:val="16"/>
        </w:rPr>
        <w:t>automatizzati</w:t>
      </w:r>
      <w:proofErr w:type="spellEnd"/>
      <w:r>
        <w:rPr>
          <w:rFonts w:ascii="Garamond" w:hAnsi="Garamond" w:cs="Garamond"/>
          <w:bCs/>
          <w:i/>
          <w:color w:val="000000"/>
          <w:sz w:val="16"/>
          <w:szCs w:val="16"/>
        </w:rPr>
        <w:t xml:space="preserve">, nel rispetto della </w:t>
      </w:r>
      <w:proofErr w:type="spellStart"/>
      <w:r>
        <w:rPr>
          <w:rFonts w:ascii="Garamond" w:hAnsi="Garamond" w:cs="Garamond"/>
          <w:bCs/>
          <w:i/>
          <w:color w:val="000000"/>
          <w:sz w:val="16"/>
          <w:szCs w:val="16"/>
        </w:rPr>
        <w:t>sicurezza</w:t>
      </w:r>
      <w:proofErr w:type="spellEnd"/>
      <w:r>
        <w:rPr>
          <w:rFonts w:ascii="Garamond" w:hAnsi="Garamond" w:cs="Garamond"/>
          <w:bCs/>
          <w:i/>
          <w:color w:val="000000"/>
          <w:sz w:val="16"/>
          <w:szCs w:val="16"/>
        </w:rPr>
        <w:t xml:space="preserve"> e della </w:t>
      </w:r>
      <w:proofErr w:type="spellStart"/>
      <w:r>
        <w:rPr>
          <w:rFonts w:ascii="Garamond" w:hAnsi="Garamond" w:cs="Garamond"/>
          <w:bCs/>
          <w:i/>
          <w:color w:val="000000"/>
          <w:sz w:val="16"/>
          <w:szCs w:val="16"/>
        </w:rPr>
        <w:t>riservatezza</w:t>
      </w:r>
      <w:proofErr w:type="spellEnd"/>
      <w:r>
        <w:rPr>
          <w:rFonts w:ascii="Garamond" w:hAnsi="Garamond" w:cs="Garamond"/>
          <w:bCs/>
          <w:i/>
          <w:color w:val="000000"/>
          <w:sz w:val="16"/>
          <w:szCs w:val="16"/>
        </w:rPr>
        <w:t xml:space="preserve"> e ai sensi dell’articolo 38 del citato DPR n. 445/2000 e </w:t>
      </w:r>
      <w:r>
        <w:rPr>
          <w:rFonts w:ascii="Garamond" w:eastAsia="Arial" w:hAnsi="Garamond" w:cs="Garamond"/>
          <w:bCs/>
          <w:color w:val="000000"/>
          <w:sz w:val="16"/>
          <w:szCs w:val="16"/>
        </w:rPr>
        <w:t xml:space="preserve">con </w:t>
      </w:r>
      <w:proofErr w:type="spellStart"/>
      <w:r>
        <w:rPr>
          <w:rFonts w:ascii="Garamond" w:eastAsia="Arial" w:hAnsi="Garamond" w:cs="Garamond"/>
          <w:bCs/>
          <w:color w:val="000000"/>
          <w:sz w:val="16"/>
          <w:szCs w:val="16"/>
        </w:rPr>
        <w:t>riferimento</w:t>
      </w:r>
      <w:proofErr w:type="spellEnd"/>
      <w:r>
        <w:rPr>
          <w:rFonts w:ascii="Garamond" w:eastAsia="Arial" w:hAnsi="Garamond" w:cs="Garamond"/>
          <w:bCs/>
          <w:color w:val="000000"/>
          <w:sz w:val="16"/>
          <w:szCs w:val="16"/>
        </w:rPr>
        <w:t xml:space="preserve"> alle </w:t>
      </w:r>
      <w:proofErr w:type="spellStart"/>
      <w:r>
        <w:rPr>
          <w:rFonts w:ascii="Garamond" w:eastAsia="Arial" w:hAnsi="Garamond" w:cs="Garamond"/>
          <w:bCs/>
          <w:color w:val="000000"/>
          <w:sz w:val="16"/>
          <w:szCs w:val="16"/>
        </w:rPr>
        <w:t>disposizioni</w:t>
      </w:r>
      <w:proofErr w:type="spellEnd"/>
      <w:r>
        <w:rPr>
          <w:rFonts w:ascii="Garamond" w:eastAsia="Arial" w:hAnsi="Garamond" w:cs="Garamond"/>
          <w:bCs/>
          <w:color w:val="000000"/>
          <w:sz w:val="16"/>
          <w:szCs w:val="16"/>
        </w:rPr>
        <w:t xml:space="preserve"> di cui al </w:t>
      </w:r>
      <w:proofErr w:type="spellStart"/>
      <w:r>
        <w:rPr>
          <w:rFonts w:ascii="Garamond" w:eastAsia="Arial" w:hAnsi="Garamond" w:cs="Garamond"/>
          <w:bCs/>
          <w:color w:val="000000"/>
          <w:sz w:val="16"/>
          <w:szCs w:val="16"/>
        </w:rPr>
        <w:t>Regolamento</w:t>
      </w:r>
      <w:proofErr w:type="spellEnd"/>
      <w:r>
        <w:rPr>
          <w:rFonts w:ascii="Garamond" w:eastAsia="Arial" w:hAnsi="Garamond" w:cs="Garamond"/>
          <w:bCs/>
          <w:color w:val="000000"/>
          <w:sz w:val="16"/>
          <w:szCs w:val="16"/>
        </w:rPr>
        <w:t xml:space="preserve"> UE n. 2016/679 (GDPR) e del </w:t>
      </w:r>
      <w:proofErr w:type="spellStart"/>
      <w:r>
        <w:rPr>
          <w:rFonts w:ascii="Garamond" w:eastAsia="Arial" w:hAnsi="Garamond" w:cs="Garamond"/>
          <w:bCs/>
          <w:color w:val="000000"/>
          <w:sz w:val="16"/>
          <w:szCs w:val="16"/>
        </w:rPr>
        <w:t>D.lgs</w:t>
      </w:r>
      <w:proofErr w:type="spellEnd"/>
      <w:r>
        <w:rPr>
          <w:rFonts w:ascii="Garamond" w:eastAsia="Arial" w:hAnsi="Garamond" w:cs="Garamond"/>
          <w:bCs/>
          <w:color w:val="000000"/>
          <w:sz w:val="16"/>
          <w:szCs w:val="16"/>
        </w:rPr>
        <w:t xml:space="preserve"> 196/2003 </w:t>
      </w:r>
      <w:proofErr w:type="spellStart"/>
      <w:r>
        <w:rPr>
          <w:rFonts w:ascii="Garamond" w:eastAsia="Arial" w:hAnsi="Garamond" w:cs="Garamond"/>
          <w:bCs/>
          <w:color w:val="000000"/>
          <w:sz w:val="16"/>
          <w:szCs w:val="16"/>
        </w:rPr>
        <w:t>smi.</w:t>
      </w:r>
      <w:r>
        <w:rPr>
          <w:rFonts w:ascii="Garamond" w:hAnsi="Garamond" w:cs="Garamond"/>
          <w:bCs/>
          <w:i/>
          <w:color w:val="000000"/>
          <w:sz w:val="16"/>
          <w:szCs w:val="16"/>
        </w:rPr>
        <w:t>allegando</w:t>
      </w:r>
      <w:proofErr w:type="spellEnd"/>
      <w:r>
        <w:rPr>
          <w:rFonts w:ascii="Garamond" w:hAnsi="Garamond" w:cs="Garamond"/>
          <w:bCs/>
          <w:i/>
          <w:color w:val="000000"/>
          <w:sz w:val="16"/>
          <w:szCs w:val="16"/>
        </w:rPr>
        <w:t xml:space="preserve"> alla presente </w:t>
      </w:r>
      <w:proofErr w:type="spellStart"/>
      <w:r>
        <w:rPr>
          <w:rFonts w:ascii="Garamond" w:hAnsi="Garamond" w:cs="Garamond"/>
          <w:bCs/>
          <w:i/>
          <w:color w:val="000000"/>
          <w:sz w:val="16"/>
          <w:szCs w:val="16"/>
        </w:rPr>
        <w:t>dichiarazione</w:t>
      </w:r>
      <w:proofErr w:type="spellEnd"/>
      <w:r>
        <w:rPr>
          <w:rFonts w:ascii="Garamond" w:hAnsi="Garamond" w:cs="Garamond"/>
          <w:bCs/>
          <w:i/>
          <w:color w:val="000000"/>
          <w:sz w:val="16"/>
          <w:szCs w:val="16"/>
        </w:rPr>
        <w:t xml:space="preserve">, copia </w:t>
      </w:r>
      <w:proofErr w:type="spellStart"/>
      <w:r>
        <w:rPr>
          <w:rFonts w:ascii="Garamond" w:hAnsi="Garamond" w:cs="Garamond"/>
          <w:bCs/>
          <w:i/>
          <w:color w:val="000000"/>
          <w:sz w:val="16"/>
          <w:szCs w:val="16"/>
        </w:rPr>
        <w:t>fotostatica</w:t>
      </w:r>
      <w:proofErr w:type="spellEnd"/>
      <w:r>
        <w:rPr>
          <w:rFonts w:ascii="Garamond" w:hAnsi="Garamond" w:cs="Garamond"/>
          <w:bCs/>
          <w:i/>
          <w:color w:val="000000"/>
          <w:sz w:val="16"/>
          <w:szCs w:val="16"/>
        </w:rPr>
        <w:t xml:space="preserve"> di un </w:t>
      </w:r>
      <w:proofErr w:type="spellStart"/>
      <w:r>
        <w:rPr>
          <w:rFonts w:ascii="Garamond" w:hAnsi="Garamond" w:cs="Garamond"/>
          <w:bCs/>
          <w:i/>
          <w:color w:val="000000"/>
          <w:sz w:val="16"/>
          <w:szCs w:val="16"/>
        </w:rPr>
        <w:t>documento</w:t>
      </w:r>
      <w:proofErr w:type="spellEnd"/>
      <w:r>
        <w:rPr>
          <w:rFonts w:ascii="Garamond" w:hAnsi="Garamond" w:cs="Garamond"/>
          <w:bCs/>
          <w:i/>
          <w:color w:val="000000"/>
          <w:sz w:val="16"/>
          <w:szCs w:val="16"/>
        </w:rPr>
        <w:t xml:space="preserve"> di </w:t>
      </w:r>
      <w:proofErr w:type="spellStart"/>
      <w:r>
        <w:rPr>
          <w:rFonts w:ascii="Garamond" w:hAnsi="Garamond" w:cs="Garamond"/>
          <w:bCs/>
          <w:i/>
          <w:color w:val="000000"/>
          <w:sz w:val="16"/>
          <w:szCs w:val="16"/>
        </w:rPr>
        <w:t>identità</w:t>
      </w:r>
      <w:proofErr w:type="spellEnd"/>
      <w:r>
        <w:rPr>
          <w:rFonts w:ascii="Garamond" w:hAnsi="Garamond" w:cs="Garamond"/>
          <w:bCs/>
          <w:i/>
          <w:color w:val="000000"/>
          <w:sz w:val="16"/>
          <w:szCs w:val="16"/>
        </w:rPr>
        <w:t>.</w:t>
      </w:r>
    </w:p>
    <w:p w14:paraId="61FE7234" w14:textId="77777777" w:rsidR="00904B19" w:rsidRDefault="00904B19" w:rsidP="00904B19">
      <w:pPr>
        <w:jc w:val="both"/>
        <w:rPr>
          <w:rFonts w:ascii="Garamond" w:hAnsi="Garamond" w:cs="Garamond"/>
          <w:bCs/>
          <w:sz w:val="16"/>
          <w:szCs w:val="16"/>
        </w:rPr>
      </w:pPr>
    </w:p>
    <w:p w14:paraId="79702654" w14:textId="3ACD1069" w:rsidR="00904B19" w:rsidRDefault="00904B19" w:rsidP="00904B19">
      <w:pPr>
        <w:jc w:val="both"/>
        <w:rPr>
          <w:rFonts w:ascii="Garamond" w:hAnsi="Garamond" w:cs="Garamond"/>
          <w:bCs/>
          <w:color w:val="000000"/>
          <w:sz w:val="16"/>
          <w:szCs w:val="16"/>
        </w:rPr>
      </w:pPr>
      <w:proofErr w:type="spellStart"/>
      <w:r>
        <w:rPr>
          <w:rFonts w:ascii="Garamond" w:hAnsi="Garamond" w:cs="Garamond"/>
          <w:bCs/>
          <w:i/>
          <w:color w:val="000000"/>
          <w:sz w:val="16"/>
          <w:szCs w:val="16"/>
        </w:rPr>
        <w:t>Località</w:t>
      </w:r>
      <w:proofErr w:type="spellEnd"/>
      <w:r>
        <w:rPr>
          <w:rFonts w:ascii="Garamond" w:hAnsi="Garamond" w:cs="Garamond"/>
          <w:bCs/>
          <w:color w:val="000000"/>
          <w:sz w:val="16"/>
          <w:szCs w:val="16"/>
        </w:rPr>
        <w:t xml:space="preserve"> e </w:t>
      </w:r>
      <w:r>
        <w:rPr>
          <w:rFonts w:ascii="Garamond" w:hAnsi="Garamond" w:cs="Garamond"/>
          <w:bCs/>
          <w:i/>
          <w:color w:val="000000"/>
          <w:sz w:val="16"/>
          <w:szCs w:val="16"/>
        </w:rPr>
        <w:t>data</w:t>
      </w:r>
      <w:r>
        <w:rPr>
          <w:rFonts w:ascii="Garamond" w:hAnsi="Garamond" w:cs="Garamond"/>
          <w:bCs/>
          <w:color w:val="000000"/>
          <w:sz w:val="16"/>
          <w:szCs w:val="16"/>
        </w:rPr>
        <w:t xml:space="preserve">   </w:t>
      </w:r>
      <w:r>
        <w:rPr>
          <w:rFonts w:ascii="Garamond" w:hAnsi="Garamond" w:cs="Garamond"/>
          <w:bCs/>
          <w:color w:val="000000"/>
          <w:sz w:val="16"/>
          <w:szCs w:val="16"/>
        </w:rPr>
        <w:softHyphen/>
        <w:t>_____________________________</w:t>
      </w:r>
    </w:p>
    <w:tbl>
      <w:tblPr>
        <w:tblW w:w="10140"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55" w:type="dxa"/>
          <w:left w:w="55" w:type="dxa"/>
          <w:bottom w:w="55" w:type="dxa"/>
          <w:right w:w="55" w:type="dxa"/>
        </w:tblCellMar>
        <w:tblLook w:val="04A0" w:firstRow="1" w:lastRow="0" w:firstColumn="1" w:lastColumn="0" w:noHBand="0" w:noVBand="1"/>
      </w:tblPr>
      <w:tblGrid>
        <w:gridCol w:w="4757"/>
        <w:gridCol w:w="5383"/>
      </w:tblGrid>
      <w:tr w:rsidR="00904B19" w14:paraId="37EA2CFF" w14:textId="77777777" w:rsidTr="00904B19">
        <w:tc>
          <w:tcPr>
            <w:tcW w:w="4760" w:type="dxa"/>
            <w:tcBorders>
              <w:top w:val="dotted" w:sz="4" w:space="0" w:color="auto"/>
              <w:left w:val="dotted" w:sz="4" w:space="0" w:color="auto"/>
              <w:bottom w:val="dotted" w:sz="4" w:space="0" w:color="auto"/>
              <w:right w:val="dotted" w:sz="4" w:space="0" w:color="auto"/>
            </w:tcBorders>
            <w:hideMark/>
          </w:tcPr>
          <w:p w14:paraId="5E7B64DE" w14:textId="77777777" w:rsidR="00904B19" w:rsidRDefault="00904B19">
            <w:pPr>
              <w:pStyle w:val="Contenutotabella"/>
              <w:jc w:val="center"/>
              <w:rPr>
                <w:rFonts w:ascii="Garamond" w:hAnsi="Garamond" w:cs="Garamond"/>
                <w:bCs/>
                <w:i/>
                <w:iCs/>
                <w:sz w:val="16"/>
                <w:szCs w:val="16"/>
              </w:rPr>
            </w:pPr>
            <w:r>
              <w:rPr>
                <w:rFonts w:ascii="Garamond" w:hAnsi="Garamond" w:cs="Garamond"/>
                <w:bCs/>
                <w:i/>
                <w:iCs/>
                <w:sz w:val="16"/>
                <w:szCs w:val="16"/>
              </w:rPr>
              <w:t>(nome cognome)</w:t>
            </w:r>
          </w:p>
        </w:tc>
        <w:tc>
          <w:tcPr>
            <w:tcW w:w="5386" w:type="dxa"/>
            <w:tcBorders>
              <w:top w:val="dotted" w:sz="4" w:space="0" w:color="auto"/>
              <w:left w:val="dotted" w:sz="4" w:space="0" w:color="auto"/>
              <w:bottom w:val="dotted" w:sz="4" w:space="0" w:color="auto"/>
              <w:right w:val="dotted" w:sz="4" w:space="0" w:color="auto"/>
            </w:tcBorders>
            <w:hideMark/>
          </w:tcPr>
          <w:p w14:paraId="3ED97855" w14:textId="77777777" w:rsidR="00904B19" w:rsidRDefault="00904B19">
            <w:pPr>
              <w:pStyle w:val="Contenutotabella"/>
              <w:jc w:val="center"/>
              <w:rPr>
                <w:rFonts w:ascii="Garamond" w:hAnsi="Garamond"/>
                <w:bCs/>
                <w:sz w:val="16"/>
                <w:szCs w:val="16"/>
              </w:rPr>
            </w:pPr>
            <w:r>
              <w:rPr>
                <w:rFonts w:ascii="Garamond" w:hAnsi="Garamond" w:cs="Garamond"/>
                <w:bCs/>
                <w:i/>
                <w:iCs/>
                <w:sz w:val="16"/>
                <w:szCs w:val="16"/>
              </w:rPr>
              <w:t>(Firma)</w:t>
            </w:r>
          </w:p>
        </w:tc>
      </w:tr>
      <w:tr w:rsidR="00904B19" w14:paraId="380CB088" w14:textId="77777777" w:rsidTr="00904B19">
        <w:tc>
          <w:tcPr>
            <w:tcW w:w="4760" w:type="dxa"/>
            <w:tcBorders>
              <w:top w:val="dotted" w:sz="4" w:space="0" w:color="auto"/>
              <w:left w:val="dotted" w:sz="4" w:space="0" w:color="auto"/>
              <w:bottom w:val="dotted" w:sz="4" w:space="0" w:color="auto"/>
              <w:right w:val="dotted" w:sz="4" w:space="0" w:color="auto"/>
            </w:tcBorders>
          </w:tcPr>
          <w:p w14:paraId="2DCCFD7E" w14:textId="77777777" w:rsidR="00904B19" w:rsidRDefault="00904B19">
            <w:pPr>
              <w:pStyle w:val="Contenutotabella"/>
              <w:snapToGrid w:val="0"/>
              <w:jc w:val="center"/>
              <w:rPr>
                <w:rFonts w:ascii="Garamond" w:hAnsi="Garamond"/>
                <w:bCs/>
                <w:i/>
                <w:iCs/>
                <w:sz w:val="16"/>
                <w:szCs w:val="16"/>
              </w:rPr>
            </w:pPr>
          </w:p>
        </w:tc>
        <w:tc>
          <w:tcPr>
            <w:tcW w:w="5386" w:type="dxa"/>
            <w:tcBorders>
              <w:top w:val="dotted" w:sz="4" w:space="0" w:color="auto"/>
              <w:left w:val="dotted" w:sz="4" w:space="0" w:color="auto"/>
              <w:bottom w:val="dotted" w:sz="4" w:space="0" w:color="auto"/>
              <w:right w:val="dotted" w:sz="4" w:space="0" w:color="auto"/>
            </w:tcBorders>
          </w:tcPr>
          <w:p w14:paraId="2C258FDC" w14:textId="77777777" w:rsidR="00904B19" w:rsidRDefault="00904B19">
            <w:pPr>
              <w:pStyle w:val="Contenutotabella"/>
              <w:snapToGrid w:val="0"/>
              <w:jc w:val="center"/>
              <w:rPr>
                <w:rFonts w:ascii="Garamond" w:hAnsi="Garamond"/>
                <w:bCs/>
                <w:i/>
                <w:iCs/>
                <w:sz w:val="16"/>
                <w:szCs w:val="16"/>
              </w:rPr>
            </w:pPr>
          </w:p>
        </w:tc>
      </w:tr>
    </w:tbl>
    <w:p w14:paraId="137E2FEF" w14:textId="315950DB" w:rsidR="00885661" w:rsidRDefault="00885661" w:rsidP="00904B19">
      <w:r>
        <w:t xml:space="preserve"> </w:t>
      </w:r>
    </w:p>
    <w:p w14:paraId="4C5F6A51" w14:textId="77777777" w:rsidR="0023202B" w:rsidRDefault="00885661">
      <w:pPr>
        <w:sectPr w:rsidR="0023202B" w:rsidSect="00330882">
          <w:footerReference w:type="default" r:id="rId17"/>
          <w:pgSz w:w="11910" w:h="16840"/>
          <w:pgMar w:top="567" w:right="907" w:bottom="567" w:left="907" w:header="454" w:footer="380" w:gutter="0"/>
          <w:pgNumType w:start="1"/>
          <w:cols w:space="720"/>
          <w:docGrid w:linePitch="272"/>
        </w:sectPr>
      </w:pPr>
      <w:r>
        <w:br w:type="page"/>
      </w:r>
    </w:p>
    <w:p w14:paraId="28A9A84A" w14:textId="30A3890D" w:rsidR="004F3385" w:rsidRPr="008F0571" w:rsidRDefault="0007027E" w:rsidP="004F3385">
      <w:pPr>
        <w:pStyle w:val="Corpotesto"/>
        <w:spacing w:before="6"/>
        <w:rPr>
          <w:rFonts w:ascii="Garamond" w:hAnsi="Garamond"/>
          <w:b/>
          <w:bCs/>
          <w:smallCaps/>
          <w:sz w:val="18"/>
          <w:szCs w:val="18"/>
        </w:rPr>
      </w:pPr>
      <w:r w:rsidRPr="008F0571">
        <w:rPr>
          <w:rFonts w:ascii="Garamond" w:hAnsi="Garamond"/>
          <w:b/>
          <w:bCs/>
          <w:smallCaps/>
          <w:sz w:val="18"/>
          <w:szCs w:val="18"/>
        </w:rPr>
        <w:lastRenderedPageBreak/>
        <w:t xml:space="preserve">Allegato </w:t>
      </w:r>
      <w:r w:rsidR="00B3183F" w:rsidRPr="008F0571">
        <w:rPr>
          <w:rFonts w:ascii="Garamond" w:hAnsi="Garamond"/>
          <w:b/>
          <w:bCs/>
          <w:smallCaps/>
          <w:sz w:val="18"/>
          <w:szCs w:val="18"/>
        </w:rPr>
        <w:t>5</w:t>
      </w:r>
      <w:r w:rsidRPr="008F0571">
        <w:rPr>
          <w:rFonts w:ascii="Garamond" w:hAnsi="Garamond"/>
          <w:b/>
          <w:bCs/>
          <w:smallCaps/>
          <w:sz w:val="18"/>
          <w:szCs w:val="18"/>
        </w:rPr>
        <w:t xml:space="preserve"> - </w:t>
      </w:r>
      <w:proofErr w:type="spellStart"/>
      <w:r w:rsidR="004F3385" w:rsidRPr="008F0571">
        <w:rPr>
          <w:rFonts w:ascii="Garamond" w:hAnsi="Garamond"/>
          <w:b/>
          <w:bCs/>
          <w:smallCaps/>
          <w:sz w:val="18"/>
          <w:szCs w:val="18"/>
        </w:rPr>
        <w:t>Dichiarazione</w:t>
      </w:r>
      <w:proofErr w:type="spellEnd"/>
      <w:r w:rsidR="004F3385" w:rsidRPr="008F0571">
        <w:rPr>
          <w:rFonts w:ascii="Garamond" w:hAnsi="Garamond"/>
          <w:b/>
          <w:bCs/>
          <w:smallCaps/>
          <w:sz w:val="18"/>
          <w:szCs w:val="18"/>
        </w:rPr>
        <w:t xml:space="preserve"> </w:t>
      </w:r>
      <w:proofErr w:type="spellStart"/>
      <w:r w:rsidR="004F3385" w:rsidRPr="008F0571">
        <w:rPr>
          <w:rFonts w:ascii="Garamond" w:hAnsi="Garamond"/>
          <w:b/>
          <w:bCs/>
          <w:smallCaps/>
          <w:sz w:val="18"/>
          <w:szCs w:val="18"/>
        </w:rPr>
        <w:t>sostitutiva</w:t>
      </w:r>
      <w:proofErr w:type="spellEnd"/>
      <w:r w:rsidR="004F3385" w:rsidRPr="008F0571">
        <w:rPr>
          <w:rFonts w:ascii="Garamond" w:hAnsi="Garamond"/>
          <w:b/>
          <w:bCs/>
          <w:smallCaps/>
          <w:sz w:val="18"/>
          <w:szCs w:val="18"/>
        </w:rPr>
        <w:t xml:space="preserve"> ai sensi del DPR n. 445/2000</w:t>
      </w:r>
      <w:r w:rsidR="006E5745" w:rsidRPr="008F0571">
        <w:rPr>
          <w:rFonts w:ascii="Garamond" w:hAnsi="Garamond"/>
          <w:b/>
          <w:bCs/>
          <w:smallCaps/>
          <w:sz w:val="18"/>
          <w:szCs w:val="18"/>
        </w:rPr>
        <w:t xml:space="preserve"> c</w:t>
      </w:r>
      <w:r w:rsidR="004F3385" w:rsidRPr="008F0571">
        <w:rPr>
          <w:rFonts w:ascii="Garamond" w:hAnsi="Garamond"/>
          <w:b/>
          <w:bCs/>
          <w:smallCaps/>
          <w:spacing w:val="-62"/>
          <w:sz w:val="18"/>
          <w:szCs w:val="18"/>
        </w:rPr>
        <w:t xml:space="preserve">     </w:t>
      </w:r>
      <w:proofErr w:type="gramStart"/>
      <w:r w:rsidR="004F3385" w:rsidRPr="008F0571">
        <w:rPr>
          <w:rFonts w:ascii="Garamond" w:hAnsi="Garamond"/>
          <w:b/>
          <w:bCs/>
          <w:smallCaps/>
          <w:spacing w:val="-62"/>
          <w:sz w:val="18"/>
          <w:szCs w:val="18"/>
        </w:rPr>
        <w:t xml:space="preserve">-  </w:t>
      </w:r>
      <w:proofErr w:type="spellStart"/>
      <w:r w:rsidR="006E5745" w:rsidRPr="008F0571">
        <w:rPr>
          <w:rFonts w:ascii="Garamond" w:hAnsi="Garamond"/>
          <w:b/>
          <w:bCs/>
          <w:smallCaps/>
          <w:sz w:val="18"/>
          <w:szCs w:val="18"/>
        </w:rPr>
        <w:t>laus</w:t>
      </w:r>
      <w:r w:rsidR="00873BA7" w:rsidRPr="008F0571">
        <w:rPr>
          <w:rFonts w:ascii="Garamond" w:hAnsi="Garamond"/>
          <w:b/>
          <w:bCs/>
          <w:smallCaps/>
          <w:sz w:val="18"/>
          <w:szCs w:val="18"/>
        </w:rPr>
        <w:t>o</w:t>
      </w:r>
      <w:r w:rsidR="006E5745" w:rsidRPr="008F0571">
        <w:rPr>
          <w:rFonts w:ascii="Garamond" w:hAnsi="Garamond"/>
          <w:b/>
          <w:bCs/>
          <w:smallCaps/>
          <w:sz w:val="18"/>
          <w:szCs w:val="18"/>
        </w:rPr>
        <w:t>la</w:t>
      </w:r>
      <w:proofErr w:type="spellEnd"/>
      <w:proofErr w:type="gramEnd"/>
      <w:r w:rsidR="004F3385" w:rsidRPr="008F0571">
        <w:rPr>
          <w:rFonts w:ascii="Garamond" w:hAnsi="Garamond"/>
          <w:b/>
          <w:bCs/>
          <w:smallCaps/>
          <w:spacing w:val="-1"/>
          <w:sz w:val="18"/>
          <w:szCs w:val="18"/>
        </w:rPr>
        <w:t xml:space="preserve"> </w:t>
      </w:r>
      <w:proofErr w:type="spellStart"/>
      <w:r w:rsidR="004F3385" w:rsidRPr="008F0571">
        <w:rPr>
          <w:rFonts w:ascii="Garamond" w:hAnsi="Garamond"/>
          <w:b/>
          <w:bCs/>
          <w:smallCaps/>
          <w:sz w:val="18"/>
          <w:szCs w:val="18"/>
        </w:rPr>
        <w:t>antipantouflage</w:t>
      </w:r>
      <w:proofErr w:type="spellEnd"/>
      <w:r w:rsidR="004F3385" w:rsidRPr="008F0571">
        <w:rPr>
          <w:rFonts w:ascii="Garamond" w:hAnsi="Garamond"/>
          <w:b/>
          <w:bCs/>
          <w:smallCaps/>
          <w:sz w:val="18"/>
          <w:szCs w:val="18"/>
        </w:rPr>
        <w:t xml:space="preserve"> (Art.</w:t>
      </w:r>
      <w:r w:rsidR="004F3385" w:rsidRPr="008F0571">
        <w:rPr>
          <w:rFonts w:ascii="Garamond" w:hAnsi="Garamond"/>
          <w:b/>
          <w:bCs/>
          <w:smallCaps/>
          <w:spacing w:val="13"/>
          <w:sz w:val="18"/>
          <w:szCs w:val="18"/>
        </w:rPr>
        <w:t xml:space="preserve"> </w:t>
      </w:r>
      <w:r w:rsidR="004F3385" w:rsidRPr="008F0571">
        <w:rPr>
          <w:rFonts w:ascii="Garamond" w:hAnsi="Garamond"/>
          <w:b/>
          <w:bCs/>
          <w:smallCaps/>
          <w:sz w:val="18"/>
          <w:szCs w:val="18"/>
        </w:rPr>
        <w:t>53</w:t>
      </w:r>
      <w:r w:rsidR="004F3385" w:rsidRPr="008F0571">
        <w:rPr>
          <w:rFonts w:ascii="Garamond" w:hAnsi="Garamond"/>
          <w:b/>
          <w:bCs/>
          <w:smallCaps/>
          <w:spacing w:val="-3"/>
          <w:sz w:val="18"/>
          <w:szCs w:val="18"/>
        </w:rPr>
        <w:t xml:space="preserve"> </w:t>
      </w:r>
      <w:r w:rsidR="004F3385" w:rsidRPr="008F0571">
        <w:rPr>
          <w:rFonts w:ascii="Garamond" w:hAnsi="Garamond"/>
          <w:b/>
          <w:bCs/>
          <w:smallCaps/>
          <w:sz w:val="18"/>
          <w:szCs w:val="18"/>
        </w:rPr>
        <w:t>co.</w:t>
      </w:r>
      <w:r w:rsidR="004F3385" w:rsidRPr="008F0571">
        <w:rPr>
          <w:rFonts w:ascii="Garamond" w:hAnsi="Garamond"/>
          <w:b/>
          <w:bCs/>
          <w:smallCaps/>
          <w:spacing w:val="-3"/>
          <w:sz w:val="18"/>
          <w:szCs w:val="18"/>
        </w:rPr>
        <w:t xml:space="preserve"> </w:t>
      </w:r>
      <w:r w:rsidR="004F3385" w:rsidRPr="008F0571">
        <w:rPr>
          <w:rFonts w:ascii="Garamond" w:hAnsi="Garamond"/>
          <w:b/>
          <w:bCs/>
          <w:smallCaps/>
          <w:sz w:val="18"/>
          <w:szCs w:val="18"/>
        </w:rPr>
        <w:t>16</w:t>
      </w:r>
      <w:r w:rsidR="004F3385" w:rsidRPr="008F0571">
        <w:rPr>
          <w:rFonts w:ascii="Garamond" w:hAnsi="Garamond"/>
          <w:b/>
          <w:bCs/>
          <w:smallCaps/>
          <w:spacing w:val="-3"/>
          <w:sz w:val="18"/>
          <w:szCs w:val="18"/>
        </w:rPr>
        <w:t xml:space="preserve"> </w:t>
      </w:r>
      <w:proofErr w:type="spellStart"/>
      <w:r w:rsidR="004F3385" w:rsidRPr="008F0571">
        <w:rPr>
          <w:rFonts w:ascii="Garamond" w:hAnsi="Garamond"/>
          <w:b/>
          <w:bCs/>
          <w:smallCaps/>
          <w:sz w:val="18"/>
          <w:szCs w:val="18"/>
        </w:rPr>
        <w:t>ter</w:t>
      </w:r>
      <w:proofErr w:type="spellEnd"/>
      <w:r w:rsidR="004F3385" w:rsidRPr="008F0571">
        <w:rPr>
          <w:rFonts w:ascii="Garamond" w:hAnsi="Garamond"/>
          <w:b/>
          <w:bCs/>
          <w:smallCaps/>
          <w:spacing w:val="-2"/>
          <w:sz w:val="18"/>
          <w:szCs w:val="18"/>
        </w:rPr>
        <w:t xml:space="preserve"> </w:t>
      </w:r>
      <w:r w:rsidR="004F3385" w:rsidRPr="008F0571">
        <w:rPr>
          <w:rFonts w:ascii="Garamond" w:hAnsi="Garamond"/>
          <w:b/>
          <w:bCs/>
          <w:smallCaps/>
          <w:sz w:val="18"/>
          <w:szCs w:val="18"/>
        </w:rPr>
        <w:t>del</w:t>
      </w:r>
      <w:r w:rsidR="004F3385" w:rsidRPr="008F0571">
        <w:rPr>
          <w:rFonts w:ascii="Garamond" w:hAnsi="Garamond"/>
          <w:b/>
          <w:bCs/>
          <w:smallCaps/>
          <w:spacing w:val="-2"/>
          <w:sz w:val="18"/>
          <w:szCs w:val="18"/>
        </w:rPr>
        <w:t xml:space="preserve"> </w:t>
      </w:r>
      <w:r w:rsidR="004F3385" w:rsidRPr="008F0571">
        <w:rPr>
          <w:rFonts w:ascii="Garamond" w:hAnsi="Garamond"/>
          <w:b/>
          <w:bCs/>
          <w:smallCaps/>
          <w:sz w:val="18"/>
          <w:szCs w:val="18"/>
        </w:rPr>
        <w:t>D.</w:t>
      </w:r>
      <w:r w:rsidR="004F3385" w:rsidRPr="008F0571">
        <w:rPr>
          <w:rFonts w:ascii="Garamond" w:hAnsi="Garamond"/>
          <w:b/>
          <w:bCs/>
          <w:smallCaps/>
          <w:spacing w:val="-2"/>
          <w:sz w:val="18"/>
          <w:szCs w:val="18"/>
        </w:rPr>
        <w:t xml:space="preserve"> </w:t>
      </w:r>
      <w:proofErr w:type="spellStart"/>
      <w:r w:rsidR="004F3385" w:rsidRPr="008F0571">
        <w:rPr>
          <w:rFonts w:ascii="Garamond" w:hAnsi="Garamond"/>
          <w:b/>
          <w:bCs/>
          <w:smallCaps/>
          <w:sz w:val="18"/>
          <w:szCs w:val="18"/>
        </w:rPr>
        <w:t>Lgs</w:t>
      </w:r>
      <w:proofErr w:type="spellEnd"/>
      <w:r w:rsidR="004F3385" w:rsidRPr="008F0571">
        <w:rPr>
          <w:rFonts w:ascii="Garamond" w:hAnsi="Garamond"/>
          <w:b/>
          <w:bCs/>
          <w:smallCaps/>
          <w:sz w:val="18"/>
          <w:szCs w:val="18"/>
        </w:rPr>
        <w:t>. 165/2001)</w:t>
      </w:r>
    </w:p>
    <w:p w14:paraId="77948C66" w14:textId="77777777" w:rsidR="004A4F31" w:rsidRPr="008D5BBD" w:rsidRDefault="004A4F31" w:rsidP="004A4F31">
      <w:pPr>
        <w:pStyle w:val="Corpotesto"/>
        <w:tabs>
          <w:tab w:val="left" w:pos="973"/>
          <w:tab w:val="left" w:pos="2659"/>
          <w:tab w:val="left" w:pos="8729"/>
          <w:tab w:val="left" w:pos="9147"/>
        </w:tabs>
        <w:ind w:left="163"/>
        <w:rPr>
          <w:rFonts w:ascii="Garamond" w:hAnsi="Garamond"/>
          <w:sz w:val="18"/>
          <w:szCs w:val="18"/>
        </w:rPr>
      </w:pPr>
      <w:r w:rsidRPr="008D5BBD">
        <w:rPr>
          <w:rFonts w:ascii="Garamond" w:hAnsi="Garamond"/>
          <w:sz w:val="18"/>
          <w:szCs w:val="18"/>
        </w:rPr>
        <w:t>Il/la</w:t>
      </w:r>
      <w:r w:rsidRPr="008D5BBD">
        <w:rPr>
          <w:rFonts w:ascii="Garamond" w:hAnsi="Garamond"/>
          <w:sz w:val="18"/>
          <w:szCs w:val="18"/>
        </w:rPr>
        <w:tab/>
      </w:r>
      <w:proofErr w:type="spellStart"/>
      <w:r w:rsidRPr="008D5BBD">
        <w:rPr>
          <w:rFonts w:ascii="Garamond" w:hAnsi="Garamond"/>
          <w:sz w:val="18"/>
          <w:szCs w:val="18"/>
        </w:rPr>
        <w:t>sottoscritto</w:t>
      </w:r>
      <w:proofErr w:type="spellEnd"/>
      <w:r w:rsidRPr="008D5BBD">
        <w:rPr>
          <w:rFonts w:ascii="Garamond" w:hAnsi="Garamond"/>
          <w:sz w:val="18"/>
          <w:szCs w:val="18"/>
        </w:rPr>
        <w:t>/a</w:t>
      </w:r>
      <w:r w:rsidRPr="008D5BBD">
        <w:rPr>
          <w:rFonts w:ascii="Garamond" w:hAnsi="Garamond"/>
          <w:sz w:val="18"/>
          <w:szCs w:val="18"/>
        </w:rPr>
        <w:tab/>
      </w:r>
    </w:p>
    <w:tbl>
      <w:tblPr>
        <w:tblStyle w:val="Grigliatabella"/>
        <w:tblW w:w="9737" w:type="dxa"/>
        <w:tblInd w:w="169"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666"/>
        <w:gridCol w:w="7071"/>
      </w:tblGrid>
      <w:tr w:rsidR="004A4F31" w:rsidRPr="008D5BBD" w14:paraId="5294FE2A" w14:textId="77777777" w:rsidTr="008D5BBD">
        <w:tc>
          <w:tcPr>
            <w:tcW w:w="2666" w:type="dxa"/>
          </w:tcPr>
          <w:p w14:paraId="18DB19CC"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r w:rsidRPr="008D5BBD">
              <w:rPr>
                <w:rFonts w:ascii="Garamond" w:hAnsi="Garamond"/>
                <w:sz w:val="16"/>
                <w:szCs w:val="16"/>
              </w:rPr>
              <w:t>Nome</w:t>
            </w:r>
          </w:p>
        </w:tc>
        <w:tc>
          <w:tcPr>
            <w:tcW w:w="7071" w:type="dxa"/>
          </w:tcPr>
          <w:p w14:paraId="28795A96"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8D5BBD" w14:paraId="2C999D29" w14:textId="77777777" w:rsidTr="008D5BBD">
        <w:tc>
          <w:tcPr>
            <w:tcW w:w="2666" w:type="dxa"/>
          </w:tcPr>
          <w:p w14:paraId="38E76AA6"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8D5BBD">
              <w:rPr>
                <w:rFonts w:ascii="Garamond" w:hAnsi="Garamond"/>
                <w:sz w:val="16"/>
                <w:szCs w:val="16"/>
              </w:rPr>
              <w:t>Cognome</w:t>
            </w:r>
            <w:proofErr w:type="spellEnd"/>
          </w:p>
        </w:tc>
        <w:tc>
          <w:tcPr>
            <w:tcW w:w="7071" w:type="dxa"/>
          </w:tcPr>
          <w:p w14:paraId="20F33088"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8D5BBD" w14:paraId="6FD8E5B5" w14:textId="77777777" w:rsidTr="008D5BBD">
        <w:tc>
          <w:tcPr>
            <w:tcW w:w="2666" w:type="dxa"/>
          </w:tcPr>
          <w:p w14:paraId="1C2EF9E0"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r w:rsidRPr="008D5BBD">
              <w:rPr>
                <w:rFonts w:ascii="Garamond" w:hAnsi="Garamond"/>
                <w:sz w:val="16"/>
                <w:szCs w:val="16"/>
              </w:rPr>
              <w:t xml:space="preserve">Nato/a </w:t>
            </w:r>
            <w:proofErr w:type="spellStart"/>
            <w:r w:rsidRPr="008D5BBD">
              <w:rPr>
                <w:rFonts w:ascii="Garamond" w:hAnsi="Garamond"/>
                <w:sz w:val="16"/>
                <w:szCs w:val="16"/>
              </w:rPr>
              <w:t>a</w:t>
            </w:r>
            <w:proofErr w:type="spellEnd"/>
            <w:r w:rsidRPr="008D5BBD">
              <w:rPr>
                <w:rFonts w:ascii="Garamond" w:hAnsi="Garamond"/>
                <w:sz w:val="16"/>
                <w:szCs w:val="16"/>
              </w:rPr>
              <w:t xml:space="preserve"> </w:t>
            </w:r>
          </w:p>
        </w:tc>
        <w:tc>
          <w:tcPr>
            <w:tcW w:w="7071" w:type="dxa"/>
          </w:tcPr>
          <w:p w14:paraId="5134C0E5"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8D5BBD" w14:paraId="2A78B44F" w14:textId="77777777" w:rsidTr="008D5BBD">
        <w:tc>
          <w:tcPr>
            <w:tcW w:w="2666" w:type="dxa"/>
          </w:tcPr>
          <w:p w14:paraId="6EF14CC2"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r w:rsidRPr="008D5BBD">
              <w:rPr>
                <w:rFonts w:ascii="Garamond" w:hAnsi="Garamond"/>
                <w:sz w:val="16"/>
                <w:szCs w:val="16"/>
              </w:rPr>
              <w:t>Data</w:t>
            </w:r>
          </w:p>
        </w:tc>
        <w:tc>
          <w:tcPr>
            <w:tcW w:w="7071" w:type="dxa"/>
          </w:tcPr>
          <w:p w14:paraId="3A1A9FFE"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8D5BBD" w14:paraId="394C58B5" w14:textId="77777777" w:rsidTr="008D5BBD">
        <w:tc>
          <w:tcPr>
            <w:tcW w:w="2666" w:type="dxa"/>
          </w:tcPr>
          <w:p w14:paraId="73A9F6CA"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8D5BBD">
              <w:rPr>
                <w:rFonts w:ascii="Garamond" w:hAnsi="Garamond"/>
                <w:sz w:val="16"/>
                <w:szCs w:val="16"/>
              </w:rPr>
              <w:t>Residente</w:t>
            </w:r>
            <w:proofErr w:type="spellEnd"/>
            <w:r w:rsidRPr="008D5BBD">
              <w:rPr>
                <w:rFonts w:ascii="Garamond" w:hAnsi="Garamond"/>
                <w:sz w:val="16"/>
                <w:szCs w:val="16"/>
              </w:rPr>
              <w:t xml:space="preserve"> a </w:t>
            </w:r>
          </w:p>
        </w:tc>
        <w:tc>
          <w:tcPr>
            <w:tcW w:w="7071" w:type="dxa"/>
          </w:tcPr>
          <w:p w14:paraId="5A6D9725"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8D5BBD" w14:paraId="1568DF1C" w14:textId="77777777" w:rsidTr="008D5BBD">
        <w:tc>
          <w:tcPr>
            <w:tcW w:w="2666" w:type="dxa"/>
          </w:tcPr>
          <w:p w14:paraId="40F3F1AB"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8D5BBD">
              <w:rPr>
                <w:rFonts w:ascii="Garamond" w:hAnsi="Garamond"/>
                <w:sz w:val="16"/>
                <w:szCs w:val="16"/>
              </w:rPr>
              <w:t>Indirizzo</w:t>
            </w:r>
            <w:proofErr w:type="spellEnd"/>
          </w:p>
        </w:tc>
        <w:tc>
          <w:tcPr>
            <w:tcW w:w="7071" w:type="dxa"/>
          </w:tcPr>
          <w:p w14:paraId="698B05C2"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8D5BBD" w14:paraId="3A5481A1" w14:textId="77777777" w:rsidTr="008D5BBD">
        <w:tc>
          <w:tcPr>
            <w:tcW w:w="2666" w:type="dxa"/>
          </w:tcPr>
          <w:p w14:paraId="734403C5"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8D5BBD">
              <w:rPr>
                <w:rFonts w:ascii="Garamond" w:hAnsi="Garamond"/>
                <w:sz w:val="16"/>
                <w:szCs w:val="16"/>
              </w:rPr>
              <w:t>Codice</w:t>
            </w:r>
            <w:proofErr w:type="spellEnd"/>
            <w:r w:rsidRPr="008D5BBD">
              <w:rPr>
                <w:rFonts w:ascii="Garamond" w:hAnsi="Garamond"/>
                <w:sz w:val="16"/>
                <w:szCs w:val="16"/>
              </w:rPr>
              <w:t xml:space="preserve"> </w:t>
            </w:r>
            <w:proofErr w:type="spellStart"/>
            <w:r w:rsidRPr="008D5BBD">
              <w:rPr>
                <w:rFonts w:ascii="Garamond" w:hAnsi="Garamond"/>
                <w:sz w:val="16"/>
                <w:szCs w:val="16"/>
              </w:rPr>
              <w:t>fiscale</w:t>
            </w:r>
            <w:proofErr w:type="spellEnd"/>
          </w:p>
        </w:tc>
        <w:tc>
          <w:tcPr>
            <w:tcW w:w="7071" w:type="dxa"/>
          </w:tcPr>
          <w:p w14:paraId="13518B2A" w14:textId="77777777" w:rsidR="004A4F31" w:rsidRPr="008D5BBD" w:rsidRDefault="004A4F31" w:rsidP="008526EB">
            <w:pPr>
              <w:pStyle w:val="Corpotesto"/>
              <w:tabs>
                <w:tab w:val="left" w:pos="973"/>
                <w:tab w:val="left" w:pos="2659"/>
                <w:tab w:val="left" w:pos="8729"/>
                <w:tab w:val="left" w:pos="9147"/>
              </w:tabs>
              <w:rPr>
                <w:rFonts w:ascii="Garamond" w:hAnsi="Garamond"/>
                <w:sz w:val="16"/>
                <w:szCs w:val="16"/>
              </w:rPr>
            </w:pPr>
          </w:p>
        </w:tc>
      </w:tr>
    </w:tbl>
    <w:p w14:paraId="56FDE03E" w14:textId="77777777" w:rsidR="004A4F31" w:rsidRPr="008D5BBD" w:rsidRDefault="004A4F31" w:rsidP="004A4F31">
      <w:pPr>
        <w:pStyle w:val="Corpotesto"/>
        <w:tabs>
          <w:tab w:val="left" w:pos="973"/>
          <w:tab w:val="left" w:pos="2659"/>
          <w:tab w:val="left" w:pos="8729"/>
          <w:tab w:val="left" w:pos="9147"/>
        </w:tabs>
        <w:ind w:left="163"/>
        <w:rPr>
          <w:rFonts w:ascii="Garamond" w:hAnsi="Garamond"/>
          <w:sz w:val="18"/>
          <w:szCs w:val="18"/>
        </w:rPr>
      </w:pPr>
    </w:p>
    <w:p w14:paraId="649093CC" w14:textId="77777777" w:rsidR="004A4F31" w:rsidRPr="00B1040A" w:rsidRDefault="004A4F31" w:rsidP="004A4F31">
      <w:pPr>
        <w:pStyle w:val="Corpotesto"/>
        <w:tabs>
          <w:tab w:val="left" w:pos="1335"/>
          <w:tab w:val="left" w:pos="5777"/>
          <w:tab w:val="left" w:pos="9793"/>
        </w:tabs>
        <w:ind w:right="110"/>
        <w:rPr>
          <w:rFonts w:ascii="Garamond" w:hAnsi="Garamond"/>
          <w:spacing w:val="54"/>
          <w:sz w:val="16"/>
          <w:szCs w:val="16"/>
        </w:rPr>
      </w:pPr>
      <w:r w:rsidRPr="00B1040A">
        <w:rPr>
          <w:rFonts w:ascii="Garamond" w:hAnsi="Garamond"/>
          <w:sz w:val="16"/>
          <w:szCs w:val="16"/>
        </w:rPr>
        <w:t>in</w:t>
      </w:r>
      <w:r w:rsidRPr="00B1040A">
        <w:rPr>
          <w:rFonts w:ascii="Garamond" w:hAnsi="Garamond"/>
          <w:spacing w:val="12"/>
          <w:sz w:val="16"/>
          <w:szCs w:val="16"/>
        </w:rPr>
        <w:t xml:space="preserve"> </w:t>
      </w:r>
      <w:proofErr w:type="spellStart"/>
      <w:r w:rsidRPr="00B1040A">
        <w:rPr>
          <w:rFonts w:ascii="Garamond" w:hAnsi="Garamond"/>
          <w:sz w:val="16"/>
          <w:szCs w:val="16"/>
        </w:rPr>
        <w:t>qualità</w:t>
      </w:r>
      <w:proofErr w:type="spellEnd"/>
      <w:r w:rsidRPr="00B1040A">
        <w:rPr>
          <w:rFonts w:ascii="Garamond" w:hAnsi="Garamond"/>
          <w:spacing w:val="13"/>
          <w:sz w:val="16"/>
          <w:szCs w:val="16"/>
        </w:rPr>
        <w:t xml:space="preserve"> </w:t>
      </w:r>
      <w:r w:rsidRPr="00B1040A">
        <w:rPr>
          <w:rFonts w:ascii="Garamond" w:hAnsi="Garamond"/>
          <w:sz w:val="16"/>
          <w:szCs w:val="16"/>
        </w:rPr>
        <w:t>di</w:t>
      </w:r>
      <w:r w:rsidRPr="00B1040A">
        <w:rPr>
          <w:rFonts w:ascii="Garamond" w:hAnsi="Garamond"/>
          <w:spacing w:val="12"/>
          <w:sz w:val="16"/>
          <w:szCs w:val="16"/>
        </w:rPr>
        <w:t xml:space="preserve"> </w:t>
      </w:r>
      <w:proofErr w:type="spellStart"/>
      <w:r w:rsidRPr="00B1040A">
        <w:rPr>
          <w:rFonts w:ascii="Garamond" w:hAnsi="Garamond"/>
          <w:sz w:val="16"/>
          <w:szCs w:val="16"/>
        </w:rPr>
        <w:t>Legale</w:t>
      </w:r>
      <w:proofErr w:type="spellEnd"/>
      <w:r w:rsidRPr="00B1040A">
        <w:rPr>
          <w:rFonts w:ascii="Garamond" w:hAnsi="Garamond"/>
          <w:spacing w:val="12"/>
          <w:sz w:val="16"/>
          <w:szCs w:val="16"/>
        </w:rPr>
        <w:t xml:space="preserve"> </w:t>
      </w:r>
      <w:proofErr w:type="spellStart"/>
      <w:r w:rsidRPr="00B1040A">
        <w:rPr>
          <w:rFonts w:ascii="Garamond" w:hAnsi="Garamond"/>
          <w:sz w:val="16"/>
          <w:szCs w:val="16"/>
        </w:rPr>
        <w:t>rappresentante</w:t>
      </w:r>
      <w:proofErr w:type="spellEnd"/>
      <w:r w:rsidRPr="00B1040A">
        <w:rPr>
          <w:rFonts w:ascii="Garamond" w:hAnsi="Garamond"/>
          <w:spacing w:val="13"/>
          <w:sz w:val="16"/>
          <w:szCs w:val="16"/>
        </w:rPr>
        <w:t xml:space="preserve"> </w:t>
      </w:r>
      <w:r w:rsidRPr="00B1040A">
        <w:rPr>
          <w:rFonts w:ascii="Garamond" w:hAnsi="Garamond"/>
          <w:sz w:val="16"/>
          <w:szCs w:val="16"/>
        </w:rPr>
        <w:t>della</w:t>
      </w:r>
      <w:r w:rsidRPr="00B1040A">
        <w:rPr>
          <w:rFonts w:ascii="Garamond" w:hAnsi="Garamond"/>
          <w:spacing w:val="1"/>
          <w:sz w:val="16"/>
          <w:szCs w:val="16"/>
        </w:rPr>
        <w:t xml:space="preserve"> </w:t>
      </w:r>
      <w:proofErr w:type="spellStart"/>
      <w:r w:rsidRPr="00B1040A">
        <w:rPr>
          <w:rFonts w:ascii="Garamond" w:hAnsi="Garamond"/>
          <w:sz w:val="16"/>
          <w:szCs w:val="16"/>
        </w:rPr>
        <w:t>ditta</w:t>
      </w:r>
      <w:proofErr w:type="spellEnd"/>
      <w:r w:rsidRPr="00B1040A">
        <w:rPr>
          <w:rFonts w:ascii="Garamond" w:hAnsi="Garamond"/>
          <w:sz w:val="16"/>
          <w:szCs w:val="16"/>
        </w:rPr>
        <w:t>/impresa</w:t>
      </w:r>
      <w:r w:rsidRPr="00B1040A">
        <w:rPr>
          <w:rFonts w:ascii="Garamond" w:hAnsi="Garamond"/>
          <w:spacing w:val="54"/>
          <w:sz w:val="16"/>
          <w:szCs w:val="16"/>
        </w:rPr>
        <w:t xml:space="preserve"> </w:t>
      </w:r>
    </w:p>
    <w:tbl>
      <w:tblPr>
        <w:tblStyle w:val="Grigliatabella"/>
        <w:tblW w:w="0" w:type="auto"/>
        <w:tblInd w:w="163"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672"/>
        <w:gridCol w:w="7065"/>
      </w:tblGrid>
      <w:tr w:rsidR="004A4F31" w:rsidRPr="00B1040A" w14:paraId="50780330" w14:textId="77777777" w:rsidTr="00B1040A">
        <w:tc>
          <w:tcPr>
            <w:tcW w:w="2672" w:type="dxa"/>
          </w:tcPr>
          <w:p w14:paraId="1982DAD2"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B1040A">
              <w:rPr>
                <w:rFonts w:ascii="Garamond" w:hAnsi="Garamond"/>
                <w:sz w:val="16"/>
                <w:szCs w:val="16"/>
              </w:rPr>
              <w:t>denominazione</w:t>
            </w:r>
            <w:proofErr w:type="spellEnd"/>
          </w:p>
        </w:tc>
        <w:tc>
          <w:tcPr>
            <w:tcW w:w="7065" w:type="dxa"/>
          </w:tcPr>
          <w:p w14:paraId="4C11585F"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B1040A" w14:paraId="547F2525" w14:textId="77777777" w:rsidTr="00B1040A">
        <w:tc>
          <w:tcPr>
            <w:tcW w:w="2672" w:type="dxa"/>
          </w:tcPr>
          <w:p w14:paraId="271F17A3"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B1040A">
              <w:rPr>
                <w:rFonts w:ascii="Garamond" w:hAnsi="Garamond"/>
                <w:sz w:val="16"/>
                <w:szCs w:val="16"/>
              </w:rPr>
              <w:t>Indirizzo</w:t>
            </w:r>
            <w:proofErr w:type="spellEnd"/>
            <w:r w:rsidRPr="00B1040A">
              <w:rPr>
                <w:rFonts w:ascii="Garamond" w:hAnsi="Garamond"/>
                <w:sz w:val="16"/>
                <w:szCs w:val="16"/>
              </w:rPr>
              <w:t xml:space="preserve"> </w:t>
            </w:r>
            <w:proofErr w:type="spellStart"/>
            <w:r w:rsidRPr="00B1040A">
              <w:rPr>
                <w:rFonts w:ascii="Garamond" w:hAnsi="Garamond"/>
                <w:sz w:val="16"/>
                <w:szCs w:val="16"/>
              </w:rPr>
              <w:t>sede</w:t>
            </w:r>
            <w:proofErr w:type="spellEnd"/>
            <w:r w:rsidRPr="00B1040A">
              <w:rPr>
                <w:rFonts w:ascii="Garamond" w:hAnsi="Garamond"/>
                <w:sz w:val="16"/>
                <w:szCs w:val="16"/>
              </w:rPr>
              <w:t xml:space="preserve"> </w:t>
            </w:r>
            <w:proofErr w:type="spellStart"/>
            <w:r w:rsidRPr="00B1040A">
              <w:rPr>
                <w:rFonts w:ascii="Garamond" w:hAnsi="Garamond"/>
                <w:sz w:val="16"/>
                <w:szCs w:val="16"/>
              </w:rPr>
              <w:t>legale</w:t>
            </w:r>
            <w:proofErr w:type="spellEnd"/>
          </w:p>
        </w:tc>
        <w:tc>
          <w:tcPr>
            <w:tcW w:w="7065" w:type="dxa"/>
          </w:tcPr>
          <w:p w14:paraId="6EDAA1D4"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B1040A" w14:paraId="0B2A21EA" w14:textId="77777777" w:rsidTr="00B1040A">
        <w:tc>
          <w:tcPr>
            <w:tcW w:w="2672" w:type="dxa"/>
          </w:tcPr>
          <w:p w14:paraId="2CC0E245"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r w:rsidRPr="00B1040A">
              <w:rPr>
                <w:rFonts w:ascii="Garamond" w:hAnsi="Garamond"/>
                <w:sz w:val="16"/>
                <w:szCs w:val="16"/>
              </w:rPr>
              <w:t xml:space="preserve">Partita IVA </w:t>
            </w:r>
          </w:p>
        </w:tc>
        <w:tc>
          <w:tcPr>
            <w:tcW w:w="7065" w:type="dxa"/>
          </w:tcPr>
          <w:p w14:paraId="7EB54522"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B1040A" w14:paraId="045F7096" w14:textId="77777777" w:rsidTr="00B1040A">
        <w:tc>
          <w:tcPr>
            <w:tcW w:w="2672" w:type="dxa"/>
          </w:tcPr>
          <w:p w14:paraId="6A63CB86"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B1040A">
              <w:rPr>
                <w:rFonts w:ascii="Garamond" w:hAnsi="Garamond"/>
                <w:sz w:val="16"/>
                <w:szCs w:val="16"/>
              </w:rPr>
              <w:t>Codice</w:t>
            </w:r>
            <w:proofErr w:type="spellEnd"/>
            <w:r w:rsidRPr="00B1040A">
              <w:rPr>
                <w:rFonts w:ascii="Garamond" w:hAnsi="Garamond"/>
                <w:sz w:val="16"/>
                <w:szCs w:val="16"/>
              </w:rPr>
              <w:t xml:space="preserve"> </w:t>
            </w:r>
            <w:proofErr w:type="spellStart"/>
            <w:r w:rsidRPr="00B1040A">
              <w:rPr>
                <w:rFonts w:ascii="Garamond" w:hAnsi="Garamond"/>
                <w:sz w:val="16"/>
                <w:szCs w:val="16"/>
              </w:rPr>
              <w:t>fiscale</w:t>
            </w:r>
            <w:proofErr w:type="spellEnd"/>
          </w:p>
        </w:tc>
        <w:tc>
          <w:tcPr>
            <w:tcW w:w="7065" w:type="dxa"/>
          </w:tcPr>
          <w:p w14:paraId="1183B264"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B1040A" w14:paraId="019C2A45" w14:textId="77777777" w:rsidTr="00B1040A">
        <w:tc>
          <w:tcPr>
            <w:tcW w:w="2672" w:type="dxa"/>
          </w:tcPr>
          <w:p w14:paraId="5C6EDE31"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roofErr w:type="spellStart"/>
            <w:r w:rsidRPr="00B1040A">
              <w:rPr>
                <w:rFonts w:ascii="Garamond" w:hAnsi="Garamond"/>
                <w:sz w:val="16"/>
                <w:szCs w:val="16"/>
              </w:rPr>
              <w:t>Iscritta</w:t>
            </w:r>
            <w:proofErr w:type="spellEnd"/>
            <w:r w:rsidRPr="00B1040A">
              <w:rPr>
                <w:rFonts w:ascii="Garamond" w:hAnsi="Garamond"/>
                <w:sz w:val="16"/>
                <w:szCs w:val="16"/>
              </w:rPr>
              <w:t xml:space="preserve"> alla C.C.I.A.A. di</w:t>
            </w:r>
          </w:p>
        </w:tc>
        <w:tc>
          <w:tcPr>
            <w:tcW w:w="7065" w:type="dxa"/>
          </w:tcPr>
          <w:p w14:paraId="244EE461"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
        </w:tc>
      </w:tr>
      <w:tr w:rsidR="004A4F31" w:rsidRPr="00B1040A" w14:paraId="0AC467C9" w14:textId="77777777" w:rsidTr="00B1040A">
        <w:tc>
          <w:tcPr>
            <w:tcW w:w="2672" w:type="dxa"/>
          </w:tcPr>
          <w:p w14:paraId="5F0E420D"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r w:rsidRPr="00B1040A">
              <w:rPr>
                <w:rFonts w:ascii="Garamond" w:hAnsi="Garamond"/>
                <w:sz w:val="16"/>
                <w:szCs w:val="16"/>
              </w:rPr>
              <w:t xml:space="preserve">al </w:t>
            </w:r>
            <w:proofErr w:type="spellStart"/>
            <w:r w:rsidRPr="00B1040A">
              <w:rPr>
                <w:rFonts w:ascii="Garamond" w:hAnsi="Garamond"/>
                <w:sz w:val="16"/>
                <w:szCs w:val="16"/>
              </w:rPr>
              <w:t>numero</w:t>
            </w:r>
            <w:proofErr w:type="spellEnd"/>
            <w:r w:rsidRPr="00B1040A">
              <w:rPr>
                <w:rFonts w:ascii="Garamond" w:hAnsi="Garamond"/>
                <w:sz w:val="16"/>
                <w:szCs w:val="16"/>
              </w:rPr>
              <w:t xml:space="preserve"> del </w:t>
            </w:r>
            <w:proofErr w:type="spellStart"/>
            <w:r w:rsidRPr="00B1040A">
              <w:rPr>
                <w:rFonts w:ascii="Garamond" w:hAnsi="Garamond"/>
                <w:sz w:val="16"/>
                <w:szCs w:val="16"/>
              </w:rPr>
              <w:t>registro</w:t>
            </w:r>
            <w:proofErr w:type="spellEnd"/>
            <w:r w:rsidRPr="00B1040A">
              <w:rPr>
                <w:rFonts w:ascii="Garamond" w:hAnsi="Garamond"/>
                <w:sz w:val="16"/>
                <w:szCs w:val="16"/>
              </w:rPr>
              <w:t xml:space="preserve"> delle imprese</w:t>
            </w:r>
          </w:p>
        </w:tc>
        <w:tc>
          <w:tcPr>
            <w:tcW w:w="7065" w:type="dxa"/>
          </w:tcPr>
          <w:p w14:paraId="4108D446" w14:textId="77777777" w:rsidR="004A4F31" w:rsidRPr="00B1040A" w:rsidRDefault="004A4F31" w:rsidP="008526EB">
            <w:pPr>
              <w:pStyle w:val="Corpotesto"/>
              <w:tabs>
                <w:tab w:val="left" w:pos="973"/>
                <w:tab w:val="left" w:pos="2659"/>
                <w:tab w:val="left" w:pos="8729"/>
                <w:tab w:val="left" w:pos="9147"/>
              </w:tabs>
              <w:rPr>
                <w:rFonts w:ascii="Garamond" w:hAnsi="Garamond"/>
                <w:sz w:val="16"/>
                <w:szCs w:val="16"/>
              </w:rPr>
            </w:pPr>
          </w:p>
        </w:tc>
      </w:tr>
    </w:tbl>
    <w:p w14:paraId="2BCE4224" w14:textId="77777777" w:rsidR="004A4F31" w:rsidRPr="00B1040A" w:rsidRDefault="004A4F31" w:rsidP="004A4F31">
      <w:pPr>
        <w:pStyle w:val="Corpotesto"/>
        <w:tabs>
          <w:tab w:val="left" w:pos="3115"/>
        </w:tabs>
        <w:ind w:left="163" w:right="2636" w:hanging="51"/>
        <w:rPr>
          <w:rFonts w:ascii="Garamond" w:hAnsi="Garamond"/>
          <w:sz w:val="16"/>
          <w:szCs w:val="16"/>
        </w:rPr>
      </w:pPr>
      <w:proofErr w:type="spellStart"/>
      <w:r w:rsidRPr="00B1040A">
        <w:rPr>
          <w:rFonts w:ascii="Garamond" w:hAnsi="Garamond"/>
          <w:sz w:val="16"/>
          <w:szCs w:val="16"/>
        </w:rPr>
        <w:t>visti</w:t>
      </w:r>
      <w:proofErr w:type="spellEnd"/>
      <w:r w:rsidRPr="00B1040A">
        <w:rPr>
          <w:rFonts w:ascii="Garamond" w:hAnsi="Garamond"/>
          <w:sz w:val="16"/>
          <w:szCs w:val="16"/>
        </w:rPr>
        <w:t>:</w:t>
      </w:r>
    </w:p>
    <w:p w14:paraId="22CC3ACB" w14:textId="77777777" w:rsidR="004A4F31" w:rsidRPr="00B1040A" w:rsidRDefault="004A4F31" w:rsidP="007E3A8B">
      <w:pPr>
        <w:pStyle w:val="Paragrafoelenco"/>
        <w:widowControl w:val="0"/>
        <w:numPr>
          <w:ilvl w:val="0"/>
          <w:numId w:val="4"/>
        </w:numPr>
        <w:tabs>
          <w:tab w:val="left" w:pos="311"/>
        </w:tabs>
        <w:autoSpaceDE w:val="0"/>
        <w:autoSpaceDN w:val="0"/>
        <w:spacing w:after="0" w:line="240" w:lineRule="auto"/>
        <w:contextualSpacing w:val="0"/>
        <w:jc w:val="both"/>
        <w:rPr>
          <w:rFonts w:ascii="Garamond" w:hAnsi="Garamond"/>
          <w:sz w:val="16"/>
          <w:szCs w:val="16"/>
        </w:rPr>
      </w:pPr>
      <w:r w:rsidRPr="00B1040A">
        <w:rPr>
          <w:rFonts w:ascii="Garamond" w:hAnsi="Garamond"/>
          <w:sz w:val="16"/>
          <w:szCs w:val="16"/>
        </w:rPr>
        <w:t>la</w:t>
      </w:r>
      <w:r w:rsidRPr="00B1040A">
        <w:rPr>
          <w:rFonts w:ascii="Garamond" w:hAnsi="Garamond"/>
          <w:spacing w:val="20"/>
          <w:sz w:val="16"/>
          <w:szCs w:val="16"/>
        </w:rPr>
        <w:t xml:space="preserve"> </w:t>
      </w:r>
      <w:r w:rsidRPr="00B1040A">
        <w:rPr>
          <w:rFonts w:ascii="Garamond" w:hAnsi="Garamond"/>
          <w:sz w:val="16"/>
          <w:szCs w:val="16"/>
        </w:rPr>
        <w:t>legge</w:t>
      </w:r>
      <w:r w:rsidRPr="00B1040A">
        <w:rPr>
          <w:rFonts w:ascii="Garamond" w:hAnsi="Garamond"/>
          <w:spacing w:val="21"/>
          <w:sz w:val="16"/>
          <w:szCs w:val="16"/>
        </w:rPr>
        <w:t xml:space="preserve"> </w:t>
      </w:r>
      <w:r w:rsidRPr="00B1040A">
        <w:rPr>
          <w:rFonts w:ascii="Garamond" w:hAnsi="Garamond"/>
          <w:sz w:val="16"/>
          <w:szCs w:val="16"/>
        </w:rPr>
        <w:t>6</w:t>
      </w:r>
      <w:r w:rsidRPr="00B1040A">
        <w:rPr>
          <w:rFonts w:ascii="Garamond" w:hAnsi="Garamond"/>
          <w:spacing w:val="23"/>
          <w:sz w:val="16"/>
          <w:szCs w:val="16"/>
        </w:rPr>
        <w:t xml:space="preserve"> </w:t>
      </w:r>
      <w:proofErr w:type="spellStart"/>
      <w:r w:rsidRPr="00B1040A">
        <w:rPr>
          <w:rFonts w:ascii="Garamond" w:hAnsi="Garamond"/>
          <w:sz w:val="16"/>
          <w:szCs w:val="16"/>
        </w:rPr>
        <w:t>novembre</w:t>
      </w:r>
      <w:proofErr w:type="spellEnd"/>
      <w:r w:rsidRPr="00B1040A">
        <w:rPr>
          <w:rFonts w:ascii="Garamond" w:hAnsi="Garamond"/>
          <w:spacing w:val="21"/>
          <w:sz w:val="16"/>
          <w:szCs w:val="16"/>
        </w:rPr>
        <w:t xml:space="preserve"> </w:t>
      </w:r>
      <w:proofErr w:type="gramStart"/>
      <w:r w:rsidRPr="00B1040A">
        <w:rPr>
          <w:rFonts w:ascii="Garamond" w:hAnsi="Garamond"/>
          <w:sz w:val="16"/>
          <w:szCs w:val="16"/>
        </w:rPr>
        <w:t>2012</w:t>
      </w:r>
      <w:r w:rsidRPr="00B1040A">
        <w:rPr>
          <w:rFonts w:ascii="Garamond" w:hAnsi="Garamond"/>
          <w:spacing w:val="22"/>
          <w:sz w:val="16"/>
          <w:szCs w:val="16"/>
        </w:rPr>
        <w:t xml:space="preserve"> </w:t>
      </w:r>
      <w:r w:rsidRPr="00B1040A">
        <w:rPr>
          <w:rFonts w:ascii="Garamond" w:hAnsi="Garamond"/>
          <w:sz w:val="16"/>
          <w:szCs w:val="16"/>
        </w:rPr>
        <w:t>,</w:t>
      </w:r>
      <w:proofErr w:type="gramEnd"/>
      <w:r w:rsidRPr="00B1040A">
        <w:rPr>
          <w:rFonts w:ascii="Garamond" w:hAnsi="Garamond"/>
          <w:spacing w:val="23"/>
          <w:sz w:val="16"/>
          <w:szCs w:val="16"/>
        </w:rPr>
        <w:t xml:space="preserve"> </w:t>
      </w:r>
      <w:r w:rsidRPr="00B1040A">
        <w:rPr>
          <w:rFonts w:ascii="Garamond" w:hAnsi="Garamond"/>
          <w:sz w:val="16"/>
          <w:szCs w:val="16"/>
        </w:rPr>
        <w:t>n.</w:t>
      </w:r>
      <w:r w:rsidRPr="00B1040A">
        <w:rPr>
          <w:rFonts w:ascii="Garamond" w:hAnsi="Garamond"/>
          <w:spacing w:val="20"/>
          <w:sz w:val="16"/>
          <w:szCs w:val="16"/>
        </w:rPr>
        <w:t xml:space="preserve"> </w:t>
      </w:r>
      <w:r w:rsidRPr="00B1040A">
        <w:rPr>
          <w:rFonts w:ascii="Garamond" w:hAnsi="Garamond"/>
          <w:sz w:val="16"/>
          <w:szCs w:val="16"/>
        </w:rPr>
        <w:t>190</w:t>
      </w:r>
      <w:r w:rsidRPr="00B1040A">
        <w:rPr>
          <w:rFonts w:ascii="Garamond" w:hAnsi="Garamond"/>
          <w:spacing w:val="21"/>
          <w:sz w:val="16"/>
          <w:szCs w:val="16"/>
        </w:rPr>
        <w:t xml:space="preserve"> </w:t>
      </w:r>
      <w:r w:rsidRPr="00B1040A">
        <w:rPr>
          <w:rFonts w:ascii="Garamond" w:hAnsi="Garamond"/>
          <w:sz w:val="16"/>
          <w:szCs w:val="16"/>
        </w:rPr>
        <w:t>“</w:t>
      </w:r>
      <w:proofErr w:type="spellStart"/>
      <w:r w:rsidRPr="00B1040A">
        <w:rPr>
          <w:rFonts w:ascii="Garamond" w:hAnsi="Garamond"/>
          <w:sz w:val="16"/>
          <w:szCs w:val="16"/>
        </w:rPr>
        <w:t>Disposizioni</w:t>
      </w:r>
      <w:proofErr w:type="spellEnd"/>
      <w:r w:rsidRPr="00B1040A">
        <w:rPr>
          <w:rFonts w:ascii="Garamond" w:hAnsi="Garamond"/>
          <w:spacing w:val="23"/>
          <w:sz w:val="16"/>
          <w:szCs w:val="16"/>
        </w:rPr>
        <w:t xml:space="preserve"> </w:t>
      </w:r>
      <w:r w:rsidRPr="00B1040A">
        <w:rPr>
          <w:rFonts w:ascii="Garamond" w:hAnsi="Garamond"/>
          <w:sz w:val="16"/>
          <w:szCs w:val="16"/>
        </w:rPr>
        <w:t>per</w:t>
      </w:r>
      <w:r w:rsidRPr="00B1040A">
        <w:rPr>
          <w:rFonts w:ascii="Garamond" w:hAnsi="Garamond"/>
          <w:spacing w:val="23"/>
          <w:sz w:val="16"/>
          <w:szCs w:val="16"/>
        </w:rPr>
        <w:t xml:space="preserve"> </w:t>
      </w:r>
      <w:r w:rsidRPr="00B1040A">
        <w:rPr>
          <w:rFonts w:ascii="Garamond" w:hAnsi="Garamond"/>
          <w:sz w:val="16"/>
          <w:szCs w:val="16"/>
        </w:rPr>
        <w:t>la</w:t>
      </w:r>
      <w:r w:rsidRPr="00B1040A">
        <w:rPr>
          <w:rFonts w:ascii="Garamond" w:hAnsi="Garamond"/>
          <w:spacing w:val="23"/>
          <w:sz w:val="16"/>
          <w:szCs w:val="16"/>
        </w:rPr>
        <w:t xml:space="preserve"> </w:t>
      </w:r>
      <w:proofErr w:type="spellStart"/>
      <w:r w:rsidRPr="00B1040A">
        <w:rPr>
          <w:rFonts w:ascii="Garamond" w:hAnsi="Garamond"/>
          <w:sz w:val="16"/>
          <w:szCs w:val="16"/>
        </w:rPr>
        <w:t>prevenzione</w:t>
      </w:r>
      <w:proofErr w:type="spellEnd"/>
      <w:r w:rsidRPr="00B1040A">
        <w:rPr>
          <w:rFonts w:ascii="Garamond" w:hAnsi="Garamond"/>
          <w:spacing w:val="22"/>
          <w:sz w:val="16"/>
          <w:szCs w:val="16"/>
        </w:rPr>
        <w:t xml:space="preserve"> </w:t>
      </w:r>
      <w:r w:rsidRPr="00B1040A">
        <w:rPr>
          <w:rFonts w:ascii="Garamond" w:hAnsi="Garamond"/>
          <w:sz w:val="16"/>
          <w:szCs w:val="16"/>
        </w:rPr>
        <w:t>e</w:t>
      </w:r>
      <w:r w:rsidRPr="00B1040A">
        <w:rPr>
          <w:rFonts w:ascii="Garamond" w:hAnsi="Garamond"/>
          <w:spacing w:val="23"/>
          <w:sz w:val="16"/>
          <w:szCs w:val="16"/>
        </w:rPr>
        <w:t xml:space="preserve"> </w:t>
      </w:r>
      <w:r w:rsidRPr="00B1040A">
        <w:rPr>
          <w:rFonts w:ascii="Garamond" w:hAnsi="Garamond"/>
          <w:sz w:val="16"/>
          <w:szCs w:val="16"/>
        </w:rPr>
        <w:t>la</w:t>
      </w:r>
      <w:r w:rsidRPr="00B1040A">
        <w:rPr>
          <w:rFonts w:ascii="Garamond" w:hAnsi="Garamond"/>
          <w:spacing w:val="20"/>
          <w:sz w:val="16"/>
          <w:szCs w:val="16"/>
        </w:rPr>
        <w:t xml:space="preserve"> </w:t>
      </w:r>
      <w:proofErr w:type="spellStart"/>
      <w:r w:rsidRPr="00B1040A">
        <w:rPr>
          <w:rFonts w:ascii="Garamond" w:hAnsi="Garamond"/>
          <w:sz w:val="16"/>
          <w:szCs w:val="16"/>
        </w:rPr>
        <w:t>repressione</w:t>
      </w:r>
      <w:proofErr w:type="spellEnd"/>
      <w:r w:rsidRPr="00B1040A">
        <w:rPr>
          <w:rFonts w:ascii="Garamond" w:hAnsi="Garamond"/>
          <w:spacing w:val="24"/>
          <w:sz w:val="16"/>
          <w:szCs w:val="16"/>
        </w:rPr>
        <w:t xml:space="preserve"> </w:t>
      </w:r>
      <w:r w:rsidRPr="00B1040A">
        <w:rPr>
          <w:rFonts w:ascii="Garamond" w:hAnsi="Garamond"/>
          <w:sz w:val="16"/>
          <w:szCs w:val="16"/>
        </w:rPr>
        <w:t>della</w:t>
      </w:r>
      <w:r w:rsidRPr="00B1040A">
        <w:rPr>
          <w:rFonts w:ascii="Garamond" w:hAnsi="Garamond"/>
          <w:spacing w:val="20"/>
          <w:sz w:val="16"/>
          <w:szCs w:val="16"/>
        </w:rPr>
        <w:t xml:space="preserve"> </w:t>
      </w:r>
      <w:proofErr w:type="spellStart"/>
      <w:r w:rsidRPr="00B1040A">
        <w:rPr>
          <w:rFonts w:ascii="Garamond" w:hAnsi="Garamond"/>
          <w:sz w:val="16"/>
          <w:szCs w:val="16"/>
        </w:rPr>
        <w:t>corruzione</w:t>
      </w:r>
      <w:proofErr w:type="spellEnd"/>
      <w:r w:rsidRPr="00B1040A">
        <w:rPr>
          <w:rFonts w:ascii="Garamond" w:hAnsi="Garamond"/>
          <w:spacing w:val="21"/>
          <w:sz w:val="16"/>
          <w:szCs w:val="16"/>
        </w:rPr>
        <w:t xml:space="preserve"> </w:t>
      </w:r>
      <w:r w:rsidRPr="00B1040A">
        <w:rPr>
          <w:rFonts w:ascii="Garamond" w:hAnsi="Garamond"/>
          <w:sz w:val="16"/>
          <w:szCs w:val="16"/>
        </w:rPr>
        <w:t xml:space="preserve">e </w:t>
      </w:r>
      <w:proofErr w:type="spellStart"/>
      <w:r w:rsidRPr="00B1040A">
        <w:rPr>
          <w:rFonts w:ascii="Garamond" w:hAnsi="Garamond"/>
          <w:sz w:val="16"/>
          <w:szCs w:val="16"/>
        </w:rPr>
        <w:t>dell'illegalità</w:t>
      </w:r>
      <w:proofErr w:type="spellEnd"/>
      <w:r w:rsidRPr="00B1040A">
        <w:rPr>
          <w:rFonts w:ascii="Garamond" w:hAnsi="Garamond"/>
          <w:spacing w:val="-1"/>
          <w:sz w:val="16"/>
          <w:szCs w:val="16"/>
        </w:rPr>
        <w:t xml:space="preserve"> </w:t>
      </w:r>
      <w:proofErr w:type="spellStart"/>
      <w:r w:rsidRPr="00B1040A">
        <w:rPr>
          <w:rFonts w:ascii="Garamond" w:hAnsi="Garamond"/>
          <w:sz w:val="16"/>
          <w:szCs w:val="16"/>
        </w:rPr>
        <w:t>nella</w:t>
      </w:r>
      <w:proofErr w:type="spellEnd"/>
      <w:r w:rsidRPr="00B1040A">
        <w:rPr>
          <w:rFonts w:ascii="Garamond" w:hAnsi="Garamond"/>
          <w:spacing w:val="-1"/>
          <w:sz w:val="16"/>
          <w:szCs w:val="16"/>
        </w:rPr>
        <w:t xml:space="preserve"> </w:t>
      </w:r>
      <w:proofErr w:type="spellStart"/>
      <w:r w:rsidRPr="00B1040A">
        <w:rPr>
          <w:rFonts w:ascii="Garamond" w:hAnsi="Garamond"/>
          <w:sz w:val="16"/>
          <w:szCs w:val="16"/>
        </w:rPr>
        <w:t>pubblica</w:t>
      </w:r>
      <w:proofErr w:type="spellEnd"/>
      <w:r w:rsidRPr="00B1040A">
        <w:rPr>
          <w:rFonts w:ascii="Garamond" w:hAnsi="Garamond"/>
          <w:spacing w:val="-4"/>
          <w:sz w:val="16"/>
          <w:szCs w:val="16"/>
        </w:rPr>
        <w:t xml:space="preserve"> </w:t>
      </w:r>
      <w:proofErr w:type="spellStart"/>
      <w:r w:rsidRPr="00B1040A">
        <w:rPr>
          <w:rFonts w:ascii="Garamond" w:hAnsi="Garamond"/>
          <w:sz w:val="16"/>
          <w:szCs w:val="16"/>
        </w:rPr>
        <w:t>amministrazione</w:t>
      </w:r>
      <w:proofErr w:type="spellEnd"/>
      <w:r w:rsidRPr="00B1040A">
        <w:rPr>
          <w:rFonts w:ascii="Garamond" w:hAnsi="Garamond"/>
          <w:sz w:val="16"/>
          <w:szCs w:val="16"/>
        </w:rPr>
        <w:t>”</w:t>
      </w:r>
      <w:r w:rsidRPr="00B1040A">
        <w:rPr>
          <w:rFonts w:ascii="Garamond" w:hAnsi="Garamond"/>
          <w:spacing w:val="-1"/>
          <w:sz w:val="16"/>
          <w:szCs w:val="16"/>
        </w:rPr>
        <w:t xml:space="preserve"> </w:t>
      </w:r>
      <w:r w:rsidRPr="00B1040A">
        <w:rPr>
          <w:rFonts w:ascii="Garamond" w:hAnsi="Garamond"/>
          <w:sz w:val="16"/>
          <w:szCs w:val="16"/>
        </w:rPr>
        <w:t>e</w:t>
      </w:r>
      <w:r w:rsidRPr="00B1040A">
        <w:rPr>
          <w:rFonts w:ascii="Garamond" w:hAnsi="Garamond"/>
          <w:spacing w:val="-3"/>
          <w:sz w:val="16"/>
          <w:szCs w:val="16"/>
        </w:rPr>
        <w:t xml:space="preserve"> </w:t>
      </w:r>
      <w:proofErr w:type="spellStart"/>
      <w:r w:rsidRPr="00B1040A">
        <w:rPr>
          <w:rFonts w:ascii="Garamond" w:hAnsi="Garamond"/>
          <w:sz w:val="16"/>
          <w:szCs w:val="16"/>
        </w:rPr>
        <w:t>s.m.i</w:t>
      </w:r>
      <w:proofErr w:type="spellEnd"/>
      <w:r w:rsidRPr="00B1040A">
        <w:rPr>
          <w:rFonts w:ascii="Garamond" w:hAnsi="Garamond"/>
          <w:sz w:val="16"/>
          <w:szCs w:val="16"/>
        </w:rPr>
        <w:t>.,</w:t>
      </w:r>
      <w:r w:rsidRPr="00B1040A">
        <w:rPr>
          <w:rFonts w:ascii="Garamond" w:hAnsi="Garamond"/>
          <w:spacing w:val="-4"/>
          <w:sz w:val="16"/>
          <w:szCs w:val="16"/>
        </w:rPr>
        <w:t xml:space="preserve"> </w:t>
      </w:r>
      <w:r w:rsidRPr="00B1040A">
        <w:rPr>
          <w:rFonts w:ascii="Garamond" w:hAnsi="Garamond"/>
          <w:sz w:val="16"/>
          <w:szCs w:val="16"/>
        </w:rPr>
        <w:t>in</w:t>
      </w:r>
      <w:r w:rsidRPr="00B1040A">
        <w:rPr>
          <w:rFonts w:ascii="Garamond" w:hAnsi="Garamond"/>
          <w:spacing w:val="-2"/>
          <w:sz w:val="16"/>
          <w:szCs w:val="16"/>
        </w:rPr>
        <w:t xml:space="preserve"> </w:t>
      </w:r>
      <w:proofErr w:type="spellStart"/>
      <w:r w:rsidRPr="00B1040A">
        <w:rPr>
          <w:rFonts w:ascii="Garamond" w:hAnsi="Garamond"/>
          <w:sz w:val="16"/>
          <w:szCs w:val="16"/>
        </w:rPr>
        <w:t>particolare</w:t>
      </w:r>
      <w:proofErr w:type="spellEnd"/>
      <w:r w:rsidRPr="00B1040A">
        <w:rPr>
          <w:rFonts w:ascii="Garamond" w:hAnsi="Garamond"/>
          <w:sz w:val="16"/>
          <w:szCs w:val="16"/>
        </w:rPr>
        <w:t xml:space="preserve">, </w:t>
      </w:r>
      <w:proofErr w:type="spellStart"/>
      <w:r w:rsidRPr="00B1040A">
        <w:rPr>
          <w:rFonts w:ascii="Garamond" w:hAnsi="Garamond"/>
          <w:sz w:val="16"/>
          <w:szCs w:val="16"/>
        </w:rPr>
        <w:t>l’art</w:t>
      </w:r>
      <w:proofErr w:type="spellEnd"/>
      <w:r w:rsidRPr="00B1040A">
        <w:rPr>
          <w:rFonts w:ascii="Garamond" w:hAnsi="Garamond"/>
          <w:sz w:val="16"/>
          <w:szCs w:val="16"/>
        </w:rPr>
        <w:t>.</w:t>
      </w:r>
      <w:r w:rsidRPr="00B1040A">
        <w:rPr>
          <w:rFonts w:ascii="Garamond" w:hAnsi="Garamond"/>
          <w:spacing w:val="-1"/>
          <w:sz w:val="16"/>
          <w:szCs w:val="16"/>
        </w:rPr>
        <w:t xml:space="preserve"> </w:t>
      </w:r>
      <w:r w:rsidRPr="00B1040A">
        <w:rPr>
          <w:rFonts w:ascii="Garamond" w:hAnsi="Garamond"/>
          <w:sz w:val="16"/>
          <w:szCs w:val="16"/>
        </w:rPr>
        <w:t>1,</w:t>
      </w:r>
      <w:r w:rsidRPr="00B1040A">
        <w:rPr>
          <w:rFonts w:ascii="Garamond" w:hAnsi="Garamond"/>
          <w:spacing w:val="-4"/>
          <w:sz w:val="16"/>
          <w:szCs w:val="16"/>
        </w:rPr>
        <w:t xml:space="preserve"> </w:t>
      </w:r>
      <w:r w:rsidRPr="00B1040A">
        <w:rPr>
          <w:rFonts w:ascii="Garamond" w:hAnsi="Garamond"/>
          <w:sz w:val="16"/>
          <w:szCs w:val="16"/>
        </w:rPr>
        <w:t>comma</w:t>
      </w:r>
      <w:r w:rsidRPr="00B1040A">
        <w:rPr>
          <w:rFonts w:ascii="Garamond" w:hAnsi="Garamond"/>
          <w:spacing w:val="-3"/>
          <w:sz w:val="16"/>
          <w:szCs w:val="16"/>
        </w:rPr>
        <w:t xml:space="preserve"> </w:t>
      </w:r>
      <w:proofErr w:type="gramStart"/>
      <w:r w:rsidRPr="00B1040A">
        <w:rPr>
          <w:rFonts w:ascii="Garamond" w:hAnsi="Garamond"/>
          <w:sz w:val="16"/>
          <w:szCs w:val="16"/>
        </w:rPr>
        <w:t>9;</w:t>
      </w:r>
      <w:proofErr w:type="gramEnd"/>
    </w:p>
    <w:p w14:paraId="416813A7" w14:textId="097AAACF" w:rsidR="004A4F31" w:rsidRPr="00B1040A" w:rsidRDefault="004A4F31" w:rsidP="00FF1BD7">
      <w:pPr>
        <w:pStyle w:val="Paragrafoelenco"/>
        <w:widowControl w:val="0"/>
        <w:numPr>
          <w:ilvl w:val="0"/>
          <w:numId w:val="4"/>
        </w:numPr>
        <w:tabs>
          <w:tab w:val="left" w:pos="332"/>
        </w:tabs>
        <w:autoSpaceDE w:val="0"/>
        <w:autoSpaceDN w:val="0"/>
        <w:spacing w:after="0" w:line="240" w:lineRule="auto"/>
        <w:ind w:right="148"/>
        <w:contextualSpacing w:val="0"/>
        <w:jc w:val="both"/>
        <w:rPr>
          <w:rFonts w:ascii="Garamond" w:hAnsi="Garamond"/>
          <w:sz w:val="16"/>
          <w:szCs w:val="16"/>
        </w:rPr>
      </w:pPr>
      <w:r w:rsidRPr="00B1040A">
        <w:rPr>
          <w:rFonts w:ascii="Garamond" w:hAnsi="Garamond"/>
          <w:sz w:val="16"/>
          <w:szCs w:val="16"/>
        </w:rPr>
        <w:t>il</w:t>
      </w:r>
      <w:r w:rsidRPr="00B1040A">
        <w:rPr>
          <w:rFonts w:ascii="Garamond" w:hAnsi="Garamond"/>
          <w:spacing w:val="43"/>
          <w:sz w:val="16"/>
          <w:szCs w:val="16"/>
        </w:rPr>
        <w:t xml:space="preserve"> </w:t>
      </w:r>
      <w:proofErr w:type="spellStart"/>
      <w:r w:rsidRPr="00B1040A">
        <w:rPr>
          <w:rFonts w:ascii="Garamond" w:hAnsi="Garamond"/>
          <w:sz w:val="16"/>
          <w:szCs w:val="16"/>
        </w:rPr>
        <w:t>decreto</w:t>
      </w:r>
      <w:proofErr w:type="spellEnd"/>
      <w:r w:rsidRPr="00B1040A">
        <w:rPr>
          <w:rFonts w:ascii="Garamond" w:hAnsi="Garamond"/>
          <w:spacing w:val="46"/>
          <w:sz w:val="16"/>
          <w:szCs w:val="16"/>
        </w:rPr>
        <w:t xml:space="preserve"> </w:t>
      </w:r>
      <w:r w:rsidRPr="00B1040A">
        <w:rPr>
          <w:rFonts w:ascii="Garamond" w:hAnsi="Garamond"/>
          <w:sz w:val="16"/>
          <w:szCs w:val="16"/>
        </w:rPr>
        <w:t>del</w:t>
      </w:r>
      <w:r w:rsidRPr="00B1040A">
        <w:rPr>
          <w:rFonts w:ascii="Garamond" w:hAnsi="Garamond"/>
          <w:spacing w:val="44"/>
          <w:sz w:val="16"/>
          <w:szCs w:val="16"/>
        </w:rPr>
        <w:t xml:space="preserve"> </w:t>
      </w:r>
      <w:r w:rsidRPr="00B1040A">
        <w:rPr>
          <w:rFonts w:ascii="Garamond" w:hAnsi="Garamond"/>
          <w:sz w:val="16"/>
          <w:szCs w:val="16"/>
        </w:rPr>
        <w:t>Presidente</w:t>
      </w:r>
      <w:r w:rsidRPr="00B1040A">
        <w:rPr>
          <w:rFonts w:ascii="Garamond" w:hAnsi="Garamond"/>
          <w:spacing w:val="46"/>
          <w:sz w:val="16"/>
          <w:szCs w:val="16"/>
        </w:rPr>
        <w:t xml:space="preserve"> </w:t>
      </w:r>
      <w:r w:rsidRPr="00B1040A">
        <w:rPr>
          <w:rFonts w:ascii="Garamond" w:hAnsi="Garamond"/>
          <w:sz w:val="16"/>
          <w:szCs w:val="16"/>
        </w:rPr>
        <w:t>della</w:t>
      </w:r>
      <w:r w:rsidRPr="00B1040A">
        <w:rPr>
          <w:rFonts w:ascii="Garamond" w:hAnsi="Garamond"/>
          <w:spacing w:val="44"/>
          <w:sz w:val="16"/>
          <w:szCs w:val="16"/>
        </w:rPr>
        <w:t xml:space="preserve"> </w:t>
      </w:r>
      <w:r w:rsidRPr="00B1040A">
        <w:rPr>
          <w:rFonts w:ascii="Garamond" w:hAnsi="Garamond"/>
          <w:sz w:val="16"/>
          <w:szCs w:val="16"/>
        </w:rPr>
        <w:t>Repubblica</w:t>
      </w:r>
      <w:r w:rsidRPr="00B1040A">
        <w:rPr>
          <w:rFonts w:ascii="Garamond" w:hAnsi="Garamond"/>
          <w:spacing w:val="45"/>
          <w:sz w:val="16"/>
          <w:szCs w:val="16"/>
        </w:rPr>
        <w:t xml:space="preserve"> </w:t>
      </w:r>
      <w:r w:rsidRPr="00B1040A">
        <w:rPr>
          <w:rFonts w:ascii="Garamond" w:hAnsi="Garamond"/>
          <w:sz w:val="16"/>
          <w:szCs w:val="16"/>
        </w:rPr>
        <w:t>28</w:t>
      </w:r>
      <w:r w:rsidRPr="00B1040A">
        <w:rPr>
          <w:rFonts w:ascii="Garamond" w:hAnsi="Garamond"/>
          <w:spacing w:val="45"/>
          <w:sz w:val="16"/>
          <w:szCs w:val="16"/>
        </w:rPr>
        <w:t xml:space="preserve"> </w:t>
      </w:r>
      <w:proofErr w:type="spellStart"/>
      <w:r w:rsidRPr="00B1040A">
        <w:rPr>
          <w:rFonts w:ascii="Garamond" w:hAnsi="Garamond"/>
          <w:sz w:val="16"/>
          <w:szCs w:val="16"/>
        </w:rPr>
        <w:t>dicembre</w:t>
      </w:r>
      <w:proofErr w:type="spellEnd"/>
      <w:r w:rsidRPr="00B1040A">
        <w:rPr>
          <w:rFonts w:ascii="Garamond" w:hAnsi="Garamond"/>
          <w:spacing w:val="43"/>
          <w:sz w:val="16"/>
          <w:szCs w:val="16"/>
        </w:rPr>
        <w:t xml:space="preserve"> </w:t>
      </w:r>
      <w:r w:rsidRPr="00B1040A">
        <w:rPr>
          <w:rFonts w:ascii="Garamond" w:hAnsi="Garamond"/>
          <w:sz w:val="16"/>
          <w:szCs w:val="16"/>
        </w:rPr>
        <w:t>2000,</w:t>
      </w:r>
      <w:r w:rsidRPr="00B1040A">
        <w:rPr>
          <w:rFonts w:ascii="Garamond" w:hAnsi="Garamond"/>
          <w:spacing w:val="44"/>
          <w:sz w:val="16"/>
          <w:szCs w:val="16"/>
        </w:rPr>
        <w:t xml:space="preserve"> </w:t>
      </w:r>
      <w:r w:rsidRPr="00B1040A">
        <w:rPr>
          <w:rFonts w:ascii="Garamond" w:hAnsi="Garamond"/>
          <w:sz w:val="16"/>
          <w:szCs w:val="16"/>
        </w:rPr>
        <w:t>n.</w:t>
      </w:r>
      <w:r w:rsidRPr="00B1040A">
        <w:rPr>
          <w:rFonts w:ascii="Garamond" w:hAnsi="Garamond"/>
          <w:spacing w:val="44"/>
          <w:sz w:val="16"/>
          <w:szCs w:val="16"/>
        </w:rPr>
        <w:t xml:space="preserve"> </w:t>
      </w:r>
      <w:r w:rsidRPr="00B1040A">
        <w:rPr>
          <w:rFonts w:ascii="Garamond" w:hAnsi="Garamond"/>
          <w:sz w:val="16"/>
          <w:szCs w:val="16"/>
        </w:rPr>
        <w:t>445</w:t>
      </w:r>
      <w:r w:rsidRPr="00B1040A">
        <w:rPr>
          <w:rFonts w:ascii="Garamond" w:hAnsi="Garamond"/>
          <w:spacing w:val="42"/>
          <w:sz w:val="16"/>
          <w:szCs w:val="16"/>
        </w:rPr>
        <w:t xml:space="preserve"> </w:t>
      </w:r>
      <w:r w:rsidRPr="00B1040A">
        <w:rPr>
          <w:rFonts w:ascii="Garamond" w:hAnsi="Garamond"/>
          <w:sz w:val="16"/>
          <w:szCs w:val="16"/>
        </w:rPr>
        <w:t>“Testo</w:t>
      </w:r>
      <w:r w:rsidRPr="00B1040A">
        <w:rPr>
          <w:rFonts w:ascii="Garamond" w:hAnsi="Garamond"/>
          <w:spacing w:val="46"/>
          <w:sz w:val="16"/>
          <w:szCs w:val="16"/>
        </w:rPr>
        <w:t xml:space="preserve"> </w:t>
      </w:r>
      <w:proofErr w:type="spellStart"/>
      <w:r w:rsidRPr="00B1040A">
        <w:rPr>
          <w:rFonts w:ascii="Garamond" w:hAnsi="Garamond"/>
          <w:sz w:val="16"/>
          <w:szCs w:val="16"/>
        </w:rPr>
        <w:t>unico</w:t>
      </w:r>
      <w:proofErr w:type="spellEnd"/>
      <w:r w:rsidRPr="00B1040A">
        <w:rPr>
          <w:rFonts w:ascii="Garamond" w:hAnsi="Garamond"/>
          <w:spacing w:val="45"/>
          <w:sz w:val="16"/>
          <w:szCs w:val="16"/>
        </w:rPr>
        <w:t xml:space="preserve"> </w:t>
      </w:r>
      <w:r w:rsidRPr="00B1040A">
        <w:rPr>
          <w:rFonts w:ascii="Garamond" w:hAnsi="Garamond"/>
          <w:sz w:val="16"/>
          <w:szCs w:val="16"/>
        </w:rPr>
        <w:t>delle</w:t>
      </w:r>
      <w:r w:rsidRPr="00B1040A">
        <w:rPr>
          <w:rFonts w:ascii="Garamond" w:hAnsi="Garamond"/>
          <w:spacing w:val="46"/>
          <w:sz w:val="16"/>
          <w:szCs w:val="16"/>
        </w:rPr>
        <w:t xml:space="preserve"> </w:t>
      </w:r>
      <w:proofErr w:type="spellStart"/>
      <w:r w:rsidRPr="00B1040A">
        <w:rPr>
          <w:rFonts w:ascii="Garamond" w:hAnsi="Garamond"/>
          <w:sz w:val="16"/>
          <w:szCs w:val="16"/>
        </w:rPr>
        <w:t>disposizioni</w:t>
      </w:r>
      <w:proofErr w:type="spellEnd"/>
      <w:r w:rsidRPr="00B1040A">
        <w:rPr>
          <w:rFonts w:ascii="Garamond" w:hAnsi="Garamond"/>
          <w:spacing w:val="-47"/>
          <w:sz w:val="16"/>
          <w:szCs w:val="16"/>
        </w:rPr>
        <w:t xml:space="preserve"> </w:t>
      </w:r>
      <w:r w:rsidR="00FF1BD7" w:rsidRPr="00B1040A">
        <w:rPr>
          <w:rFonts w:ascii="Garamond" w:hAnsi="Garamond"/>
          <w:spacing w:val="-47"/>
          <w:sz w:val="16"/>
          <w:szCs w:val="16"/>
        </w:rPr>
        <w:t xml:space="preserve">              </w:t>
      </w:r>
      <w:r w:rsidRPr="00B1040A">
        <w:rPr>
          <w:rFonts w:ascii="Garamond" w:hAnsi="Garamond"/>
          <w:sz w:val="16"/>
          <w:szCs w:val="16"/>
        </w:rPr>
        <w:t>legislative e</w:t>
      </w:r>
      <w:r w:rsidRPr="00B1040A">
        <w:rPr>
          <w:rFonts w:ascii="Garamond" w:hAnsi="Garamond"/>
          <w:spacing w:val="-2"/>
          <w:sz w:val="16"/>
          <w:szCs w:val="16"/>
        </w:rPr>
        <w:t xml:space="preserve"> </w:t>
      </w:r>
      <w:proofErr w:type="spellStart"/>
      <w:r w:rsidRPr="00B1040A">
        <w:rPr>
          <w:rFonts w:ascii="Garamond" w:hAnsi="Garamond"/>
          <w:sz w:val="16"/>
          <w:szCs w:val="16"/>
        </w:rPr>
        <w:t>regolamentari</w:t>
      </w:r>
      <w:proofErr w:type="spellEnd"/>
      <w:r w:rsidRPr="00B1040A">
        <w:rPr>
          <w:rFonts w:ascii="Garamond" w:hAnsi="Garamond"/>
          <w:spacing w:val="-3"/>
          <w:sz w:val="16"/>
          <w:szCs w:val="16"/>
        </w:rPr>
        <w:t xml:space="preserve"> </w:t>
      </w:r>
      <w:r w:rsidRPr="00B1040A">
        <w:rPr>
          <w:rFonts w:ascii="Garamond" w:hAnsi="Garamond"/>
          <w:sz w:val="16"/>
          <w:szCs w:val="16"/>
        </w:rPr>
        <w:t>in</w:t>
      </w:r>
      <w:r w:rsidRPr="00B1040A">
        <w:rPr>
          <w:rFonts w:ascii="Garamond" w:hAnsi="Garamond"/>
          <w:spacing w:val="-1"/>
          <w:sz w:val="16"/>
          <w:szCs w:val="16"/>
        </w:rPr>
        <w:t xml:space="preserve"> </w:t>
      </w:r>
      <w:proofErr w:type="spellStart"/>
      <w:r w:rsidRPr="00B1040A">
        <w:rPr>
          <w:rFonts w:ascii="Garamond" w:hAnsi="Garamond"/>
          <w:sz w:val="16"/>
          <w:szCs w:val="16"/>
        </w:rPr>
        <w:t>materia</w:t>
      </w:r>
      <w:proofErr w:type="spellEnd"/>
      <w:r w:rsidRPr="00B1040A">
        <w:rPr>
          <w:rFonts w:ascii="Garamond" w:hAnsi="Garamond"/>
          <w:spacing w:val="-1"/>
          <w:sz w:val="16"/>
          <w:szCs w:val="16"/>
        </w:rPr>
        <w:t xml:space="preserve"> </w:t>
      </w:r>
      <w:r w:rsidRPr="00B1040A">
        <w:rPr>
          <w:rFonts w:ascii="Garamond" w:hAnsi="Garamond"/>
          <w:sz w:val="16"/>
          <w:szCs w:val="16"/>
        </w:rPr>
        <w:t>di</w:t>
      </w:r>
      <w:r w:rsidRPr="00B1040A">
        <w:rPr>
          <w:rFonts w:ascii="Garamond" w:hAnsi="Garamond"/>
          <w:spacing w:val="-1"/>
          <w:sz w:val="16"/>
          <w:szCs w:val="16"/>
        </w:rPr>
        <w:t xml:space="preserve"> </w:t>
      </w:r>
      <w:proofErr w:type="spellStart"/>
      <w:r w:rsidRPr="00B1040A">
        <w:rPr>
          <w:rFonts w:ascii="Garamond" w:hAnsi="Garamond"/>
          <w:sz w:val="16"/>
          <w:szCs w:val="16"/>
        </w:rPr>
        <w:t>documentazione</w:t>
      </w:r>
      <w:proofErr w:type="spellEnd"/>
      <w:r w:rsidRPr="00B1040A">
        <w:rPr>
          <w:rFonts w:ascii="Garamond" w:hAnsi="Garamond"/>
          <w:spacing w:val="1"/>
          <w:sz w:val="16"/>
          <w:szCs w:val="16"/>
        </w:rPr>
        <w:t xml:space="preserve"> </w:t>
      </w:r>
      <w:proofErr w:type="spellStart"/>
      <w:r w:rsidRPr="00B1040A">
        <w:rPr>
          <w:rFonts w:ascii="Garamond" w:hAnsi="Garamond"/>
          <w:sz w:val="16"/>
          <w:szCs w:val="16"/>
        </w:rPr>
        <w:t>amministrativa</w:t>
      </w:r>
      <w:proofErr w:type="spellEnd"/>
      <w:r w:rsidRPr="00B1040A">
        <w:rPr>
          <w:rFonts w:ascii="Garamond" w:hAnsi="Garamond"/>
          <w:sz w:val="16"/>
          <w:szCs w:val="16"/>
        </w:rPr>
        <w:t>”</w:t>
      </w:r>
      <w:r w:rsidRPr="00B1040A">
        <w:rPr>
          <w:rFonts w:ascii="Garamond" w:hAnsi="Garamond"/>
          <w:spacing w:val="-1"/>
          <w:sz w:val="16"/>
          <w:szCs w:val="16"/>
        </w:rPr>
        <w:t xml:space="preserve"> </w:t>
      </w:r>
      <w:r w:rsidRPr="00B1040A">
        <w:rPr>
          <w:rFonts w:ascii="Garamond" w:hAnsi="Garamond"/>
          <w:sz w:val="16"/>
          <w:szCs w:val="16"/>
        </w:rPr>
        <w:t>e</w:t>
      </w:r>
      <w:r w:rsidRPr="00B1040A">
        <w:rPr>
          <w:rFonts w:ascii="Garamond" w:hAnsi="Garamond"/>
          <w:spacing w:val="1"/>
          <w:sz w:val="16"/>
          <w:szCs w:val="16"/>
        </w:rPr>
        <w:t xml:space="preserve"> </w:t>
      </w:r>
      <w:proofErr w:type="spellStart"/>
      <w:proofErr w:type="gramStart"/>
      <w:r w:rsidRPr="00B1040A">
        <w:rPr>
          <w:rFonts w:ascii="Garamond" w:hAnsi="Garamond"/>
          <w:sz w:val="16"/>
          <w:szCs w:val="16"/>
        </w:rPr>
        <w:t>s.m.i</w:t>
      </w:r>
      <w:proofErr w:type="spellEnd"/>
      <w:r w:rsidRPr="00B1040A">
        <w:rPr>
          <w:rFonts w:ascii="Garamond" w:hAnsi="Garamond"/>
          <w:sz w:val="16"/>
          <w:szCs w:val="16"/>
        </w:rPr>
        <w:t>.;</w:t>
      </w:r>
      <w:proofErr w:type="gramEnd"/>
    </w:p>
    <w:p w14:paraId="50C6C542" w14:textId="77777777" w:rsidR="004A4F31" w:rsidRPr="00B1040A" w:rsidRDefault="004A4F31" w:rsidP="004A4F31">
      <w:pPr>
        <w:ind w:left="4565"/>
        <w:rPr>
          <w:rFonts w:ascii="Garamond" w:hAnsi="Garamond"/>
          <w:b/>
          <w:sz w:val="16"/>
          <w:szCs w:val="16"/>
        </w:rPr>
      </w:pPr>
      <w:proofErr w:type="spellStart"/>
      <w:r w:rsidRPr="00B1040A">
        <w:rPr>
          <w:rFonts w:ascii="Garamond" w:hAnsi="Garamond"/>
          <w:b/>
          <w:sz w:val="16"/>
          <w:szCs w:val="16"/>
        </w:rPr>
        <w:t>dichiara</w:t>
      </w:r>
      <w:proofErr w:type="spellEnd"/>
    </w:p>
    <w:p w14:paraId="7AEFC339" w14:textId="77777777" w:rsidR="004A4F31" w:rsidRPr="00B1040A" w:rsidRDefault="004A4F31" w:rsidP="004A4F31">
      <w:pPr>
        <w:pStyle w:val="Corpotesto"/>
        <w:ind w:left="112" w:right="151"/>
        <w:jc w:val="both"/>
        <w:rPr>
          <w:rFonts w:ascii="Garamond" w:hAnsi="Garamond"/>
          <w:sz w:val="16"/>
          <w:szCs w:val="16"/>
        </w:rPr>
      </w:pPr>
      <w:r w:rsidRPr="00B1040A">
        <w:rPr>
          <w:rFonts w:ascii="Garamond" w:hAnsi="Garamond"/>
          <w:sz w:val="16"/>
          <w:szCs w:val="16"/>
        </w:rPr>
        <w:t xml:space="preserve">sotto la propria </w:t>
      </w:r>
      <w:proofErr w:type="spellStart"/>
      <w:r w:rsidRPr="00B1040A">
        <w:rPr>
          <w:rFonts w:ascii="Garamond" w:hAnsi="Garamond"/>
          <w:sz w:val="16"/>
          <w:szCs w:val="16"/>
        </w:rPr>
        <w:t>personale</w:t>
      </w:r>
      <w:proofErr w:type="spellEnd"/>
      <w:r w:rsidRPr="00B1040A">
        <w:rPr>
          <w:rFonts w:ascii="Garamond" w:hAnsi="Garamond"/>
          <w:sz w:val="16"/>
          <w:szCs w:val="16"/>
        </w:rPr>
        <w:t xml:space="preserve"> </w:t>
      </w:r>
      <w:proofErr w:type="spellStart"/>
      <w:r w:rsidRPr="00B1040A">
        <w:rPr>
          <w:rFonts w:ascii="Garamond" w:hAnsi="Garamond"/>
          <w:sz w:val="16"/>
          <w:szCs w:val="16"/>
        </w:rPr>
        <w:t>responsabilità</w:t>
      </w:r>
      <w:proofErr w:type="spellEnd"/>
      <w:r w:rsidRPr="00B1040A">
        <w:rPr>
          <w:rFonts w:ascii="Garamond" w:hAnsi="Garamond"/>
          <w:sz w:val="16"/>
          <w:szCs w:val="16"/>
        </w:rPr>
        <w:t xml:space="preserve"> e </w:t>
      </w:r>
      <w:proofErr w:type="spellStart"/>
      <w:r w:rsidRPr="00B1040A">
        <w:rPr>
          <w:rFonts w:ascii="Garamond" w:hAnsi="Garamond"/>
          <w:sz w:val="16"/>
          <w:szCs w:val="16"/>
        </w:rPr>
        <w:t>consapevole</w:t>
      </w:r>
      <w:proofErr w:type="spellEnd"/>
      <w:r w:rsidRPr="00B1040A">
        <w:rPr>
          <w:rFonts w:ascii="Garamond" w:hAnsi="Garamond"/>
          <w:sz w:val="16"/>
          <w:szCs w:val="16"/>
        </w:rPr>
        <w:t xml:space="preserve"> delle </w:t>
      </w:r>
      <w:proofErr w:type="spellStart"/>
      <w:r w:rsidRPr="00B1040A">
        <w:rPr>
          <w:rFonts w:ascii="Garamond" w:hAnsi="Garamond"/>
          <w:sz w:val="16"/>
          <w:szCs w:val="16"/>
        </w:rPr>
        <w:t>conseguenze</w:t>
      </w:r>
      <w:proofErr w:type="spellEnd"/>
      <w:r w:rsidRPr="00B1040A">
        <w:rPr>
          <w:rFonts w:ascii="Garamond" w:hAnsi="Garamond"/>
          <w:sz w:val="16"/>
          <w:szCs w:val="16"/>
        </w:rPr>
        <w:t xml:space="preserve"> </w:t>
      </w:r>
      <w:proofErr w:type="spellStart"/>
      <w:r w:rsidRPr="00B1040A">
        <w:rPr>
          <w:rFonts w:ascii="Garamond" w:hAnsi="Garamond"/>
          <w:sz w:val="16"/>
          <w:szCs w:val="16"/>
        </w:rPr>
        <w:t>penali</w:t>
      </w:r>
      <w:proofErr w:type="spellEnd"/>
      <w:r w:rsidRPr="00B1040A">
        <w:rPr>
          <w:rFonts w:ascii="Garamond" w:hAnsi="Garamond"/>
          <w:sz w:val="16"/>
          <w:szCs w:val="16"/>
        </w:rPr>
        <w:t xml:space="preserve">, </w:t>
      </w:r>
      <w:proofErr w:type="spellStart"/>
      <w:r w:rsidRPr="00B1040A">
        <w:rPr>
          <w:rFonts w:ascii="Garamond" w:hAnsi="Garamond"/>
          <w:sz w:val="16"/>
          <w:szCs w:val="16"/>
        </w:rPr>
        <w:t>civili</w:t>
      </w:r>
      <w:proofErr w:type="spellEnd"/>
      <w:r w:rsidRPr="00B1040A">
        <w:rPr>
          <w:rFonts w:ascii="Garamond" w:hAnsi="Garamond"/>
          <w:sz w:val="16"/>
          <w:szCs w:val="16"/>
        </w:rPr>
        <w:t xml:space="preserve"> e </w:t>
      </w:r>
      <w:proofErr w:type="spellStart"/>
      <w:r w:rsidRPr="00B1040A">
        <w:rPr>
          <w:rFonts w:ascii="Garamond" w:hAnsi="Garamond"/>
          <w:sz w:val="16"/>
          <w:szCs w:val="16"/>
        </w:rPr>
        <w:t>amministrative</w:t>
      </w:r>
      <w:proofErr w:type="spellEnd"/>
      <w:r w:rsidRPr="00B1040A">
        <w:rPr>
          <w:rFonts w:ascii="Garamond" w:hAnsi="Garamond"/>
          <w:sz w:val="16"/>
          <w:szCs w:val="16"/>
        </w:rPr>
        <w:t xml:space="preserve"> </w:t>
      </w:r>
      <w:proofErr w:type="gramStart"/>
      <w:r w:rsidRPr="00B1040A">
        <w:rPr>
          <w:rFonts w:ascii="Garamond" w:hAnsi="Garamond"/>
          <w:sz w:val="16"/>
          <w:szCs w:val="16"/>
        </w:rPr>
        <w:t xml:space="preserve">cui  </w:t>
      </w:r>
      <w:proofErr w:type="spellStart"/>
      <w:r w:rsidRPr="00B1040A">
        <w:rPr>
          <w:rFonts w:ascii="Garamond" w:hAnsi="Garamond"/>
          <w:sz w:val="16"/>
          <w:szCs w:val="16"/>
        </w:rPr>
        <w:t>va</w:t>
      </w:r>
      <w:proofErr w:type="spellEnd"/>
      <w:proofErr w:type="gramEnd"/>
      <w:r w:rsidRPr="00B1040A">
        <w:rPr>
          <w:rFonts w:ascii="Garamond" w:hAnsi="Garamond"/>
          <w:sz w:val="16"/>
          <w:szCs w:val="16"/>
        </w:rPr>
        <w:t xml:space="preserve"> </w:t>
      </w:r>
      <w:proofErr w:type="spellStart"/>
      <w:r w:rsidRPr="00B1040A">
        <w:rPr>
          <w:rFonts w:ascii="Garamond" w:hAnsi="Garamond"/>
          <w:sz w:val="16"/>
          <w:szCs w:val="16"/>
        </w:rPr>
        <w:t>incontro</w:t>
      </w:r>
      <w:proofErr w:type="spellEnd"/>
      <w:r w:rsidRPr="00B1040A">
        <w:rPr>
          <w:rFonts w:ascii="Garamond" w:hAnsi="Garamond"/>
          <w:sz w:val="16"/>
          <w:szCs w:val="16"/>
        </w:rPr>
        <w:t xml:space="preserve"> in caso di </w:t>
      </w:r>
      <w:proofErr w:type="spellStart"/>
      <w:r w:rsidRPr="00B1040A">
        <w:rPr>
          <w:rFonts w:ascii="Garamond" w:hAnsi="Garamond"/>
          <w:sz w:val="16"/>
          <w:szCs w:val="16"/>
        </w:rPr>
        <w:t>dichiarazioni</w:t>
      </w:r>
      <w:proofErr w:type="spellEnd"/>
      <w:r w:rsidRPr="00B1040A">
        <w:rPr>
          <w:rFonts w:ascii="Garamond" w:hAnsi="Garamond"/>
          <w:sz w:val="16"/>
          <w:szCs w:val="16"/>
        </w:rPr>
        <w:t xml:space="preserve"> </w:t>
      </w:r>
      <w:proofErr w:type="spellStart"/>
      <w:r w:rsidRPr="00B1040A">
        <w:rPr>
          <w:rFonts w:ascii="Garamond" w:hAnsi="Garamond"/>
          <w:sz w:val="16"/>
          <w:szCs w:val="16"/>
        </w:rPr>
        <w:t>mendaci</w:t>
      </w:r>
      <w:proofErr w:type="spellEnd"/>
      <w:r w:rsidRPr="00B1040A">
        <w:rPr>
          <w:rFonts w:ascii="Garamond" w:hAnsi="Garamond"/>
          <w:sz w:val="16"/>
          <w:szCs w:val="16"/>
        </w:rPr>
        <w:t>:</w:t>
      </w:r>
    </w:p>
    <w:p w14:paraId="5B214B21" w14:textId="0875CA86" w:rsidR="004A4F31" w:rsidRPr="00B1040A" w:rsidRDefault="004A4F31" w:rsidP="006E328B">
      <w:pPr>
        <w:pStyle w:val="Paragrafoelenco"/>
        <w:widowControl w:val="0"/>
        <w:numPr>
          <w:ilvl w:val="0"/>
          <w:numId w:val="5"/>
        </w:numPr>
        <w:tabs>
          <w:tab w:val="left" w:pos="397"/>
        </w:tabs>
        <w:autoSpaceDE w:val="0"/>
        <w:autoSpaceDN w:val="0"/>
        <w:spacing w:after="0" w:line="240" w:lineRule="auto"/>
        <w:ind w:right="150"/>
        <w:contextualSpacing w:val="0"/>
        <w:jc w:val="both"/>
        <w:rPr>
          <w:rFonts w:ascii="Garamond" w:hAnsi="Garamond"/>
          <w:sz w:val="16"/>
          <w:szCs w:val="16"/>
        </w:rPr>
      </w:pPr>
      <w:r w:rsidRPr="00B1040A">
        <w:rPr>
          <w:rFonts w:ascii="Garamond" w:hAnsi="Garamond"/>
          <w:sz w:val="16"/>
          <w:szCs w:val="16"/>
        </w:rPr>
        <w:t>di</w:t>
      </w:r>
      <w:r w:rsidRPr="00B1040A">
        <w:rPr>
          <w:rFonts w:ascii="Garamond" w:hAnsi="Garamond"/>
          <w:spacing w:val="-5"/>
          <w:sz w:val="16"/>
          <w:szCs w:val="16"/>
        </w:rPr>
        <w:t xml:space="preserve"> </w:t>
      </w:r>
      <w:r w:rsidRPr="00B1040A">
        <w:rPr>
          <w:rFonts w:ascii="Garamond" w:hAnsi="Garamond"/>
          <w:sz w:val="16"/>
          <w:szCs w:val="16"/>
        </w:rPr>
        <w:t>non</w:t>
      </w:r>
      <w:r w:rsidRPr="00B1040A">
        <w:rPr>
          <w:rFonts w:ascii="Garamond" w:hAnsi="Garamond"/>
          <w:spacing w:val="-4"/>
          <w:sz w:val="16"/>
          <w:szCs w:val="16"/>
        </w:rPr>
        <w:t xml:space="preserve"> </w:t>
      </w:r>
      <w:proofErr w:type="spellStart"/>
      <w:r w:rsidRPr="00B1040A">
        <w:rPr>
          <w:rFonts w:ascii="Garamond" w:hAnsi="Garamond"/>
          <w:sz w:val="16"/>
          <w:szCs w:val="16"/>
        </w:rPr>
        <w:t>essere</w:t>
      </w:r>
      <w:proofErr w:type="spellEnd"/>
      <w:r w:rsidRPr="00B1040A">
        <w:rPr>
          <w:rFonts w:ascii="Garamond" w:hAnsi="Garamond"/>
          <w:spacing w:val="-3"/>
          <w:sz w:val="16"/>
          <w:szCs w:val="16"/>
        </w:rPr>
        <w:t xml:space="preserve"> </w:t>
      </w:r>
      <w:r w:rsidRPr="00B1040A">
        <w:rPr>
          <w:rFonts w:ascii="Garamond" w:hAnsi="Garamond"/>
          <w:sz w:val="16"/>
          <w:szCs w:val="16"/>
        </w:rPr>
        <w:t>stato</w:t>
      </w:r>
      <w:r w:rsidRPr="00B1040A">
        <w:rPr>
          <w:rFonts w:ascii="Garamond" w:hAnsi="Garamond"/>
          <w:spacing w:val="-3"/>
          <w:sz w:val="16"/>
          <w:szCs w:val="16"/>
        </w:rPr>
        <w:t xml:space="preserve"> </w:t>
      </w:r>
      <w:proofErr w:type="spellStart"/>
      <w:r w:rsidRPr="00B1040A">
        <w:rPr>
          <w:rFonts w:ascii="Garamond" w:hAnsi="Garamond"/>
          <w:sz w:val="16"/>
          <w:szCs w:val="16"/>
        </w:rPr>
        <w:t>dipendente</w:t>
      </w:r>
      <w:proofErr w:type="spellEnd"/>
      <w:r w:rsidRPr="00B1040A">
        <w:rPr>
          <w:rFonts w:ascii="Garamond" w:hAnsi="Garamond"/>
          <w:spacing w:val="-5"/>
          <w:sz w:val="16"/>
          <w:szCs w:val="16"/>
        </w:rPr>
        <w:t xml:space="preserve"> </w:t>
      </w:r>
      <w:r w:rsidRPr="00B1040A">
        <w:rPr>
          <w:rFonts w:ascii="Garamond" w:hAnsi="Garamond"/>
          <w:sz w:val="16"/>
          <w:szCs w:val="16"/>
        </w:rPr>
        <w:t>della</w:t>
      </w:r>
      <w:r w:rsidRPr="00B1040A">
        <w:rPr>
          <w:rFonts w:ascii="Garamond" w:hAnsi="Garamond"/>
          <w:spacing w:val="-4"/>
          <w:sz w:val="16"/>
          <w:szCs w:val="16"/>
        </w:rPr>
        <w:t xml:space="preserve"> </w:t>
      </w:r>
      <w:r w:rsidRPr="00B1040A">
        <w:rPr>
          <w:rFonts w:ascii="Garamond" w:hAnsi="Garamond"/>
          <w:sz w:val="16"/>
          <w:szCs w:val="16"/>
        </w:rPr>
        <w:t>Giunta</w:t>
      </w:r>
      <w:r w:rsidRPr="00B1040A">
        <w:rPr>
          <w:rFonts w:ascii="Garamond" w:hAnsi="Garamond"/>
          <w:spacing w:val="-7"/>
          <w:sz w:val="16"/>
          <w:szCs w:val="16"/>
        </w:rPr>
        <w:t xml:space="preserve"> </w:t>
      </w:r>
      <w:r w:rsidRPr="00B1040A">
        <w:rPr>
          <w:rFonts w:ascii="Garamond" w:hAnsi="Garamond"/>
          <w:sz w:val="16"/>
          <w:szCs w:val="16"/>
        </w:rPr>
        <w:t>regionale</w:t>
      </w:r>
      <w:r w:rsidRPr="00B1040A">
        <w:rPr>
          <w:rFonts w:ascii="Garamond" w:hAnsi="Garamond"/>
          <w:spacing w:val="-8"/>
          <w:sz w:val="16"/>
          <w:szCs w:val="16"/>
        </w:rPr>
        <w:t xml:space="preserve"> </w:t>
      </w:r>
      <w:r w:rsidRPr="00B1040A">
        <w:rPr>
          <w:rFonts w:ascii="Garamond" w:hAnsi="Garamond"/>
          <w:sz w:val="16"/>
          <w:szCs w:val="16"/>
        </w:rPr>
        <w:t>della</w:t>
      </w:r>
      <w:r w:rsidRPr="00B1040A">
        <w:rPr>
          <w:rFonts w:ascii="Garamond" w:hAnsi="Garamond"/>
          <w:spacing w:val="-4"/>
          <w:sz w:val="16"/>
          <w:szCs w:val="16"/>
        </w:rPr>
        <w:t xml:space="preserve"> </w:t>
      </w:r>
      <w:r w:rsidRPr="00B1040A">
        <w:rPr>
          <w:rFonts w:ascii="Garamond" w:hAnsi="Garamond"/>
          <w:sz w:val="16"/>
          <w:szCs w:val="16"/>
        </w:rPr>
        <w:t>Campania</w:t>
      </w:r>
      <w:r w:rsidRPr="00B1040A">
        <w:rPr>
          <w:rFonts w:ascii="Garamond" w:hAnsi="Garamond"/>
          <w:spacing w:val="-4"/>
          <w:sz w:val="16"/>
          <w:szCs w:val="16"/>
        </w:rPr>
        <w:t xml:space="preserve"> </w:t>
      </w:r>
      <w:proofErr w:type="spellStart"/>
      <w:r w:rsidRPr="00B1040A">
        <w:rPr>
          <w:rFonts w:ascii="Garamond" w:hAnsi="Garamond"/>
          <w:sz w:val="16"/>
          <w:szCs w:val="16"/>
        </w:rPr>
        <w:t>presso</w:t>
      </w:r>
      <w:proofErr w:type="spellEnd"/>
      <w:r w:rsidRPr="00B1040A">
        <w:rPr>
          <w:rFonts w:ascii="Garamond" w:hAnsi="Garamond"/>
          <w:spacing w:val="-5"/>
          <w:sz w:val="16"/>
          <w:szCs w:val="16"/>
        </w:rPr>
        <w:t xml:space="preserve"> </w:t>
      </w:r>
      <w:r w:rsidRPr="00B1040A">
        <w:rPr>
          <w:rFonts w:ascii="Garamond" w:hAnsi="Garamond"/>
          <w:sz w:val="16"/>
          <w:szCs w:val="16"/>
        </w:rPr>
        <w:t>la</w:t>
      </w:r>
      <w:r w:rsidRPr="00B1040A">
        <w:rPr>
          <w:rFonts w:ascii="Garamond" w:hAnsi="Garamond"/>
          <w:spacing w:val="-6"/>
          <w:sz w:val="16"/>
          <w:szCs w:val="16"/>
        </w:rPr>
        <w:t xml:space="preserve"> </w:t>
      </w:r>
      <w:r w:rsidRPr="00B1040A">
        <w:rPr>
          <w:rFonts w:ascii="Garamond" w:hAnsi="Garamond"/>
          <w:sz w:val="16"/>
          <w:szCs w:val="16"/>
        </w:rPr>
        <w:t>DG</w:t>
      </w:r>
      <w:r w:rsidRPr="00B1040A">
        <w:rPr>
          <w:rFonts w:ascii="Garamond" w:hAnsi="Garamond"/>
          <w:spacing w:val="-3"/>
          <w:sz w:val="16"/>
          <w:szCs w:val="16"/>
        </w:rPr>
        <w:t xml:space="preserve"> </w:t>
      </w:r>
      <w:r w:rsidRPr="00B1040A">
        <w:rPr>
          <w:rFonts w:ascii="Garamond" w:hAnsi="Garamond"/>
          <w:sz w:val="16"/>
          <w:szCs w:val="16"/>
        </w:rPr>
        <w:t>11</w:t>
      </w:r>
      <w:r w:rsidRPr="00B1040A">
        <w:rPr>
          <w:rFonts w:ascii="Garamond" w:hAnsi="Garamond"/>
          <w:spacing w:val="-6"/>
          <w:sz w:val="16"/>
          <w:szCs w:val="16"/>
        </w:rPr>
        <w:t xml:space="preserve"> </w:t>
      </w:r>
      <w:r w:rsidRPr="00B1040A">
        <w:rPr>
          <w:rFonts w:ascii="Garamond" w:hAnsi="Garamond"/>
          <w:sz w:val="16"/>
          <w:szCs w:val="16"/>
        </w:rPr>
        <w:t>“</w:t>
      </w:r>
      <w:proofErr w:type="spellStart"/>
      <w:r w:rsidRPr="00B1040A">
        <w:rPr>
          <w:rFonts w:ascii="Garamond" w:hAnsi="Garamond"/>
          <w:sz w:val="16"/>
          <w:szCs w:val="16"/>
        </w:rPr>
        <w:t>Direzione</w:t>
      </w:r>
      <w:proofErr w:type="spellEnd"/>
      <w:r w:rsidRPr="00B1040A">
        <w:rPr>
          <w:rFonts w:ascii="Garamond" w:hAnsi="Garamond"/>
          <w:spacing w:val="-5"/>
          <w:sz w:val="16"/>
          <w:szCs w:val="16"/>
        </w:rPr>
        <w:t xml:space="preserve"> </w:t>
      </w:r>
      <w:r w:rsidRPr="00B1040A">
        <w:rPr>
          <w:rFonts w:ascii="Garamond" w:hAnsi="Garamond"/>
          <w:sz w:val="16"/>
          <w:szCs w:val="16"/>
        </w:rPr>
        <w:t>Generale</w:t>
      </w:r>
      <w:r w:rsidRPr="00B1040A">
        <w:rPr>
          <w:rFonts w:ascii="Garamond" w:hAnsi="Garamond"/>
          <w:spacing w:val="-47"/>
          <w:sz w:val="16"/>
          <w:szCs w:val="16"/>
        </w:rPr>
        <w:t xml:space="preserve"> </w:t>
      </w:r>
      <w:r w:rsidRPr="00B1040A">
        <w:rPr>
          <w:rFonts w:ascii="Garamond" w:hAnsi="Garamond"/>
          <w:sz w:val="16"/>
          <w:szCs w:val="16"/>
        </w:rPr>
        <w:t>per</w:t>
      </w:r>
      <w:r w:rsidRPr="00B1040A">
        <w:rPr>
          <w:rFonts w:ascii="Garamond" w:hAnsi="Garamond"/>
          <w:spacing w:val="1"/>
          <w:sz w:val="16"/>
          <w:szCs w:val="16"/>
        </w:rPr>
        <w:t xml:space="preserve"> </w:t>
      </w:r>
      <w:proofErr w:type="spellStart"/>
      <w:r w:rsidRPr="00B1040A">
        <w:rPr>
          <w:rFonts w:ascii="Garamond" w:hAnsi="Garamond"/>
          <w:sz w:val="16"/>
          <w:szCs w:val="16"/>
        </w:rPr>
        <w:t>l’istruzione</w:t>
      </w:r>
      <w:proofErr w:type="spellEnd"/>
      <w:r w:rsidRPr="00B1040A">
        <w:rPr>
          <w:rFonts w:ascii="Garamond" w:hAnsi="Garamond"/>
          <w:sz w:val="16"/>
          <w:szCs w:val="16"/>
        </w:rPr>
        <w:t>,</w:t>
      </w:r>
      <w:r w:rsidRPr="00B1040A">
        <w:rPr>
          <w:rFonts w:ascii="Garamond" w:hAnsi="Garamond"/>
          <w:spacing w:val="1"/>
          <w:sz w:val="16"/>
          <w:szCs w:val="16"/>
        </w:rPr>
        <w:t xml:space="preserve"> </w:t>
      </w:r>
      <w:proofErr w:type="spellStart"/>
      <w:r w:rsidRPr="00B1040A">
        <w:rPr>
          <w:rFonts w:ascii="Garamond" w:hAnsi="Garamond"/>
          <w:sz w:val="16"/>
          <w:szCs w:val="16"/>
        </w:rPr>
        <w:t>Formazione</w:t>
      </w:r>
      <w:proofErr w:type="spellEnd"/>
      <w:r w:rsidRPr="00B1040A">
        <w:rPr>
          <w:rFonts w:ascii="Garamond" w:hAnsi="Garamond"/>
          <w:sz w:val="16"/>
          <w:szCs w:val="16"/>
        </w:rPr>
        <w:t>,</w:t>
      </w:r>
      <w:r w:rsidRPr="00B1040A">
        <w:rPr>
          <w:rFonts w:ascii="Garamond" w:hAnsi="Garamond"/>
          <w:spacing w:val="1"/>
          <w:sz w:val="16"/>
          <w:szCs w:val="16"/>
        </w:rPr>
        <w:t xml:space="preserve"> </w:t>
      </w:r>
      <w:proofErr w:type="spellStart"/>
      <w:r w:rsidRPr="00B1040A">
        <w:rPr>
          <w:rFonts w:ascii="Garamond" w:hAnsi="Garamond"/>
          <w:sz w:val="16"/>
          <w:szCs w:val="16"/>
        </w:rPr>
        <w:t>Lavoro</w:t>
      </w:r>
      <w:proofErr w:type="spellEnd"/>
      <w:r w:rsidRPr="00B1040A">
        <w:rPr>
          <w:rFonts w:ascii="Garamond" w:hAnsi="Garamond"/>
          <w:spacing w:val="1"/>
          <w:sz w:val="16"/>
          <w:szCs w:val="16"/>
        </w:rPr>
        <w:t xml:space="preserve"> </w:t>
      </w:r>
      <w:r w:rsidRPr="00B1040A">
        <w:rPr>
          <w:rFonts w:ascii="Garamond" w:hAnsi="Garamond"/>
          <w:sz w:val="16"/>
          <w:szCs w:val="16"/>
        </w:rPr>
        <w:t>e</w:t>
      </w:r>
      <w:r w:rsidRPr="00B1040A">
        <w:rPr>
          <w:rFonts w:ascii="Garamond" w:hAnsi="Garamond"/>
          <w:spacing w:val="1"/>
          <w:sz w:val="16"/>
          <w:szCs w:val="16"/>
        </w:rPr>
        <w:t xml:space="preserve"> </w:t>
      </w:r>
      <w:proofErr w:type="spellStart"/>
      <w:r w:rsidRPr="00B1040A">
        <w:rPr>
          <w:rFonts w:ascii="Garamond" w:hAnsi="Garamond"/>
          <w:sz w:val="16"/>
          <w:szCs w:val="16"/>
        </w:rPr>
        <w:t>Politiche</w:t>
      </w:r>
      <w:proofErr w:type="spellEnd"/>
      <w:r w:rsidRPr="00B1040A">
        <w:rPr>
          <w:rFonts w:ascii="Garamond" w:hAnsi="Garamond"/>
          <w:spacing w:val="1"/>
          <w:sz w:val="16"/>
          <w:szCs w:val="16"/>
        </w:rPr>
        <w:t xml:space="preserve"> </w:t>
      </w:r>
      <w:proofErr w:type="spellStart"/>
      <w:r w:rsidRPr="00B1040A">
        <w:rPr>
          <w:rFonts w:ascii="Garamond" w:hAnsi="Garamond"/>
          <w:sz w:val="16"/>
          <w:szCs w:val="16"/>
        </w:rPr>
        <w:t>giovanili</w:t>
      </w:r>
      <w:proofErr w:type="spellEnd"/>
      <w:r w:rsidRPr="00B1040A">
        <w:rPr>
          <w:rFonts w:ascii="Garamond" w:hAnsi="Garamond"/>
          <w:sz w:val="16"/>
          <w:szCs w:val="16"/>
        </w:rPr>
        <w:t>”</w:t>
      </w:r>
      <w:r w:rsidRPr="00B1040A">
        <w:rPr>
          <w:rFonts w:ascii="Garamond" w:hAnsi="Garamond"/>
          <w:spacing w:val="1"/>
          <w:sz w:val="16"/>
          <w:szCs w:val="16"/>
        </w:rPr>
        <w:t xml:space="preserve"> </w:t>
      </w:r>
      <w:r w:rsidRPr="00B1040A">
        <w:rPr>
          <w:rFonts w:ascii="Garamond" w:hAnsi="Garamond"/>
          <w:sz w:val="16"/>
          <w:szCs w:val="16"/>
        </w:rPr>
        <w:t>con</w:t>
      </w:r>
      <w:r w:rsidRPr="00B1040A">
        <w:rPr>
          <w:rFonts w:ascii="Garamond" w:hAnsi="Garamond"/>
          <w:spacing w:val="1"/>
          <w:sz w:val="16"/>
          <w:szCs w:val="16"/>
        </w:rPr>
        <w:t xml:space="preserve"> </w:t>
      </w:r>
      <w:proofErr w:type="spellStart"/>
      <w:r w:rsidRPr="00B1040A">
        <w:rPr>
          <w:rFonts w:ascii="Garamond" w:hAnsi="Garamond"/>
          <w:sz w:val="16"/>
          <w:szCs w:val="16"/>
        </w:rPr>
        <w:t>potere</w:t>
      </w:r>
      <w:proofErr w:type="spellEnd"/>
      <w:r w:rsidRPr="00B1040A">
        <w:rPr>
          <w:rFonts w:ascii="Garamond" w:hAnsi="Garamond"/>
          <w:spacing w:val="1"/>
          <w:sz w:val="16"/>
          <w:szCs w:val="16"/>
        </w:rPr>
        <w:t xml:space="preserve"> </w:t>
      </w:r>
      <w:proofErr w:type="spellStart"/>
      <w:r w:rsidRPr="00B1040A">
        <w:rPr>
          <w:rFonts w:ascii="Garamond" w:hAnsi="Garamond"/>
          <w:sz w:val="16"/>
          <w:szCs w:val="16"/>
        </w:rPr>
        <w:t>autoritativo</w:t>
      </w:r>
      <w:proofErr w:type="spellEnd"/>
      <w:r w:rsidRPr="00B1040A">
        <w:rPr>
          <w:rFonts w:ascii="Garamond" w:hAnsi="Garamond"/>
          <w:spacing w:val="1"/>
          <w:sz w:val="16"/>
          <w:szCs w:val="16"/>
        </w:rPr>
        <w:t xml:space="preserve"> </w:t>
      </w:r>
      <w:r w:rsidRPr="00B1040A">
        <w:rPr>
          <w:rFonts w:ascii="Garamond" w:hAnsi="Garamond"/>
          <w:sz w:val="16"/>
          <w:szCs w:val="16"/>
        </w:rPr>
        <w:t>e/o</w:t>
      </w:r>
      <w:r w:rsidRPr="00B1040A">
        <w:rPr>
          <w:rFonts w:ascii="Garamond" w:hAnsi="Garamond"/>
          <w:spacing w:val="1"/>
          <w:sz w:val="16"/>
          <w:szCs w:val="16"/>
        </w:rPr>
        <w:t xml:space="preserve"> </w:t>
      </w:r>
      <w:proofErr w:type="spellStart"/>
      <w:r w:rsidRPr="00B1040A">
        <w:rPr>
          <w:rFonts w:ascii="Garamond" w:hAnsi="Garamond"/>
          <w:sz w:val="16"/>
          <w:szCs w:val="16"/>
        </w:rPr>
        <w:t>negoziale</w:t>
      </w:r>
      <w:proofErr w:type="spellEnd"/>
      <w:r w:rsidRPr="00B1040A">
        <w:rPr>
          <w:rFonts w:ascii="Garamond" w:hAnsi="Garamond"/>
          <w:spacing w:val="1"/>
          <w:sz w:val="16"/>
          <w:szCs w:val="16"/>
        </w:rPr>
        <w:t xml:space="preserve"> </w:t>
      </w:r>
      <w:r w:rsidRPr="00B1040A">
        <w:rPr>
          <w:rFonts w:ascii="Garamond" w:hAnsi="Garamond"/>
          <w:sz w:val="16"/>
          <w:szCs w:val="16"/>
        </w:rPr>
        <w:t>o</w:t>
      </w:r>
      <w:r w:rsidRPr="00B1040A">
        <w:rPr>
          <w:rFonts w:ascii="Garamond" w:hAnsi="Garamond"/>
          <w:spacing w:val="1"/>
          <w:sz w:val="16"/>
          <w:szCs w:val="16"/>
        </w:rPr>
        <w:t xml:space="preserve"> </w:t>
      </w:r>
      <w:proofErr w:type="spellStart"/>
      <w:r w:rsidRPr="00B1040A">
        <w:rPr>
          <w:rFonts w:ascii="Garamond" w:hAnsi="Garamond"/>
          <w:sz w:val="16"/>
          <w:szCs w:val="16"/>
        </w:rPr>
        <w:t>incaricato</w:t>
      </w:r>
      <w:proofErr w:type="spellEnd"/>
      <w:r w:rsidRPr="00B1040A">
        <w:rPr>
          <w:rFonts w:ascii="Garamond" w:hAnsi="Garamond"/>
          <w:sz w:val="16"/>
          <w:szCs w:val="16"/>
        </w:rPr>
        <w:t xml:space="preserve"> di </w:t>
      </w:r>
      <w:proofErr w:type="spellStart"/>
      <w:r w:rsidRPr="00B1040A">
        <w:rPr>
          <w:rFonts w:ascii="Garamond" w:hAnsi="Garamond"/>
          <w:sz w:val="16"/>
          <w:szCs w:val="16"/>
        </w:rPr>
        <w:t>funzioni</w:t>
      </w:r>
      <w:proofErr w:type="spellEnd"/>
      <w:r w:rsidRPr="00B1040A">
        <w:rPr>
          <w:rFonts w:ascii="Garamond" w:hAnsi="Garamond"/>
          <w:sz w:val="16"/>
          <w:szCs w:val="16"/>
        </w:rPr>
        <w:t xml:space="preserve">, anche </w:t>
      </w:r>
      <w:proofErr w:type="spellStart"/>
      <w:r w:rsidRPr="00B1040A">
        <w:rPr>
          <w:rFonts w:ascii="Garamond" w:hAnsi="Garamond"/>
          <w:sz w:val="16"/>
          <w:szCs w:val="16"/>
        </w:rPr>
        <w:t>endoprocedimentali</w:t>
      </w:r>
      <w:proofErr w:type="spellEnd"/>
      <w:r w:rsidRPr="00B1040A">
        <w:rPr>
          <w:rFonts w:ascii="Garamond" w:hAnsi="Garamond"/>
          <w:sz w:val="16"/>
          <w:szCs w:val="16"/>
        </w:rPr>
        <w:t xml:space="preserve">, </w:t>
      </w:r>
      <w:proofErr w:type="spellStart"/>
      <w:r w:rsidRPr="00B1040A">
        <w:rPr>
          <w:rFonts w:ascii="Garamond" w:hAnsi="Garamond"/>
          <w:sz w:val="16"/>
          <w:szCs w:val="16"/>
        </w:rPr>
        <w:t>che</w:t>
      </w:r>
      <w:proofErr w:type="spellEnd"/>
      <w:r w:rsidRPr="00B1040A">
        <w:rPr>
          <w:rFonts w:ascii="Garamond" w:hAnsi="Garamond"/>
          <w:sz w:val="16"/>
          <w:szCs w:val="16"/>
        </w:rPr>
        <w:t xml:space="preserve"> </w:t>
      </w:r>
      <w:proofErr w:type="spellStart"/>
      <w:r w:rsidRPr="00B1040A">
        <w:rPr>
          <w:rFonts w:ascii="Garamond" w:hAnsi="Garamond"/>
          <w:sz w:val="16"/>
          <w:szCs w:val="16"/>
        </w:rPr>
        <w:t>hanno</w:t>
      </w:r>
      <w:proofErr w:type="spellEnd"/>
      <w:r w:rsidRPr="00B1040A">
        <w:rPr>
          <w:rFonts w:ascii="Garamond" w:hAnsi="Garamond"/>
          <w:sz w:val="16"/>
          <w:szCs w:val="16"/>
        </w:rPr>
        <w:t xml:space="preserve"> </w:t>
      </w:r>
      <w:proofErr w:type="spellStart"/>
      <w:r w:rsidRPr="00B1040A">
        <w:rPr>
          <w:rFonts w:ascii="Garamond" w:hAnsi="Garamond"/>
          <w:sz w:val="16"/>
          <w:szCs w:val="16"/>
        </w:rPr>
        <w:t>inciso</w:t>
      </w:r>
      <w:proofErr w:type="spellEnd"/>
      <w:r w:rsidRPr="00B1040A">
        <w:rPr>
          <w:rFonts w:ascii="Garamond" w:hAnsi="Garamond"/>
          <w:sz w:val="16"/>
          <w:szCs w:val="16"/>
        </w:rPr>
        <w:t xml:space="preserve"> in </w:t>
      </w:r>
      <w:proofErr w:type="spellStart"/>
      <w:r w:rsidRPr="00B1040A">
        <w:rPr>
          <w:rFonts w:ascii="Garamond" w:hAnsi="Garamond"/>
          <w:sz w:val="16"/>
          <w:szCs w:val="16"/>
        </w:rPr>
        <w:t>misura</w:t>
      </w:r>
      <w:proofErr w:type="spellEnd"/>
      <w:r w:rsidRPr="00B1040A">
        <w:rPr>
          <w:rFonts w:ascii="Garamond" w:hAnsi="Garamond"/>
          <w:sz w:val="16"/>
          <w:szCs w:val="16"/>
        </w:rPr>
        <w:t xml:space="preserve"> sostanziale e </w:t>
      </w:r>
      <w:proofErr w:type="spellStart"/>
      <w:r w:rsidRPr="00B1040A">
        <w:rPr>
          <w:rFonts w:ascii="Garamond" w:hAnsi="Garamond"/>
          <w:sz w:val="16"/>
          <w:szCs w:val="16"/>
        </w:rPr>
        <w:t>determinante</w:t>
      </w:r>
      <w:proofErr w:type="spellEnd"/>
      <w:r w:rsidRPr="00B1040A">
        <w:rPr>
          <w:rFonts w:ascii="Garamond" w:hAnsi="Garamond"/>
          <w:spacing w:val="-47"/>
          <w:sz w:val="16"/>
          <w:szCs w:val="16"/>
        </w:rPr>
        <w:t xml:space="preserve"> </w:t>
      </w:r>
      <w:r w:rsidR="006E328B" w:rsidRPr="00B1040A">
        <w:rPr>
          <w:rFonts w:ascii="Garamond" w:hAnsi="Garamond"/>
          <w:spacing w:val="-47"/>
          <w:sz w:val="16"/>
          <w:szCs w:val="16"/>
        </w:rPr>
        <w:t xml:space="preserve">            </w:t>
      </w:r>
      <w:proofErr w:type="spellStart"/>
      <w:r w:rsidRPr="00B1040A">
        <w:rPr>
          <w:rFonts w:ascii="Garamond" w:hAnsi="Garamond"/>
          <w:sz w:val="16"/>
          <w:szCs w:val="16"/>
        </w:rPr>
        <w:t>sull’emanazione</w:t>
      </w:r>
      <w:proofErr w:type="spellEnd"/>
      <w:r w:rsidRPr="00B1040A">
        <w:rPr>
          <w:rFonts w:ascii="Garamond" w:hAnsi="Garamond"/>
          <w:sz w:val="16"/>
          <w:szCs w:val="16"/>
        </w:rPr>
        <w:t xml:space="preserve"> del</w:t>
      </w:r>
      <w:r w:rsidRPr="00B1040A">
        <w:rPr>
          <w:rFonts w:ascii="Garamond" w:hAnsi="Garamond"/>
          <w:spacing w:val="-3"/>
          <w:sz w:val="16"/>
          <w:szCs w:val="16"/>
        </w:rPr>
        <w:t xml:space="preserve"> </w:t>
      </w:r>
      <w:proofErr w:type="spellStart"/>
      <w:r w:rsidRPr="00B1040A">
        <w:rPr>
          <w:rFonts w:ascii="Garamond" w:hAnsi="Garamond"/>
          <w:sz w:val="16"/>
          <w:szCs w:val="16"/>
        </w:rPr>
        <w:t>provvedimento</w:t>
      </w:r>
      <w:proofErr w:type="spellEnd"/>
      <w:r w:rsidRPr="00B1040A">
        <w:rPr>
          <w:rFonts w:ascii="Garamond" w:hAnsi="Garamond"/>
          <w:spacing w:val="1"/>
          <w:sz w:val="16"/>
          <w:szCs w:val="16"/>
        </w:rPr>
        <w:t xml:space="preserve"> </w:t>
      </w:r>
      <w:proofErr w:type="gramStart"/>
      <w:r w:rsidRPr="00B1040A">
        <w:rPr>
          <w:rFonts w:ascii="Garamond" w:hAnsi="Garamond"/>
          <w:sz w:val="16"/>
          <w:szCs w:val="16"/>
        </w:rPr>
        <w:t>finale;</w:t>
      </w:r>
      <w:proofErr w:type="gramEnd"/>
    </w:p>
    <w:p w14:paraId="274C20B5" w14:textId="77777777" w:rsidR="004A4F31" w:rsidRPr="00B1040A" w:rsidRDefault="004A4F31" w:rsidP="007E3A8B">
      <w:pPr>
        <w:pStyle w:val="Paragrafoelenco"/>
        <w:widowControl w:val="0"/>
        <w:numPr>
          <w:ilvl w:val="0"/>
          <w:numId w:val="5"/>
        </w:numPr>
        <w:tabs>
          <w:tab w:val="left" w:pos="397"/>
        </w:tabs>
        <w:autoSpaceDE w:val="0"/>
        <w:autoSpaceDN w:val="0"/>
        <w:spacing w:after="0" w:line="240" w:lineRule="auto"/>
        <w:ind w:right="150"/>
        <w:contextualSpacing w:val="0"/>
        <w:jc w:val="both"/>
        <w:rPr>
          <w:rFonts w:ascii="Garamond" w:hAnsi="Garamond"/>
          <w:sz w:val="16"/>
          <w:szCs w:val="16"/>
        </w:rPr>
      </w:pPr>
      <w:r w:rsidRPr="00B1040A">
        <w:rPr>
          <w:rFonts w:ascii="Garamond" w:hAnsi="Garamond"/>
          <w:sz w:val="16"/>
          <w:szCs w:val="16"/>
        </w:rPr>
        <w:t xml:space="preserve">di non aver </w:t>
      </w:r>
      <w:proofErr w:type="spellStart"/>
      <w:r w:rsidRPr="00B1040A">
        <w:rPr>
          <w:rFonts w:ascii="Garamond" w:hAnsi="Garamond"/>
          <w:sz w:val="16"/>
          <w:szCs w:val="16"/>
        </w:rPr>
        <w:t>concluso</w:t>
      </w:r>
      <w:proofErr w:type="spellEnd"/>
      <w:r w:rsidRPr="00B1040A">
        <w:rPr>
          <w:rFonts w:ascii="Garamond" w:hAnsi="Garamond"/>
          <w:sz w:val="16"/>
          <w:szCs w:val="16"/>
        </w:rPr>
        <w:t xml:space="preserve"> </w:t>
      </w:r>
      <w:proofErr w:type="spellStart"/>
      <w:r w:rsidRPr="00B1040A">
        <w:rPr>
          <w:rFonts w:ascii="Garamond" w:hAnsi="Garamond"/>
          <w:sz w:val="16"/>
          <w:szCs w:val="16"/>
        </w:rPr>
        <w:t>contratti</w:t>
      </w:r>
      <w:proofErr w:type="spellEnd"/>
      <w:r w:rsidRPr="00B1040A">
        <w:rPr>
          <w:rFonts w:ascii="Garamond" w:hAnsi="Garamond"/>
          <w:sz w:val="16"/>
          <w:szCs w:val="16"/>
        </w:rPr>
        <w:t xml:space="preserve"> di </w:t>
      </w:r>
      <w:proofErr w:type="spellStart"/>
      <w:r w:rsidRPr="00B1040A">
        <w:rPr>
          <w:rFonts w:ascii="Garamond" w:hAnsi="Garamond"/>
          <w:sz w:val="16"/>
          <w:szCs w:val="16"/>
        </w:rPr>
        <w:t>lavoro</w:t>
      </w:r>
      <w:proofErr w:type="spellEnd"/>
      <w:r w:rsidRPr="00B1040A">
        <w:rPr>
          <w:rFonts w:ascii="Garamond" w:hAnsi="Garamond"/>
          <w:sz w:val="16"/>
          <w:szCs w:val="16"/>
        </w:rPr>
        <w:t xml:space="preserve"> né </w:t>
      </w:r>
      <w:proofErr w:type="spellStart"/>
      <w:r w:rsidRPr="00B1040A">
        <w:rPr>
          <w:rFonts w:ascii="Garamond" w:hAnsi="Garamond"/>
          <w:sz w:val="16"/>
          <w:szCs w:val="16"/>
        </w:rPr>
        <w:t>conferito</w:t>
      </w:r>
      <w:proofErr w:type="spellEnd"/>
      <w:r w:rsidRPr="00B1040A">
        <w:rPr>
          <w:rFonts w:ascii="Garamond" w:hAnsi="Garamond"/>
          <w:sz w:val="16"/>
          <w:szCs w:val="16"/>
        </w:rPr>
        <w:t xml:space="preserve"> </w:t>
      </w:r>
      <w:proofErr w:type="spellStart"/>
      <w:r w:rsidRPr="00B1040A">
        <w:rPr>
          <w:rFonts w:ascii="Garamond" w:hAnsi="Garamond"/>
          <w:sz w:val="16"/>
          <w:szCs w:val="16"/>
        </w:rPr>
        <w:t>incarichi</w:t>
      </w:r>
      <w:proofErr w:type="spellEnd"/>
      <w:r w:rsidRPr="00B1040A">
        <w:rPr>
          <w:rFonts w:ascii="Garamond" w:hAnsi="Garamond"/>
          <w:sz w:val="16"/>
          <w:szCs w:val="16"/>
        </w:rPr>
        <w:t xml:space="preserve"> ad ex </w:t>
      </w:r>
      <w:proofErr w:type="spellStart"/>
      <w:r w:rsidRPr="00B1040A">
        <w:rPr>
          <w:rFonts w:ascii="Garamond" w:hAnsi="Garamond"/>
          <w:sz w:val="16"/>
          <w:szCs w:val="16"/>
        </w:rPr>
        <w:t>dipendenti</w:t>
      </w:r>
      <w:proofErr w:type="spellEnd"/>
      <w:r w:rsidRPr="00B1040A">
        <w:rPr>
          <w:rFonts w:ascii="Garamond" w:hAnsi="Garamond"/>
          <w:sz w:val="16"/>
          <w:szCs w:val="16"/>
        </w:rPr>
        <w:t xml:space="preserve"> della</w:t>
      </w:r>
      <w:r w:rsidRPr="00B1040A">
        <w:rPr>
          <w:rFonts w:ascii="Garamond" w:hAnsi="Garamond"/>
          <w:spacing w:val="1"/>
          <w:sz w:val="16"/>
          <w:szCs w:val="16"/>
        </w:rPr>
        <w:t xml:space="preserve"> </w:t>
      </w:r>
      <w:r w:rsidRPr="00B1040A">
        <w:rPr>
          <w:rFonts w:ascii="Garamond" w:hAnsi="Garamond"/>
          <w:sz w:val="16"/>
          <w:szCs w:val="16"/>
        </w:rPr>
        <w:t>DG 11 “</w:t>
      </w:r>
      <w:proofErr w:type="spellStart"/>
      <w:r w:rsidRPr="00B1040A">
        <w:rPr>
          <w:rFonts w:ascii="Garamond" w:hAnsi="Garamond"/>
          <w:sz w:val="16"/>
          <w:szCs w:val="16"/>
        </w:rPr>
        <w:t>Direzione</w:t>
      </w:r>
      <w:proofErr w:type="spellEnd"/>
      <w:r w:rsidRPr="00B1040A">
        <w:rPr>
          <w:rFonts w:ascii="Garamond" w:hAnsi="Garamond"/>
          <w:spacing w:val="1"/>
          <w:sz w:val="16"/>
          <w:szCs w:val="16"/>
        </w:rPr>
        <w:t xml:space="preserve"> </w:t>
      </w:r>
      <w:r w:rsidRPr="00B1040A">
        <w:rPr>
          <w:rFonts w:ascii="Garamond" w:hAnsi="Garamond"/>
          <w:sz w:val="16"/>
          <w:szCs w:val="16"/>
        </w:rPr>
        <w:t>Generale</w:t>
      </w:r>
      <w:r w:rsidRPr="00B1040A">
        <w:rPr>
          <w:rFonts w:ascii="Garamond" w:hAnsi="Garamond"/>
          <w:spacing w:val="16"/>
          <w:sz w:val="16"/>
          <w:szCs w:val="16"/>
        </w:rPr>
        <w:t xml:space="preserve"> </w:t>
      </w:r>
      <w:r w:rsidRPr="00B1040A">
        <w:rPr>
          <w:rFonts w:ascii="Garamond" w:hAnsi="Garamond"/>
          <w:sz w:val="16"/>
          <w:szCs w:val="16"/>
        </w:rPr>
        <w:t>per</w:t>
      </w:r>
      <w:r w:rsidRPr="00B1040A">
        <w:rPr>
          <w:rFonts w:ascii="Garamond" w:hAnsi="Garamond"/>
          <w:spacing w:val="16"/>
          <w:sz w:val="16"/>
          <w:szCs w:val="16"/>
        </w:rPr>
        <w:t xml:space="preserve"> </w:t>
      </w:r>
      <w:proofErr w:type="spellStart"/>
      <w:r w:rsidRPr="00B1040A">
        <w:rPr>
          <w:rFonts w:ascii="Garamond" w:hAnsi="Garamond"/>
          <w:sz w:val="16"/>
          <w:szCs w:val="16"/>
        </w:rPr>
        <w:t>l’istruzione</w:t>
      </w:r>
      <w:proofErr w:type="spellEnd"/>
      <w:r w:rsidRPr="00B1040A">
        <w:rPr>
          <w:rFonts w:ascii="Garamond" w:hAnsi="Garamond"/>
          <w:sz w:val="16"/>
          <w:szCs w:val="16"/>
        </w:rPr>
        <w:t>,</w:t>
      </w:r>
      <w:r w:rsidRPr="00B1040A">
        <w:rPr>
          <w:rFonts w:ascii="Garamond" w:hAnsi="Garamond"/>
          <w:spacing w:val="14"/>
          <w:sz w:val="16"/>
          <w:szCs w:val="16"/>
        </w:rPr>
        <w:t xml:space="preserve"> </w:t>
      </w:r>
      <w:proofErr w:type="spellStart"/>
      <w:r w:rsidRPr="00B1040A">
        <w:rPr>
          <w:rFonts w:ascii="Garamond" w:hAnsi="Garamond"/>
          <w:sz w:val="16"/>
          <w:szCs w:val="16"/>
        </w:rPr>
        <w:t>Formazione</w:t>
      </w:r>
      <w:proofErr w:type="spellEnd"/>
      <w:r w:rsidRPr="00B1040A">
        <w:rPr>
          <w:rFonts w:ascii="Garamond" w:hAnsi="Garamond"/>
          <w:sz w:val="16"/>
          <w:szCs w:val="16"/>
        </w:rPr>
        <w:t>,</w:t>
      </w:r>
      <w:r w:rsidRPr="00B1040A">
        <w:rPr>
          <w:rFonts w:ascii="Garamond" w:hAnsi="Garamond"/>
          <w:spacing w:val="15"/>
          <w:sz w:val="16"/>
          <w:szCs w:val="16"/>
        </w:rPr>
        <w:t xml:space="preserve"> </w:t>
      </w:r>
      <w:proofErr w:type="spellStart"/>
      <w:r w:rsidRPr="00B1040A">
        <w:rPr>
          <w:rFonts w:ascii="Garamond" w:hAnsi="Garamond"/>
          <w:sz w:val="16"/>
          <w:szCs w:val="16"/>
        </w:rPr>
        <w:t>Lavoro</w:t>
      </w:r>
      <w:proofErr w:type="spellEnd"/>
      <w:r w:rsidRPr="00B1040A">
        <w:rPr>
          <w:rFonts w:ascii="Garamond" w:hAnsi="Garamond"/>
          <w:spacing w:val="17"/>
          <w:sz w:val="16"/>
          <w:szCs w:val="16"/>
        </w:rPr>
        <w:t xml:space="preserve"> </w:t>
      </w:r>
      <w:r w:rsidRPr="00B1040A">
        <w:rPr>
          <w:rFonts w:ascii="Garamond" w:hAnsi="Garamond"/>
          <w:sz w:val="16"/>
          <w:szCs w:val="16"/>
        </w:rPr>
        <w:t>e</w:t>
      </w:r>
      <w:r w:rsidRPr="00B1040A">
        <w:rPr>
          <w:rFonts w:ascii="Garamond" w:hAnsi="Garamond"/>
          <w:spacing w:val="16"/>
          <w:sz w:val="16"/>
          <w:szCs w:val="16"/>
        </w:rPr>
        <w:t xml:space="preserve"> </w:t>
      </w:r>
      <w:proofErr w:type="spellStart"/>
      <w:r w:rsidRPr="00B1040A">
        <w:rPr>
          <w:rFonts w:ascii="Garamond" w:hAnsi="Garamond"/>
          <w:sz w:val="16"/>
          <w:szCs w:val="16"/>
        </w:rPr>
        <w:t>Politiche</w:t>
      </w:r>
      <w:proofErr w:type="spellEnd"/>
      <w:r w:rsidRPr="00B1040A">
        <w:rPr>
          <w:rFonts w:ascii="Garamond" w:hAnsi="Garamond"/>
          <w:spacing w:val="16"/>
          <w:sz w:val="16"/>
          <w:szCs w:val="16"/>
        </w:rPr>
        <w:t xml:space="preserve"> </w:t>
      </w:r>
      <w:proofErr w:type="spellStart"/>
      <w:r w:rsidRPr="00B1040A">
        <w:rPr>
          <w:rFonts w:ascii="Garamond" w:hAnsi="Garamond"/>
          <w:sz w:val="16"/>
          <w:szCs w:val="16"/>
        </w:rPr>
        <w:t>giovanili</w:t>
      </w:r>
      <w:proofErr w:type="spellEnd"/>
      <w:r w:rsidRPr="00B1040A">
        <w:rPr>
          <w:rFonts w:ascii="Garamond" w:hAnsi="Garamond"/>
          <w:sz w:val="16"/>
          <w:szCs w:val="16"/>
        </w:rPr>
        <w:t>”</w:t>
      </w:r>
      <w:r w:rsidRPr="00B1040A">
        <w:rPr>
          <w:rFonts w:ascii="Garamond" w:hAnsi="Garamond"/>
          <w:spacing w:val="37"/>
          <w:sz w:val="16"/>
          <w:szCs w:val="16"/>
        </w:rPr>
        <w:t xml:space="preserve"> </w:t>
      </w:r>
      <w:proofErr w:type="spellStart"/>
      <w:r w:rsidRPr="00B1040A">
        <w:rPr>
          <w:rFonts w:ascii="Garamond" w:hAnsi="Garamond"/>
          <w:sz w:val="16"/>
          <w:szCs w:val="16"/>
        </w:rPr>
        <w:t>che</w:t>
      </w:r>
      <w:proofErr w:type="spellEnd"/>
      <w:r w:rsidRPr="00B1040A">
        <w:rPr>
          <w:rFonts w:ascii="Garamond" w:hAnsi="Garamond"/>
          <w:spacing w:val="17"/>
          <w:sz w:val="16"/>
          <w:szCs w:val="16"/>
        </w:rPr>
        <w:t xml:space="preserve"> </w:t>
      </w:r>
      <w:proofErr w:type="spellStart"/>
      <w:r w:rsidRPr="00B1040A">
        <w:rPr>
          <w:rFonts w:ascii="Garamond" w:hAnsi="Garamond"/>
          <w:sz w:val="16"/>
          <w:szCs w:val="16"/>
        </w:rPr>
        <w:t>negli</w:t>
      </w:r>
      <w:proofErr w:type="spellEnd"/>
      <w:r w:rsidRPr="00B1040A">
        <w:rPr>
          <w:rFonts w:ascii="Garamond" w:hAnsi="Garamond"/>
          <w:spacing w:val="16"/>
          <w:sz w:val="16"/>
          <w:szCs w:val="16"/>
        </w:rPr>
        <w:t xml:space="preserve"> </w:t>
      </w:r>
      <w:proofErr w:type="spellStart"/>
      <w:r w:rsidRPr="00B1040A">
        <w:rPr>
          <w:rFonts w:ascii="Garamond" w:hAnsi="Garamond"/>
          <w:sz w:val="16"/>
          <w:szCs w:val="16"/>
        </w:rPr>
        <w:t>ultimi</w:t>
      </w:r>
      <w:proofErr w:type="spellEnd"/>
      <w:r w:rsidRPr="00B1040A">
        <w:rPr>
          <w:rFonts w:ascii="Garamond" w:hAnsi="Garamond"/>
          <w:spacing w:val="16"/>
          <w:sz w:val="16"/>
          <w:szCs w:val="16"/>
        </w:rPr>
        <w:t xml:space="preserve"> </w:t>
      </w:r>
      <w:proofErr w:type="spellStart"/>
      <w:r w:rsidRPr="00B1040A">
        <w:rPr>
          <w:rFonts w:ascii="Garamond" w:hAnsi="Garamond"/>
          <w:sz w:val="16"/>
          <w:szCs w:val="16"/>
        </w:rPr>
        <w:t>tre</w:t>
      </w:r>
      <w:proofErr w:type="spellEnd"/>
      <w:r w:rsidRPr="00B1040A">
        <w:rPr>
          <w:rFonts w:ascii="Garamond" w:hAnsi="Garamond"/>
          <w:spacing w:val="16"/>
          <w:sz w:val="16"/>
          <w:szCs w:val="16"/>
        </w:rPr>
        <w:t xml:space="preserve"> </w:t>
      </w:r>
      <w:r w:rsidRPr="00B1040A">
        <w:rPr>
          <w:rFonts w:ascii="Garamond" w:hAnsi="Garamond"/>
          <w:sz w:val="16"/>
          <w:szCs w:val="16"/>
        </w:rPr>
        <w:t>anni</w:t>
      </w:r>
      <w:r w:rsidRPr="00B1040A">
        <w:rPr>
          <w:rFonts w:ascii="Garamond" w:hAnsi="Garamond"/>
          <w:spacing w:val="17"/>
          <w:sz w:val="16"/>
          <w:szCs w:val="16"/>
        </w:rPr>
        <w:t xml:space="preserve"> </w:t>
      </w:r>
      <w:r w:rsidRPr="00B1040A">
        <w:rPr>
          <w:rFonts w:ascii="Garamond" w:hAnsi="Garamond"/>
          <w:sz w:val="16"/>
          <w:szCs w:val="16"/>
        </w:rPr>
        <w:t>di</w:t>
      </w:r>
      <w:r w:rsidRPr="00B1040A">
        <w:rPr>
          <w:rFonts w:ascii="Garamond" w:hAnsi="Garamond"/>
          <w:spacing w:val="16"/>
          <w:sz w:val="16"/>
          <w:szCs w:val="16"/>
        </w:rPr>
        <w:t xml:space="preserve"> </w:t>
      </w:r>
      <w:proofErr w:type="spellStart"/>
      <w:r w:rsidRPr="00B1040A">
        <w:rPr>
          <w:rFonts w:ascii="Garamond" w:hAnsi="Garamond"/>
          <w:sz w:val="16"/>
          <w:szCs w:val="16"/>
        </w:rPr>
        <w:t>servizio</w:t>
      </w:r>
      <w:proofErr w:type="spellEnd"/>
      <w:r w:rsidRPr="00B1040A">
        <w:rPr>
          <w:rFonts w:ascii="Garamond" w:hAnsi="Garamond"/>
          <w:sz w:val="16"/>
          <w:szCs w:val="16"/>
        </w:rPr>
        <w:t xml:space="preserve"> </w:t>
      </w:r>
      <w:proofErr w:type="spellStart"/>
      <w:r w:rsidRPr="00B1040A">
        <w:rPr>
          <w:rFonts w:ascii="Garamond" w:hAnsi="Garamond"/>
          <w:sz w:val="16"/>
          <w:szCs w:val="16"/>
        </w:rPr>
        <w:t>hanno</w:t>
      </w:r>
      <w:proofErr w:type="spellEnd"/>
      <w:r w:rsidRPr="00B1040A">
        <w:rPr>
          <w:rFonts w:ascii="Garamond" w:hAnsi="Garamond"/>
          <w:spacing w:val="35"/>
          <w:sz w:val="16"/>
          <w:szCs w:val="16"/>
        </w:rPr>
        <w:t xml:space="preserve"> </w:t>
      </w:r>
      <w:proofErr w:type="spellStart"/>
      <w:r w:rsidRPr="00B1040A">
        <w:rPr>
          <w:rFonts w:ascii="Garamond" w:hAnsi="Garamond"/>
          <w:sz w:val="16"/>
          <w:szCs w:val="16"/>
        </w:rPr>
        <w:t>esercitato</w:t>
      </w:r>
      <w:proofErr w:type="spellEnd"/>
      <w:r w:rsidRPr="00B1040A">
        <w:rPr>
          <w:rFonts w:ascii="Garamond" w:hAnsi="Garamond"/>
          <w:spacing w:val="34"/>
          <w:sz w:val="16"/>
          <w:szCs w:val="16"/>
        </w:rPr>
        <w:t xml:space="preserve"> </w:t>
      </w:r>
      <w:proofErr w:type="spellStart"/>
      <w:r w:rsidRPr="00B1040A">
        <w:rPr>
          <w:rFonts w:ascii="Garamond" w:hAnsi="Garamond"/>
          <w:sz w:val="16"/>
          <w:szCs w:val="16"/>
        </w:rPr>
        <w:t>poteri</w:t>
      </w:r>
      <w:proofErr w:type="spellEnd"/>
      <w:r w:rsidRPr="00B1040A">
        <w:rPr>
          <w:rFonts w:ascii="Garamond" w:hAnsi="Garamond"/>
          <w:spacing w:val="32"/>
          <w:sz w:val="16"/>
          <w:szCs w:val="16"/>
        </w:rPr>
        <w:t xml:space="preserve"> </w:t>
      </w:r>
      <w:proofErr w:type="spellStart"/>
      <w:r w:rsidRPr="00B1040A">
        <w:rPr>
          <w:rFonts w:ascii="Garamond" w:hAnsi="Garamond"/>
          <w:sz w:val="16"/>
          <w:szCs w:val="16"/>
        </w:rPr>
        <w:t>autoritativi</w:t>
      </w:r>
      <w:proofErr w:type="spellEnd"/>
      <w:r w:rsidRPr="00B1040A">
        <w:rPr>
          <w:rFonts w:ascii="Garamond" w:hAnsi="Garamond"/>
          <w:spacing w:val="32"/>
          <w:sz w:val="16"/>
          <w:szCs w:val="16"/>
        </w:rPr>
        <w:t xml:space="preserve"> </w:t>
      </w:r>
      <w:r w:rsidRPr="00B1040A">
        <w:rPr>
          <w:rFonts w:ascii="Garamond" w:hAnsi="Garamond"/>
          <w:sz w:val="16"/>
          <w:szCs w:val="16"/>
        </w:rPr>
        <w:t>o</w:t>
      </w:r>
      <w:r w:rsidRPr="00B1040A">
        <w:rPr>
          <w:rFonts w:ascii="Garamond" w:hAnsi="Garamond"/>
          <w:spacing w:val="34"/>
          <w:sz w:val="16"/>
          <w:szCs w:val="16"/>
        </w:rPr>
        <w:t xml:space="preserve"> </w:t>
      </w:r>
      <w:proofErr w:type="spellStart"/>
      <w:r w:rsidRPr="00B1040A">
        <w:rPr>
          <w:rFonts w:ascii="Garamond" w:hAnsi="Garamond"/>
          <w:sz w:val="16"/>
          <w:szCs w:val="16"/>
        </w:rPr>
        <w:t>negoziali</w:t>
      </w:r>
      <w:proofErr w:type="spellEnd"/>
      <w:r w:rsidRPr="00B1040A">
        <w:rPr>
          <w:rFonts w:ascii="Garamond" w:hAnsi="Garamond"/>
          <w:spacing w:val="32"/>
          <w:sz w:val="16"/>
          <w:szCs w:val="16"/>
        </w:rPr>
        <w:t xml:space="preserve"> </w:t>
      </w:r>
      <w:r w:rsidRPr="00B1040A">
        <w:rPr>
          <w:rFonts w:ascii="Garamond" w:hAnsi="Garamond"/>
          <w:sz w:val="16"/>
          <w:szCs w:val="16"/>
        </w:rPr>
        <w:t>per</w:t>
      </w:r>
      <w:r w:rsidRPr="00B1040A">
        <w:rPr>
          <w:rFonts w:ascii="Garamond" w:hAnsi="Garamond"/>
          <w:spacing w:val="31"/>
          <w:sz w:val="16"/>
          <w:szCs w:val="16"/>
        </w:rPr>
        <w:t xml:space="preserve"> </w:t>
      </w:r>
      <w:proofErr w:type="spellStart"/>
      <w:r w:rsidRPr="00B1040A">
        <w:rPr>
          <w:rFonts w:ascii="Garamond" w:hAnsi="Garamond"/>
          <w:sz w:val="16"/>
          <w:szCs w:val="16"/>
        </w:rPr>
        <w:t>conto</w:t>
      </w:r>
      <w:proofErr w:type="spellEnd"/>
      <w:r w:rsidRPr="00B1040A">
        <w:rPr>
          <w:rFonts w:ascii="Garamond" w:hAnsi="Garamond"/>
          <w:spacing w:val="36"/>
          <w:sz w:val="16"/>
          <w:szCs w:val="16"/>
        </w:rPr>
        <w:t xml:space="preserve"> </w:t>
      </w:r>
      <w:r w:rsidRPr="00B1040A">
        <w:rPr>
          <w:rFonts w:ascii="Garamond" w:hAnsi="Garamond"/>
          <w:sz w:val="16"/>
          <w:szCs w:val="16"/>
        </w:rPr>
        <w:t>della</w:t>
      </w:r>
      <w:r w:rsidRPr="00B1040A">
        <w:rPr>
          <w:rFonts w:ascii="Garamond" w:hAnsi="Garamond"/>
          <w:spacing w:val="32"/>
          <w:sz w:val="16"/>
          <w:szCs w:val="16"/>
        </w:rPr>
        <w:t xml:space="preserve"> </w:t>
      </w:r>
      <w:proofErr w:type="spellStart"/>
      <w:r w:rsidRPr="00B1040A">
        <w:rPr>
          <w:rFonts w:ascii="Garamond" w:hAnsi="Garamond"/>
          <w:sz w:val="16"/>
          <w:szCs w:val="16"/>
        </w:rPr>
        <w:t>stessa</w:t>
      </w:r>
      <w:proofErr w:type="spellEnd"/>
      <w:r w:rsidRPr="00B1040A">
        <w:rPr>
          <w:rFonts w:ascii="Garamond" w:hAnsi="Garamond"/>
          <w:spacing w:val="32"/>
          <w:sz w:val="16"/>
          <w:szCs w:val="16"/>
        </w:rPr>
        <w:t xml:space="preserve"> </w:t>
      </w:r>
      <w:proofErr w:type="spellStart"/>
      <w:r w:rsidRPr="00B1040A">
        <w:rPr>
          <w:rFonts w:ascii="Garamond" w:hAnsi="Garamond"/>
          <w:sz w:val="16"/>
          <w:szCs w:val="16"/>
        </w:rPr>
        <w:t>nei</w:t>
      </w:r>
      <w:proofErr w:type="spellEnd"/>
      <w:r w:rsidRPr="00B1040A">
        <w:rPr>
          <w:rFonts w:ascii="Garamond" w:hAnsi="Garamond"/>
          <w:spacing w:val="33"/>
          <w:sz w:val="16"/>
          <w:szCs w:val="16"/>
        </w:rPr>
        <w:t xml:space="preserve"> </w:t>
      </w:r>
      <w:proofErr w:type="spellStart"/>
      <w:r w:rsidRPr="00B1040A">
        <w:rPr>
          <w:rFonts w:ascii="Garamond" w:hAnsi="Garamond"/>
          <w:sz w:val="16"/>
          <w:szCs w:val="16"/>
        </w:rPr>
        <w:t>confronti</w:t>
      </w:r>
      <w:proofErr w:type="spellEnd"/>
      <w:r w:rsidRPr="00B1040A">
        <w:rPr>
          <w:rFonts w:ascii="Garamond" w:hAnsi="Garamond"/>
          <w:spacing w:val="35"/>
          <w:sz w:val="16"/>
          <w:szCs w:val="16"/>
        </w:rPr>
        <w:t xml:space="preserve"> </w:t>
      </w:r>
      <w:r w:rsidRPr="00B1040A">
        <w:rPr>
          <w:rFonts w:ascii="Garamond" w:hAnsi="Garamond"/>
          <w:sz w:val="16"/>
          <w:szCs w:val="16"/>
        </w:rPr>
        <w:t>della</w:t>
      </w:r>
      <w:r w:rsidRPr="00B1040A">
        <w:rPr>
          <w:rFonts w:ascii="Garamond" w:hAnsi="Garamond"/>
          <w:spacing w:val="32"/>
          <w:sz w:val="16"/>
          <w:szCs w:val="16"/>
        </w:rPr>
        <w:t xml:space="preserve"> </w:t>
      </w:r>
      <w:r w:rsidRPr="00B1040A">
        <w:rPr>
          <w:rFonts w:ascii="Garamond" w:hAnsi="Garamond"/>
          <w:sz w:val="16"/>
          <w:szCs w:val="16"/>
        </w:rPr>
        <w:t>Ditta</w:t>
      </w:r>
      <w:r w:rsidRPr="00B1040A">
        <w:rPr>
          <w:rFonts w:ascii="Garamond" w:hAnsi="Garamond"/>
          <w:spacing w:val="33"/>
          <w:sz w:val="16"/>
          <w:szCs w:val="16"/>
        </w:rPr>
        <w:t xml:space="preserve"> </w:t>
      </w:r>
      <w:r w:rsidRPr="00B1040A">
        <w:rPr>
          <w:rFonts w:ascii="Garamond" w:hAnsi="Garamond"/>
          <w:sz w:val="16"/>
          <w:szCs w:val="16"/>
        </w:rPr>
        <w:t xml:space="preserve">sopra </w:t>
      </w:r>
      <w:proofErr w:type="spellStart"/>
      <w:r w:rsidRPr="00B1040A">
        <w:rPr>
          <w:rFonts w:ascii="Garamond" w:hAnsi="Garamond"/>
          <w:sz w:val="16"/>
          <w:szCs w:val="16"/>
        </w:rPr>
        <w:t>menzionata</w:t>
      </w:r>
      <w:proofErr w:type="spellEnd"/>
      <w:r w:rsidRPr="00B1040A">
        <w:rPr>
          <w:rFonts w:ascii="Garamond" w:hAnsi="Garamond"/>
          <w:sz w:val="16"/>
          <w:szCs w:val="16"/>
        </w:rPr>
        <w:t>.</w:t>
      </w:r>
    </w:p>
    <w:p w14:paraId="2CE18440" w14:textId="77777777" w:rsidR="0077247C" w:rsidRPr="00B1040A" w:rsidRDefault="0077247C" w:rsidP="004A4F31">
      <w:pPr>
        <w:pStyle w:val="Corpotesto"/>
        <w:tabs>
          <w:tab w:val="left" w:pos="4175"/>
          <w:tab w:val="left" w:pos="5069"/>
          <w:tab w:val="left" w:pos="8196"/>
        </w:tabs>
        <w:ind w:left="396"/>
        <w:rPr>
          <w:rFonts w:ascii="Garamond" w:hAnsi="Garamond"/>
          <w:sz w:val="16"/>
          <w:szCs w:val="16"/>
        </w:rPr>
      </w:pPr>
    </w:p>
    <w:p w14:paraId="7CC7B87D" w14:textId="16649CD6" w:rsidR="00594C03" w:rsidRPr="00B1040A" w:rsidRDefault="004A4F31" w:rsidP="004A4F31">
      <w:pPr>
        <w:pStyle w:val="Corpotesto"/>
        <w:tabs>
          <w:tab w:val="left" w:pos="4175"/>
          <w:tab w:val="left" w:pos="5069"/>
          <w:tab w:val="left" w:pos="8196"/>
        </w:tabs>
        <w:ind w:left="396"/>
        <w:rPr>
          <w:rFonts w:ascii="Garamond" w:hAnsi="Garamond"/>
          <w:sz w:val="16"/>
          <w:szCs w:val="16"/>
          <w:u w:val="single"/>
        </w:rPr>
      </w:pPr>
      <w:proofErr w:type="spellStart"/>
      <w:r w:rsidRPr="00B1040A">
        <w:rPr>
          <w:rFonts w:ascii="Garamond" w:hAnsi="Garamond"/>
          <w:sz w:val="16"/>
          <w:szCs w:val="16"/>
        </w:rPr>
        <w:t>Luogo</w:t>
      </w:r>
      <w:proofErr w:type="spellEnd"/>
      <w:r w:rsidRPr="00B1040A">
        <w:rPr>
          <w:rFonts w:ascii="Garamond" w:hAnsi="Garamond"/>
          <w:spacing w:val="-3"/>
          <w:sz w:val="16"/>
          <w:szCs w:val="16"/>
        </w:rPr>
        <w:t xml:space="preserve"> </w:t>
      </w:r>
      <w:r w:rsidRPr="00B1040A">
        <w:rPr>
          <w:rFonts w:ascii="Garamond" w:hAnsi="Garamond"/>
          <w:sz w:val="16"/>
          <w:szCs w:val="16"/>
        </w:rPr>
        <w:t>data</w:t>
      </w:r>
      <w:r w:rsidRPr="00B1040A">
        <w:rPr>
          <w:rFonts w:ascii="Garamond" w:hAnsi="Garamond"/>
          <w:sz w:val="16"/>
          <w:szCs w:val="16"/>
          <w:u w:val="single"/>
        </w:rPr>
        <w:tab/>
      </w:r>
      <w:r w:rsidRPr="00B1040A">
        <w:rPr>
          <w:rFonts w:ascii="Garamond" w:hAnsi="Garamond"/>
          <w:sz w:val="16"/>
          <w:szCs w:val="16"/>
        </w:rPr>
        <w:tab/>
      </w:r>
      <w:proofErr w:type="spellStart"/>
      <w:r w:rsidRPr="00B1040A">
        <w:rPr>
          <w:rFonts w:ascii="Garamond" w:hAnsi="Garamond"/>
          <w:sz w:val="16"/>
          <w:szCs w:val="16"/>
        </w:rPr>
        <w:t>Firma</w:t>
      </w:r>
      <w:proofErr w:type="spellEnd"/>
      <w:r w:rsidRPr="00B1040A">
        <w:rPr>
          <w:rFonts w:ascii="Garamond" w:hAnsi="Garamond"/>
          <w:sz w:val="16"/>
          <w:szCs w:val="16"/>
        </w:rPr>
        <w:t xml:space="preserve"> </w:t>
      </w:r>
      <w:r w:rsidRPr="00B1040A">
        <w:rPr>
          <w:rFonts w:ascii="Garamond" w:hAnsi="Garamond"/>
          <w:sz w:val="16"/>
          <w:szCs w:val="16"/>
          <w:u w:val="single"/>
        </w:rPr>
        <w:t xml:space="preserve"> </w:t>
      </w:r>
      <w:r w:rsidRPr="00B1040A">
        <w:rPr>
          <w:rFonts w:ascii="Garamond" w:hAnsi="Garamond"/>
          <w:sz w:val="16"/>
          <w:szCs w:val="16"/>
          <w:u w:val="single"/>
        </w:rPr>
        <w:tab/>
      </w:r>
    </w:p>
    <w:p w14:paraId="4038F591" w14:textId="77777777" w:rsidR="0077247C" w:rsidRDefault="0077247C" w:rsidP="004A4F31">
      <w:pPr>
        <w:pStyle w:val="Corpotesto"/>
        <w:tabs>
          <w:tab w:val="left" w:pos="4175"/>
          <w:tab w:val="left" w:pos="5069"/>
          <w:tab w:val="left" w:pos="8196"/>
        </w:tabs>
        <w:ind w:left="396"/>
      </w:pPr>
    </w:p>
    <w:p w14:paraId="1B24976A" w14:textId="0D43E067" w:rsidR="00825763" w:rsidRDefault="00825763" w:rsidP="004A4F31">
      <w:pPr>
        <w:pStyle w:val="Corpotesto"/>
        <w:tabs>
          <w:tab w:val="left" w:pos="4175"/>
          <w:tab w:val="left" w:pos="5069"/>
          <w:tab w:val="left" w:pos="8196"/>
        </w:tabs>
        <w:ind w:left="396"/>
      </w:pPr>
      <w:r>
        <w:br w:type="page"/>
      </w:r>
    </w:p>
    <w:p w14:paraId="000487B1" w14:textId="77777777" w:rsidR="0023202B" w:rsidRDefault="0023202B" w:rsidP="004A4F31">
      <w:pPr>
        <w:pStyle w:val="Corpotesto"/>
        <w:tabs>
          <w:tab w:val="left" w:pos="4175"/>
          <w:tab w:val="left" w:pos="5069"/>
          <w:tab w:val="left" w:pos="8196"/>
        </w:tabs>
        <w:ind w:left="396"/>
        <w:sectPr w:rsidR="0023202B" w:rsidSect="00330882">
          <w:pgSz w:w="11910" w:h="16840"/>
          <w:pgMar w:top="567" w:right="907" w:bottom="567" w:left="907" w:header="454" w:footer="380" w:gutter="0"/>
          <w:pgNumType w:start="1"/>
          <w:cols w:space="720"/>
          <w:docGrid w:linePitch="272"/>
        </w:sectPr>
      </w:pPr>
    </w:p>
    <w:tbl>
      <w:tblPr>
        <w:tblW w:w="15732" w:type="dxa"/>
        <w:tblCellMar>
          <w:left w:w="70" w:type="dxa"/>
          <w:right w:w="70" w:type="dxa"/>
        </w:tblCellMar>
        <w:tblLook w:val="04A0" w:firstRow="1" w:lastRow="0" w:firstColumn="1" w:lastColumn="0" w:noHBand="0" w:noVBand="1"/>
      </w:tblPr>
      <w:tblGrid>
        <w:gridCol w:w="480"/>
        <w:gridCol w:w="1500"/>
        <w:gridCol w:w="1440"/>
        <w:gridCol w:w="880"/>
        <w:gridCol w:w="960"/>
        <w:gridCol w:w="880"/>
        <w:gridCol w:w="880"/>
        <w:gridCol w:w="1360"/>
        <w:gridCol w:w="1188"/>
        <w:gridCol w:w="1136"/>
        <w:gridCol w:w="1116"/>
        <w:gridCol w:w="768"/>
        <w:gridCol w:w="1168"/>
        <w:gridCol w:w="1105"/>
        <w:gridCol w:w="871"/>
      </w:tblGrid>
      <w:tr w:rsidR="003F4D2A" w:rsidRPr="003F4D2A" w14:paraId="5040B0E2" w14:textId="77777777" w:rsidTr="00A80BE7">
        <w:trPr>
          <w:trHeight w:val="180"/>
        </w:trPr>
        <w:tc>
          <w:tcPr>
            <w:tcW w:w="1980" w:type="dxa"/>
            <w:gridSpan w:val="2"/>
            <w:tcBorders>
              <w:top w:val="single" w:sz="4" w:space="0" w:color="auto"/>
              <w:left w:val="double" w:sz="6" w:space="0" w:color="auto"/>
              <w:bottom w:val="single" w:sz="4" w:space="0" w:color="auto"/>
              <w:right w:val="single" w:sz="4" w:space="0" w:color="000000"/>
            </w:tcBorders>
            <w:shd w:val="clear" w:color="auto" w:fill="auto"/>
            <w:noWrap/>
            <w:vAlign w:val="center"/>
            <w:hideMark/>
          </w:tcPr>
          <w:p w14:paraId="728CAD24" w14:textId="77777777" w:rsidR="003F4D2A" w:rsidRPr="003F4D2A" w:rsidRDefault="003F4D2A" w:rsidP="003F4D2A">
            <w:pPr>
              <w:spacing w:after="0" w:line="240" w:lineRule="auto"/>
              <w:jc w:val="center"/>
              <w:rPr>
                <w:rFonts w:ascii="Calibri" w:eastAsia="Times New Roman" w:hAnsi="Calibri" w:cs="Calibri"/>
                <w:b/>
                <w:bCs/>
                <w:i/>
                <w:iCs/>
                <w:color w:val="000000"/>
                <w:sz w:val="10"/>
                <w:szCs w:val="10"/>
                <w:lang w:val="it-IT" w:eastAsia="it-IT"/>
              </w:rPr>
            </w:pPr>
            <w:r w:rsidRPr="003F4D2A">
              <w:rPr>
                <w:rFonts w:ascii="Calibri" w:eastAsia="Times New Roman" w:hAnsi="Calibri" w:cs="Calibri"/>
                <w:b/>
                <w:bCs/>
                <w:i/>
                <w:iCs/>
                <w:color w:val="000000"/>
                <w:sz w:val="10"/>
                <w:szCs w:val="10"/>
                <w:lang w:val="it-IT" w:eastAsia="it-IT"/>
              </w:rPr>
              <w:lastRenderedPageBreak/>
              <w:t>IMPRESA</w:t>
            </w:r>
          </w:p>
        </w:tc>
        <w:tc>
          <w:tcPr>
            <w:tcW w:w="6400" w:type="dxa"/>
            <w:gridSpan w:val="6"/>
            <w:tcBorders>
              <w:top w:val="single" w:sz="4" w:space="0" w:color="auto"/>
              <w:left w:val="nil"/>
              <w:bottom w:val="single" w:sz="4" w:space="0" w:color="auto"/>
              <w:right w:val="single" w:sz="4" w:space="0" w:color="auto"/>
            </w:tcBorders>
            <w:shd w:val="clear" w:color="auto" w:fill="auto"/>
            <w:noWrap/>
            <w:vAlign w:val="center"/>
            <w:hideMark/>
          </w:tcPr>
          <w:p w14:paraId="19DB3DC2" w14:textId="77777777" w:rsidR="003F4D2A" w:rsidRPr="003F4D2A" w:rsidRDefault="003F4D2A" w:rsidP="003F4D2A">
            <w:pPr>
              <w:spacing w:after="0" w:line="240" w:lineRule="auto"/>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INDIRIZZO SEDE LEGALE</w:t>
            </w:r>
          </w:p>
        </w:tc>
        <w:tc>
          <w:tcPr>
            <w:tcW w:w="1188" w:type="dxa"/>
            <w:tcBorders>
              <w:top w:val="single" w:sz="4" w:space="0" w:color="auto"/>
              <w:left w:val="nil"/>
              <w:bottom w:val="single" w:sz="4" w:space="0" w:color="auto"/>
              <w:right w:val="nil"/>
            </w:tcBorders>
            <w:shd w:val="clear" w:color="auto" w:fill="auto"/>
            <w:noWrap/>
            <w:vAlign w:val="center"/>
            <w:hideMark/>
          </w:tcPr>
          <w:p w14:paraId="0ADD02BD"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w:t>
            </w:r>
          </w:p>
        </w:tc>
        <w:tc>
          <w:tcPr>
            <w:tcW w:w="1136" w:type="dxa"/>
            <w:tcBorders>
              <w:top w:val="single" w:sz="4" w:space="0" w:color="auto"/>
              <w:left w:val="nil"/>
              <w:bottom w:val="single" w:sz="4" w:space="0" w:color="auto"/>
              <w:right w:val="nil"/>
            </w:tcBorders>
            <w:shd w:val="clear" w:color="auto" w:fill="auto"/>
            <w:noWrap/>
            <w:vAlign w:val="center"/>
            <w:hideMark/>
          </w:tcPr>
          <w:p w14:paraId="5BBEB62B"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w:t>
            </w:r>
          </w:p>
        </w:tc>
        <w:tc>
          <w:tcPr>
            <w:tcW w:w="1116" w:type="dxa"/>
            <w:tcBorders>
              <w:top w:val="single" w:sz="4" w:space="0" w:color="auto"/>
              <w:left w:val="nil"/>
              <w:bottom w:val="single" w:sz="4" w:space="0" w:color="auto"/>
              <w:right w:val="nil"/>
            </w:tcBorders>
            <w:shd w:val="clear" w:color="auto" w:fill="auto"/>
            <w:noWrap/>
            <w:vAlign w:val="center"/>
            <w:hideMark/>
          </w:tcPr>
          <w:p w14:paraId="3E5F8196"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w:t>
            </w:r>
          </w:p>
        </w:tc>
        <w:tc>
          <w:tcPr>
            <w:tcW w:w="768" w:type="dxa"/>
            <w:tcBorders>
              <w:top w:val="single" w:sz="4" w:space="0" w:color="auto"/>
              <w:left w:val="nil"/>
              <w:bottom w:val="single" w:sz="4" w:space="0" w:color="auto"/>
              <w:right w:val="double" w:sz="6" w:space="0" w:color="auto"/>
            </w:tcBorders>
            <w:shd w:val="clear" w:color="auto" w:fill="auto"/>
            <w:noWrap/>
            <w:vAlign w:val="center"/>
            <w:hideMark/>
          </w:tcPr>
          <w:p w14:paraId="70FB3BE5"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w:t>
            </w:r>
          </w:p>
        </w:tc>
        <w:tc>
          <w:tcPr>
            <w:tcW w:w="1168" w:type="dxa"/>
            <w:tcBorders>
              <w:top w:val="nil"/>
              <w:left w:val="nil"/>
              <w:bottom w:val="nil"/>
              <w:right w:val="nil"/>
            </w:tcBorders>
            <w:shd w:val="clear" w:color="auto" w:fill="auto"/>
            <w:noWrap/>
            <w:vAlign w:val="center"/>
            <w:hideMark/>
          </w:tcPr>
          <w:p w14:paraId="7135A950"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
        </w:tc>
        <w:tc>
          <w:tcPr>
            <w:tcW w:w="1105" w:type="dxa"/>
            <w:tcBorders>
              <w:top w:val="nil"/>
              <w:left w:val="nil"/>
              <w:bottom w:val="nil"/>
              <w:right w:val="nil"/>
            </w:tcBorders>
            <w:shd w:val="clear" w:color="auto" w:fill="auto"/>
            <w:noWrap/>
            <w:vAlign w:val="center"/>
            <w:hideMark/>
          </w:tcPr>
          <w:p w14:paraId="32AD5C46" w14:textId="020D2F4D" w:rsidR="003F4D2A" w:rsidRPr="003F4D2A" w:rsidRDefault="00A80BE7" w:rsidP="003F4D2A">
            <w:pPr>
              <w:spacing w:after="0" w:line="240" w:lineRule="auto"/>
              <w:jc w:val="center"/>
              <w:rPr>
                <w:rFonts w:ascii="Times New Roman" w:eastAsia="Times New Roman" w:hAnsi="Times New Roman" w:cs="Times New Roman"/>
                <w:lang w:val="it-IT" w:eastAsia="it-IT"/>
              </w:rPr>
            </w:pPr>
            <w:r>
              <w:rPr>
                <w:rFonts w:ascii="Times New Roman" w:eastAsia="Times New Roman" w:hAnsi="Times New Roman" w:cs="Times New Roman"/>
                <w:lang w:val="it-IT" w:eastAsia="it-IT"/>
              </w:rPr>
              <w:t>Allegato 6</w:t>
            </w:r>
          </w:p>
        </w:tc>
        <w:tc>
          <w:tcPr>
            <w:tcW w:w="871" w:type="dxa"/>
            <w:tcBorders>
              <w:top w:val="nil"/>
              <w:left w:val="nil"/>
              <w:bottom w:val="nil"/>
              <w:right w:val="nil"/>
            </w:tcBorders>
            <w:shd w:val="clear" w:color="auto" w:fill="auto"/>
            <w:noWrap/>
            <w:vAlign w:val="center"/>
            <w:hideMark/>
          </w:tcPr>
          <w:p w14:paraId="3FB9A6CC"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3F4D2A" w:rsidRPr="003F4D2A" w14:paraId="2C6E30E4" w14:textId="77777777" w:rsidTr="00A80BE7">
        <w:trPr>
          <w:trHeight w:val="195"/>
        </w:trPr>
        <w:tc>
          <w:tcPr>
            <w:tcW w:w="1980" w:type="dxa"/>
            <w:gridSpan w:val="2"/>
            <w:tcBorders>
              <w:top w:val="single" w:sz="4" w:space="0" w:color="auto"/>
              <w:left w:val="double" w:sz="6" w:space="0" w:color="auto"/>
              <w:bottom w:val="double" w:sz="6" w:space="0" w:color="auto"/>
              <w:right w:val="single" w:sz="4" w:space="0" w:color="auto"/>
            </w:tcBorders>
            <w:shd w:val="clear" w:color="auto" w:fill="auto"/>
            <w:vAlign w:val="center"/>
            <w:hideMark/>
          </w:tcPr>
          <w:p w14:paraId="5CCEA099" w14:textId="77777777" w:rsidR="003F4D2A" w:rsidRPr="003F4D2A" w:rsidRDefault="003F4D2A" w:rsidP="003F4D2A">
            <w:pPr>
              <w:spacing w:after="0" w:line="240" w:lineRule="auto"/>
              <w:jc w:val="both"/>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DENOMINAZIONE</w:t>
            </w:r>
          </w:p>
        </w:tc>
        <w:tc>
          <w:tcPr>
            <w:tcW w:w="2320" w:type="dxa"/>
            <w:gridSpan w:val="2"/>
            <w:tcBorders>
              <w:top w:val="single" w:sz="4" w:space="0" w:color="auto"/>
              <w:left w:val="nil"/>
              <w:bottom w:val="double" w:sz="6" w:space="0" w:color="auto"/>
              <w:right w:val="single" w:sz="4" w:space="0" w:color="auto"/>
            </w:tcBorders>
            <w:shd w:val="clear" w:color="auto" w:fill="auto"/>
            <w:noWrap/>
            <w:vAlign w:val="center"/>
            <w:hideMark/>
          </w:tcPr>
          <w:p w14:paraId="7DF3E6E5"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Via/Corso/Piazza e civico</w:t>
            </w:r>
          </w:p>
        </w:tc>
        <w:tc>
          <w:tcPr>
            <w:tcW w:w="960" w:type="dxa"/>
            <w:tcBorders>
              <w:top w:val="nil"/>
              <w:left w:val="nil"/>
              <w:bottom w:val="double" w:sz="6" w:space="0" w:color="auto"/>
              <w:right w:val="single" w:sz="4" w:space="0" w:color="auto"/>
            </w:tcBorders>
            <w:shd w:val="clear" w:color="auto" w:fill="auto"/>
            <w:noWrap/>
            <w:vAlign w:val="center"/>
            <w:hideMark/>
          </w:tcPr>
          <w:p w14:paraId="10EDCCD1"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CAP</w:t>
            </w:r>
          </w:p>
        </w:tc>
        <w:tc>
          <w:tcPr>
            <w:tcW w:w="880" w:type="dxa"/>
            <w:tcBorders>
              <w:top w:val="nil"/>
              <w:left w:val="nil"/>
              <w:bottom w:val="double" w:sz="6" w:space="0" w:color="auto"/>
              <w:right w:val="single" w:sz="4" w:space="0" w:color="auto"/>
            </w:tcBorders>
            <w:shd w:val="clear" w:color="auto" w:fill="auto"/>
            <w:noWrap/>
            <w:vAlign w:val="center"/>
            <w:hideMark/>
          </w:tcPr>
          <w:p w14:paraId="0DD71784"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comune</w:t>
            </w:r>
          </w:p>
        </w:tc>
        <w:tc>
          <w:tcPr>
            <w:tcW w:w="880" w:type="dxa"/>
            <w:tcBorders>
              <w:top w:val="nil"/>
              <w:left w:val="nil"/>
              <w:bottom w:val="double" w:sz="6" w:space="0" w:color="auto"/>
              <w:right w:val="single" w:sz="4" w:space="0" w:color="auto"/>
            </w:tcBorders>
            <w:shd w:val="clear" w:color="auto" w:fill="auto"/>
            <w:noWrap/>
            <w:vAlign w:val="center"/>
            <w:hideMark/>
          </w:tcPr>
          <w:p w14:paraId="0FADCF2A"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prov.</w:t>
            </w:r>
          </w:p>
        </w:tc>
        <w:tc>
          <w:tcPr>
            <w:tcW w:w="1360" w:type="dxa"/>
            <w:tcBorders>
              <w:top w:val="nil"/>
              <w:left w:val="nil"/>
              <w:bottom w:val="double" w:sz="6" w:space="0" w:color="auto"/>
              <w:right w:val="single" w:sz="4" w:space="0" w:color="auto"/>
            </w:tcBorders>
            <w:shd w:val="clear" w:color="auto" w:fill="auto"/>
            <w:noWrap/>
            <w:vAlign w:val="center"/>
            <w:hideMark/>
          </w:tcPr>
          <w:p w14:paraId="19F1382E"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P. IVA</w:t>
            </w:r>
          </w:p>
        </w:tc>
        <w:tc>
          <w:tcPr>
            <w:tcW w:w="1188" w:type="dxa"/>
            <w:tcBorders>
              <w:top w:val="nil"/>
              <w:left w:val="nil"/>
              <w:bottom w:val="double" w:sz="6" w:space="0" w:color="auto"/>
              <w:right w:val="single" w:sz="4" w:space="0" w:color="auto"/>
            </w:tcBorders>
            <w:shd w:val="clear" w:color="auto" w:fill="auto"/>
            <w:noWrap/>
            <w:vAlign w:val="center"/>
            <w:hideMark/>
          </w:tcPr>
          <w:p w14:paraId="5604FFD8"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C.F.</w:t>
            </w:r>
          </w:p>
        </w:tc>
        <w:tc>
          <w:tcPr>
            <w:tcW w:w="3020" w:type="dxa"/>
            <w:gridSpan w:val="3"/>
            <w:tcBorders>
              <w:top w:val="single" w:sz="4" w:space="0" w:color="auto"/>
              <w:left w:val="nil"/>
              <w:bottom w:val="double" w:sz="6" w:space="0" w:color="auto"/>
              <w:right w:val="double" w:sz="6" w:space="0" w:color="000000"/>
            </w:tcBorders>
            <w:shd w:val="clear" w:color="auto" w:fill="auto"/>
            <w:noWrap/>
            <w:vAlign w:val="center"/>
            <w:hideMark/>
          </w:tcPr>
          <w:p w14:paraId="18D7F815"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Forma giuridica</w:t>
            </w:r>
          </w:p>
        </w:tc>
        <w:tc>
          <w:tcPr>
            <w:tcW w:w="1168" w:type="dxa"/>
            <w:tcBorders>
              <w:top w:val="nil"/>
              <w:left w:val="nil"/>
              <w:bottom w:val="nil"/>
              <w:right w:val="nil"/>
            </w:tcBorders>
            <w:shd w:val="clear" w:color="auto" w:fill="auto"/>
            <w:noWrap/>
            <w:vAlign w:val="center"/>
            <w:hideMark/>
          </w:tcPr>
          <w:p w14:paraId="305505B6"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
        </w:tc>
        <w:tc>
          <w:tcPr>
            <w:tcW w:w="1105" w:type="dxa"/>
            <w:tcBorders>
              <w:top w:val="nil"/>
              <w:left w:val="nil"/>
              <w:bottom w:val="nil"/>
              <w:right w:val="nil"/>
            </w:tcBorders>
            <w:shd w:val="clear" w:color="auto" w:fill="auto"/>
            <w:noWrap/>
            <w:vAlign w:val="center"/>
            <w:hideMark/>
          </w:tcPr>
          <w:p w14:paraId="48C8E6EA"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71" w:type="dxa"/>
            <w:tcBorders>
              <w:top w:val="nil"/>
              <w:left w:val="nil"/>
              <w:bottom w:val="nil"/>
              <w:right w:val="nil"/>
            </w:tcBorders>
            <w:shd w:val="clear" w:color="auto" w:fill="auto"/>
            <w:noWrap/>
            <w:vAlign w:val="center"/>
            <w:hideMark/>
          </w:tcPr>
          <w:p w14:paraId="5E4F8A01"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3F4D2A" w:rsidRPr="003F4D2A" w14:paraId="0759E4A3" w14:textId="77777777" w:rsidTr="00A80BE7">
        <w:trPr>
          <w:trHeight w:val="330"/>
        </w:trPr>
        <w:tc>
          <w:tcPr>
            <w:tcW w:w="1980" w:type="dxa"/>
            <w:gridSpan w:val="2"/>
            <w:tcBorders>
              <w:top w:val="double" w:sz="6" w:space="0" w:color="auto"/>
              <w:left w:val="single" w:sz="8" w:space="0" w:color="auto"/>
              <w:bottom w:val="nil"/>
              <w:right w:val="single" w:sz="4" w:space="0" w:color="auto"/>
            </w:tcBorders>
            <w:shd w:val="clear" w:color="auto" w:fill="auto"/>
            <w:vAlign w:val="center"/>
            <w:hideMark/>
          </w:tcPr>
          <w:p w14:paraId="1A565D38" w14:textId="77777777" w:rsidR="003F4D2A" w:rsidRPr="003F4D2A" w:rsidRDefault="003F4D2A" w:rsidP="003F4D2A">
            <w:pPr>
              <w:spacing w:after="0" w:line="240" w:lineRule="auto"/>
              <w:jc w:val="both"/>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2320" w:type="dxa"/>
            <w:gridSpan w:val="2"/>
            <w:tcBorders>
              <w:top w:val="double" w:sz="6" w:space="0" w:color="auto"/>
              <w:left w:val="nil"/>
              <w:bottom w:val="nil"/>
              <w:right w:val="single" w:sz="4" w:space="0" w:color="auto"/>
            </w:tcBorders>
            <w:shd w:val="clear" w:color="auto" w:fill="auto"/>
            <w:vAlign w:val="center"/>
            <w:hideMark/>
          </w:tcPr>
          <w:p w14:paraId="7E42DE4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nil"/>
              <w:right w:val="single" w:sz="4" w:space="0" w:color="auto"/>
            </w:tcBorders>
            <w:shd w:val="clear" w:color="auto" w:fill="auto"/>
            <w:vAlign w:val="center"/>
            <w:hideMark/>
          </w:tcPr>
          <w:p w14:paraId="6655EE5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nil"/>
              <w:right w:val="single" w:sz="4" w:space="0" w:color="auto"/>
            </w:tcBorders>
            <w:shd w:val="clear" w:color="auto" w:fill="auto"/>
            <w:vAlign w:val="center"/>
            <w:hideMark/>
          </w:tcPr>
          <w:p w14:paraId="09A60B7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double" w:sz="6" w:space="0" w:color="auto"/>
              <w:right w:val="single" w:sz="4" w:space="0" w:color="auto"/>
            </w:tcBorders>
            <w:shd w:val="clear" w:color="auto" w:fill="auto"/>
            <w:vAlign w:val="center"/>
            <w:hideMark/>
          </w:tcPr>
          <w:p w14:paraId="421308C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double" w:sz="6" w:space="0" w:color="auto"/>
              <w:right w:val="single" w:sz="4" w:space="0" w:color="auto"/>
            </w:tcBorders>
            <w:shd w:val="clear" w:color="auto" w:fill="auto"/>
            <w:vAlign w:val="center"/>
            <w:hideMark/>
          </w:tcPr>
          <w:p w14:paraId="6F45BD9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double" w:sz="6" w:space="0" w:color="auto"/>
              <w:right w:val="single" w:sz="4" w:space="0" w:color="auto"/>
            </w:tcBorders>
            <w:shd w:val="clear" w:color="auto" w:fill="auto"/>
            <w:vAlign w:val="center"/>
            <w:hideMark/>
          </w:tcPr>
          <w:p w14:paraId="61876C9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3020" w:type="dxa"/>
            <w:gridSpan w:val="3"/>
            <w:tcBorders>
              <w:top w:val="double" w:sz="6" w:space="0" w:color="auto"/>
              <w:left w:val="nil"/>
              <w:bottom w:val="double" w:sz="6" w:space="0" w:color="auto"/>
              <w:right w:val="double" w:sz="6" w:space="0" w:color="000000"/>
            </w:tcBorders>
            <w:shd w:val="clear" w:color="auto" w:fill="auto"/>
            <w:vAlign w:val="center"/>
            <w:hideMark/>
          </w:tcPr>
          <w:p w14:paraId="235E178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nil"/>
              <w:right w:val="nil"/>
            </w:tcBorders>
            <w:shd w:val="clear" w:color="auto" w:fill="auto"/>
            <w:noWrap/>
            <w:vAlign w:val="center"/>
            <w:hideMark/>
          </w:tcPr>
          <w:p w14:paraId="6BB8753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p>
        </w:tc>
        <w:tc>
          <w:tcPr>
            <w:tcW w:w="1105" w:type="dxa"/>
            <w:tcBorders>
              <w:top w:val="nil"/>
              <w:left w:val="nil"/>
              <w:bottom w:val="nil"/>
              <w:right w:val="nil"/>
            </w:tcBorders>
            <w:shd w:val="clear" w:color="auto" w:fill="auto"/>
            <w:noWrap/>
            <w:vAlign w:val="center"/>
            <w:hideMark/>
          </w:tcPr>
          <w:p w14:paraId="1E76D35F"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71" w:type="dxa"/>
            <w:tcBorders>
              <w:top w:val="nil"/>
              <w:left w:val="nil"/>
              <w:bottom w:val="nil"/>
              <w:right w:val="nil"/>
            </w:tcBorders>
            <w:shd w:val="clear" w:color="auto" w:fill="auto"/>
            <w:noWrap/>
            <w:vAlign w:val="center"/>
            <w:hideMark/>
          </w:tcPr>
          <w:p w14:paraId="4F97A320"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3F4D2A" w:rsidRPr="003F4D2A" w14:paraId="1DC5ECAD" w14:textId="77777777" w:rsidTr="00A80BE7">
        <w:trPr>
          <w:trHeight w:val="195"/>
        </w:trPr>
        <w:tc>
          <w:tcPr>
            <w:tcW w:w="1980" w:type="dxa"/>
            <w:gridSpan w:val="2"/>
            <w:tcBorders>
              <w:top w:val="double" w:sz="6" w:space="0" w:color="auto"/>
              <w:left w:val="double" w:sz="6" w:space="0" w:color="auto"/>
              <w:bottom w:val="single" w:sz="4" w:space="0" w:color="auto"/>
              <w:right w:val="single" w:sz="4" w:space="0" w:color="auto"/>
            </w:tcBorders>
            <w:shd w:val="clear" w:color="auto" w:fill="auto"/>
            <w:noWrap/>
            <w:vAlign w:val="center"/>
            <w:hideMark/>
          </w:tcPr>
          <w:p w14:paraId="1EA4E4CF"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dom. </w:t>
            </w:r>
            <w:proofErr w:type="spellStart"/>
            <w:r w:rsidRPr="003F4D2A">
              <w:rPr>
                <w:rFonts w:ascii="Calibri" w:eastAsia="Times New Roman" w:hAnsi="Calibri" w:cs="Calibri"/>
                <w:b/>
                <w:bCs/>
                <w:color w:val="000000"/>
                <w:sz w:val="10"/>
                <w:szCs w:val="10"/>
                <w:lang w:val="it-IT" w:eastAsia="it-IT"/>
              </w:rPr>
              <w:t>dig</w:t>
            </w:r>
            <w:proofErr w:type="spellEnd"/>
            <w:r w:rsidRPr="003F4D2A">
              <w:rPr>
                <w:rFonts w:ascii="Calibri" w:eastAsia="Times New Roman" w:hAnsi="Calibri" w:cs="Calibri"/>
                <w:b/>
                <w:bCs/>
                <w:color w:val="000000"/>
                <w:sz w:val="10"/>
                <w:szCs w:val="10"/>
                <w:lang w:val="it-IT" w:eastAsia="it-IT"/>
              </w:rPr>
              <w:t>. /PEC</w:t>
            </w:r>
          </w:p>
        </w:tc>
        <w:tc>
          <w:tcPr>
            <w:tcW w:w="2320" w:type="dxa"/>
            <w:gridSpan w:val="2"/>
            <w:tcBorders>
              <w:top w:val="double" w:sz="6" w:space="0" w:color="auto"/>
              <w:left w:val="nil"/>
              <w:bottom w:val="single" w:sz="4" w:space="0" w:color="auto"/>
              <w:right w:val="single" w:sz="4" w:space="0" w:color="auto"/>
            </w:tcBorders>
            <w:shd w:val="clear" w:color="auto" w:fill="auto"/>
            <w:noWrap/>
            <w:vAlign w:val="center"/>
            <w:hideMark/>
          </w:tcPr>
          <w:p w14:paraId="36EA9764"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roofErr w:type="gramStart"/>
            <w:r w:rsidRPr="003F4D2A">
              <w:rPr>
                <w:rFonts w:ascii="Calibri" w:eastAsia="Times New Roman" w:hAnsi="Calibri" w:cs="Calibri"/>
                <w:b/>
                <w:bCs/>
                <w:color w:val="000000"/>
                <w:sz w:val="10"/>
                <w:szCs w:val="10"/>
                <w:lang w:val="it-IT" w:eastAsia="it-IT"/>
              </w:rPr>
              <w:t>e mail</w:t>
            </w:r>
            <w:proofErr w:type="gramEnd"/>
          </w:p>
        </w:tc>
        <w:tc>
          <w:tcPr>
            <w:tcW w:w="1840" w:type="dxa"/>
            <w:gridSpan w:val="2"/>
            <w:tcBorders>
              <w:top w:val="double" w:sz="6" w:space="0" w:color="auto"/>
              <w:left w:val="nil"/>
              <w:bottom w:val="single" w:sz="4" w:space="0" w:color="auto"/>
              <w:right w:val="single" w:sz="4" w:space="0" w:color="auto"/>
            </w:tcBorders>
            <w:shd w:val="clear" w:color="auto" w:fill="auto"/>
            <w:noWrap/>
            <w:vAlign w:val="center"/>
            <w:hideMark/>
          </w:tcPr>
          <w:p w14:paraId="60BEA806"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telefono</w:t>
            </w:r>
          </w:p>
        </w:tc>
        <w:tc>
          <w:tcPr>
            <w:tcW w:w="2240"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D40E013"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IBAN</w:t>
            </w:r>
          </w:p>
        </w:tc>
        <w:tc>
          <w:tcPr>
            <w:tcW w:w="1188" w:type="dxa"/>
            <w:tcBorders>
              <w:top w:val="nil"/>
              <w:left w:val="nil"/>
              <w:bottom w:val="nil"/>
              <w:right w:val="nil"/>
            </w:tcBorders>
            <w:shd w:val="clear" w:color="auto" w:fill="auto"/>
            <w:noWrap/>
            <w:vAlign w:val="center"/>
            <w:hideMark/>
          </w:tcPr>
          <w:p w14:paraId="0CE0EFFA"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
        </w:tc>
        <w:tc>
          <w:tcPr>
            <w:tcW w:w="1136" w:type="dxa"/>
            <w:tcBorders>
              <w:top w:val="nil"/>
              <w:left w:val="nil"/>
              <w:bottom w:val="nil"/>
              <w:right w:val="nil"/>
            </w:tcBorders>
            <w:shd w:val="clear" w:color="auto" w:fill="auto"/>
            <w:noWrap/>
            <w:vAlign w:val="center"/>
            <w:hideMark/>
          </w:tcPr>
          <w:p w14:paraId="2C6310B4"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16" w:type="dxa"/>
            <w:tcBorders>
              <w:top w:val="nil"/>
              <w:left w:val="nil"/>
              <w:bottom w:val="nil"/>
              <w:right w:val="nil"/>
            </w:tcBorders>
            <w:shd w:val="clear" w:color="auto" w:fill="auto"/>
            <w:noWrap/>
            <w:vAlign w:val="center"/>
            <w:hideMark/>
          </w:tcPr>
          <w:p w14:paraId="6F849CC9"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768" w:type="dxa"/>
            <w:tcBorders>
              <w:top w:val="nil"/>
              <w:left w:val="nil"/>
              <w:bottom w:val="nil"/>
              <w:right w:val="nil"/>
            </w:tcBorders>
            <w:shd w:val="clear" w:color="auto" w:fill="auto"/>
            <w:noWrap/>
            <w:vAlign w:val="center"/>
            <w:hideMark/>
          </w:tcPr>
          <w:p w14:paraId="4D7FAB3A"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68" w:type="dxa"/>
            <w:tcBorders>
              <w:top w:val="nil"/>
              <w:left w:val="nil"/>
              <w:bottom w:val="nil"/>
              <w:right w:val="nil"/>
            </w:tcBorders>
            <w:shd w:val="clear" w:color="auto" w:fill="auto"/>
            <w:noWrap/>
            <w:vAlign w:val="center"/>
            <w:hideMark/>
          </w:tcPr>
          <w:p w14:paraId="35D8B29A"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05" w:type="dxa"/>
            <w:tcBorders>
              <w:top w:val="nil"/>
              <w:left w:val="nil"/>
              <w:bottom w:val="nil"/>
              <w:right w:val="nil"/>
            </w:tcBorders>
            <w:shd w:val="clear" w:color="auto" w:fill="auto"/>
            <w:noWrap/>
            <w:vAlign w:val="center"/>
            <w:hideMark/>
          </w:tcPr>
          <w:p w14:paraId="55489250"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71" w:type="dxa"/>
            <w:tcBorders>
              <w:top w:val="nil"/>
              <w:left w:val="nil"/>
              <w:bottom w:val="nil"/>
              <w:right w:val="nil"/>
            </w:tcBorders>
            <w:shd w:val="clear" w:color="auto" w:fill="auto"/>
            <w:noWrap/>
            <w:vAlign w:val="center"/>
            <w:hideMark/>
          </w:tcPr>
          <w:p w14:paraId="5C21F521"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A80BE7" w:rsidRPr="003F4D2A" w14:paraId="57DCF6FD" w14:textId="77777777" w:rsidTr="00A80BE7">
        <w:trPr>
          <w:trHeight w:val="405"/>
        </w:trPr>
        <w:tc>
          <w:tcPr>
            <w:tcW w:w="1980" w:type="dxa"/>
            <w:gridSpan w:val="2"/>
            <w:tcBorders>
              <w:top w:val="single" w:sz="4" w:space="0" w:color="auto"/>
              <w:left w:val="double" w:sz="6" w:space="0" w:color="auto"/>
              <w:bottom w:val="double" w:sz="6" w:space="0" w:color="auto"/>
              <w:right w:val="single" w:sz="4" w:space="0" w:color="auto"/>
            </w:tcBorders>
            <w:shd w:val="clear" w:color="auto" w:fill="auto"/>
            <w:vAlign w:val="center"/>
            <w:hideMark/>
          </w:tcPr>
          <w:p w14:paraId="4D155BB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2320" w:type="dxa"/>
            <w:gridSpan w:val="2"/>
            <w:tcBorders>
              <w:top w:val="single" w:sz="4" w:space="0" w:color="auto"/>
              <w:left w:val="nil"/>
              <w:bottom w:val="double" w:sz="6" w:space="0" w:color="auto"/>
              <w:right w:val="single" w:sz="4" w:space="0" w:color="auto"/>
            </w:tcBorders>
            <w:shd w:val="clear" w:color="000000" w:fill="FFFFFF"/>
            <w:vAlign w:val="center"/>
            <w:hideMark/>
          </w:tcPr>
          <w:p w14:paraId="476CAEDC" w14:textId="77777777" w:rsidR="003F4D2A" w:rsidRPr="003F4D2A" w:rsidRDefault="003F4D2A" w:rsidP="003F4D2A">
            <w:pPr>
              <w:spacing w:after="0" w:line="240" w:lineRule="auto"/>
              <w:jc w:val="center"/>
              <w:rPr>
                <w:rFonts w:ascii="Calibri" w:eastAsia="Times New Roman" w:hAnsi="Calibri" w:cs="Calibri"/>
                <w:color w:val="0563C1"/>
                <w:sz w:val="10"/>
                <w:szCs w:val="10"/>
                <w:u w:val="single"/>
                <w:lang w:val="it-IT" w:eastAsia="it-IT"/>
              </w:rPr>
            </w:pPr>
            <w:r w:rsidRPr="003F4D2A">
              <w:rPr>
                <w:rFonts w:ascii="Calibri" w:eastAsia="Times New Roman" w:hAnsi="Calibri" w:cs="Calibri"/>
                <w:color w:val="0563C1"/>
                <w:sz w:val="10"/>
                <w:szCs w:val="10"/>
                <w:u w:val="single"/>
                <w:lang w:val="it-IT" w:eastAsia="it-IT"/>
              </w:rPr>
              <w:t> </w:t>
            </w:r>
          </w:p>
        </w:tc>
        <w:tc>
          <w:tcPr>
            <w:tcW w:w="1840" w:type="dxa"/>
            <w:gridSpan w:val="2"/>
            <w:tcBorders>
              <w:top w:val="single" w:sz="4" w:space="0" w:color="auto"/>
              <w:left w:val="nil"/>
              <w:bottom w:val="double" w:sz="6" w:space="0" w:color="auto"/>
              <w:right w:val="single" w:sz="4" w:space="0" w:color="auto"/>
            </w:tcBorders>
            <w:shd w:val="clear" w:color="auto" w:fill="auto"/>
            <w:vAlign w:val="center"/>
            <w:hideMark/>
          </w:tcPr>
          <w:p w14:paraId="2F7D01E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2240" w:type="dxa"/>
            <w:gridSpan w:val="2"/>
            <w:tcBorders>
              <w:top w:val="single" w:sz="4" w:space="0" w:color="auto"/>
              <w:left w:val="nil"/>
              <w:bottom w:val="double" w:sz="6" w:space="0" w:color="auto"/>
              <w:right w:val="double" w:sz="6" w:space="0" w:color="000000"/>
            </w:tcBorders>
            <w:shd w:val="clear" w:color="auto" w:fill="auto"/>
            <w:vAlign w:val="center"/>
            <w:hideMark/>
          </w:tcPr>
          <w:p w14:paraId="69BF5F99"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w:t>
            </w:r>
          </w:p>
        </w:tc>
        <w:tc>
          <w:tcPr>
            <w:tcW w:w="1188" w:type="dxa"/>
            <w:tcBorders>
              <w:top w:val="nil"/>
              <w:left w:val="nil"/>
              <w:bottom w:val="nil"/>
              <w:right w:val="nil"/>
            </w:tcBorders>
            <w:shd w:val="clear" w:color="auto" w:fill="auto"/>
            <w:noWrap/>
            <w:vAlign w:val="center"/>
            <w:hideMark/>
          </w:tcPr>
          <w:p w14:paraId="6DC35881"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
        </w:tc>
        <w:tc>
          <w:tcPr>
            <w:tcW w:w="1136" w:type="dxa"/>
            <w:tcBorders>
              <w:top w:val="nil"/>
              <w:left w:val="nil"/>
              <w:bottom w:val="nil"/>
              <w:right w:val="nil"/>
            </w:tcBorders>
            <w:shd w:val="clear" w:color="auto" w:fill="auto"/>
            <w:noWrap/>
            <w:vAlign w:val="center"/>
            <w:hideMark/>
          </w:tcPr>
          <w:p w14:paraId="7A274A97"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16" w:type="dxa"/>
            <w:tcBorders>
              <w:top w:val="nil"/>
              <w:left w:val="nil"/>
              <w:bottom w:val="nil"/>
              <w:right w:val="nil"/>
            </w:tcBorders>
            <w:shd w:val="clear" w:color="auto" w:fill="auto"/>
            <w:noWrap/>
            <w:vAlign w:val="center"/>
            <w:hideMark/>
          </w:tcPr>
          <w:p w14:paraId="50657B44"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768" w:type="dxa"/>
            <w:tcBorders>
              <w:top w:val="nil"/>
              <w:left w:val="nil"/>
              <w:bottom w:val="nil"/>
              <w:right w:val="nil"/>
            </w:tcBorders>
            <w:shd w:val="clear" w:color="auto" w:fill="auto"/>
            <w:noWrap/>
            <w:vAlign w:val="center"/>
            <w:hideMark/>
          </w:tcPr>
          <w:p w14:paraId="6036B5A5"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68" w:type="dxa"/>
            <w:tcBorders>
              <w:top w:val="nil"/>
              <w:left w:val="nil"/>
              <w:bottom w:val="nil"/>
              <w:right w:val="nil"/>
            </w:tcBorders>
            <w:shd w:val="clear" w:color="auto" w:fill="auto"/>
            <w:noWrap/>
            <w:vAlign w:val="center"/>
            <w:hideMark/>
          </w:tcPr>
          <w:p w14:paraId="2DE361E5"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05" w:type="dxa"/>
            <w:tcBorders>
              <w:top w:val="nil"/>
              <w:left w:val="nil"/>
              <w:bottom w:val="nil"/>
              <w:right w:val="nil"/>
            </w:tcBorders>
            <w:shd w:val="clear" w:color="auto" w:fill="auto"/>
            <w:noWrap/>
            <w:vAlign w:val="center"/>
            <w:hideMark/>
          </w:tcPr>
          <w:p w14:paraId="072F57B3"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71" w:type="dxa"/>
            <w:tcBorders>
              <w:top w:val="nil"/>
              <w:left w:val="nil"/>
              <w:bottom w:val="nil"/>
              <w:right w:val="nil"/>
            </w:tcBorders>
            <w:shd w:val="clear" w:color="auto" w:fill="auto"/>
            <w:noWrap/>
            <w:vAlign w:val="center"/>
            <w:hideMark/>
          </w:tcPr>
          <w:p w14:paraId="3E4428C6"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3F4D2A" w:rsidRPr="003F4D2A" w14:paraId="622984CB" w14:textId="77777777" w:rsidTr="00A80BE7">
        <w:trPr>
          <w:trHeight w:val="210"/>
        </w:trPr>
        <w:tc>
          <w:tcPr>
            <w:tcW w:w="480" w:type="dxa"/>
            <w:tcBorders>
              <w:top w:val="nil"/>
              <w:left w:val="nil"/>
              <w:bottom w:val="nil"/>
              <w:right w:val="nil"/>
            </w:tcBorders>
            <w:shd w:val="clear" w:color="auto" w:fill="auto"/>
            <w:noWrap/>
            <w:vAlign w:val="center"/>
            <w:hideMark/>
          </w:tcPr>
          <w:p w14:paraId="52FC378D"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500" w:type="dxa"/>
            <w:tcBorders>
              <w:top w:val="nil"/>
              <w:left w:val="nil"/>
              <w:bottom w:val="nil"/>
              <w:right w:val="nil"/>
            </w:tcBorders>
            <w:shd w:val="clear" w:color="auto" w:fill="auto"/>
            <w:noWrap/>
            <w:vAlign w:val="center"/>
            <w:hideMark/>
          </w:tcPr>
          <w:p w14:paraId="30EC0ECA"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440" w:type="dxa"/>
            <w:tcBorders>
              <w:top w:val="nil"/>
              <w:left w:val="nil"/>
              <w:bottom w:val="nil"/>
              <w:right w:val="nil"/>
            </w:tcBorders>
            <w:shd w:val="clear" w:color="auto" w:fill="auto"/>
            <w:noWrap/>
            <w:vAlign w:val="center"/>
            <w:hideMark/>
          </w:tcPr>
          <w:p w14:paraId="6B002ACE"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80" w:type="dxa"/>
            <w:tcBorders>
              <w:top w:val="nil"/>
              <w:left w:val="nil"/>
              <w:bottom w:val="nil"/>
              <w:right w:val="nil"/>
            </w:tcBorders>
            <w:shd w:val="clear" w:color="auto" w:fill="auto"/>
            <w:noWrap/>
            <w:vAlign w:val="center"/>
            <w:hideMark/>
          </w:tcPr>
          <w:p w14:paraId="00770F5C"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960" w:type="dxa"/>
            <w:tcBorders>
              <w:top w:val="nil"/>
              <w:left w:val="nil"/>
              <w:bottom w:val="nil"/>
              <w:right w:val="nil"/>
            </w:tcBorders>
            <w:shd w:val="clear" w:color="auto" w:fill="auto"/>
            <w:noWrap/>
            <w:vAlign w:val="center"/>
            <w:hideMark/>
          </w:tcPr>
          <w:p w14:paraId="7294ECE6"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80" w:type="dxa"/>
            <w:tcBorders>
              <w:top w:val="nil"/>
              <w:left w:val="nil"/>
              <w:bottom w:val="nil"/>
              <w:right w:val="nil"/>
            </w:tcBorders>
            <w:shd w:val="clear" w:color="auto" w:fill="auto"/>
            <w:noWrap/>
            <w:vAlign w:val="center"/>
            <w:hideMark/>
          </w:tcPr>
          <w:p w14:paraId="56512166"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80" w:type="dxa"/>
            <w:tcBorders>
              <w:top w:val="nil"/>
              <w:left w:val="nil"/>
              <w:bottom w:val="nil"/>
              <w:right w:val="nil"/>
            </w:tcBorders>
            <w:shd w:val="clear" w:color="auto" w:fill="auto"/>
            <w:noWrap/>
            <w:vAlign w:val="center"/>
            <w:hideMark/>
          </w:tcPr>
          <w:p w14:paraId="017B3660"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360" w:type="dxa"/>
            <w:tcBorders>
              <w:top w:val="nil"/>
              <w:left w:val="nil"/>
              <w:bottom w:val="nil"/>
              <w:right w:val="nil"/>
            </w:tcBorders>
            <w:shd w:val="clear" w:color="auto" w:fill="auto"/>
            <w:noWrap/>
            <w:vAlign w:val="center"/>
            <w:hideMark/>
          </w:tcPr>
          <w:p w14:paraId="6EE1BF10"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88" w:type="dxa"/>
            <w:tcBorders>
              <w:top w:val="nil"/>
              <w:left w:val="nil"/>
              <w:bottom w:val="nil"/>
              <w:right w:val="nil"/>
            </w:tcBorders>
            <w:shd w:val="clear" w:color="auto" w:fill="auto"/>
            <w:noWrap/>
            <w:vAlign w:val="center"/>
            <w:hideMark/>
          </w:tcPr>
          <w:p w14:paraId="656BBFDF"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36" w:type="dxa"/>
            <w:tcBorders>
              <w:top w:val="nil"/>
              <w:left w:val="nil"/>
              <w:bottom w:val="nil"/>
              <w:right w:val="nil"/>
            </w:tcBorders>
            <w:shd w:val="clear" w:color="auto" w:fill="auto"/>
            <w:noWrap/>
            <w:vAlign w:val="center"/>
            <w:hideMark/>
          </w:tcPr>
          <w:p w14:paraId="71ACCB84"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16" w:type="dxa"/>
            <w:tcBorders>
              <w:top w:val="nil"/>
              <w:left w:val="nil"/>
              <w:bottom w:val="nil"/>
              <w:right w:val="nil"/>
            </w:tcBorders>
            <w:shd w:val="clear" w:color="auto" w:fill="auto"/>
            <w:noWrap/>
            <w:vAlign w:val="center"/>
            <w:hideMark/>
          </w:tcPr>
          <w:p w14:paraId="0D086A50"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768" w:type="dxa"/>
            <w:tcBorders>
              <w:top w:val="nil"/>
              <w:left w:val="nil"/>
              <w:bottom w:val="nil"/>
              <w:right w:val="nil"/>
            </w:tcBorders>
            <w:shd w:val="clear" w:color="auto" w:fill="auto"/>
            <w:noWrap/>
            <w:vAlign w:val="center"/>
            <w:hideMark/>
          </w:tcPr>
          <w:p w14:paraId="16E32D25"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68" w:type="dxa"/>
            <w:tcBorders>
              <w:top w:val="nil"/>
              <w:left w:val="nil"/>
              <w:bottom w:val="nil"/>
              <w:right w:val="nil"/>
            </w:tcBorders>
            <w:shd w:val="clear" w:color="auto" w:fill="auto"/>
            <w:noWrap/>
            <w:vAlign w:val="center"/>
            <w:hideMark/>
          </w:tcPr>
          <w:p w14:paraId="2447B31E"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05" w:type="dxa"/>
            <w:tcBorders>
              <w:top w:val="nil"/>
              <w:left w:val="nil"/>
              <w:bottom w:val="nil"/>
              <w:right w:val="nil"/>
            </w:tcBorders>
            <w:shd w:val="clear" w:color="auto" w:fill="auto"/>
            <w:noWrap/>
            <w:vAlign w:val="center"/>
            <w:hideMark/>
          </w:tcPr>
          <w:p w14:paraId="6DAF5518"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71" w:type="dxa"/>
            <w:tcBorders>
              <w:top w:val="nil"/>
              <w:left w:val="nil"/>
              <w:bottom w:val="nil"/>
              <w:right w:val="nil"/>
            </w:tcBorders>
            <w:shd w:val="clear" w:color="auto" w:fill="auto"/>
            <w:noWrap/>
            <w:vAlign w:val="center"/>
            <w:hideMark/>
          </w:tcPr>
          <w:p w14:paraId="7A6079B1"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3F4D2A" w:rsidRPr="003F4D2A" w14:paraId="251BA0D8" w14:textId="77777777" w:rsidTr="00A80BE7">
        <w:trPr>
          <w:trHeight w:val="630"/>
        </w:trPr>
        <w:tc>
          <w:tcPr>
            <w:tcW w:w="480" w:type="dxa"/>
            <w:tcBorders>
              <w:top w:val="double" w:sz="6" w:space="0" w:color="auto"/>
              <w:left w:val="double" w:sz="6" w:space="0" w:color="auto"/>
              <w:bottom w:val="double" w:sz="6" w:space="0" w:color="auto"/>
              <w:right w:val="single" w:sz="4" w:space="0" w:color="auto"/>
            </w:tcBorders>
            <w:shd w:val="clear" w:color="auto" w:fill="auto"/>
            <w:vAlign w:val="center"/>
            <w:hideMark/>
          </w:tcPr>
          <w:p w14:paraId="6DD84592"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LAV. </w:t>
            </w:r>
          </w:p>
        </w:tc>
        <w:tc>
          <w:tcPr>
            <w:tcW w:w="1500" w:type="dxa"/>
            <w:tcBorders>
              <w:top w:val="double" w:sz="6" w:space="0" w:color="auto"/>
              <w:left w:val="nil"/>
              <w:bottom w:val="double" w:sz="6" w:space="0" w:color="auto"/>
              <w:right w:val="single" w:sz="4" w:space="0" w:color="auto"/>
            </w:tcBorders>
            <w:shd w:val="clear" w:color="auto" w:fill="auto"/>
            <w:vAlign w:val="center"/>
            <w:hideMark/>
          </w:tcPr>
          <w:p w14:paraId="1CF1EC79"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C.F. </w:t>
            </w:r>
            <w:proofErr w:type="spellStart"/>
            <w:r w:rsidRPr="003F4D2A">
              <w:rPr>
                <w:rFonts w:ascii="Calibri" w:eastAsia="Times New Roman" w:hAnsi="Calibri" w:cs="Calibri"/>
                <w:b/>
                <w:bCs/>
                <w:color w:val="000000"/>
                <w:sz w:val="10"/>
                <w:szCs w:val="10"/>
                <w:lang w:val="it-IT" w:eastAsia="it-IT"/>
              </w:rPr>
              <w:t>lav</w:t>
            </w:r>
            <w:proofErr w:type="spellEnd"/>
          </w:p>
        </w:tc>
        <w:tc>
          <w:tcPr>
            <w:tcW w:w="1440" w:type="dxa"/>
            <w:tcBorders>
              <w:top w:val="double" w:sz="6" w:space="0" w:color="auto"/>
              <w:left w:val="nil"/>
              <w:bottom w:val="double" w:sz="6" w:space="0" w:color="auto"/>
              <w:right w:val="single" w:sz="4" w:space="0" w:color="auto"/>
            </w:tcBorders>
            <w:shd w:val="clear" w:color="auto" w:fill="auto"/>
            <w:vAlign w:val="center"/>
            <w:hideMark/>
          </w:tcPr>
          <w:p w14:paraId="0809B04F"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RAL</w:t>
            </w:r>
            <w:r w:rsidRPr="003F4D2A">
              <w:rPr>
                <w:rFonts w:ascii="Calibri" w:eastAsia="Times New Roman" w:hAnsi="Calibri" w:cs="Calibri"/>
                <w:b/>
                <w:bCs/>
                <w:color w:val="000000"/>
                <w:sz w:val="14"/>
                <w:szCs w:val="14"/>
                <w:lang w:val="it-IT" w:eastAsia="it-IT"/>
              </w:rPr>
              <w:t xml:space="preserve"> (€)</w:t>
            </w:r>
          </w:p>
        </w:tc>
        <w:tc>
          <w:tcPr>
            <w:tcW w:w="880" w:type="dxa"/>
            <w:tcBorders>
              <w:top w:val="double" w:sz="6" w:space="0" w:color="auto"/>
              <w:left w:val="nil"/>
              <w:bottom w:val="double" w:sz="6" w:space="0" w:color="auto"/>
              <w:right w:val="single" w:sz="4" w:space="0" w:color="auto"/>
            </w:tcBorders>
            <w:shd w:val="clear" w:color="auto" w:fill="auto"/>
            <w:vAlign w:val="center"/>
            <w:hideMark/>
          </w:tcPr>
          <w:p w14:paraId="76BD6BB6"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TFR </w:t>
            </w:r>
            <w:proofErr w:type="spellStart"/>
            <w:r w:rsidRPr="003F4D2A">
              <w:rPr>
                <w:rFonts w:ascii="Calibri" w:eastAsia="Times New Roman" w:hAnsi="Calibri" w:cs="Calibri"/>
                <w:b/>
                <w:bCs/>
                <w:color w:val="000000"/>
                <w:sz w:val="10"/>
                <w:szCs w:val="10"/>
                <w:lang w:val="it-IT" w:eastAsia="it-IT"/>
              </w:rPr>
              <w:t>accant</w:t>
            </w:r>
            <w:proofErr w:type="spellEnd"/>
            <w:r w:rsidRPr="003F4D2A">
              <w:rPr>
                <w:rFonts w:ascii="Calibri" w:eastAsia="Times New Roman" w:hAnsi="Calibri" w:cs="Calibri"/>
                <w:b/>
                <w:bCs/>
                <w:color w:val="000000"/>
                <w:sz w:val="10"/>
                <w:szCs w:val="10"/>
                <w:lang w:val="it-IT" w:eastAsia="it-IT"/>
              </w:rPr>
              <w:t xml:space="preserve">. per l'anno </w:t>
            </w:r>
            <w:r w:rsidRPr="003F4D2A">
              <w:rPr>
                <w:rFonts w:ascii="Calibri" w:eastAsia="Times New Roman" w:hAnsi="Calibri" w:cs="Calibri"/>
                <w:b/>
                <w:bCs/>
                <w:color w:val="000000"/>
                <w:sz w:val="14"/>
                <w:szCs w:val="14"/>
                <w:lang w:val="it-IT" w:eastAsia="it-IT"/>
              </w:rPr>
              <w:t>(€)</w:t>
            </w:r>
          </w:p>
        </w:tc>
        <w:tc>
          <w:tcPr>
            <w:tcW w:w="960" w:type="dxa"/>
            <w:tcBorders>
              <w:top w:val="double" w:sz="6" w:space="0" w:color="auto"/>
              <w:left w:val="nil"/>
              <w:bottom w:val="double" w:sz="6" w:space="0" w:color="auto"/>
              <w:right w:val="single" w:sz="4" w:space="0" w:color="auto"/>
            </w:tcBorders>
            <w:shd w:val="clear" w:color="auto" w:fill="auto"/>
            <w:vAlign w:val="center"/>
            <w:hideMark/>
          </w:tcPr>
          <w:p w14:paraId="5BDA1AFA"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Costo un. </w:t>
            </w:r>
            <w:proofErr w:type="spellStart"/>
            <w:r w:rsidRPr="003F4D2A">
              <w:rPr>
                <w:rFonts w:ascii="Calibri" w:eastAsia="Times New Roman" w:hAnsi="Calibri" w:cs="Calibri"/>
                <w:b/>
                <w:bCs/>
                <w:color w:val="000000"/>
                <w:sz w:val="10"/>
                <w:szCs w:val="10"/>
                <w:lang w:val="it-IT" w:eastAsia="it-IT"/>
              </w:rPr>
              <w:t>assicuraz</w:t>
            </w:r>
            <w:proofErr w:type="spellEnd"/>
            <w:r w:rsidRPr="003F4D2A">
              <w:rPr>
                <w:rFonts w:ascii="Calibri" w:eastAsia="Times New Roman" w:hAnsi="Calibri" w:cs="Calibri"/>
                <w:b/>
                <w:bCs/>
                <w:color w:val="000000"/>
                <w:sz w:val="10"/>
                <w:szCs w:val="10"/>
                <w:lang w:val="it-IT" w:eastAsia="it-IT"/>
              </w:rPr>
              <w:t xml:space="preserve"> medica priv. </w:t>
            </w:r>
            <w:r w:rsidRPr="003F4D2A">
              <w:rPr>
                <w:rFonts w:ascii="Calibri" w:eastAsia="Times New Roman" w:hAnsi="Calibri" w:cs="Calibri"/>
                <w:b/>
                <w:bCs/>
                <w:color w:val="000000"/>
                <w:sz w:val="14"/>
                <w:szCs w:val="14"/>
                <w:lang w:val="it-IT" w:eastAsia="it-IT"/>
              </w:rPr>
              <w:t>(€)</w:t>
            </w:r>
          </w:p>
        </w:tc>
        <w:tc>
          <w:tcPr>
            <w:tcW w:w="880" w:type="dxa"/>
            <w:tcBorders>
              <w:top w:val="double" w:sz="6" w:space="0" w:color="auto"/>
              <w:left w:val="nil"/>
              <w:bottom w:val="double" w:sz="6" w:space="0" w:color="auto"/>
              <w:right w:val="single" w:sz="4" w:space="0" w:color="auto"/>
            </w:tcBorders>
            <w:shd w:val="clear" w:color="auto" w:fill="auto"/>
            <w:vAlign w:val="center"/>
            <w:hideMark/>
          </w:tcPr>
          <w:p w14:paraId="5949DE62"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Costo un.  pasto/mense </w:t>
            </w:r>
            <w:r w:rsidRPr="003F4D2A">
              <w:rPr>
                <w:rFonts w:ascii="Calibri" w:eastAsia="Times New Roman" w:hAnsi="Calibri" w:cs="Calibri"/>
                <w:b/>
                <w:bCs/>
                <w:color w:val="000000"/>
                <w:sz w:val="14"/>
                <w:szCs w:val="14"/>
                <w:lang w:val="it-IT" w:eastAsia="it-IT"/>
              </w:rPr>
              <w:t>(€)</w:t>
            </w:r>
          </w:p>
        </w:tc>
        <w:tc>
          <w:tcPr>
            <w:tcW w:w="880" w:type="dxa"/>
            <w:tcBorders>
              <w:top w:val="double" w:sz="6" w:space="0" w:color="auto"/>
              <w:left w:val="nil"/>
              <w:bottom w:val="double" w:sz="6" w:space="0" w:color="auto"/>
              <w:right w:val="single" w:sz="4" w:space="0" w:color="auto"/>
            </w:tcBorders>
            <w:shd w:val="clear" w:color="auto" w:fill="auto"/>
            <w:vAlign w:val="center"/>
            <w:hideMark/>
          </w:tcPr>
          <w:p w14:paraId="01E52F38"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Costo un. </w:t>
            </w:r>
            <w:proofErr w:type="spellStart"/>
            <w:r w:rsidRPr="003F4D2A">
              <w:rPr>
                <w:rFonts w:ascii="Calibri" w:eastAsia="Times New Roman" w:hAnsi="Calibri" w:cs="Calibri"/>
                <w:b/>
                <w:bCs/>
                <w:color w:val="000000"/>
                <w:sz w:val="10"/>
                <w:szCs w:val="10"/>
                <w:lang w:val="it-IT" w:eastAsia="it-IT"/>
              </w:rPr>
              <w:t>ragg</w:t>
            </w:r>
            <w:proofErr w:type="spellEnd"/>
            <w:r w:rsidRPr="003F4D2A">
              <w:rPr>
                <w:rFonts w:ascii="Calibri" w:eastAsia="Times New Roman" w:hAnsi="Calibri" w:cs="Calibri"/>
                <w:b/>
                <w:bCs/>
                <w:color w:val="000000"/>
                <w:sz w:val="10"/>
                <w:szCs w:val="10"/>
                <w:lang w:val="it-IT" w:eastAsia="it-IT"/>
              </w:rPr>
              <w:t xml:space="preserve"> luogo di lav. </w:t>
            </w:r>
            <w:r w:rsidRPr="003F4D2A">
              <w:rPr>
                <w:rFonts w:ascii="Calibri" w:eastAsia="Times New Roman" w:hAnsi="Calibri" w:cs="Calibri"/>
                <w:b/>
                <w:bCs/>
                <w:color w:val="000000"/>
                <w:sz w:val="14"/>
                <w:szCs w:val="14"/>
                <w:lang w:val="it-IT" w:eastAsia="it-IT"/>
              </w:rPr>
              <w:t>(€)</w:t>
            </w:r>
          </w:p>
        </w:tc>
        <w:tc>
          <w:tcPr>
            <w:tcW w:w="1360" w:type="dxa"/>
            <w:tcBorders>
              <w:top w:val="double" w:sz="6" w:space="0" w:color="auto"/>
              <w:left w:val="nil"/>
              <w:bottom w:val="double" w:sz="6" w:space="0" w:color="auto"/>
              <w:right w:val="single" w:sz="4" w:space="0" w:color="auto"/>
            </w:tcBorders>
            <w:shd w:val="clear" w:color="auto" w:fill="auto"/>
            <w:vAlign w:val="center"/>
            <w:hideMark/>
          </w:tcPr>
          <w:p w14:paraId="5051341C"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Costo un. micronidi </w:t>
            </w:r>
            <w:r w:rsidRPr="003F4D2A">
              <w:rPr>
                <w:rFonts w:ascii="Calibri" w:eastAsia="Times New Roman" w:hAnsi="Calibri" w:cs="Calibri"/>
                <w:b/>
                <w:bCs/>
                <w:color w:val="000000"/>
                <w:sz w:val="14"/>
                <w:szCs w:val="14"/>
                <w:lang w:val="it-IT" w:eastAsia="it-IT"/>
              </w:rPr>
              <w:t>(€)</w:t>
            </w:r>
          </w:p>
        </w:tc>
        <w:tc>
          <w:tcPr>
            <w:tcW w:w="1188" w:type="dxa"/>
            <w:tcBorders>
              <w:top w:val="double" w:sz="6" w:space="0" w:color="auto"/>
              <w:left w:val="nil"/>
              <w:bottom w:val="double" w:sz="6" w:space="0" w:color="auto"/>
              <w:right w:val="single" w:sz="4" w:space="0" w:color="auto"/>
            </w:tcBorders>
            <w:shd w:val="clear" w:color="auto" w:fill="auto"/>
            <w:vAlign w:val="center"/>
            <w:hideMark/>
          </w:tcPr>
          <w:p w14:paraId="5648FBED"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TOT (€)</w:t>
            </w:r>
          </w:p>
        </w:tc>
        <w:tc>
          <w:tcPr>
            <w:tcW w:w="1136" w:type="dxa"/>
            <w:tcBorders>
              <w:top w:val="double" w:sz="6" w:space="0" w:color="auto"/>
              <w:left w:val="nil"/>
              <w:bottom w:val="double" w:sz="6" w:space="0" w:color="auto"/>
              <w:right w:val="single" w:sz="4" w:space="0" w:color="auto"/>
            </w:tcBorders>
            <w:shd w:val="clear" w:color="auto" w:fill="auto"/>
            <w:vAlign w:val="center"/>
            <w:hideMark/>
          </w:tcPr>
          <w:p w14:paraId="48F59734"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T *2 (€)</w:t>
            </w:r>
          </w:p>
        </w:tc>
        <w:tc>
          <w:tcPr>
            <w:tcW w:w="1116" w:type="dxa"/>
            <w:tcBorders>
              <w:top w:val="double" w:sz="6" w:space="0" w:color="auto"/>
              <w:left w:val="nil"/>
              <w:bottom w:val="double" w:sz="6" w:space="0" w:color="auto"/>
              <w:right w:val="single" w:sz="4" w:space="0" w:color="auto"/>
            </w:tcBorders>
            <w:shd w:val="clear" w:color="auto" w:fill="auto"/>
            <w:vAlign w:val="center"/>
            <w:hideMark/>
          </w:tcPr>
          <w:p w14:paraId="10B67325"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tempo di lavoro (tempo pieno = 100)</w:t>
            </w:r>
          </w:p>
        </w:tc>
        <w:tc>
          <w:tcPr>
            <w:tcW w:w="768" w:type="dxa"/>
            <w:tcBorders>
              <w:top w:val="double" w:sz="6" w:space="0" w:color="auto"/>
              <w:left w:val="nil"/>
              <w:bottom w:val="double" w:sz="6" w:space="0" w:color="auto"/>
              <w:right w:val="single" w:sz="4" w:space="0" w:color="auto"/>
            </w:tcBorders>
            <w:shd w:val="clear" w:color="auto" w:fill="auto"/>
            <w:vAlign w:val="center"/>
            <w:hideMark/>
          </w:tcPr>
          <w:p w14:paraId="426C1055"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roofErr w:type="spellStart"/>
            <w:r w:rsidRPr="003F4D2A">
              <w:rPr>
                <w:rFonts w:ascii="Calibri" w:eastAsia="Times New Roman" w:hAnsi="Calibri" w:cs="Calibri"/>
                <w:b/>
                <w:bCs/>
                <w:color w:val="000000"/>
                <w:sz w:val="10"/>
                <w:szCs w:val="10"/>
                <w:lang w:val="it-IT" w:eastAsia="it-IT"/>
              </w:rPr>
              <w:t>aliq</w:t>
            </w:r>
            <w:proofErr w:type="spellEnd"/>
            <w:r w:rsidRPr="003F4D2A">
              <w:rPr>
                <w:rFonts w:ascii="Calibri" w:eastAsia="Times New Roman" w:hAnsi="Calibri" w:cs="Calibri"/>
                <w:b/>
                <w:bCs/>
                <w:color w:val="000000"/>
                <w:sz w:val="10"/>
                <w:szCs w:val="10"/>
                <w:lang w:val="it-IT" w:eastAsia="it-IT"/>
              </w:rPr>
              <w:t xml:space="preserve"> IRAP 2023 (%)</w:t>
            </w:r>
          </w:p>
        </w:tc>
        <w:tc>
          <w:tcPr>
            <w:tcW w:w="1168" w:type="dxa"/>
            <w:tcBorders>
              <w:top w:val="double" w:sz="6" w:space="0" w:color="auto"/>
              <w:left w:val="nil"/>
              <w:bottom w:val="double" w:sz="6" w:space="0" w:color="auto"/>
              <w:right w:val="single" w:sz="4" w:space="0" w:color="auto"/>
            </w:tcBorders>
            <w:shd w:val="clear" w:color="auto" w:fill="auto"/>
            <w:vAlign w:val="center"/>
            <w:hideMark/>
          </w:tcPr>
          <w:p w14:paraId="46BB6811"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roofErr w:type="spellStart"/>
            <w:r w:rsidRPr="003F4D2A">
              <w:rPr>
                <w:rFonts w:ascii="Calibri" w:eastAsia="Times New Roman" w:hAnsi="Calibri" w:cs="Calibri"/>
                <w:b/>
                <w:bCs/>
                <w:color w:val="000000"/>
                <w:sz w:val="10"/>
                <w:szCs w:val="10"/>
                <w:lang w:val="it-IT" w:eastAsia="it-IT"/>
              </w:rPr>
              <w:t>imp</w:t>
            </w:r>
            <w:proofErr w:type="spellEnd"/>
            <w:r w:rsidRPr="003F4D2A">
              <w:rPr>
                <w:rFonts w:ascii="Calibri" w:eastAsia="Times New Roman" w:hAnsi="Calibri" w:cs="Calibri"/>
                <w:b/>
                <w:bCs/>
                <w:color w:val="000000"/>
                <w:sz w:val="10"/>
                <w:szCs w:val="10"/>
                <w:lang w:val="it-IT" w:eastAsia="it-IT"/>
              </w:rPr>
              <w:t xml:space="preserve"> mass </w:t>
            </w:r>
            <w:proofErr w:type="gramStart"/>
            <w:r w:rsidRPr="003F4D2A">
              <w:rPr>
                <w:rFonts w:ascii="Calibri" w:eastAsia="Times New Roman" w:hAnsi="Calibri" w:cs="Calibri"/>
                <w:b/>
                <w:bCs/>
                <w:color w:val="000000"/>
                <w:sz w:val="10"/>
                <w:szCs w:val="10"/>
                <w:lang w:val="it-IT" w:eastAsia="it-IT"/>
              </w:rPr>
              <w:t>contr  (</w:t>
            </w:r>
            <w:proofErr w:type="gramEnd"/>
            <w:r w:rsidRPr="003F4D2A">
              <w:rPr>
                <w:rFonts w:ascii="Calibri" w:eastAsia="Times New Roman" w:hAnsi="Calibri" w:cs="Calibri"/>
                <w:b/>
                <w:bCs/>
                <w:color w:val="000000"/>
                <w:sz w:val="10"/>
                <w:szCs w:val="10"/>
                <w:lang w:val="it-IT" w:eastAsia="it-IT"/>
              </w:rPr>
              <w:t>€)</w:t>
            </w:r>
          </w:p>
        </w:tc>
        <w:tc>
          <w:tcPr>
            <w:tcW w:w="1105" w:type="dxa"/>
            <w:tcBorders>
              <w:top w:val="double" w:sz="6" w:space="0" w:color="auto"/>
              <w:left w:val="nil"/>
              <w:bottom w:val="double" w:sz="6" w:space="0" w:color="auto"/>
              <w:right w:val="single" w:sz="4" w:space="0" w:color="auto"/>
            </w:tcBorders>
            <w:shd w:val="clear" w:color="auto" w:fill="auto"/>
            <w:vAlign w:val="center"/>
            <w:hideMark/>
          </w:tcPr>
          <w:p w14:paraId="1E943031"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 xml:space="preserve">CASO (A, B, C, D, E, F, </w:t>
            </w:r>
            <w:proofErr w:type="gramStart"/>
            <w:r w:rsidRPr="003F4D2A">
              <w:rPr>
                <w:rFonts w:ascii="Calibri" w:eastAsia="Times New Roman" w:hAnsi="Calibri" w:cs="Calibri"/>
                <w:b/>
                <w:bCs/>
                <w:color w:val="000000"/>
                <w:sz w:val="10"/>
                <w:szCs w:val="10"/>
                <w:lang w:val="it-IT" w:eastAsia="it-IT"/>
              </w:rPr>
              <w:t>G)*</w:t>
            </w:r>
            <w:proofErr w:type="gramEnd"/>
          </w:p>
        </w:tc>
        <w:tc>
          <w:tcPr>
            <w:tcW w:w="871" w:type="dxa"/>
            <w:tcBorders>
              <w:top w:val="double" w:sz="6" w:space="0" w:color="auto"/>
              <w:left w:val="nil"/>
              <w:bottom w:val="double" w:sz="6" w:space="0" w:color="auto"/>
              <w:right w:val="double" w:sz="6" w:space="0" w:color="auto"/>
            </w:tcBorders>
            <w:shd w:val="clear" w:color="auto" w:fill="auto"/>
            <w:vAlign w:val="center"/>
            <w:hideMark/>
          </w:tcPr>
          <w:p w14:paraId="36097D60"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proofErr w:type="spellStart"/>
            <w:r w:rsidRPr="003F4D2A">
              <w:rPr>
                <w:rFonts w:ascii="Calibri" w:eastAsia="Times New Roman" w:hAnsi="Calibri" w:cs="Calibri"/>
                <w:b/>
                <w:bCs/>
                <w:color w:val="000000"/>
                <w:sz w:val="10"/>
                <w:szCs w:val="10"/>
                <w:lang w:val="it-IT" w:eastAsia="it-IT"/>
              </w:rPr>
              <w:t>imp</w:t>
            </w:r>
            <w:proofErr w:type="spellEnd"/>
            <w:r w:rsidRPr="003F4D2A">
              <w:rPr>
                <w:rFonts w:ascii="Calibri" w:eastAsia="Times New Roman" w:hAnsi="Calibri" w:cs="Calibri"/>
                <w:b/>
                <w:bCs/>
                <w:color w:val="000000"/>
                <w:sz w:val="10"/>
                <w:szCs w:val="10"/>
                <w:lang w:val="it-IT" w:eastAsia="it-IT"/>
              </w:rPr>
              <w:t xml:space="preserve"> </w:t>
            </w:r>
            <w:proofErr w:type="spellStart"/>
            <w:r w:rsidRPr="003F4D2A">
              <w:rPr>
                <w:rFonts w:ascii="Calibri" w:eastAsia="Times New Roman" w:hAnsi="Calibri" w:cs="Calibri"/>
                <w:b/>
                <w:bCs/>
                <w:color w:val="000000"/>
                <w:sz w:val="10"/>
                <w:szCs w:val="10"/>
                <w:lang w:val="it-IT" w:eastAsia="it-IT"/>
              </w:rPr>
              <w:t>ricon</w:t>
            </w:r>
            <w:proofErr w:type="spellEnd"/>
            <w:r w:rsidRPr="003F4D2A">
              <w:rPr>
                <w:rFonts w:ascii="Calibri" w:eastAsia="Times New Roman" w:hAnsi="Calibri" w:cs="Calibri"/>
                <w:b/>
                <w:bCs/>
                <w:color w:val="000000"/>
                <w:sz w:val="10"/>
                <w:szCs w:val="10"/>
                <w:lang w:val="it-IT" w:eastAsia="it-IT"/>
              </w:rPr>
              <w:t xml:space="preserve"> per </w:t>
            </w:r>
            <w:proofErr w:type="spellStart"/>
            <w:proofErr w:type="gramStart"/>
            <w:r w:rsidRPr="003F4D2A">
              <w:rPr>
                <w:rFonts w:ascii="Calibri" w:eastAsia="Times New Roman" w:hAnsi="Calibri" w:cs="Calibri"/>
                <w:b/>
                <w:bCs/>
                <w:color w:val="000000"/>
                <w:sz w:val="10"/>
                <w:szCs w:val="10"/>
                <w:lang w:val="it-IT" w:eastAsia="it-IT"/>
              </w:rPr>
              <w:t>lav</w:t>
            </w:r>
            <w:proofErr w:type="spellEnd"/>
            <w:r w:rsidRPr="003F4D2A">
              <w:rPr>
                <w:rFonts w:ascii="Calibri" w:eastAsia="Times New Roman" w:hAnsi="Calibri" w:cs="Calibri"/>
                <w:b/>
                <w:bCs/>
                <w:color w:val="000000"/>
                <w:sz w:val="10"/>
                <w:szCs w:val="10"/>
                <w:lang w:val="it-IT" w:eastAsia="it-IT"/>
              </w:rPr>
              <w:t xml:space="preserve">  (</w:t>
            </w:r>
            <w:proofErr w:type="gramEnd"/>
            <w:r w:rsidRPr="003F4D2A">
              <w:rPr>
                <w:rFonts w:ascii="Calibri" w:eastAsia="Times New Roman" w:hAnsi="Calibri" w:cs="Calibri"/>
                <w:b/>
                <w:bCs/>
                <w:color w:val="000000"/>
                <w:sz w:val="10"/>
                <w:szCs w:val="10"/>
                <w:lang w:val="it-IT" w:eastAsia="it-IT"/>
              </w:rPr>
              <w:t>€)</w:t>
            </w:r>
          </w:p>
        </w:tc>
      </w:tr>
      <w:tr w:rsidR="003F4D2A" w:rsidRPr="003F4D2A" w14:paraId="3B07B221" w14:textId="77777777" w:rsidTr="000766F9">
        <w:trPr>
          <w:trHeight w:val="27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FF6578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w:t>
            </w:r>
          </w:p>
        </w:tc>
        <w:tc>
          <w:tcPr>
            <w:tcW w:w="1500" w:type="dxa"/>
            <w:tcBorders>
              <w:top w:val="nil"/>
              <w:left w:val="nil"/>
              <w:bottom w:val="single" w:sz="4" w:space="0" w:color="auto"/>
              <w:right w:val="single" w:sz="4" w:space="0" w:color="auto"/>
            </w:tcBorders>
            <w:shd w:val="clear" w:color="auto" w:fill="auto"/>
            <w:vAlign w:val="center"/>
          </w:tcPr>
          <w:p w14:paraId="1889E1AB" w14:textId="1C777B78"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p>
        </w:tc>
        <w:tc>
          <w:tcPr>
            <w:tcW w:w="1440" w:type="dxa"/>
            <w:tcBorders>
              <w:top w:val="nil"/>
              <w:left w:val="nil"/>
              <w:bottom w:val="single" w:sz="4" w:space="0" w:color="auto"/>
              <w:right w:val="single" w:sz="4" w:space="0" w:color="auto"/>
            </w:tcBorders>
            <w:shd w:val="clear" w:color="auto" w:fill="auto"/>
            <w:vAlign w:val="center"/>
          </w:tcPr>
          <w:p w14:paraId="7CA312FE" w14:textId="195CE986"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p>
        </w:tc>
        <w:tc>
          <w:tcPr>
            <w:tcW w:w="880" w:type="dxa"/>
            <w:tcBorders>
              <w:top w:val="nil"/>
              <w:left w:val="nil"/>
              <w:bottom w:val="single" w:sz="4" w:space="0" w:color="auto"/>
              <w:right w:val="single" w:sz="4" w:space="0" w:color="auto"/>
            </w:tcBorders>
            <w:shd w:val="clear" w:color="auto" w:fill="auto"/>
            <w:vAlign w:val="center"/>
            <w:hideMark/>
          </w:tcPr>
          <w:p w14:paraId="171C8B1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3D11C6A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DFEDCD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56A2A3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4E1AC2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0958AB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13F84E3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7DCD6B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2E2507D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DA983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B1E87B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6D4995E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5A952FD6"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1496A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w:t>
            </w:r>
          </w:p>
        </w:tc>
        <w:tc>
          <w:tcPr>
            <w:tcW w:w="1500" w:type="dxa"/>
            <w:tcBorders>
              <w:top w:val="nil"/>
              <w:left w:val="nil"/>
              <w:bottom w:val="single" w:sz="4" w:space="0" w:color="auto"/>
              <w:right w:val="single" w:sz="4" w:space="0" w:color="auto"/>
            </w:tcBorders>
            <w:shd w:val="clear" w:color="auto" w:fill="auto"/>
            <w:vAlign w:val="center"/>
            <w:hideMark/>
          </w:tcPr>
          <w:p w14:paraId="687F6B9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B4FE12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27DE98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3743E1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D7F3A6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4F1061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4D839DC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4D49046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53AE23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F047EE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2A84CBC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38AF1D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46D207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29847BF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3740B8ED"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85914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w:t>
            </w:r>
          </w:p>
        </w:tc>
        <w:tc>
          <w:tcPr>
            <w:tcW w:w="1500" w:type="dxa"/>
            <w:tcBorders>
              <w:top w:val="nil"/>
              <w:left w:val="nil"/>
              <w:bottom w:val="single" w:sz="4" w:space="0" w:color="auto"/>
              <w:right w:val="single" w:sz="4" w:space="0" w:color="auto"/>
            </w:tcBorders>
            <w:shd w:val="clear" w:color="auto" w:fill="auto"/>
            <w:vAlign w:val="center"/>
            <w:hideMark/>
          </w:tcPr>
          <w:p w14:paraId="7C84054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FCAB44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E72F90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2BC7AD4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64E3CD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2805CE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1797D4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CC8322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4739242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62D2DD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E45192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BE2CAE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68EE2A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729AC9E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54656EAC"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903287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w:t>
            </w:r>
          </w:p>
        </w:tc>
        <w:tc>
          <w:tcPr>
            <w:tcW w:w="1500" w:type="dxa"/>
            <w:tcBorders>
              <w:top w:val="nil"/>
              <w:left w:val="nil"/>
              <w:bottom w:val="single" w:sz="4" w:space="0" w:color="auto"/>
              <w:right w:val="single" w:sz="4" w:space="0" w:color="auto"/>
            </w:tcBorders>
            <w:shd w:val="clear" w:color="auto" w:fill="auto"/>
            <w:vAlign w:val="center"/>
            <w:hideMark/>
          </w:tcPr>
          <w:p w14:paraId="1933A12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CB9A1F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88864C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38F793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22A190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40F30E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5D313E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3DB0B3C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EECDDB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2003615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CBA43F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0CE09C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B5A408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206B6DF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C1149AB"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253983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5</w:t>
            </w:r>
          </w:p>
        </w:tc>
        <w:tc>
          <w:tcPr>
            <w:tcW w:w="1500" w:type="dxa"/>
            <w:tcBorders>
              <w:top w:val="nil"/>
              <w:left w:val="nil"/>
              <w:bottom w:val="single" w:sz="4" w:space="0" w:color="auto"/>
              <w:right w:val="single" w:sz="4" w:space="0" w:color="auto"/>
            </w:tcBorders>
            <w:shd w:val="clear" w:color="auto" w:fill="auto"/>
            <w:vAlign w:val="center"/>
            <w:hideMark/>
          </w:tcPr>
          <w:p w14:paraId="6C029C9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3B3E324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C1CD87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9A8356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51670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8DE8A9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C78B10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7D2C4D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7A17B6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907C6F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A6862B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1A106A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29887F7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748EF9C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2DAB9C8"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E4401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6</w:t>
            </w:r>
          </w:p>
        </w:tc>
        <w:tc>
          <w:tcPr>
            <w:tcW w:w="1500" w:type="dxa"/>
            <w:tcBorders>
              <w:top w:val="nil"/>
              <w:left w:val="nil"/>
              <w:bottom w:val="single" w:sz="4" w:space="0" w:color="auto"/>
              <w:right w:val="single" w:sz="4" w:space="0" w:color="auto"/>
            </w:tcBorders>
            <w:shd w:val="clear" w:color="auto" w:fill="auto"/>
            <w:vAlign w:val="center"/>
            <w:hideMark/>
          </w:tcPr>
          <w:p w14:paraId="01E9716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3B0EEF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5CC2C1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4C414F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16450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06938E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2FB969E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771FED1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1ED8BF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C2F4BA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D753FD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61F321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5D150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9F90FA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EAFD8B7"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C16235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7</w:t>
            </w:r>
          </w:p>
        </w:tc>
        <w:tc>
          <w:tcPr>
            <w:tcW w:w="1500" w:type="dxa"/>
            <w:tcBorders>
              <w:top w:val="nil"/>
              <w:left w:val="nil"/>
              <w:bottom w:val="single" w:sz="4" w:space="0" w:color="auto"/>
              <w:right w:val="single" w:sz="4" w:space="0" w:color="auto"/>
            </w:tcBorders>
            <w:shd w:val="clear" w:color="auto" w:fill="auto"/>
            <w:vAlign w:val="center"/>
            <w:hideMark/>
          </w:tcPr>
          <w:p w14:paraId="0857B4C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27BEF1C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34E8E6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7B9CBD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DCE3A2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B99700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086B036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0C6D3D0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55CA6C5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51AB0DB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2A38E8B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64455F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5465A8C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B08765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43F6CBDD"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B19D5C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8</w:t>
            </w:r>
          </w:p>
        </w:tc>
        <w:tc>
          <w:tcPr>
            <w:tcW w:w="1500" w:type="dxa"/>
            <w:tcBorders>
              <w:top w:val="nil"/>
              <w:left w:val="nil"/>
              <w:bottom w:val="single" w:sz="4" w:space="0" w:color="auto"/>
              <w:right w:val="single" w:sz="4" w:space="0" w:color="auto"/>
            </w:tcBorders>
            <w:shd w:val="clear" w:color="auto" w:fill="auto"/>
            <w:vAlign w:val="center"/>
            <w:hideMark/>
          </w:tcPr>
          <w:p w14:paraId="592AD8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BD2FD1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844F28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8196A0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2057CD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79305F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6E58C7F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EFC5CD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1283A08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5EB1C9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657B2DD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19BB3A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D48003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1E3DCD3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40E76E8A"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DF7B40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9</w:t>
            </w:r>
          </w:p>
        </w:tc>
        <w:tc>
          <w:tcPr>
            <w:tcW w:w="1500" w:type="dxa"/>
            <w:tcBorders>
              <w:top w:val="nil"/>
              <w:left w:val="nil"/>
              <w:bottom w:val="single" w:sz="4" w:space="0" w:color="auto"/>
              <w:right w:val="single" w:sz="4" w:space="0" w:color="auto"/>
            </w:tcBorders>
            <w:shd w:val="clear" w:color="auto" w:fill="auto"/>
            <w:vAlign w:val="center"/>
            <w:hideMark/>
          </w:tcPr>
          <w:p w14:paraId="52C33D9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271EFF8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B3ED6C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4C29B9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8D796B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1BEDB4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1EF0D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3AF8323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5EAA841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E9AAE6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1F21F19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43E53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60E66D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18C5D6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D2A64A9"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9887A3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10</w:t>
            </w:r>
          </w:p>
        </w:tc>
        <w:tc>
          <w:tcPr>
            <w:tcW w:w="1500" w:type="dxa"/>
            <w:tcBorders>
              <w:top w:val="nil"/>
              <w:left w:val="nil"/>
              <w:bottom w:val="single" w:sz="4" w:space="0" w:color="auto"/>
              <w:right w:val="single" w:sz="4" w:space="0" w:color="auto"/>
            </w:tcBorders>
            <w:shd w:val="clear" w:color="auto" w:fill="auto"/>
            <w:vAlign w:val="center"/>
            <w:hideMark/>
          </w:tcPr>
          <w:p w14:paraId="53C5D19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7069BD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3958F5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BA8458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1805F3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4D11DD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57293A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4798342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514BF9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805CE8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11D0FB5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948156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D69B22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AE3B88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3A2B95B0"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E6496E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11</w:t>
            </w:r>
          </w:p>
        </w:tc>
        <w:tc>
          <w:tcPr>
            <w:tcW w:w="1500" w:type="dxa"/>
            <w:tcBorders>
              <w:top w:val="nil"/>
              <w:left w:val="nil"/>
              <w:bottom w:val="single" w:sz="4" w:space="0" w:color="auto"/>
              <w:right w:val="single" w:sz="4" w:space="0" w:color="auto"/>
            </w:tcBorders>
            <w:shd w:val="clear" w:color="auto" w:fill="auto"/>
            <w:vAlign w:val="center"/>
            <w:hideMark/>
          </w:tcPr>
          <w:p w14:paraId="43FD671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B68DB6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0B52C5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3174166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D8C116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183BDA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060ED25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01A6EE1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7C09274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06347B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266DFA4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6426441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2B0DF95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223958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3AE77324"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51A454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12</w:t>
            </w:r>
          </w:p>
        </w:tc>
        <w:tc>
          <w:tcPr>
            <w:tcW w:w="1500" w:type="dxa"/>
            <w:tcBorders>
              <w:top w:val="nil"/>
              <w:left w:val="nil"/>
              <w:bottom w:val="single" w:sz="4" w:space="0" w:color="auto"/>
              <w:right w:val="single" w:sz="4" w:space="0" w:color="auto"/>
            </w:tcBorders>
            <w:shd w:val="clear" w:color="auto" w:fill="auto"/>
            <w:vAlign w:val="center"/>
            <w:hideMark/>
          </w:tcPr>
          <w:p w14:paraId="4BE05B1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913077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A138F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0B6D095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10C00F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48D933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6567C1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6EE2DA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FF5202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9DEFCE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A987B5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6BF86A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C9D7F4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1295D2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549DDFFB"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C38FAF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13</w:t>
            </w:r>
          </w:p>
        </w:tc>
        <w:tc>
          <w:tcPr>
            <w:tcW w:w="1500" w:type="dxa"/>
            <w:tcBorders>
              <w:top w:val="nil"/>
              <w:left w:val="nil"/>
              <w:bottom w:val="single" w:sz="4" w:space="0" w:color="auto"/>
              <w:right w:val="single" w:sz="4" w:space="0" w:color="auto"/>
            </w:tcBorders>
            <w:shd w:val="clear" w:color="auto" w:fill="auto"/>
            <w:vAlign w:val="center"/>
            <w:hideMark/>
          </w:tcPr>
          <w:p w14:paraId="11012CE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5254D5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315339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4F68DCD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4EC9AF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401C96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399305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36DF657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344A8D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6C0D86A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5DF2E8D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ADB60D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5D1EDEB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0451E3D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2B85E5C"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7A6813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14</w:t>
            </w:r>
          </w:p>
        </w:tc>
        <w:tc>
          <w:tcPr>
            <w:tcW w:w="1500" w:type="dxa"/>
            <w:tcBorders>
              <w:top w:val="nil"/>
              <w:left w:val="nil"/>
              <w:bottom w:val="single" w:sz="4" w:space="0" w:color="auto"/>
              <w:right w:val="single" w:sz="4" w:space="0" w:color="auto"/>
            </w:tcBorders>
            <w:shd w:val="clear" w:color="auto" w:fill="auto"/>
            <w:vAlign w:val="center"/>
            <w:hideMark/>
          </w:tcPr>
          <w:p w14:paraId="59B7FD6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02827F1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352612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A671B0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084829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69259F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791DEF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3222ED0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0EC6DA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093865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53AA49E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6E0FE7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08FD6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69371F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1967962"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608A8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15</w:t>
            </w:r>
          </w:p>
        </w:tc>
        <w:tc>
          <w:tcPr>
            <w:tcW w:w="1500" w:type="dxa"/>
            <w:tcBorders>
              <w:top w:val="nil"/>
              <w:left w:val="nil"/>
              <w:bottom w:val="single" w:sz="4" w:space="0" w:color="auto"/>
              <w:right w:val="single" w:sz="4" w:space="0" w:color="auto"/>
            </w:tcBorders>
            <w:shd w:val="clear" w:color="auto" w:fill="auto"/>
            <w:vAlign w:val="center"/>
            <w:hideMark/>
          </w:tcPr>
          <w:p w14:paraId="452D19E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E4820A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01A00D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09FCF5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DE2FBA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7DCF97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35BA5F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DFBF7F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664676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4E03F8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59F2C93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21EC18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0F299B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75FF636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D33D8F0"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4BB84B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16</w:t>
            </w:r>
          </w:p>
        </w:tc>
        <w:tc>
          <w:tcPr>
            <w:tcW w:w="1500" w:type="dxa"/>
            <w:tcBorders>
              <w:top w:val="nil"/>
              <w:left w:val="nil"/>
              <w:bottom w:val="single" w:sz="4" w:space="0" w:color="auto"/>
              <w:right w:val="single" w:sz="4" w:space="0" w:color="auto"/>
            </w:tcBorders>
            <w:shd w:val="clear" w:color="auto" w:fill="auto"/>
            <w:vAlign w:val="center"/>
            <w:hideMark/>
          </w:tcPr>
          <w:p w14:paraId="08DFFBD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3CDFF6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0CC4CD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8ACAAF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326F3C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8623E4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6BFB293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D69088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617841D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5D837E9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189B853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2152C1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EE5D83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2A3B3C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F082DD5"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16699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17</w:t>
            </w:r>
          </w:p>
        </w:tc>
        <w:tc>
          <w:tcPr>
            <w:tcW w:w="1500" w:type="dxa"/>
            <w:tcBorders>
              <w:top w:val="nil"/>
              <w:left w:val="nil"/>
              <w:bottom w:val="single" w:sz="4" w:space="0" w:color="auto"/>
              <w:right w:val="single" w:sz="4" w:space="0" w:color="auto"/>
            </w:tcBorders>
            <w:shd w:val="clear" w:color="auto" w:fill="auto"/>
            <w:vAlign w:val="center"/>
            <w:hideMark/>
          </w:tcPr>
          <w:p w14:paraId="6BDECB1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D22BCA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8AB1CA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7779E1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2F8CD9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DF50A9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1CA3A3F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4CD6DAA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699020C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5946246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72F00A9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DD2338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40F3CE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79F22D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330C7381"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7D2FFC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18</w:t>
            </w:r>
          </w:p>
        </w:tc>
        <w:tc>
          <w:tcPr>
            <w:tcW w:w="1500" w:type="dxa"/>
            <w:tcBorders>
              <w:top w:val="nil"/>
              <w:left w:val="nil"/>
              <w:bottom w:val="single" w:sz="4" w:space="0" w:color="auto"/>
              <w:right w:val="single" w:sz="4" w:space="0" w:color="auto"/>
            </w:tcBorders>
            <w:shd w:val="clear" w:color="auto" w:fill="auto"/>
            <w:vAlign w:val="center"/>
            <w:hideMark/>
          </w:tcPr>
          <w:p w14:paraId="04AC108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802AF3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A09605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4C2F29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5E1F2E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8309CE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BFF1B1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64BFE3E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097E46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E20F23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60F922C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0B86E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E6304A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7B62DE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156F7DEF"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FB7DB4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19</w:t>
            </w:r>
          </w:p>
        </w:tc>
        <w:tc>
          <w:tcPr>
            <w:tcW w:w="1500" w:type="dxa"/>
            <w:tcBorders>
              <w:top w:val="nil"/>
              <w:left w:val="nil"/>
              <w:bottom w:val="single" w:sz="4" w:space="0" w:color="auto"/>
              <w:right w:val="single" w:sz="4" w:space="0" w:color="auto"/>
            </w:tcBorders>
            <w:shd w:val="clear" w:color="auto" w:fill="auto"/>
            <w:vAlign w:val="center"/>
            <w:hideMark/>
          </w:tcPr>
          <w:p w14:paraId="4B6319B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33DE57E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3DDF06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245CC3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5BCAAF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1F7078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CE91C1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5E85C5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E2BD51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29BB35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6A3D045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1DBC29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26C3E3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3EA7AA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5FC5900"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13EEE9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20</w:t>
            </w:r>
          </w:p>
        </w:tc>
        <w:tc>
          <w:tcPr>
            <w:tcW w:w="1500" w:type="dxa"/>
            <w:tcBorders>
              <w:top w:val="nil"/>
              <w:left w:val="nil"/>
              <w:bottom w:val="single" w:sz="4" w:space="0" w:color="auto"/>
              <w:right w:val="single" w:sz="4" w:space="0" w:color="auto"/>
            </w:tcBorders>
            <w:shd w:val="clear" w:color="auto" w:fill="auto"/>
            <w:vAlign w:val="center"/>
            <w:hideMark/>
          </w:tcPr>
          <w:p w14:paraId="1653527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58EBF8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057396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4D42BCB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44EF2E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3C95EC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4F45265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2ADBFC9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54752C4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2E30855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1677795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00772E0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72D0B6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161B078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A7C31DB"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CEF2D1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21</w:t>
            </w:r>
          </w:p>
        </w:tc>
        <w:tc>
          <w:tcPr>
            <w:tcW w:w="1500" w:type="dxa"/>
            <w:tcBorders>
              <w:top w:val="nil"/>
              <w:left w:val="nil"/>
              <w:bottom w:val="single" w:sz="4" w:space="0" w:color="auto"/>
              <w:right w:val="single" w:sz="4" w:space="0" w:color="auto"/>
            </w:tcBorders>
            <w:shd w:val="clear" w:color="auto" w:fill="auto"/>
            <w:vAlign w:val="center"/>
            <w:hideMark/>
          </w:tcPr>
          <w:p w14:paraId="5EA2A2C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204A8B3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6CAE92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15EB3B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922333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01307B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651AD4F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168BC0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A02508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05D737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2C70BDD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C30B90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437110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7F95A23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91B7C8E"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91625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22</w:t>
            </w:r>
          </w:p>
        </w:tc>
        <w:tc>
          <w:tcPr>
            <w:tcW w:w="1500" w:type="dxa"/>
            <w:tcBorders>
              <w:top w:val="nil"/>
              <w:left w:val="nil"/>
              <w:bottom w:val="single" w:sz="4" w:space="0" w:color="auto"/>
              <w:right w:val="single" w:sz="4" w:space="0" w:color="auto"/>
            </w:tcBorders>
            <w:shd w:val="clear" w:color="auto" w:fill="auto"/>
            <w:vAlign w:val="center"/>
            <w:hideMark/>
          </w:tcPr>
          <w:p w14:paraId="597798B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C2BC71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68229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A914D7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3567CF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803FCC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0C05F06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AE3A40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6A17DAB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02E46D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7A6188D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0ACA8F6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7ECDF7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754527F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904743B"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E86529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23</w:t>
            </w:r>
          </w:p>
        </w:tc>
        <w:tc>
          <w:tcPr>
            <w:tcW w:w="1500" w:type="dxa"/>
            <w:tcBorders>
              <w:top w:val="nil"/>
              <w:left w:val="nil"/>
              <w:bottom w:val="single" w:sz="4" w:space="0" w:color="auto"/>
              <w:right w:val="single" w:sz="4" w:space="0" w:color="auto"/>
            </w:tcBorders>
            <w:shd w:val="clear" w:color="auto" w:fill="auto"/>
            <w:vAlign w:val="center"/>
            <w:hideMark/>
          </w:tcPr>
          <w:p w14:paraId="721B403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A7ABA1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142155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0F3996A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F555BD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8AFF78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11B8D6E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7B185C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70B15B6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5F0CEC9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DDE2DA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F8A721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D47404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178F96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E1C18F1"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AEBBB6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24</w:t>
            </w:r>
          </w:p>
        </w:tc>
        <w:tc>
          <w:tcPr>
            <w:tcW w:w="1500" w:type="dxa"/>
            <w:tcBorders>
              <w:top w:val="nil"/>
              <w:left w:val="nil"/>
              <w:bottom w:val="single" w:sz="4" w:space="0" w:color="auto"/>
              <w:right w:val="single" w:sz="4" w:space="0" w:color="auto"/>
            </w:tcBorders>
            <w:shd w:val="clear" w:color="auto" w:fill="auto"/>
            <w:vAlign w:val="center"/>
            <w:hideMark/>
          </w:tcPr>
          <w:p w14:paraId="3081FCB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05C8FA8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A41000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AAA588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413A41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08AC6D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6FC1B9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20BC8EF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7CC531E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4196B0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E2ABC6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88BDB9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873437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8EED98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35DDCB2"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6F5838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25</w:t>
            </w:r>
          </w:p>
        </w:tc>
        <w:tc>
          <w:tcPr>
            <w:tcW w:w="1500" w:type="dxa"/>
            <w:tcBorders>
              <w:top w:val="nil"/>
              <w:left w:val="nil"/>
              <w:bottom w:val="single" w:sz="4" w:space="0" w:color="auto"/>
              <w:right w:val="single" w:sz="4" w:space="0" w:color="auto"/>
            </w:tcBorders>
            <w:shd w:val="clear" w:color="auto" w:fill="auto"/>
            <w:vAlign w:val="center"/>
            <w:hideMark/>
          </w:tcPr>
          <w:p w14:paraId="73C4CCA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FEC1C5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00881F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16D947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3E5E05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4DB5C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4E706D0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4A149AA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137F1B4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0E46DF6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FF5D72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254CA1E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7EB07F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E9E20D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9805E68"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2E892A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26</w:t>
            </w:r>
          </w:p>
        </w:tc>
        <w:tc>
          <w:tcPr>
            <w:tcW w:w="1500" w:type="dxa"/>
            <w:tcBorders>
              <w:top w:val="nil"/>
              <w:left w:val="nil"/>
              <w:bottom w:val="single" w:sz="4" w:space="0" w:color="auto"/>
              <w:right w:val="single" w:sz="4" w:space="0" w:color="auto"/>
            </w:tcBorders>
            <w:shd w:val="clear" w:color="auto" w:fill="auto"/>
            <w:vAlign w:val="center"/>
            <w:hideMark/>
          </w:tcPr>
          <w:p w14:paraId="5F4EB90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A1E245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16486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289B043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DFD217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2FAE07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D826BE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0F7276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54B2A9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FAEA20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98B9E7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C4B41F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E2DF7B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486268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57F8E28"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CB2AE6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27</w:t>
            </w:r>
          </w:p>
        </w:tc>
        <w:tc>
          <w:tcPr>
            <w:tcW w:w="1500" w:type="dxa"/>
            <w:tcBorders>
              <w:top w:val="nil"/>
              <w:left w:val="nil"/>
              <w:bottom w:val="single" w:sz="4" w:space="0" w:color="auto"/>
              <w:right w:val="single" w:sz="4" w:space="0" w:color="auto"/>
            </w:tcBorders>
            <w:shd w:val="clear" w:color="auto" w:fill="auto"/>
            <w:vAlign w:val="center"/>
            <w:hideMark/>
          </w:tcPr>
          <w:p w14:paraId="6DDA3BA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82E539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449F2C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33F32F6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36E795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0316F7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38E344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178279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499299C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8213DC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E4CE69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73832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4208C37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6540796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C150CF9"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97D97E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28</w:t>
            </w:r>
          </w:p>
        </w:tc>
        <w:tc>
          <w:tcPr>
            <w:tcW w:w="1500" w:type="dxa"/>
            <w:tcBorders>
              <w:top w:val="nil"/>
              <w:left w:val="nil"/>
              <w:bottom w:val="single" w:sz="4" w:space="0" w:color="auto"/>
              <w:right w:val="single" w:sz="4" w:space="0" w:color="auto"/>
            </w:tcBorders>
            <w:shd w:val="clear" w:color="auto" w:fill="auto"/>
            <w:vAlign w:val="center"/>
            <w:hideMark/>
          </w:tcPr>
          <w:p w14:paraId="22387C9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C115FC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19395A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45E205F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B0B687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FB261C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095D3DD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91A76A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6747208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2EB729B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3C923E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6744D5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6C88B7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69BA4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2F3C4B2"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E9F737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29</w:t>
            </w:r>
          </w:p>
        </w:tc>
        <w:tc>
          <w:tcPr>
            <w:tcW w:w="1500" w:type="dxa"/>
            <w:tcBorders>
              <w:top w:val="nil"/>
              <w:left w:val="nil"/>
              <w:bottom w:val="single" w:sz="4" w:space="0" w:color="auto"/>
              <w:right w:val="single" w:sz="4" w:space="0" w:color="auto"/>
            </w:tcBorders>
            <w:shd w:val="clear" w:color="auto" w:fill="auto"/>
            <w:vAlign w:val="center"/>
            <w:hideMark/>
          </w:tcPr>
          <w:p w14:paraId="061E63B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6E547F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507983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F665D2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50F7FD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EA87EF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11BF9C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94B74D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ECEDCB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20F6F6B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D63528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2660BCB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68336AA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178F63C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175C117"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CCDE71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30</w:t>
            </w:r>
          </w:p>
        </w:tc>
        <w:tc>
          <w:tcPr>
            <w:tcW w:w="1500" w:type="dxa"/>
            <w:tcBorders>
              <w:top w:val="nil"/>
              <w:left w:val="nil"/>
              <w:bottom w:val="single" w:sz="4" w:space="0" w:color="auto"/>
              <w:right w:val="single" w:sz="4" w:space="0" w:color="auto"/>
            </w:tcBorders>
            <w:shd w:val="clear" w:color="auto" w:fill="auto"/>
            <w:vAlign w:val="center"/>
            <w:hideMark/>
          </w:tcPr>
          <w:p w14:paraId="52270BB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3EFA15D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B24E48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160A9F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4658A8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67F30A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879926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2AF2C50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E7C585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3558BB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3DDFFB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36A6E7B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3C143D1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6F78342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1EB39B4"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D7D722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31</w:t>
            </w:r>
          </w:p>
        </w:tc>
        <w:tc>
          <w:tcPr>
            <w:tcW w:w="1500" w:type="dxa"/>
            <w:tcBorders>
              <w:top w:val="nil"/>
              <w:left w:val="nil"/>
              <w:bottom w:val="single" w:sz="4" w:space="0" w:color="auto"/>
              <w:right w:val="single" w:sz="4" w:space="0" w:color="auto"/>
            </w:tcBorders>
            <w:shd w:val="clear" w:color="auto" w:fill="auto"/>
            <w:vAlign w:val="center"/>
            <w:hideMark/>
          </w:tcPr>
          <w:p w14:paraId="6092656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B4891E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A115BC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6FB931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C46244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9EBAD7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16A5BA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84A58E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74163D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62A02BB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5B9C19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32442A2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C11D66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35B557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1547C549"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11AF6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32</w:t>
            </w:r>
          </w:p>
        </w:tc>
        <w:tc>
          <w:tcPr>
            <w:tcW w:w="1500" w:type="dxa"/>
            <w:tcBorders>
              <w:top w:val="nil"/>
              <w:left w:val="nil"/>
              <w:bottom w:val="single" w:sz="4" w:space="0" w:color="auto"/>
              <w:right w:val="single" w:sz="4" w:space="0" w:color="auto"/>
            </w:tcBorders>
            <w:shd w:val="clear" w:color="auto" w:fill="auto"/>
            <w:vAlign w:val="center"/>
            <w:hideMark/>
          </w:tcPr>
          <w:p w14:paraId="09836D9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21126C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708AA9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284E24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EE8C66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3115C9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2C1A565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096F0BA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41E69B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DCA9B3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0B0C7D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8EEAA6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70B95C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327D8AE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258C3D3"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D68442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33</w:t>
            </w:r>
          </w:p>
        </w:tc>
        <w:tc>
          <w:tcPr>
            <w:tcW w:w="1500" w:type="dxa"/>
            <w:tcBorders>
              <w:top w:val="nil"/>
              <w:left w:val="nil"/>
              <w:bottom w:val="single" w:sz="4" w:space="0" w:color="auto"/>
              <w:right w:val="single" w:sz="4" w:space="0" w:color="auto"/>
            </w:tcBorders>
            <w:shd w:val="clear" w:color="auto" w:fill="auto"/>
            <w:vAlign w:val="center"/>
            <w:hideMark/>
          </w:tcPr>
          <w:p w14:paraId="240C021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BBA2F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0AC3D7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ABE26F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BE8ADF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865A77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2ED6E49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050D271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64A15ED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DC054D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76849EA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8C7CDA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42A51A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668BF59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502B590E"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25D2AB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34</w:t>
            </w:r>
          </w:p>
        </w:tc>
        <w:tc>
          <w:tcPr>
            <w:tcW w:w="1500" w:type="dxa"/>
            <w:tcBorders>
              <w:top w:val="nil"/>
              <w:left w:val="nil"/>
              <w:bottom w:val="single" w:sz="4" w:space="0" w:color="auto"/>
              <w:right w:val="single" w:sz="4" w:space="0" w:color="auto"/>
            </w:tcBorders>
            <w:shd w:val="clear" w:color="auto" w:fill="auto"/>
            <w:vAlign w:val="center"/>
            <w:hideMark/>
          </w:tcPr>
          <w:p w14:paraId="0B3C05F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8BCE47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196658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21C0D46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DA0C19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B2F9FB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0D0EEBA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07313A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9C69B8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34A69E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18CDC28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28AC4EF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55E541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3ECCC19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1F74060"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A04457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lastRenderedPageBreak/>
              <w:t>35</w:t>
            </w:r>
          </w:p>
        </w:tc>
        <w:tc>
          <w:tcPr>
            <w:tcW w:w="1500" w:type="dxa"/>
            <w:tcBorders>
              <w:top w:val="nil"/>
              <w:left w:val="nil"/>
              <w:bottom w:val="single" w:sz="4" w:space="0" w:color="auto"/>
              <w:right w:val="single" w:sz="4" w:space="0" w:color="auto"/>
            </w:tcBorders>
            <w:shd w:val="clear" w:color="auto" w:fill="auto"/>
            <w:vAlign w:val="center"/>
            <w:hideMark/>
          </w:tcPr>
          <w:p w14:paraId="00E9450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00A589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7F4748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827AA8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4C533B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C5CC78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4E5F185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31350E4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5B71A9B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289796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5F0216D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6E32199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30C31D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5DFB38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1FC923A7"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56D5FC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36</w:t>
            </w:r>
          </w:p>
        </w:tc>
        <w:tc>
          <w:tcPr>
            <w:tcW w:w="1500" w:type="dxa"/>
            <w:tcBorders>
              <w:top w:val="nil"/>
              <w:left w:val="nil"/>
              <w:bottom w:val="single" w:sz="4" w:space="0" w:color="auto"/>
              <w:right w:val="single" w:sz="4" w:space="0" w:color="auto"/>
            </w:tcBorders>
            <w:shd w:val="clear" w:color="auto" w:fill="auto"/>
            <w:vAlign w:val="center"/>
            <w:hideMark/>
          </w:tcPr>
          <w:p w14:paraId="5000BC1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473C00C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3F5D13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8671F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740290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373B7C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195E484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1069BD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596343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noWrap/>
            <w:vAlign w:val="center"/>
            <w:hideMark/>
          </w:tcPr>
          <w:p w14:paraId="6E5F08E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EE4C88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39EEAC3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4511EB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0713DB1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3539E3C"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26981C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37</w:t>
            </w:r>
          </w:p>
        </w:tc>
        <w:tc>
          <w:tcPr>
            <w:tcW w:w="1500" w:type="dxa"/>
            <w:tcBorders>
              <w:top w:val="nil"/>
              <w:left w:val="nil"/>
              <w:bottom w:val="single" w:sz="4" w:space="0" w:color="auto"/>
              <w:right w:val="single" w:sz="4" w:space="0" w:color="auto"/>
            </w:tcBorders>
            <w:shd w:val="clear" w:color="auto" w:fill="auto"/>
            <w:vAlign w:val="center"/>
            <w:hideMark/>
          </w:tcPr>
          <w:p w14:paraId="24A48D6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57D187A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C4DFD5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6FCCD1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B55E1E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8C8F57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207DFB8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C2711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1E99CE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A35382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6B777F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7825C7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6F21B58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7B3E627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2B6559E6"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9EA302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38</w:t>
            </w:r>
          </w:p>
        </w:tc>
        <w:tc>
          <w:tcPr>
            <w:tcW w:w="1500" w:type="dxa"/>
            <w:tcBorders>
              <w:top w:val="nil"/>
              <w:left w:val="nil"/>
              <w:bottom w:val="single" w:sz="4" w:space="0" w:color="auto"/>
              <w:right w:val="single" w:sz="4" w:space="0" w:color="auto"/>
            </w:tcBorders>
            <w:shd w:val="clear" w:color="auto" w:fill="auto"/>
            <w:vAlign w:val="center"/>
            <w:hideMark/>
          </w:tcPr>
          <w:p w14:paraId="0845FF2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005AD48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798634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6C25C75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05DBC2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70748A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D7C1D5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7D7F856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02E7E1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2A8FE5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1833423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017F878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147E25B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679029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168F66B0"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A36921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39</w:t>
            </w:r>
          </w:p>
        </w:tc>
        <w:tc>
          <w:tcPr>
            <w:tcW w:w="1500" w:type="dxa"/>
            <w:tcBorders>
              <w:top w:val="nil"/>
              <w:left w:val="nil"/>
              <w:bottom w:val="single" w:sz="4" w:space="0" w:color="auto"/>
              <w:right w:val="single" w:sz="4" w:space="0" w:color="auto"/>
            </w:tcBorders>
            <w:shd w:val="clear" w:color="auto" w:fill="auto"/>
            <w:vAlign w:val="center"/>
            <w:hideMark/>
          </w:tcPr>
          <w:p w14:paraId="4A8F456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566AAC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EB37C9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46C0CD3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D8E38C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426380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493FAAA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2A81864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460A316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01733A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6525A70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0864A3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6ADA8F3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DB57D2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4F5B7FD"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6632AC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40</w:t>
            </w:r>
          </w:p>
        </w:tc>
        <w:tc>
          <w:tcPr>
            <w:tcW w:w="1500" w:type="dxa"/>
            <w:tcBorders>
              <w:top w:val="nil"/>
              <w:left w:val="nil"/>
              <w:bottom w:val="single" w:sz="4" w:space="0" w:color="auto"/>
              <w:right w:val="single" w:sz="4" w:space="0" w:color="auto"/>
            </w:tcBorders>
            <w:shd w:val="clear" w:color="auto" w:fill="auto"/>
            <w:vAlign w:val="center"/>
            <w:hideMark/>
          </w:tcPr>
          <w:p w14:paraId="756D010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1CCBF6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6D8DC2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883252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A361B1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8BA493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2D970F6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1737CA0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524D301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63A2D1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0E052D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28D72EF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623195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233936B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15A3A078"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A0621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41</w:t>
            </w:r>
          </w:p>
        </w:tc>
        <w:tc>
          <w:tcPr>
            <w:tcW w:w="1500" w:type="dxa"/>
            <w:tcBorders>
              <w:top w:val="nil"/>
              <w:left w:val="nil"/>
              <w:bottom w:val="single" w:sz="4" w:space="0" w:color="auto"/>
              <w:right w:val="single" w:sz="4" w:space="0" w:color="auto"/>
            </w:tcBorders>
            <w:shd w:val="clear" w:color="auto" w:fill="auto"/>
            <w:vAlign w:val="center"/>
            <w:hideMark/>
          </w:tcPr>
          <w:p w14:paraId="40E0E0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0E0CCE0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C4855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1DF3DF9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FD6689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F7771E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45966D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64CBEBB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7E1FF8D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2B99627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66412E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3836ECC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2E278B7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3E1DBB3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9E129E5"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4FE89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42</w:t>
            </w:r>
          </w:p>
        </w:tc>
        <w:tc>
          <w:tcPr>
            <w:tcW w:w="1500" w:type="dxa"/>
            <w:tcBorders>
              <w:top w:val="nil"/>
              <w:left w:val="nil"/>
              <w:bottom w:val="single" w:sz="4" w:space="0" w:color="auto"/>
              <w:right w:val="single" w:sz="4" w:space="0" w:color="auto"/>
            </w:tcBorders>
            <w:shd w:val="clear" w:color="auto" w:fill="auto"/>
            <w:vAlign w:val="center"/>
            <w:hideMark/>
          </w:tcPr>
          <w:p w14:paraId="319BEB1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459778B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EFF2C1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E4B7B3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30C2FFC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3DAD5C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3D46EE8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6539B1B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7162CEC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6A3B5A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17DCB2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51E6484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A702B8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0C42CDE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6C36762F"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E112B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43</w:t>
            </w:r>
          </w:p>
        </w:tc>
        <w:tc>
          <w:tcPr>
            <w:tcW w:w="1500" w:type="dxa"/>
            <w:tcBorders>
              <w:top w:val="nil"/>
              <w:left w:val="nil"/>
              <w:bottom w:val="single" w:sz="4" w:space="0" w:color="auto"/>
              <w:right w:val="single" w:sz="4" w:space="0" w:color="auto"/>
            </w:tcBorders>
            <w:shd w:val="clear" w:color="auto" w:fill="auto"/>
            <w:vAlign w:val="center"/>
            <w:hideMark/>
          </w:tcPr>
          <w:p w14:paraId="03BA05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26D054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B6F25C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208AE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22B114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942117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6A562D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21CEA78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0FFEC25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B7134B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100B03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275165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30E77BE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3B88050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3B27013"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060E2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44</w:t>
            </w:r>
          </w:p>
        </w:tc>
        <w:tc>
          <w:tcPr>
            <w:tcW w:w="1500" w:type="dxa"/>
            <w:tcBorders>
              <w:top w:val="nil"/>
              <w:left w:val="nil"/>
              <w:bottom w:val="single" w:sz="4" w:space="0" w:color="auto"/>
              <w:right w:val="single" w:sz="4" w:space="0" w:color="auto"/>
            </w:tcBorders>
            <w:shd w:val="clear" w:color="auto" w:fill="auto"/>
            <w:vAlign w:val="center"/>
            <w:hideMark/>
          </w:tcPr>
          <w:p w14:paraId="1FEDC59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7FC2B7A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C0C82E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370757F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FC5D2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324A98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4089900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7866C4B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1995837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17E11DC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323F77C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7E351D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76C71CD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4FAB24D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17716A5E"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F828CC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45</w:t>
            </w:r>
          </w:p>
        </w:tc>
        <w:tc>
          <w:tcPr>
            <w:tcW w:w="1500" w:type="dxa"/>
            <w:tcBorders>
              <w:top w:val="nil"/>
              <w:left w:val="nil"/>
              <w:bottom w:val="single" w:sz="4" w:space="0" w:color="auto"/>
              <w:right w:val="single" w:sz="4" w:space="0" w:color="auto"/>
            </w:tcBorders>
            <w:shd w:val="clear" w:color="auto" w:fill="auto"/>
            <w:vAlign w:val="center"/>
            <w:hideMark/>
          </w:tcPr>
          <w:p w14:paraId="6E5F7C2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02A66B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5B35B3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CBF139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95E593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390C3D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03B6899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0CC9485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0E7F27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7D4D8B0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22DC916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02C2AC8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16192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174D9C4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A9DAC49"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50A54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46</w:t>
            </w:r>
          </w:p>
        </w:tc>
        <w:tc>
          <w:tcPr>
            <w:tcW w:w="1500" w:type="dxa"/>
            <w:tcBorders>
              <w:top w:val="nil"/>
              <w:left w:val="nil"/>
              <w:bottom w:val="single" w:sz="4" w:space="0" w:color="auto"/>
              <w:right w:val="single" w:sz="4" w:space="0" w:color="auto"/>
            </w:tcBorders>
            <w:shd w:val="clear" w:color="auto" w:fill="auto"/>
            <w:vAlign w:val="center"/>
            <w:hideMark/>
          </w:tcPr>
          <w:p w14:paraId="2850C3D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3D756E5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D17B12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0F467C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B3D4C9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29B0829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38EC22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46BC4B0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40984B1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2D85F75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076DB43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16A7A15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37E6182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113A09F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FBF6716"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DE75F0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47</w:t>
            </w:r>
          </w:p>
        </w:tc>
        <w:tc>
          <w:tcPr>
            <w:tcW w:w="1500" w:type="dxa"/>
            <w:tcBorders>
              <w:top w:val="nil"/>
              <w:left w:val="nil"/>
              <w:bottom w:val="single" w:sz="4" w:space="0" w:color="auto"/>
              <w:right w:val="single" w:sz="4" w:space="0" w:color="auto"/>
            </w:tcBorders>
            <w:shd w:val="clear" w:color="auto" w:fill="auto"/>
            <w:vAlign w:val="center"/>
            <w:hideMark/>
          </w:tcPr>
          <w:p w14:paraId="0034BE8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027ECD2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5908E1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25A89A9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03F188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F9DAB9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7ECBCB6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6B47975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3486E6B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64DADC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5D11A1E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087E2F7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6BEF68F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A9B37F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797C7948"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CE274B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48</w:t>
            </w:r>
          </w:p>
        </w:tc>
        <w:tc>
          <w:tcPr>
            <w:tcW w:w="1500" w:type="dxa"/>
            <w:tcBorders>
              <w:top w:val="nil"/>
              <w:left w:val="nil"/>
              <w:bottom w:val="single" w:sz="4" w:space="0" w:color="auto"/>
              <w:right w:val="single" w:sz="4" w:space="0" w:color="auto"/>
            </w:tcBorders>
            <w:shd w:val="clear" w:color="auto" w:fill="auto"/>
            <w:vAlign w:val="center"/>
            <w:hideMark/>
          </w:tcPr>
          <w:p w14:paraId="56A51D8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176B681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0E85FBB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4516C43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572744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2E3C32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56C17BB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57B3F43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DABFE6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A4B7FE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7D76632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41C6F61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8DC5E5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091B5AF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3A690A5E"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745C60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49</w:t>
            </w:r>
          </w:p>
        </w:tc>
        <w:tc>
          <w:tcPr>
            <w:tcW w:w="1500" w:type="dxa"/>
            <w:tcBorders>
              <w:top w:val="nil"/>
              <w:left w:val="nil"/>
              <w:bottom w:val="single" w:sz="4" w:space="0" w:color="auto"/>
              <w:right w:val="single" w:sz="4" w:space="0" w:color="auto"/>
            </w:tcBorders>
            <w:shd w:val="clear" w:color="auto" w:fill="auto"/>
            <w:vAlign w:val="center"/>
            <w:hideMark/>
          </w:tcPr>
          <w:p w14:paraId="0ACAD29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21FD88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665BA7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57AE6CA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598AEFD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422045F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6B29621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2DA5A14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46297AE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405D0D1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4CCD14E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2A70BE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D8062AE"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115664E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B89922A" w14:textId="77777777" w:rsidTr="00A80BE7">
        <w:trPr>
          <w:trHeight w:val="18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ABF90F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50</w:t>
            </w:r>
          </w:p>
        </w:tc>
        <w:tc>
          <w:tcPr>
            <w:tcW w:w="1500" w:type="dxa"/>
            <w:tcBorders>
              <w:top w:val="nil"/>
              <w:left w:val="nil"/>
              <w:bottom w:val="single" w:sz="4" w:space="0" w:color="auto"/>
              <w:right w:val="single" w:sz="4" w:space="0" w:color="auto"/>
            </w:tcBorders>
            <w:shd w:val="clear" w:color="auto" w:fill="auto"/>
            <w:vAlign w:val="center"/>
            <w:hideMark/>
          </w:tcPr>
          <w:p w14:paraId="52282A6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auto" w:fill="auto"/>
            <w:vAlign w:val="center"/>
            <w:hideMark/>
          </w:tcPr>
          <w:p w14:paraId="69EF2B0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17535AB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auto" w:fill="auto"/>
            <w:vAlign w:val="center"/>
            <w:hideMark/>
          </w:tcPr>
          <w:p w14:paraId="73CB821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614A3F8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auto" w:fill="auto"/>
            <w:vAlign w:val="center"/>
            <w:hideMark/>
          </w:tcPr>
          <w:p w14:paraId="787457C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auto" w:fill="auto"/>
            <w:vAlign w:val="center"/>
            <w:hideMark/>
          </w:tcPr>
          <w:p w14:paraId="2258C53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auto" w:fill="auto"/>
            <w:vAlign w:val="center"/>
            <w:hideMark/>
          </w:tcPr>
          <w:p w14:paraId="42937B8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36" w:type="dxa"/>
            <w:tcBorders>
              <w:top w:val="nil"/>
              <w:left w:val="nil"/>
              <w:bottom w:val="single" w:sz="4" w:space="0" w:color="auto"/>
              <w:right w:val="single" w:sz="4" w:space="0" w:color="auto"/>
            </w:tcBorders>
            <w:shd w:val="clear" w:color="auto" w:fill="auto"/>
            <w:vAlign w:val="center"/>
            <w:hideMark/>
          </w:tcPr>
          <w:p w14:paraId="2EF6664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16" w:type="dxa"/>
            <w:tcBorders>
              <w:top w:val="nil"/>
              <w:left w:val="nil"/>
              <w:bottom w:val="single" w:sz="4" w:space="0" w:color="auto"/>
              <w:right w:val="single" w:sz="4" w:space="0" w:color="auto"/>
            </w:tcBorders>
            <w:shd w:val="clear" w:color="auto" w:fill="auto"/>
            <w:vAlign w:val="center"/>
            <w:hideMark/>
          </w:tcPr>
          <w:p w14:paraId="3DBF484D"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auto" w:fill="auto"/>
            <w:vAlign w:val="center"/>
            <w:hideMark/>
          </w:tcPr>
          <w:p w14:paraId="6E4591E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auto" w:fill="auto"/>
            <w:vAlign w:val="center"/>
            <w:hideMark/>
          </w:tcPr>
          <w:p w14:paraId="7DFA51C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0,00 €</w:t>
            </w:r>
          </w:p>
        </w:tc>
        <w:tc>
          <w:tcPr>
            <w:tcW w:w="1105" w:type="dxa"/>
            <w:tcBorders>
              <w:top w:val="nil"/>
              <w:left w:val="nil"/>
              <w:bottom w:val="single" w:sz="4" w:space="0" w:color="auto"/>
              <w:right w:val="single" w:sz="4" w:space="0" w:color="auto"/>
            </w:tcBorders>
            <w:shd w:val="clear" w:color="auto" w:fill="auto"/>
            <w:vAlign w:val="center"/>
            <w:hideMark/>
          </w:tcPr>
          <w:p w14:paraId="071F646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71" w:type="dxa"/>
            <w:tcBorders>
              <w:top w:val="nil"/>
              <w:left w:val="nil"/>
              <w:bottom w:val="single" w:sz="4" w:space="0" w:color="auto"/>
              <w:right w:val="single" w:sz="4" w:space="0" w:color="auto"/>
            </w:tcBorders>
            <w:shd w:val="clear" w:color="auto" w:fill="auto"/>
            <w:vAlign w:val="center"/>
            <w:hideMark/>
          </w:tcPr>
          <w:p w14:paraId="5A5BB70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#N/D</w:t>
            </w:r>
          </w:p>
        </w:tc>
      </w:tr>
      <w:tr w:rsidR="003F4D2A" w:rsidRPr="003F4D2A" w14:paraId="00508B46" w14:textId="77777777" w:rsidTr="00A80BE7">
        <w:trPr>
          <w:trHeight w:val="180"/>
        </w:trPr>
        <w:tc>
          <w:tcPr>
            <w:tcW w:w="480" w:type="dxa"/>
            <w:tcBorders>
              <w:top w:val="nil"/>
              <w:left w:val="single" w:sz="4" w:space="0" w:color="auto"/>
              <w:bottom w:val="single" w:sz="4" w:space="0" w:color="auto"/>
              <w:right w:val="single" w:sz="4" w:space="0" w:color="auto"/>
            </w:tcBorders>
            <w:shd w:val="clear" w:color="000000" w:fill="BFBFBF"/>
            <w:noWrap/>
            <w:vAlign w:val="center"/>
            <w:hideMark/>
          </w:tcPr>
          <w:p w14:paraId="37B90A1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500" w:type="dxa"/>
            <w:tcBorders>
              <w:top w:val="nil"/>
              <w:left w:val="nil"/>
              <w:bottom w:val="single" w:sz="4" w:space="0" w:color="auto"/>
              <w:right w:val="single" w:sz="4" w:space="0" w:color="auto"/>
            </w:tcBorders>
            <w:shd w:val="clear" w:color="000000" w:fill="BFBFBF"/>
            <w:noWrap/>
            <w:vAlign w:val="center"/>
            <w:hideMark/>
          </w:tcPr>
          <w:p w14:paraId="50C4A3A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440" w:type="dxa"/>
            <w:tcBorders>
              <w:top w:val="nil"/>
              <w:left w:val="nil"/>
              <w:bottom w:val="single" w:sz="4" w:space="0" w:color="auto"/>
              <w:right w:val="single" w:sz="4" w:space="0" w:color="auto"/>
            </w:tcBorders>
            <w:shd w:val="clear" w:color="000000" w:fill="BFBFBF"/>
            <w:noWrap/>
            <w:vAlign w:val="center"/>
            <w:hideMark/>
          </w:tcPr>
          <w:p w14:paraId="22C6A68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000000" w:fill="BFBFBF"/>
            <w:noWrap/>
            <w:vAlign w:val="center"/>
            <w:hideMark/>
          </w:tcPr>
          <w:p w14:paraId="39EEEAE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960" w:type="dxa"/>
            <w:tcBorders>
              <w:top w:val="nil"/>
              <w:left w:val="nil"/>
              <w:bottom w:val="single" w:sz="4" w:space="0" w:color="auto"/>
              <w:right w:val="single" w:sz="4" w:space="0" w:color="auto"/>
            </w:tcBorders>
            <w:shd w:val="clear" w:color="000000" w:fill="BFBFBF"/>
            <w:noWrap/>
            <w:vAlign w:val="center"/>
            <w:hideMark/>
          </w:tcPr>
          <w:p w14:paraId="1DB738D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000000" w:fill="BFBFBF"/>
            <w:noWrap/>
            <w:vAlign w:val="center"/>
            <w:hideMark/>
          </w:tcPr>
          <w:p w14:paraId="190BCF5F"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880" w:type="dxa"/>
            <w:tcBorders>
              <w:top w:val="nil"/>
              <w:left w:val="nil"/>
              <w:bottom w:val="single" w:sz="4" w:space="0" w:color="auto"/>
              <w:right w:val="single" w:sz="4" w:space="0" w:color="auto"/>
            </w:tcBorders>
            <w:shd w:val="clear" w:color="000000" w:fill="BFBFBF"/>
            <w:noWrap/>
            <w:vAlign w:val="center"/>
            <w:hideMark/>
          </w:tcPr>
          <w:p w14:paraId="751F256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360" w:type="dxa"/>
            <w:tcBorders>
              <w:top w:val="nil"/>
              <w:left w:val="nil"/>
              <w:bottom w:val="single" w:sz="4" w:space="0" w:color="auto"/>
              <w:right w:val="single" w:sz="4" w:space="0" w:color="auto"/>
            </w:tcBorders>
            <w:shd w:val="clear" w:color="000000" w:fill="BFBFBF"/>
            <w:noWrap/>
            <w:vAlign w:val="center"/>
            <w:hideMark/>
          </w:tcPr>
          <w:p w14:paraId="46EA117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88" w:type="dxa"/>
            <w:tcBorders>
              <w:top w:val="nil"/>
              <w:left w:val="nil"/>
              <w:bottom w:val="single" w:sz="4" w:space="0" w:color="auto"/>
              <w:right w:val="single" w:sz="4" w:space="0" w:color="auto"/>
            </w:tcBorders>
            <w:shd w:val="clear" w:color="000000" w:fill="BFBFBF"/>
            <w:noWrap/>
            <w:vAlign w:val="center"/>
            <w:hideMark/>
          </w:tcPr>
          <w:p w14:paraId="1CAC0B2C"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36" w:type="dxa"/>
            <w:tcBorders>
              <w:top w:val="nil"/>
              <w:left w:val="nil"/>
              <w:bottom w:val="single" w:sz="4" w:space="0" w:color="auto"/>
              <w:right w:val="single" w:sz="4" w:space="0" w:color="auto"/>
            </w:tcBorders>
            <w:shd w:val="clear" w:color="000000" w:fill="BFBFBF"/>
            <w:noWrap/>
            <w:vAlign w:val="center"/>
            <w:hideMark/>
          </w:tcPr>
          <w:p w14:paraId="0F3558C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16" w:type="dxa"/>
            <w:tcBorders>
              <w:top w:val="nil"/>
              <w:left w:val="nil"/>
              <w:bottom w:val="single" w:sz="4" w:space="0" w:color="auto"/>
              <w:right w:val="single" w:sz="4" w:space="0" w:color="auto"/>
            </w:tcBorders>
            <w:shd w:val="clear" w:color="000000" w:fill="BFBFBF"/>
            <w:noWrap/>
            <w:vAlign w:val="center"/>
            <w:hideMark/>
          </w:tcPr>
          <w:p w14:paraId="0C9B69D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768" w:type="dxa"/>
            <w:tcBorders>
              <w:top w:val="nil"/>
              <w:left w:val="nil"/>
              <w:bottom w:val="single" w:sz="4" w:space="0" w:color="auto"/>
              <w:right w:val="single" w:sz="4" w:space="0" w:color="auto"/>
            </w:tcBorders>
            <w:shd w:val="clear" w:color="000000" w:fill="BFBFBF"/>
            <w:noWrap/>
            <w:vAlign w:val="center"/>
            <w:hideMark/>
          </w:tcPr>
          <w:p w14:paraId="413822A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68" w:type="dxa"/>
            <w:tcBorders>
              <w:top w:val="nil"/>
              <w:left w:val="nil"/>
              <w:bottom w:val="single" w:sz="4" w:space="0" w:color="auto"/>
              <w:right w:val="single" w:sz="4" w:space="0" w:color="auto"/>
            </w:tcBorders>
            <w:shd w:val="clear" w:color="000000" w:fill="BFBFBF"/>
            <w:noWrap/>
            <w:vAlign w:val="center"/>
            <w:hideMark/>
          </w:tcPr>
          <w:p w14:paraId="2195B6A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c>
          <w:tcPr>
            <w:tcW w:w="1105" w:type="dxa"/>
            <w:tcBorders>
              <w:top w:val="nil"/>
              <w:left w:val="nil"/>
              <w:bottom w:val="single" w:sz="4" w:space="0" w:color="auto"/>
              <w:right w:val="single" w:sz="4" w:space="0" w:color="auto"/>
            </w:tcBorders>
            <w:shd w:val="clear" w:color="auto" w:fill="auto"/>
            <w:noWrap/>
            <w:vAlign w:val="center"/>
            <w:hideMark/>
          </w:tcPr>
          <w:p w14:paraId="078C4284"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TOTALE</w:t>
            </w:r>
          </w:p>
        </w:tc>
        <w:tc>
          <w:tcPr>
            <w:tcW w:w="871" w:type="dxa"/>
            <w:tcBorders>
              <w:top w:val="nil"/>
              <w:left w:val="nil"/>
              <w:bottom w:val="single" w:sz="4" w:space="0" w:color="auto"/>
              <w:right w:val="single" w:sz="4" w:space="0" w:color="auto"/>
            </w:tcBorders>
            <w:shd w:val="clear" w:color="auto" w:fill="auto"/>
            <w:vAlign w:val="center"/>
            <w:hideMark/>
          </w:tcPr>
          <w:p w14:paraId="2AE07761"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w:t>
            </w:r>
          </w:p>
        </w:tc>
      </w:tr>
      <w:tr w:rsidR="003F4D2A" w:rsidRPr="003F4D2A" w14:paraId="2A91D459" w14:textId="77777777" w:rsidTr="00A80BE7">
        <w:trPr>
          <w:trHeight w:val="195"/>
        </w:trPr>
        <w:tc>
          <w:tcPr>
            <w:tcW w:w="480" w:type="dxa"/>
            <w:tcBorders>
              <w:top w:val="nil"/>
              <w:left w:val="nil"/>
              <w:bottom w:val="nil"/>
              <w:right w:val="nil"/>
            </w:tcBorders>
            <w:shd w:val="clear" w:color="auto" w:fill="auto"/>
            <w:noWrap/>
            <w:vAlign w:val="center"/>
            <w:hideMark/>
          </w:tcPr>
          <w:p w14:paraId="2CFBB766"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p>
        </w:tc>
        <w:tc>
          <w:tcPr>
            <w:tcW w:w="1500" w:type="dxa"/>
            <w:tcBorders>
              <w:top w:val="nil"/>
              <w:left w:val="nil"/>
              <w:bottom w:val="nil"/>
              <w:right w:val="nil"/>
            </w:tcBorders>
            <w:shd w:val="clear" w:color="auto" w:fill="auto"/>
            <w:noWrap/>
            <w:vAlign w:val="center"/>
            <w:hideMark/>
          </w:tcPr>
          <w:p w14:paraId="4FB79C05"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440" w:type="dxa"/>
            <w:tcBorders>
              <w:top w:val="nil"/>
              <w:left w:val="nil"/>
              <w:bottom w:val="nil"/>
              <w:right w:val="nil"/>
            </w:tcBorders>
            <w:shd w:val="clear" w:color="auto" w:fill="auto"/>
            <w:noWrap/>
            <w:vAlign w:val="center"/>
            <w:hideMark/>
          </w:tcPr>
          <w:p w14:paraId="51E95D7B"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80" w:type="dxa"/>
            <w:tcBorders>
              <w:top w:val="nil"/>
              <w:left w:val="nil"/>
              <w:bottom w:val="nil"/>
              <w:right w:val="nil"/>
            </w:tcBorders>
            <w:shd w:val="clear" w:color="auto" w:fill="auto"/>
            <w:noWrap/>
            <w:vAlign w:val="center"/>
            <w:hideMark/>
          </w:tcPr>
          <w:p w14:paraId="00B42695"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960" w:type="dxa"/>
            <w:tcBorders>
              <w:top w:val="nil"/>
              <w:left w:val="nil"/>
              <w:bottom w:val="nil"/>
              <w:right w:val="nil"/>
            </w:tcBorders>
            <w:shd w:val="clear" w:color="auto" w:fill="auto"/>
            <w:noWrap/>
            <w:vAlign w:val="center"/>
            <w:hideMark/>
          </w:tcPr>
          <w:p w14:paraId="1A38CF03"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80" w:type="dxa"/>
            <w:tcBorders>
              <w:top w:val="nil"/>
              <w:left w:val="nil"/>
              <w:bottom w:val="nil"/>
              <w:right w:val="nil"/>
            </w:tcBorders>
            <w:shd w:val="clear" w:color="auto" w:fill="auto"/>
            <w:noWrap/>
            <w:vAlign w:val="center"/>
            <w:hideMark/>
          </w:tcPr>
          <w:p w14:paraId="106A785E"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80" w:type="dxa"/>
            <w:tcBorders>
              <w:top w:val="nil"/>
              <w:left w:val="nil"/>
              <w:bottom w:val="nil"/>
              <w:right w:val="nil"/>
            </w:tcBorders>
            <w:shd w:val="clear" w:color="auto" w:fill="auto"/>
            <w:noWrap/>
            <w:vAlign w:val="center"/>
            <w:hideMark/>
          </w:tcPr>
          <w:p w14:paraId="5F9857B2"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360" w:type="dxa"/>
            <w:tcBorders>
              <w:top w:val="nil"/>
              <w:left w:val="nil"/>
              <w:bottom w:val="nil"/>
              <w:right w:val="nil"/>
            </w:tcBorders>
            <w:shd w:val="clear" w:color="auto" w:fill="auto"/>
            <w:noWrap/>
            <w:vAlign w:val="center"/>
            <w:hideMark/>
          </w:tcPr>
          <w:p w14:paraId="726929EE"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88" w:type="dxa"/>
            <w:tcBorders>
              <w:top w:val="nil"/>
              <w:left w:val="nil"/>
              <w:bottom w:val="nil"/>
              <w:right w:val="nil"/>
            </w:tcBorders>
            <w:shd w:val="clear" w:color="auto" w:fill="auto"/>
            <w:noWrap/>
            <w:vAlign w:val="center"/>
            <w:hideMark/>
          </w:tcPr>
          <w:p w14:paraId="477A84F3"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36" w:type="dxa"/>
            <w:tcBorders>
              <w:top w:val="nil"/>
              <w:left w:val="nil"/>
              <w:bottom w:val="nil"/>
              <w:right w:val="nil"/>
            </w:tcBorders>
            <w:shd w:val="clear" w:color="auto" w:fill="auto"/>
            <w:noWrap/>
            <w:vAlign w:val="center"/>
            <w:hideMark/>
          </w:tcPr>
          <w:p w14:paraId="424B30EC"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16" w:type="dxa"/>
            <w:tcBorders>
              <w:top w:val="nil"/>
              <w:left w:val="nil"/>
              <w:bottom w:val="nil"/>
              <w:right w:val="nil"/>
            </w:tcBorders>
            <w:shd w:val="clear" w:color="auto" w:fill="auto"/>
            <w:noWrap/>
            <w:vAlign w:val="center"/>
            <w:hideMark/>
          </w:tcPr>
          <w:p w14:paraId="59A0B4FC"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768" w:type="dxa"/>
            <w:tcBorders>
              <w:top w:val="nil"/>
              <w:left w:val="nil"/>
              <w:bottom w:val="nil"/>
              <w:right w:val="nil"/>
            </w:tcBorders>
            <w:shd w:val="clear" w:color="auto" w:fill="auto"/>
            <w:noWrap/>
            <w:vAlign w:val="center"/>
            <w:hideMark/>
          </w:tcPr>
          <w:p w14:paraId="054C0CEE"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68" w:type="dxa"/>
            <w:tcBorders>
              <w:top w:val="nil"/>
              <w:left w:val="nil"/>
              <w:bottom w:val="nil"/>
              <w:right w:val="nil"/>
            </w:tcBorders>
            <w:shd w:val="clear" w:color="auto" w:fill="auto"/>
            <w:noWrap/>
            <w:vAlign w:val="center"/>
            <w:hideMark/>
          </w:tcPr>
          <w:p w14:paraId="5198B0B8"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1105" w:type="dxa"/>
            <w:tcBorders>
              <w:top w:val="nil"/>
              <w:left w:val="nil"/>
              <w:bottom w:val="nil"/>
              <w:right w:val="nil"/>
            </w:tcBorders>
            <w:shd w:val="clear" w:color="auto" w:fill="auto"/>
            <w:noWrap/>
            <w:vAlign w:val="center"/>
            <w:hideMark/>
          </w:tcPr>
          <w:p w14:paraId="69C06DC4"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c>
          <w:tcPr>
            <w:tcW w:w="871" w:type="dxa"/>
            <w:tcBorders>
              <w:top w:val="nil"/>
              <w:left w:val="nil"/>
              <w:bottom w:val="nil"/>
              <w:right w:val="nil"/>
            </w:tcBorders>
            <w:shd w:val="clear" w:color="auto" w:fill="auto"/>
            <w:noWrap/>
            <w:vAlign w:val="center"/>
            <w:hideMark/>
          </w:tcPr>
          <w:p w14:paraId="163FD9C3" w14:textId="77777777" w:rsidR="003F4D2A" w:rsidRPr="003F4D2A" w:rsidRDefault="003F4D2A" w:rsidP="003F4D2A">
            <w:pPr>
              <w:spacing w:after="0" w:line="240" w:lineRule="auto"/>
              <w:jc w:val="center"/>
              <w:rPr>
                <w:rFonts w:ascii="Times New Roman" w:eastAsia="Times New Roman" w:hAnsi="Times New Roman" w:cs="Times New Roman"/>
                <w:lang w:val="it-IT" w:eastAsia="it-IT"/>
              </w:rPr>
            </w:pPr>
          </w:p>
        </w:tc>
      </w:tr>
      <w:tr w:rsidR="003F4D2A" w:rsidRPr="003F4D2A" w14:paraId="1BC7CB4E" w14:textId="77777777" w:rsidTr="00A80BE7">
        <w:trPr>
          <w:trHeight w:val="330"/>
        </w:trPr>
        <w:tc>
          <w:tcPr>
            <w:tcW w:w="1980" w:type="dxa"/>
            <w:gridSpan w:val="2"/>
            <w:tcBorders>
              <w:top w:val="double" w:sz="6" w:space="0" w:color="auto"/>
              <w:left w:val="double" w:sz="6" w:space="0" w:color="auto"/>
              <w:bottom w:val="double" w:sz="6" w:space="0" w:color="auto"/>
              <w:right w:val="single" w:sz="4" w:space="0" w:color="auto"/>
            </w:tcBorders>
            <w:shd w:val="clear" w:color="auto" w:fill="auto"/>
            <w:vAlign w:val="center"/>
            <w:hideMark/>
          </w:tcPr>
          <w:p w14:paraId="378C3140"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Tipologia contrattuale</w:t>
            </w:r>
          </w:p>
        </w:tc>
        <w:tc>
          <w:tcPr>
            <w:tcW w:w="9840" w:type="dxa"/>
            <w:gridSpan w:val="9"/>
            <w:tcBorders>
              <w:top w:val="double" w:sz="6" w:space="0" w:color="auto"/>
              <w:left w:val="nil"/>
              <w:bottom w:val="double" w:sz="6" w:space="0" w:color="auto"/>
              <w:right w:val="single" w:sz="4" w:space="0" w:color="auto"/>
            </w:tcBorders>
            <w:shd w:val="clear" w:color="auto" w:fill="auto"/>
            <w:vAlign w:val="center"/>
            <w:hideMark/>
          </w:tcPr>
          <w:p w14:paraId="184A32B4"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Caratteristiche impresa e lavoratrice</w:t>
            </w:r>
          </w:p>
        </w:tc>
        <w:tc>
          <w:tcPr>
            <w:tcW w:w="3041" w:type="dxa"/>
            <w:gridSpan w:val="3"/>
            <w:tcBorders>
              <w:top w:val="double" w:sz="6" w:space="0" w:color="auto"/>
              <w:left w:val="nil"/>
              <w:bottom w:val="double" w:sz="6" w:space="0" w:color="auto"/>
              <w:right w:val="single" w:sz="4" w:space="0" w:color="auto"/>
            </w:tcBorders>
            <w:shd w:val="clear" w:color="auto" w:fill="auto"/>
            <w:vAlign w:val="center"/>
            <w:hideMark/>
          </w:tcPr>
          <w:p w14:paraId="7187DDAF"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 importo massimo</w:t>
            </w:r>
          </w:p>
        </w:tc>
        <w:tc>
          <w:tcPr>
            <w:tcW w:w="871" w:type="dxa"/>
            <w:tcBorders>
              <w:top w:val="double" w:sz="6" w:space="0" w:color="auto"/>
              <w:left w:val="nil"/>
              <w:bottom w:val="double" w:sz="6" w:space="0" w:color="auto"/>
              <w:right w:val="double" w:sz="6" w:space="0" w:color="auto"/>
            </w:tcBorders>
            <w:shd w:val="clear" w:color="auto" w:fill="auto"/>
            <w:noWrap/>
            <w:vAlign w:val="center"/>
            <w:hideMark/>
          </w:tcPr>
          <w:p w14:paraId="0450688E" w14:textId="77777777" w:rsidR="003F4D2A" w:rsidRPr="003F4D2A" w:rsidRDefault="003F4D2A" w:rsidP="003F4D2A">
            <w:pPr>
              <w:spacing w:after="0" w:line="240" w:lineRule="auto"/>
              <w:jc w:val="center"/>
              <w:rPr>
                <w:rFonts w:ascii="Calibri" w:eastAsia="Times New Roman" w:hAnsi="Calibri" w:cs="Calibri"/>
                <w:b/>
                <w:bCs/>
                <w:color w:val="000000"/>
                <w:sz w:val="10"/>
                <w:szCs w:val="10"/>
                <w:lang w:val="it-IT" w:eastAsia="it-IT"/>
              </w:rPr>
            </w:pPr>
            <w:r w:rsidRPr="003F4D2A">
              <w:rPr>
                <w:rFonts w:ascii="Calibri" w:eastAsia="Times New Roman" w:hAnsi="Calibri" w:cs="Calibri"/>
                <w:b/>
                <w:bCs/>
                <w:color w:val="000000"/>
                <w:sz w:val="10"/>
                <w:szCs w:val="10"/>
                <w:lang w:val="it-IT" w:eastAsia="it-IT"/>
              </w:rPr>
              <w:t>CASO *</w:t>
            </w:r>
          </w:p>
        </w:tc>
      </w:tr>
      <w:tr w:rsidR="003F4D2A" w:rsidRPr="003F4D2A" w14:paraId="095C0A87" w14:textId="77777777" w:rsidTr="00A80BE7">
        <w:trPr>
          <w:trHeight w:val="240"/>
        </w:trPr>
        <w:tc>
          <w:tcPr>
            <w:tcW w:w="1980" w:type="dxa"/>
            <w:gridSpan w:val="2"/>
            <w:vMerge w:val="restart"/>
            <w:tcBorders>
              <w:top w:val="double" w:sz="6" w:space="0" w:color="auto"/>
              <w:left w:val="double" w:sz="6" w:space="0" w:color="auto"/>
              <w:bottom w:val="single" w:sz="4" w:space="0" w:color="000000"/>
              <w:right w:val="single" w:sz="4" w:space="0" w:color="auto"/>
            </w:tcBorders>
            <w:shd w:val="clear" w:color="auto" w:fill="auto"/>
            <w:vAlign w:val="center"/>
            <w:hideMark/>
          </w:tcPr>
          <w:p w14:paraId="5ACF4042"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xml:space="preserve">sub. tempo pieno e </w:t>
            </w:r>
            <w:proofErr w:type="spellStart"/>
            <w:r w:rsidRPr="003F4D2A">
              <w:rPr>
                <w:rFonts w:ascii="Calibri" w:eastAsia="Times New Roman" w:hAnsi="Calibri" w:cs="Calibri"/>
                <w:color w:val="000000"/>
                <w:sz w:val="10"/>
                <w:szCs w:val="10"/>
                <w:lang w:val="it-IT" w:eastAsia="it-IT"/>
              </w:rPr>
              <w:t>indet</w:t>
            </w:r>
            <w:proofErr w:type="spellEnd"/>
            <w:r w:rsidRPr="003F4D2A">
              <w:rPr>
                <w:rFonts w:ascii="Calibri" w:eastAsia="Times New Roman" w:hAnsi="Calibri" w:cs="Calibri"/>
                <w:color w:val="000000"/>
                <w:sz w:val="10"/>
                <w:szCs w:val="10"/>
                <w:lang w:val="it-IT" w:eastAsia="it-IT"/>
              </w:rPr>
              <w:t>.</w:t>
            </w:r>
          </w:p>
        </w:tc>
        <w:tc>
          <w:tcPr>
            <w:tcW w:w="9840" w:type="dxa"/>
            <w:gridSpan w:val="9"/>
            <w:tcBorders>
              <w:top w:val="double" w:sz="6" w:space="0" w:color="auto"/>
              <w:left w:val="nil"/>
              <w:bottom w:val="single" w:sz="4" w:space="0" w:color="auto"/>
              <w:right w:val="single" w:sz="4" w:space="0" w:color="auto"/>
            </w:tcBorders>
            <w:shd w:val="clear" w:color="auto" w:fill="auto"/>
            <w:vAlign w:val="center"/>
            <w:hideMark/>
          </w:tcPr>
          <w:p w14:paraId="5BE10468"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proofErr w:type="spellStart"/>
            <w:r w:rsidRPr="003F4D2A">
              <w:rPr>
                <w:rFonts w:ascii="Calibri" w:eastAsia="Times New Roman" w:hAnsi="Calibri" w:cs="Calibri"/>
                <w:b/>
                <w:bCs/>
                <w:color w:val="333333"/>
                <w:sz w:val="10"/>
                <w:szCs w:val="10"/>
                <w:lang w:val="it-IT" w:eastAsia="it-IT"/>
              </w:rPr>
              <w:t>assogg</w:t>
            </w:r>
            <w:proofErr w:type="spellEnd"/>
            <w:r w:rsidRPr="003F4D2A">
              <w:rPr>
                <w:rFonts w:ascii="Calibri" w:eastAsia="Times New Roman" w:hAnsi="Calibri" w:cs="Calibri"/>
                <w:b/>
                <w:bCs/>
                <w:color w:val="333333"/>
                <w:sz w:val="10"/>
                <w:szCs w:val="10"/>
                <w:lang w:val="it-IT" w:eastAsia="it-IT"/>
              </w:rPr>
              <w:t>. al pagamento IRAP</w:t>
            </w:r>
          </w:p>
        </w:tc>
        <w:tc>
          <w:tcPr>
            <w:tcW w:w="3041" w:type="dxa"/>
            <w:gridSpan w:val="3"/>
            <w:tcBorders>
              <w:top w:val="double" w:sz="6" w:space="0" w:color="auto"/>
              <w:left w:val="nil"/>
              <w:bottom w:val="single" w:sz="4" w:space="0" w:color="auto"/>
              <w:right w:val="single" w:sz="4" w:space="0" w:color="auto"/>
            </w:tcBorders>
            <w:shd w:val="clear" w:color="auto" w:fill="auto"/>
            <w:vAlign w:val="center"/>
            <w:hideMark/>
          </w:tcPr>
          <w:p w14:paraId="62730137"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100</w:t>
            </w:r>
          </w:p>
        </w:tc>
        <w:tc>
          <w:tcPr>
            <w:tcW w:w="871" w:type="dxa"/>
            <w:tcBorders>
              <w:top w:val="nil"/>
              <w:left w:val="nil"/>
              <w:bottom w:val="single" w:sz="4" w:space="0" w:color="auto"/>
              <w:right w:val="double" w:sz="6" w:space="0" w:color="auto"/>
            </w:tcBorders>
            <w:shd w:val="clear" w:color="auto" w:fill="auto"/>
            <w:noWrap/>
            <w:vAlign w:val="center"/>
            <w:hideMark/>
          </w:tcPr>
          <w:p w14:paraId="71028959"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A</w:t>
            </w:r>
          </w:p>
        </w:tc>
      </w:tr>
      <w:tr w:rsidR="003F4D2A" w:rsidRPr="003F4D2A" w14:paraId="794ABB12" w14:textId="77777777" w:rsidTr="00A80BE7">
        <w:trPr>
          <w:trHeight w:val="240"/>
        </w:trPr>
        <w:tc>
          <w:tcPr>
            <w:tcW w:w="1980" w:type="dxa"/>
            <w:gridSpan w:val="2"/>
            <w:vMerge/>
            <w:tcBorders>
              <w:top w:val="double" w:sz="6" w:space="0" w:color="auto"/>
              <w:left w:val="double" w:sz="6" w:space="0" w:color="auto"/>
              <w:bottom w:val="single" w:sz="4" w:space="0" w:color="000000"/>
              <w:right w:val="single" w:sz="4" w:space="0" w:color="auto"/>
            </w:tcBorders>
            <w:vAlign w:val="center"/>
            <w:hideMark/>
          </w:tcPr>
          <w:p w14:paraId="2B0CA5CD" w14:textId="77777777" w:rsidR="003F4D2A" w:rsidRPr="003F4D2A" w:rsidRDefault="003F4D2A" w:rsidP="003F4D2A">
            <w:pPr>
              <w:spacing w:after="0" w:line="240" w:lineRule="auto"/>
              <w:rPr>
                <w:rFonts w:ascii="Calibri" w:eastAsia="Times New Roman" w:hAnsi="Calibri" w:cs="Calibri"/>
                <w:color w:val="000000"/>
                <w:sz w:val="10"/>
                <w:szCs w:val="10"/>
                <w:lang w:val="it-IT" w:eastAsia="it-IT"/>
              </w:rPr>
            </w:pPr>
          </w:p>
        </w:tc>
        <w:tc>
          <w:tcPr>
            <w:tcW w:w="9840" w:type="dxa"/>
            <w:gridSpan w:val="9"/>
            <w:tcBorders>
              <w:top w:val="single" w:sz="4" w:space="0" w:color="auto"/>
              <w:left w:val="nil"/>
              <w:bottom w:val="single" w:sz="4" w:space="0" w:color="auto"/>
              <w:right w:val="single" w:sz="4" w:space="0" w:color="auto"/>
            </w:tcBorders>
            <w:shd w:val="clear" w:color="auto" w:fill="auto"/>
            <w:vAlign w:val="center"/>
            <w:hideMark/>
          </w:tcPr>
          <w:p w14:paraId="1F416B43"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 xml:space="preserve"> non </w:t>
            </w:r>
            <w:proofErr w:type="spellStart"/>
            <w:r w:rsidRPr="003F4D2A">
              <w:rPr>
                <w:rFonts w:ascii="Calibri" w:eastAsia="Times New Roman" w:hAnsi="Calibri" w:cs="Calibri"/>
                <w:b/>
                <w:bCs/>
                <w:color w:val="333333"/>
                <w:sz w:val="10"/>
                <w:szCs w:val="10"/>
                <w:lang w:val="it-IT" w:eastAsia="it-IT"/>
              </w:rPr>
              <w:t>assogg</w:t>
            </w:r>
            <w:proofErr w:type="spellEnd"/>
            <w:r w:rsidRPr="003F4D2A">
              <w:rPr>
                <w:rFonts w:ascii="Calibri" w:eastAsia="Times New Roman" w:hAnsi="Calibri" w:cs="Calibri"/>
                <w:b/>
                <w:bCs/>
                <w:color w:val="333333"/>
                <w:sz w:val="10"/>
                <w:szCs w:val="10"/>
                <w:lang w:val="it-IT" w:eastAsia="it-IT"/>
              </w:rPr>
              <w:t>. al pagamento IRAP</w:t>
            </w: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2BBCAF40"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50</w:t>
            </w:r>
          </w:p>
        </w:tc>
        <w:tc>
          <w:tcPr>
            <w:tcW w:w="871" w:type="dxa"/>
            <w:tcBorders>
              <w:top w:val="nil"/>
              <w:left w:val="nil"/>
              <w:bottom w:val="single" w:sz="4" w:space="0" w:color="auto"/>
              <w:right w:val="double" w:sz="6" w:space="0" w:color="auto"/>
            </w:tcBorders>
            <w:shd w:val="clear" w:color="auto" w:fill="auto"/>
            <w:noWrap/>
            <w:vAlign w:val="center"/>
            <w:hideMark/>
          </w:tcPr>
          <w:p w14:paraId="009BEFCA"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B</w:t>
            </w:r>
          </w:p>
        </w:tc>
      </w:tr>
      <w:tr w:rsidR="003F4D2A" w:rsidRPr="003F4D2A" w14:paraId="2345F3DD" w14:textId="77777777" w:rsidTr="00A80BE7">
        <w:trPr>
          <w:trHeight w:val="240"/>
        </w:trPr>
        <w:tc>
          <w:tcPr>
            <w:tcW w:w="1980" w:type="dxa"/>
            <w:gridSpan w:val="2"/>
            <w:vMerge w:val="restart"/>
            <w:tcBorders>
              <w:top w:val="single" w:sz="4" w:space="0" w:color="auto"/>
              <w:left w:val="double" w:sz="6" w:space="0" w:color="auto"/>
              <w:bottom w:val="single" w:sz="4" w:space="0" w:color="000000"/>
              <w:right w:val="single" w:sz="4" w:space="0" w:color="auto"/>
            </w:tcBorders>
            <w:shd w:val="clear" w:color="auto" w:fill="auto"/>
            <w:vAlign w:val="center"/>
            <w:hideMark/>
          </w:tcPr>
          <w:p w14:paraId="42F7A59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xml:space="preserve"> sub. tempo parziale e </w:t>
            </w:r>
            <w:proofErr w:type="spellStart"/>
            <w:r w:rsidRPr="003F4D2A">
              <w:rPr>
                <w:rFonts w:ascii="Calibri" w:eastAsia="Times New Roman" w:hAnsi="Calibri" w:cs="Calibri"/>
                <w:color w:val="000000"/>
                <w:sz w:val="10"/>
                <w:szCs w:val="10"/>
                <w:lang w:val="it-IT" w:eastAsia="it-IT"/>
              </w:rPr>
              <w:t>indet</w:t>
            </w:r>
            <w:proofErr w:type="spellEnd"/>
            <w:r w:rsidRPr="003F4D2A">
              <w:rPr>
                <w:rFonts w:ascii="Calibri" w:eastAsia="Times New Roman" w:hAnsi="Calibri" w:cs="Calibri"/>
                <w:color w:val="000000"/>
                <w:sz w:val="10"/>
                <w:szCs w:val="10"/>
                <w:lang w:val="it-IT" w:eastAsia="it-IT"/>
              </w:rPr>
              <w:t xml:space="preserve">. </w:t>
            </w:r>
          </w:p>
        </w:tc>
        <w:tc>
          <w:tcPr>
            <w:tcW w:w="9840" w:type="dxa"/>
            <w:gridSpan w:val="9"/>
            <w:tcBorders>
              <w:top w:val="single" w:sz="4" w:space="0" w:color="auto"/>
              <w:left w:val="nil"/>
              <w:bottom w:val="single" w:sz="4" w:space="0" w:color="auto"/>
              <w:right w:val="single" w:sz="4" w:space="0" w:color="auto"/>
            </w:tcBorders>
            <w:shd w:val="clear" w:color="auto" w:fill="auto"/>
            <w:vAlign w:val="center"/>
            <w:hideMark/>
          </w:tcPr>
          <w:p w14:paraId="31976CA4"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proofErr w:type="spellStart"/>
            <w:r w:rsidRPr="003F4D2A">
              <w:rPr>
                <w:rFonts w:ascii="Calibri" w:eastAsia="Times New Roman" w:hAnsi="Calibri" w:cs="Calibri"/>
                <w:b/>
                <w:bCs/>
                <w:color w:val="333333"/>
                <w:sz w:val="10"/>
                <w:szCs w:val="10"/>
                <w:lang w:val="it-IT" w:eastAsia="it-IT"/>
              </w:rPr>
              <w:t>assogg</w:t>
            </w:r>
            <w:proofErr w:type="spellEnd"/>
            <w:r w:rsidRPr="003F4D2A">
              <w:rPr>
                <w:rFonts w:ascii="Calibri" w:eastAsia="Times New Roman" w:hAnsi="Calibri" w:cs="Calibri"/>
                <w:b/>
                <w:bCs/>
                <w:color w:val="333333"/>
                <w:sz w:val="10"/>
                <w:szCs w:val="10"/>
                <w:lang w:val="it-IT" w:eastAsia="it-IT"/>
              </w:rPr>
              <w:t>. al pagamento IRAP</w:t>
            </w: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192F9590"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 xml:space="preserve">% part time </w:t>
            </w:r>
            <w:proofErr w:type="spellStart"/>
            <w:r w:rsidRPr="003F4D2A">
              <w:rPr>
                <w:rFonts w:ascii="Calibri" w:eastAsia="Times New Roman" w:hAnsi="Calibri" w:cs="Calibri"/>
                <w:b/>
                <w:bCs/>
                <w:color w:val="333333"/>
                <w:sz w:val="10"/>
                <w:szCs w:val="10"/>
                <w:lang w:val="it-IT" w:eastAsia="it-IT"/>
              </w:rPr>
              <w:t>appl</w:t>
            </w:r>
            <w:proofErr w:type="spellEnd"/>
            <w:r w:rsidRPr="003F4D2A">
              <w:rPr>
                <w:rFonts w:ascii="Calibri" w:eastAsia="Times New Roman" w:hAnsi="Calibri" w:cs="Calibri"/>
                <w:b/>
                <w:bCs/>
                <w:color w:val="333333"/>
                <w:sz w:val="10"/>
                <w:szCs w:val="10"/>
                <w:lang w:val="it-IT" w:eastAsia="it-IT"/>
              </w:rPr>
              <w:t xml:space="preserve"> all'</w:t>
            </w:r>
            <w:proofErr w:type="spellStart"/>
            <w:r w:rsidRPr="003F4D2A">
              <w:rPr>
                <w:rFonts w:ascii="Calibri" w:eastAsia="Times New Roman" w:hAnsi="Calibri" w:cs="Calibri"/>
                <w:b/>
                <w:bCs/>
                <w:color w:val="333333"/>
                <w:sz w:val="10"/>
                <w:szCs w:val="10"/>
                <w:lang w:val="it-IT" w:eastAsia="it-IT"/>
              </w:rPr>
              <w:t>imp</w:t>
            </w:r>
            <w:proofErr w:type="spellEnd"/>
            <w:r w:rsidRPr="003F4D2A">
              <w:rPr>
                <w:rFonts w:ascii="Calibri" w:eastAsia="Times New Roman" w:hAnsi="Calibri" w:cs="Calibri"/>
                <w:b/>
                <w:bCs/>
                <w:color w:val="333333"/>
                <w:sz w:val="10"/>
                <w:szCs w:val="10"/>
                <w:lang w:val="it-IT" w:eastAsia="it-IT"/>
              </w:rPr>
              <w:t xml:space="preserve"> mass</w:t>
            </w:r>
          </w:p>
        </w:tc>
        <w:tc>
          <w:tcPr>
            <w:tcW w:w="871" w:type="dxa"/>
            <w:tcBorders>
              <w:top w:val="nil"/>
              <w:left w:val="nil"/>
              <w:bottom w:val="single" w:sz="4" w:space="0" w:color="auto"/>
              <w:right w:val="double" w:sz="6" w:space="0" w:color="auto"/>
            </w:tcBorders>
            <w:shd w:val="clear" w:color="auto" w:fill="auto"/>
            <w:noWrap/>
            <w:vAlign w:val="center"/>
            <w:hideMark/>
          </w:tcPr>
          <w:p w14:paraId="518981D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C</w:t>
            </w:r>
          </w:p>
        </w:tc>
      </w:tr>
      <w:tr w:rsidR="003F4D2A" w:rsidRPr="003F4D2A" w14:paraId="4569F76E" w14:textId="77777777" w:rsidTr="00A80BE7">
        <w:trPr>
          <w:trHeight w:val="360"/>
        </w:trPr>
        <w:tc>
          <w:tcPr>
            <w:tcW w:w="1980" w:type="dxa"/>
            <w:gridSpan w:val="2"/>
            <w:vMerge/>
            <w:tcBorders>
              <w:top w:val="single" w:sz="4" w:space="0" w:color="auto"/>
              <w:left w:val="double" w:sz="6" w:space="0" w:color="auto"/>
              <w:bottom w:val="single" w:sz="4" w:space="0" w:color="000000"/>
              <w:right w:val="single" w:sz="4" w:space="0" w:color="auto"/>
            </w:tcBorders>
            <w:vAlign w:val="center"/>
            <w:hideMark/>
          </w:tcPr>
          <w:p w14:paraId="4DA91CF5" w14:textId="77777777" w:rsidR="003F4D2A" w:rsidRPr="003F4D2A" w:rsidRDefault="003F4D2A" w:rsidP="003F4D2A">
            <w:pPr>
              <w:spacing w:after="0" w:line="240" w:lineRule="auto"/>
              <w:rPr>
                <w:rFonts w:ascii="Calibri" w:eastAsia="Times New Roman" w:hAnsi="Calibri" w:cs="Calibri"/>
                <w:color w:val="000000"/>
                <w:sz w:val="10"/>
                <w:szCs w:val="10"/>
                <w:lang w:val="it-IT" w:eastAsia="it-IT"/>
              </w:rPr>
            </w:pPr>
          </w:p>
        </w:tc>
        <w:tc>
          <w:tcPr>
            <w:tcW w:w="9840" w:type="dxa"/>
            <w:gridSpan w:val="9"/>
            <w:tcBorders>
              <w:top w:val="single" w:sz="4" w:space="0" w:color="auto"/>
              <w:left w:val="nil"/>
              <w:bottom w:val="single" w:sz="4" w:space="0" w:color="auto"/>
              <w:right w:val="single" w:sz="4" w:space="0" w:color="auto"/>
            </w:tcBorders>
            <w:shd w:val="clear" w:color="auto" w:fill="auto"/>
            <w:vAlign w:val="center"/>
            <w:hideMark/>
          </w:tcPr>
          <w:p w14:paraId="6BC8BB44"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imprese non assoggettate al pagamento IRAP</w:t>
            </w: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0EC51EDC"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 xml:space="preserve">% part time </w:t>
            </w:r>
            <w:proofErr w:type="spellStart"/>
            <w:r w:rsidRPr="003F4D2A">
              <w:rPr>
                <w:rFonts w:ascii="Calibri" w:eastAsia="Times New Roman" w:hAnsi="Calibri" w:cs="Calibri"/>
                <w:b/>
                <w:bCs/>
                <w:color w:val="333333"/>
                <w:sz w:val="10"/>
                <w:szCs w:val="10"/>
                <w:lang w:val="it-IT" w:eastAsia="it-IT"/>
              </w:rPr>
              <w:t>appl</w:t>
            </w:r>
            <w:proofErr w:type="spellEnd"/>
            <w:r w:rsidRPr="003F4D2A">
              <w:rPr>
                <w:rFonts w:ascii="Calibri" w:eastAsia="Times New Roman" w:hAnsi="Calibri" w:cs="Calibri"/>
                <w:b/>
                <w:bCs/>
                <w:color w:val="333333"/>
                <w:sz w:val="10"/>
                <w:szCs w:val="10"/>
                <w:lang w:val="it-IT" w:eastAsia="it-IT"/>
              </w:rPr>
              <w:t xml:space="preserve"> al 50% dell’importo importo massimo </w:t>
            </w:r>
          </w:p>
        </w:tc>
        <w:tc>
          <w:tcPr>
            <w:tcW w:w="871" w:type="dxa"/>
            <w:tcBorders>
              <w:top w:val="nil"/>
              <w:left w:val="nil"/>
              <w:bottom w:val="single" w:sz="4" w:space="0" w:color="auto"/>
              <w:right w:val="double" w:sz="6" w:space="0" w:color="auto"/>
            </w:tcBorders>
            <w:shd w:val="clear" w:color="auto" w:fill="auto"/>
            <w:noWrap/>
            <w:vAlign w:val="center"/>
            <w:hideMark/>
          </w:tcPr>
          <w:p w14:paraId="3B3D9AD7"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D</w:t>
            </w:r>
          </w:p>
        </w:tc>
      </w:tr>
      <w:tr w:rsidR="003F4D2A" w:rsidRPr="003F4D2A" w14:paraId="612DAEAB" w14:textId="77777777" w:rsidTr="00A80BE7">
        <w:trPr>
          <w:trHeight w:val="240"/>
        </w:trPr>
        <w:tc>
          <w:tcPr>
            <w:tcW w:w="1980" w:type="dxa"/>
            <w:gridSpan w:val="2"/>
            <w:vMerge w:val="restart"/>
            <w:tcBorders>
              <w:top w:val="single" w:sz="4" w:space="0" w:color="auto"/>
              <w:left w:val="double" w:sz="6" w:space="0" w:color="auto"/>
              <w:bottom w:val="single" w:sz="4" w:space="0" w:color="000000"/>
              <w:right w:val="single" w:sz="4" w:space="0" w:color="auto"/>
            </w:tcBorders>
            <w:shd w:val="clear" w:color="auto" w:fill="auto"/>
            <w:vAlign w:val="center"/>
            <w:hideMark/>
          </w:tcPr>
          <w:p w14:paraId="0D462230"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xml:space="preserve">sub. tempo pieno o parziale e </w:t>
            </w:r>
            <w:proofErr w:type="spellStart"/>
            <w:r w:rsidRPr="003F4D2A">
              <w:rPr>
                <w:rFonts w:ascii="Calibri" w:eastAsia="Times New Roman" w:hAnsi="Calibri" w:cs="Calibri"/>
                <w:color w:val="000000"/>
                <w:sz w:val="10"/>
                <w:szCs w:val="10"/>
                <w:lang w:val="it-IT" w:eastAsia="it-IT"/>
              </w:rPr>
              <w:t>indet</w:t>
            </w:r>
            <w:proofErr w:type="spellEnd"/>
            <w:r w:rsidRPr="003F4D2A">
              <w:rPr>
                <w:rFonts w:ascii="Calibri" w:eastAsia="Times New Roman" w:hAnsi="Calibri" w:cs="Calibri"/>
                <w:color w:val="000000"/>
                <w:sz w:val="10"/>
                <w:szCs w:val="10"/>
                <w:lang w:val="it-IT" w:eastAsia="it-IT"/>
              </w:rPr>
              <w:t>.</w:t>
            </w:r>
          </w:p>
        </w:tc>
        <w:tc>
          <w:tcPr>
            <w:tcW w:w="9840" w:type="dxa"/>
            <w:gridSpan w:val="9"/>
            <w:tcBorders>
              <w:top w:val="single" w:sz="4" w:space="0" w:color="auto"/>
              <w:left w:val="nil"/>
              <w:bottom w:val="single" w:sz="4" w:space="0" w:color="auto"/>
              <w:right w:val="single" w:sz="4" w:space="0" w:color="auto"/>
            </w:tcBorders>
            <w:shd w:val="clear" w:color="auto" w:fill="auto"/>
            <w:vAlign w:val="center"/>
            <w:hideMark/>
          </w:tcPr>
          <w:p w14:paraId="569A3C24"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 xml:space="preserve">con meno di cento dipendenti </w:t>
            </w:r>
            <w:proofErr w:type="spellStart"/>
            <w:r w:rsidRPr="003F4D2A">
              <w:rPr>
                <w:rFonts w:ascii="Calibri" w:eastAsia="Times New Roman" w:hAnsi="Calibri" w:cs="Calibri"/>
                <w:b/>
                <w:bCs/>
                <w:color w:val="333333"/>
                <w:sz w:val="10"/>
                <w:szCs w:val="10"/>
                <w:lang w:val="it-IT" w:eastAsia="it-IT"/>
              </w:rPr>
              <w:t>assogg</w:t>
            </w:r>
            <w:proofErr w:type="spellEnd"/>
            <w:r w:rsidRPr="003F4D2A">
              <w:rPr>
                <w:rFonts w:ascii="Calibri" w:eastAsia="Times New Roman" w:hAnsi="Calibri" w:cs="Calibri"/>
                <w:b/>
                <w:bCs/>
                <w:color w:val="333333"/>
                <w:sz w:val="10"/>
                <w:szCs w:val="10"/>
                <w:lang w:val="it-IT" w:eastAsia="it-IT"/>
              </w:rPr>
              <w:t xml:space="preserve">.  pagamento IRAP </w:t>
            </w:r>
            <w:proofErr w:type="gramStart"/>
            <w:r w:rsidRPr="003F4D2A">
              <w:rPr>
                <w:rFonts w:ascii="Calibri" w:eastAsia="Times New Roman" w:hAnsi="Calibri" w:cs="Calibri"/>
                <w:b/>
                <w:bCs/>
                <w:color w:val="333333"/>
                <w:sz w:val="10"/>
                <w:szCs w:val="10"/>
                <w:lang w:val="it-IT" w:eastAsia="it-IT"/>
              </w:rPr>
              <w:t>che :</w:t>
            </w:r>
            <w:proofErr w:type="gramEnd"/>
            <w:r w:rsidRPr="003F4D2A">
              <w:rPr>
                <w:rFonts w:ascii="Calibri" w:eastAsia="Times New Roman" w:hAnsi="Calibri" w:cs="Calibri"/>
                <w:b/>
                <w:bCs/>
                <w:color w:val="333333"/>
                <w:sz w:val="10"/>
                <w:szCs w:val="10"/>
                <w:lang w:val="it-IT" w:eastAsia="it-IT"/>
              </w:rPr>
              <w:t xml:space="preserve">  non presentano nessun divario retributivo sul genere e/o assumono donne in situazione di svantaggio </w:t>
            </w: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76020D76"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100</w:t>
            </w:r>
          </w:p>
        </w:tc>
        <w:tc>
          <w:tcPr>
            <w:tcW w:w="871" w:type="dxa"/>
            <w:tcBorders>
              <w:top w:val="nil"/>
              <w:left w:val="nil"/>
              <w:bottom w:val="single" w:sz="4" w:space="0" w:color="auto"/>
              <w:right w:val="double" w:sz="6" w:space="0" w:color="auto"/>
            </w:tcBorders>
            <w:shd w:val="clear" w:color="auto" w:fill="auto"/>
            <w:noWrap/>
            <w:vAlign w:val="center"/>
            <w:hideMark/>
          </w:tcPr>
          <w:p w14:paraId="47CB66A5"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E</w:t>
            </w:r>
          </w:p>
        </w:tc>
      </w:tr>
      <w:tr w:rsidR="003F4D2A" w:rsidRPr="003F4D2A" w14:paraId="3A0E8F12" w14:textId="77777777" w:rsidTr="00A80BE7">
        <w:trPr>
          <w:trHeight w:val="360"/>
        </w:trPr>
        <w:tc>
          <w:tcPr>
            <w:tcW w:w="1980" w:type="dxa"/>
            <w:gridSpan w:val="2"/>
            <w:vMerge/>
            <w:tcBorders>
              <w:top w:val="single" w:sz="4" w:space="0" w:color="auto"/>
              <w:left w:val="double" w:sz="6" w:space="0" w:color="auto"/>
              <w:bottom w:val="single" w:sz="4" w:space="0" w:color="000000"/>
              <w:right w:val="single" w:sz="4" w:space="0" w:color="auto"/>
            </w:tcBorders>
            <w:vAlign w:val="center"/>
            <w:hideMark/>
          </w:tcPr>
          <w:p w14:paraId="3092B116" w14:textId="77777777" w:rsidR="003F4D2A" w:rsidRPr="003F4D2A" w:rsidRDefault="003F4D2A" w:rsidP="003F4D2A">
            <w:pPr>
              <w:spacing w:after="0" w:line="240" w:lineRule="auto"/>
              <w:rPr>
                <w:rFonts w:ascii="Calibri" w:eastAsia="Times New Roman" w:hAnsi="Calibri" w:cs="Calibri"/>
                <w:color w:val="000000"/>
                <w:sz w:val="10"/>
                <w:szCs w:val="10"/>
                <w:lang w:val="it-IT" w:eastAsia="it-IT"/>
              </w:rPr>
            </w:pPr>
          </w:p>
        </w:tc>
        <w:tc>
          <w:tcPr>
            <w:tcW w:w="9840" w:type="dxa"/>
            <w:gridSpan w:val="9"/>
            <w:tcBorders>
              <w:top w:val="single" w:sz="4" w:space="0" w:color="auto"/>
              <w:left w:val="nil"/>
              <w:bottom w:val="single" w:sz="4" w:space="0" w:color="auto"/>
              <w:right w:val="single" w:sz="4" w:space="0" w:color="auto"/>
            </w:tcBorders>
            <w:shd w:val="clear" w:color="auto" w:fill="auto"/>
            <w:vAlign w:val="center"/>
            <w:hideMark/>
          </w:tcPr>
          <w:p w14:paraId="06A0601A"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 xml:space="preserve"> con meno di cento dipendenti non </w:t>
            </w:r>
            <w:proofErr w:type="spellStart"/>
            <w:r w:rsidRPr="003F4D2A">
              <w:rPr>
                <w:rFonts w:ascii="Calibri" w:eastAsia="Times New Roman" w:hAnsi="Calibri" w:cs="Calibri"/>
                <w:b/>
                <w:bCs/>
                <w:color w:val="333333"/>
                <w:sz w:val="10"/>
                <w:szCs w:val="10"/>
                <w:lang w:val="it-IT" w:eastAsia="it-IT"/>
              </w:rPr>
              <w:t>assogg</w:t>
            </w:r>
            <w:proofErr w:type="spellEnd"/>
            <w:r w:rsidRPr="003F4D2A">
              <w:rPr>
                <w:rFonts w:ascii="Calibri" w:eastAsia="Times New Roman" w:hAnsi="Calibri" w:cs="Calibri"/>
                <w:b/>
                <w:bCs/>
                <w:color w:val="333333"/>
                <w:sz w:val="10"/>
                <w:szCs w:val="10"/>
                <w:lang w:val="it-IT" w:eastAsia="it-IT"/>
              </w:rPr>
              <w:t xml:space="preserve">. pagamento IRAP </w:t>
            </w:r>
            <w:proofErr w:type="gramStart"/>
            <w:r w:rsidRPr="003F4D2A">
              <w:rPr>
                <w:rFonts w:ascii="Calibri" w:eastAsia="Times New Roman" w:hAnsi="Calibri" w:cs="Calibri"/>
                <w:b/>
                <w:bCs/>
                <w:color w:val="333333"/>
                <w:sz w:val="10"/>
                <w:szCs w:val="10"/>
                <w:lang w:val="it-IT" w:eastAsia="it-IT"/>
              </w:rPr>
              <w:t>che:  non</w:t>
            </w:r>
            <w:proofErr w:type="gramEnd"/>
            <w:r w:rsidRPr="003F4D2A">
              <w:rPr>
                <w:rFonts w:ascii="Calibri" w:eastAsia="Times New Roman" w:hAnsi="Calibri" w:cs="Calibri"/>
                <w:b/>
                <w:bCs/>
                <w:color w:val="333333"/>
                <w:sz w:val="10"/>
                <w:szCs w:val="10"/>
                <w:lang w:val="it-IT" w:eastAsia="it-IT"/>
              </w:rPr>
              <w:t xml:space="preserve"> presentano nessun divario retributivo sul genere e/o assumono donne in situazione di svantaggio </w:t>
            </w: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51938762"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50</w:t>
            </w:r>
          </w:p>
        </w:tc>
        <w:tc>
          <w:tcPr>
            <w:tcW w:w="871" w:type="dxa"/>
            <w:tcBorders>
              <w:top w:val="nil"/>
              <w:left w:val="nil"/>
              <w:bottom w:val="single" w:sz="4" w:space="0" w:color="auto"/>
              <w:right w:val="double" w:sz="6" w:space="0" w:color="auto"/>
            </w:tcBorders>
            <w:shd w:val="clear" w:color="auto" w:fill="auto"/>
            <w:noWrap/>
            <w:vAlign w:val="center"/>
            <w:hideMark/>
          </w:tcPr>
          <w:p w14:paraId="23BD8E73"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F</w:t>
            </w:r>
          </w:p>
        </w:tc>
      </w:tr>
      <w:tr w:rsidR="003F4D2A" w:rsidRPr="003F4D2A" w14:paraId="662B4AEC" w14:textId="77777777" w:rsidTr="00A80BE7">
        <w:trPr>
          <w:trHeight w:val="360"/>
        </w:trPr>
        <w:tc>
          <w:tcPr>
            <w:tcW w:w="1980" w:type="dxa"/>
            <w:gridSpan w:val="2"/>
            <w:tcBorders>
              <w:top w:val="nil"/>
              <w:left w:val="double" w:sz="6" w:space="0" w:color="auto"/>
              <w:bottom w:val="double" w:sz="6" w:space="0" w:color="auto"/>
              <w:right w:val="single" w:sz="4" w:space="0" w:color="auto"/>
            </w:tcBorders>
            <w:shd w:val="clear" w:color="auto" w:fill="auto"/>
            <w:vAlign w:val="center"/>
            <w:hideMark/>
          </w:tcPr>
          <w:p w14:paraId="5B936F58"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 xml:space="preserve">sub. tempo pieno o parziale e </w:t>
            </w:r>
            <w:proofErr w:type="spellStart"/>
            <w:r w:rsidRPr="003F4D2A">
              <w:rPr>
                <w:rFonts w:ascii="Calibri" w:eastAsia="Times New Roman" w:hAnsi="Calibri" w:cs="Calibri"/>
                <w:color w:val="000000"/>
                <w:sz w:val="10"/>
                <w:szCs w:val="10"/>
                <w:lang w:val="it-IT" w:eastAsia="it-IT"/>
              </w:rPr>
              <w:t>indet</w:t>
            </w:r>
            <w:proofErr w:type="spellEnd"/>
            <w:r w:rsidRPr="003F4D2A">
              <w:rPr>
                <w:rFonts w:ascii="Calibri" w:eastAsia="Times New Roman" w:hAnsi="Calibri" w:cs="Calibri"/>
                <w:color w:val="000000"/>
                <w:sz w:val="10"/>
                <w:szCs w:val="10"/>
                <w:lang w:val="it-IT" w:eastAsia="it-IT"/>
              </w:rPr>
              <w:t>.</w:t>
            </w:r>
          </w:p>
        </w:tc>
        <w:tc>
          <w:tcPr>
            <w:tcW w:w="9840" w:type="dxa"/>
            <w:gridSpan w:val="9"/>
            <w:tcBorders>
              <w:top w:val="nil"/>
              <w:left w:val="nil"/>
              <w:bottom w:val="double" w:sz="6" w:space="0" w:color="auto"/>
              <w:right w:val="single" w:sz="4" w:space="0" w:color="auto"/>
            </w:tcBorders>
            <w:shd w:val="clear" w:color="auto" w:fill="auto"/>
            <w:vAlign w:val="center"/>
            <w:hideMark/>
          </w:tcPr>
          <w:p w14:paraId="42235996"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iscritte al Registro regionale delle imprese virtuose di cui all'art. 3 della LR 26 ottobre 2021, n. 17</w:t>
            </w:r>
          </w:p>
        </w:tc>
        <w:tc>
          <w:tcPr>
            <w:tcW w:w="3041" w:type="dxa"/>
            <w:gridSpan w:val="3"/>
            <w:tcBorders>
              <w:top w:val="nil"/>
              <w:left w:val="nil"/>
              <w:bottom w:val="double" w:sz="6" w:space="0" w:color="auto"/>
              <w:right w:val="single" w:sz="4" w:space="0" w:color="auto"/>
            </w:tcBorders>
            <w:shd w:val="clear" w:color="auto" w:fill="auto"/>
            <w:vAlign w:val="center"/>
            <w:hideMark/>
          </w:tcPr>
          <w:p w14:paraId="6130A86E" w14:textId="77777777" w:rsidR="003F4D2A" w:rsidRPr="003F4D2A" w:rsidRDefault="003F4D2A" w:rsidP="003F4D2A">
            <w:pPr>
              <w:spacing w:after="0" w:line="240" w:lineRule="auto"/>
              <w:jc w:val="center"/>
              <w:rPr>
                <w:rFonts w:ascii="Calibri" w:eastAsia="Times New Roman" w:hAnsi="Calibri" w:cs="Calibri"/>
                <w:b/>
                <w:bCs/>
                <w:color w:val="333333"/>
                <w:sz w:val="10"/>
                <w:szCs w:val="10"/>
                <w:lang w:val="it-IT" w:eastAsia="it-IT"/>
              </w:rPr>
            </w:pPr>
            <w:r w:rsidRPr="003F4D2A">
              <w:rPr>
                <w:rFonts w:ascii="Calibri" w:eastAsia="Times New Roman" w:hAnsi="Calibri" w:cs="Calibri"/>
                <w:b/>
                <w:bCs/>
                <w:color w:val="333333"/>
                <w:sz w:val="10"/>
                <w:szCs w:val="10"/>
                <w:lang w:val="it-IT" w:eastAsia="it-IT"/>
              </w:rPr>
              <w:t>100</w:t>
            </w:r>
          </w:p>
        </w:tc>
        <w:tc>
          <w:tcPr>
            <w:tcW w:w="871" w:type="dxa"/>
            <w:tcBorders>
              <w:top w:val="nil"/>
              <w:left w:val="nil"/>
              <w:bottom w:val="double" w:sz="6" w:space="0" w:color="auto"/>
              <w:right w:val="double" w:sz="6" w:space="0" w:color="auto"/>
            </w:tcBorders>
            <w:shd w:val="clear" w:color="auto" w:fill="auto"/>
            <w:noWrap/>
            <w:vAlign w:val="center"/>
            <w:hideMark/>
          </w:tcPr>
          <w:p w14:paraId="22BA751B" w14:textId="77777777" w:rsidR="003F4D2A" w:rsidRPr="003F4D2A" w:rsidRDefault="003F4D2A" w:rsidP="003F4D2A">
            <w:pPr>
              <w:spacing w:after="0" w:line="240" w:lineRule="auto"/>
              <w:jc w:val="center"/>
              <w:rPr>
                <w:rFonts w:ascii="Calibri" w:eastAsia="Times New Roman" w:hAnsi="Calibri" w:cs="Calibri"/>
                <w:color w:val="000000"/>
                <w:sz w:val="10"/>
                <w:szCs w:val="10"/>
                <w:lang w:val="it-IT" w:eastAsia="it-IT"/>
              </w:rPr>
            </w:pPr>
            <w:r w:rsidRPr="003F4D2A">
              <w:rPr>
                <w:rFonts w:ascii="Calibri" w:eastAsia="Times New Roman" w:hAnsi="Calibri" w:cs="Calibri"/>
                <w:color w:val="000000"/>
                <w:sz w:val="10"/>
                <w:szCs w:val="10"/>
                <w:lang w:val="it-IT" w:eastAsia="it-IT"/>
              </w:rPr>
              <w:t>G</w:t>
            </w:r>
          </w:p>
        </w:tc>
      </w:tr>
    </w:tbl>
    <w:p w14:paraId="23CEA0FF" w14:textId="77777777" w:rsidR="0077247C" w:rsidRDefault="0077247C" w:rsidP="004A4F31">
      <w:pPr>
        <w:pStyle w:val="Corpotesto"/>
        <w:tabs>
          <w:tab w:val="left" w:pos="4175"/>
          <w:tab w:val="left" w:pos="5069"/>
          <w:tab w:val="left" w:pos="8196"/>
        </w:tabs>
        <w:ind w:left="396"/>
      </w:pPr>
    </w:p>
    <w:p w14:paraId="3106E7C8" w14:textId="77777777" w:rsidR="003F7B9B" w:rsidRDefault="003F7B9B" w:rsidP="004A4F31">
      <w:pPr>
        <w:pStyle w:val="Corpotesto"/>
        <w:tabs>
          <w:tab w:val="left" w:pos="4175"/>
          <w:tab w:val="left" w:pos="5069"/>
          <w:tab w:val="left" w:pos="8196"/>
        </w:tabs>
        <w:ind w:left="396"/>
      </w:pPr>
    </w:p>
    <w:p w14:paraId="4BD936EC" w14:textId="5D7FD838" w:rsidR="003F7B9B" w:rsidRPr="00B1040A" w:rsidRDefault="003F7B9B" w:rsidP="003F7B9B">
      <w:pPr>
        <w:pStyle w:val="Corpotesto"/>
        <w:tabs>
          <w:tab w:val="left" w:pos="4175"/>
          <w:tab w:val="left" w:pos="5069"/>
          <w:tab w:val="left" w:pos="8196"/>
        </w:tabs>
        <w:ind w:left="396"/>
        <w:rPr>
          <w:rFonts w:ascii="Garamond" w:hAnsi="Garamond"/>
          <w:sz w:val="16"/>
          <w:szCs w:val="16"/>
          <w:u w:val="single"/>
        </w:rPr>
      </w:pPr>
      <w:proofErr w:type="spellStart"/>
      <w:r w:rsidRPr="00B1040A">
        <w:rPr>
          <w:rFonts w:ascii="Garamond" w:hAnsi="Garamond"/>
          <w:sz w:val="16"/>
          <w:szCs w:val="16"/>
        </w:rPr>
        <w:t>Luogo</w:t>
      </w:r>
      <w:proofErr w:type="spellEnd"/>
      <w:r w:rsidRPr="00B1040A">
        <w:rPr>
          <w:rFonts w:ascii="Garamond" w:hAnsi="Garamond"/>
          <w:spacing w:val="-3"/>
          <w:sz w:val="16"/>
          <w:szCs w:val="16"/>
        </w:rPr>
        <w:t xml:space="preserve"> </w:t>
      </w:r>
      <w:r w:rsidRPr="00B1040A">
        <w:rPr>
          <w:rFonts w:ascii="Garamond" w:hAnsi="Garamond"/>
          <w:sz w:val="16"/>
          <w:szCs w:val="16"/>
        </w:rPr>
        <w:t>data</w:t>
      </w:r>
      <w:r w:rsidRPr="00B1040A">
        <w:rPr>
          <w:rFonts w:ascii="Garamond" w:hAnsi="Garamond"/>
          <w:sz w:val="16"/>
          <w:szCs w:val="16"/>
          <w:u w:val="single"/>
        </w:rPr>
        <w:tab/>
      </w:r>
      <w:r w:rsidRPr="00B1040A">
        <w:rPr>
          <w:rFonts w:ascii="Garamond" w:hAnsi="Garamond"/>
          <w:sz w:val="16"/>
          <w:szCs w:val="16"/>
        </w:rPr>
        <w:tab/>
      </w:r>
      <w:r w:rsidRPr="00B1040A">
        <w:rPr>
          <w:rFonts w:ascii="Garamond" w:hAnsi="Garamond"/>
          <w:sz w:val="16"/>
          <w:szCs w:val="16"/>
        </w:rPr>
        <w:tab/>
      </w:r>
      <w:r w:rsidRPr="00B1040A">
        <w:rPr>
          <w:rFonts w:ascii="Garamond" w:hAnsi="Garamond"/>
          <w:sz w:val="16"/>
          <w:szCs w:val="16"/>
        </w:rPr>
        <w:tab/>
      </w:r>
      <w:r w:rsidRPr="00B1040A">
        <w:rPr>
          <w:rFonts w:ascii="Garamond" w:hAnsi="Garamond"/>
          <w:sz w:val="16"/>
          <w:szCs w:val="16"/>
        </w:rPr>
        <w:tab/>
      </w:r>
      <w:r w:rsidRPr="00B1040A">
        <w:rPr>
          <w:rFonts w:ascii="Garamond" w:hAnsi="Garamond"/>
          <w:sz w:val="16"/>
          <w:szCs w:val="16"/>
        </w:rPr>
        <w:tab/>
      </w:r>
      <w:r w:rsidRPr="00B1040A">
        <w:rPr>
          <w:rFonts w:ascii="Garamond" w:hAnsi="Garamond"/>
          <w:sz w:val="16"/>
          <w:szCs w:val="16"/>
        </w:rPr>
        <w:tab/>
      </w:r>
      <w:proofErr w:type="spellStart"/>
      <w:proofErr w:type="gramStart"/>
      <w:r w:rsidRPr="00B1040A">
        <w:rPr>
          <w:rFonts w:ascii="Garamond" w:hAnsi="Garamond"/>
          <w:sz w:val="16"/>
          <w:szCs w:val="16"/>
        </w:rPr>
        <w:t>Firma</w:t>
      </w:r>
      <w:proofErr w:type="spellEnd"/>
      <w:r w:rsidRPr="00B1040A">
        <w:rPr>
          <w:rFonts w:ascii="Garamond" w:hAnsi="Garamond"/>
          <w:sz w:val="16"/>
          <w:szCs w:val="16"/>
        </w:rPr>
        <w:t xml:space="preserve"> </w:t>
      </w:r>
      <w:r w:rsidRPr="00B1040A">
        <w:rPr>
          <w:rFonts w:ascii="Garamond" w:hAnsi="Garamond"/>
          <w:sz w:val="16"/>
          <w:szCs w:val="16"/>
          <w:u w:val="single"/>
        </w:rPr>
        <w:t xml:space="preserve"> </w:t>
      </w:r>
      <w:r w:rsidRPr="00B1040A">
        <w:rPr>
          <w:rFonts w:ascii="Garamond" w:hAnsi="Garamond"/>
          <w:sz w:val="16"/>
          <w:szCs w:val="16"/>
          <w:u w:val="single"/>
        </w:rPr>
        <w:tab/>
      </w:r>
      <w:proofErr w:type="gramEnd"/>
      <w:r w:rsidRPr="00B1040A">
        <w:rPr>
          <w:rFonts w:ascii="Garamond" w:hAnsi="Garamond"/>
          <w:sz w:val="16"/>
          <w:szCs w:val="16"/>
          <w:u w:val="single"/>
        </w:rPr>
        <w:t>________________</w:t>
      </w:r>
    </w:p>
    <w:p w14:paraId="4149EB6B" w14:textId="77777777" w:rsidR="003F7B9B" w:rsidRPr="00B1040A" w:rsidRDefault="003F7B9B" w:rsidP="004A4F31">
      <w:pPr>
        <w:pStyle w:val="Corpotesto"/>
        <w:tabs>
          <w:tab w:val="left" w:pos="4175"/>
          <w:tab w:val="left" w:pos="5069"/>
          <w:tab w:val="left" w:pos="8196"/>
        </w:tabs>
        <w:ind w:left="396"/>
        <w:rPr>
          <w:sz w:val="16"/>
          <w:szCs w:val="16"/>
        </w:rPr>
      </w:pPr>
    </w:p>
    <w:sectPr w:rsidR="003F7B9B" w:rsidRPr="00B1040A" w:rsidSect="003F4D2A">
      <w:footerReference w:type="default" r:id="rId18"/>
      <w:pgSz w:w="16840" w:h="11910" w:orient="landscape"/>
      <w:pgMar w:top="907" w:right="567" w:bottom="907" w:left="567" w:header="454" w:footer="3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57C03" w14:textId="77777777" w:rsidR="00D36468" w:rsidRDefault="00D36468">
      <w:r>
        <w:separator/>
      </w:r>
    </w:p>
  </w:endnote>
  <w:endnote w:type="continuationSeparator" w:id="0">
    <w:p w14:paraId="4E0DF6B8" w14:textId="77777777" w:rsidR="00D36468" w:rsidRDefault="00D36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Symbol, 'Arial Unicode MS'">
    <w:charset w:val="00"/>
    <w:family w:val="auto"/>
    <w:pitch w:val="default"/>
  </w:font>
  <w:font w:name="Times-Bold">
    <w:altName w:val="Times New Roman"/>
    <w:charset w:val="00"/>
    <w:family w:val="swiss"/>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swiss"/>
    <w:pitch w:val="variable"/>
  </w:font>
  <w:font w:name="ITC Avant Garde Std Bk">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cimaWE Rg">
    <w:altName w:val="Calibri"/>
    <w:charset w:val="00"/>
    <w:family w:val="auto"/>
    <w:pitch w:val="variable"/>
    <w:sig w:usb0="800000AF" w:usb1="5000205B" w:usb2="00000000" w:usb3="00000000" w:csb0="0000009B" w:csb1="00000000"/>
  </w:font>
  <w:font w:name="DecimaWERg,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B65FB" w14:textId="5E091B9B" w:rsidR="007622EF" w:rsidRDefault="00000000">
    <w:pPr>
      <w:pStyle w:val="Pidipagina"/>
      <w:jc w:val="center"/>
    </w:pPr>
    <w:sdt>
      <w:sdtPr>
        <w:id w:val="-531418460"/>
        <w:docPartObj>
          <w:docPartGallery w:val="Page Numbers (Bottom of Page)"/>
          <w:docPartUnique/>
        </w:docPartObj>
      </w:sdtPr>
      <w:sdtContent>
        <w:r w:rsidR="007622EF">
          <w:fldChar w:fldCharType="begin"/>
        </w:r>
        <w:r w:rsidR="007622EF">
          <w:instrText>PAGE   \* MERGEFORMAT</w:instrText>
        </w:r>
        <w:r w:rsidR="007622EF">
          <w:fldChar w:fldCharType="separate"/>
        </w:r>
        <w:r w:rsidR="007622EF">
          <w:rPr>
            <w:lang w:val="it-IT"/>
          </w:rPr>
          <w:t>2</w:t>
        </w:r>
        <w:r w:rsidR="007622EF">
          <w:fldChar w:fldCharType="end"/>
        </w:r>
      </w:sdtContent>
    </w:sdt>
    <w:r w:rsidR="0025739B">
      <w:t>/</w:t>
    </w:r>
    <w:r w:rsidR="00BE365E">
      <w:t>4</w:t>
    </w:r>
  </w:p>
  <w:p w14:paraId="7C3BB4B0" w14:textId="77777777" w:rsidR="007622EF" w:rsidRDefault="007622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2D50D" w14:textId="77777777" w:rsidR="000C5BBC" w:rsidRDefault="00000000">
    <w:pPr>
      <w:pStyle w:val="Pidipagina"/>
      <w:jc w:val="center"/>
    </w:pPr>
    <w:sdt>
      <w:sdtPr>
        <w:id w:val="603853103"/>
        <w:docPartObj>
          <w:docPartGallery w:val="Page Numbers (Bottom of Page)"/>
          <w:docPartUnique/>
        </w:docPartObj>
      </w:sdtPr>
      <w:sdtContent>
        <w:r w:rsidR="000C5BBC">
          <w:fldChar w:fldCharType="begin"/>
        </w:r>
        <w:r w:rsidR="000C5BBC">
          <w:instrText>PAGE   \* MERGEFORMAT</w:instrText>
        </w:r>
        <w:r w:rsidR="000C5BBC">
          <w:fldChar w:fldCharType="separate"/>
        </w:r>
        <w:r w:rsidR="000C5BBC">
          <w:rPr>
            <w:lang w:val="it-IT"/>
          </w:rPr>
          <w:t>2</w:t>
        </w:r>
        <w:r w:rsidR="000C5BBC">
          <w:fldChar w:fldCharType="end"/>
        </w:r>
      </w:sdtContent>
    </w:sdt>
    <w:r w:rsidR="000C5BBC">
      <w:t>/2</w:t>
    </w:r>
  </w:p>
  <w:p w14:paraId="7BD41F52" w14:textId="77777777" w:rsidR="000C5BBC" w:rsidRDefault="000C5BB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1938466"/>
      <w:docPartObj>
        <w:docPartGallery w:val="Page Numbers (Bottom of Page)"/>
        <w:docPartUnique/>
      </w:docPartObj>
    </w:sdtPr>
    <w:sdtContent>
      <w:p w14:paraId="07711195" w14:textId="53348171" w:rsidR="00643960" w:rsidRDefault="00643960">
        <w:pPr>
          <w:pStyle w:val="Pidipagina"/>
          <w:jc w:val="center"/>
        </w:pPr>
        <w:r>
          <w:fldChar w:fldCharType="begin"/>
        </w:r>
        <w:r>
          <w:instrText>PAGE   \* MERGEFORMAT</w:instrText>
        </w:r>
        <w:r>
          <w:fldChar w:fldCharType="separate"/>
        </w:r>
        <w:r>
          <w:rPr>
            <w:lang w:val="it-IT"/>
          </w:rPr>
          <w:t>2</w:t>
        </w:r>
        <w:r>
          <w:fldChar w:fldCharType="end"/>
        </w:r>
        <w:r w:rsidR="00F82883">
          <w:t>/</w:t>
        </w:r>
        <w:r w:rsidR="003C7916">
          <w:t>3</w:t>
        </w:r>
      </w:p>
    </w:sdtContent>
  </w:sdt>
  <w:p w14:paraId="5F38CDF1" w14:textId="77777777" w:rsidR="00CA7723" w:rsidRDefault="00CA7723">
    <w:pPr>
      <w:pStyle w:val="Corpotesto"/>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0641247"/>
      <w:docPartObj>
        <w:docPartGallery w:val="Page Numbers (Bottom of Page)"/>
        <w:docPartUnique/>
      </w:docPartObj>
    </w:sdtPr>
    <w:sdtContent>
      <w:p w14:paraId="450AE37E" w14:textId="3031E186" w:rsidR="003C7916" w:rsidRDefault="003C7916">
        <w:pPr>
          <w:pStyle w:val="Pidipagina"/>
          <w:jc w:val="center"/>
        </w:pPr>
        <w:r>
          <w:fldChar w:fldCharType="begin"/>
        </w:r>
        <w:r>
          <w:instrText>PAGE   \* MERGEFORMAT</w:instrText>
        </w:r>
        <w:r>
          <w:fldChar w:fldCharType="separate"/>
        </w:r>
        <w:r>
          <w:rPr>
            <w:lang w:val="it-IT"/>
          </w:rPr>
          <w:t>2</w:t>
        </w:r>
        <w:r>
          <w:fldChar w:fldCharType="end"/>
        </w:r>
        <w:r>
          <w:t>/1</w:t>
        </w:r>
      </w:p>
    </w:sdtContent>
  </w:sdt>
  <w:p w14:paraId="4DC644E5" w14:textId="77777777" w:rsidR="003C7916" w:rsidRDefault="003C7916">
    <w:pPr>
      <w:pStyle w:val="Corpotesto"/>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8560893"/>
      <w:docPartObj>
        <w:docPartGallery w:val="Page Numbers (Bottom of Page)"/>
        <w:docPartUnique/>
      </w:docPartObj>
    </w:sdtPr>
    <w:sdtContent>
      <w:p w14:paraId="186545B2" w14:textId="7C3C01A9" w:rsidR="003C7916" w:rsidRDefault="003C7916">
        <w:pPr>
          <w:pStyle w:val="Pidipagina"/>
          <w:jc w:val="center"/>
        </w:pPr>
        <w:r>
          <w:fldChar w:fldCharType="begin"/>
        </w:r>
        <w:r>
          <w:instrText>PAGE   \* MERGEFORMAT</w:instrText>
        </w:r>
        <w:r>
          <w:fldChar w:fldCharType="separate"/>
        </w:r>
        <w:r>
          <w:rPr>
            <w:lang w:val="it-IT"/>
          </w:rPr>
          <w:t>2</w:t>
        </w:r>
        <w:r>
          <w:fldChar w:fldCharType="end"/>
        </w:r>
        <w:r>
          <w:t>/2</w:t>
        </w:r>
      </w:p>
    </w:sdtContent>
  </w:sdt>
  <w:p w14:paraId="002F8E84" w14:textId="77777777" w:rsidR="003C7916" w:rsidRDefault="003C7916">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38DFB" w14:textId="77777777" w:rsidR="00D36468" w:rsidRDefault="00D36468">
      <w:r>
        <w:separator/>
      </w:r>
    </w:p>
  </w:footnote>
  <w:footnote w:type="continuationSeparator" w:id="0">
    <w:p w14:paraId="0FC2E4E6" w14:textId="77777777" w:rsidR="00D36468" w:rsidRDefault="00D36468">
      <w:r>
        <w:continuationSeparator/>
      </w:r>
    </w:p>
  </w:footnote>
  <w:footnote w:id="1">
    <w:p w14:paraId="0781D593" w14:textId="1B28666B" w:rsidR="00A34403" w:rsidRPr="00A34403" w:rsidRDefault="00A34403">
      <w:pPr>
        <w:pStyle w:val="Testonotaapidipagina"/>
        <w:rPr>
          <w:lang w:val="it-IT"/>
        </w:rPr>
      </w:pPr>
      <w:r>
        <w:rPr>
          <w:rStyle w:val="Rimandonotaapidipagina"/>
        </w:rPr>
        <w:footnoteRef/>
      </w:r>
      <w:r>
        <w:t xml:space="preserve"> </w:t>
      </w:r>
      <w:r>
        <w:rPr>
          <w:lang w:val="it-IT"/>
        </w:rPr>
        <w:t>Considerare esclusivamente gli elementi fi</w:t>
      </w:r>
      <w:r w:rsidR="00B349A6">
        <w:rPr>
          <w:lang w:val="it-IT"/>
        </w:rPr>
        <w:t>ssi della retribuzione.</w:t>
      </w:r>
    </w:p>
  </w:footnote>
  <w:footnote w:id="2">
    <w:p w14:paraId="7E7F190B" w14:textId="77777777" w:rsidR="00E163B8" w:rsidRPr="002F17F3" w:rsidRDefault="00E163B8" w:rsidP="00E163B8">
      <w:pPr>
        <w:pStyle w:val="Testonotaapidipagina"/>
        <w:jc w:val="both"/>
        <w:rPr>
          <w:rFonts w:ascii="Garamond" w:hAnsi="Garamond"/>
          <w:sz w:val="16"/>
          <w:szCs w:val="16"/>
        </w:rPr>
      </w:pPr>
      <w:r w:rsidRPr="002F17F3">
        <w:rPr>
          <w:rStyle w:val="Rimandonotaapidipagina"/>
          <w:rFonts w:ascii="DecimaWE Rg" w:hAnsi="DecimaWE Rg"/>
          <w:sz w:val="16"/>
          <w:szCs w:val="16"/>
        </w:rPr>
        <w:footnoteRef/>
      </w:r>
      <w:r w:rsidRPr="002F17F3">
        <w:rPr>
          <w:sz w:val="16"/>
          <w:szCs w:val="16"/>
        </w:rPr>
        <w:t xml:space="preserve"> </w:t>
      </w:r>
      <w:r w:rsidRPr="002F17F3">
        <w:rPr>
          <w:rFonts w:ascii="Garamond" w:hAnsi="Garamond"/>
          <w:sz w:val="16"/>
          <w:szCs w:val="16"/>
        </w:rPr>
        <w:t xml:space="preserve">Da </w:t>
      </w:r>
      <w:proofErr w:type="spellStart"/>
      <w:r w:rsidRPr="002F17F3">
        <w:rPr>
          <w:rFonts w:ascii="Garamond" w:hAnsi="Garamond"/>
          <w:sz w:val="16"/>
          <w:szCs w:val="16"/>
        </w:rPr>
        <w:t>compilare</w:t>
      </w:r>
      <w:proofErr w:type="spellEnd"/>
      <w:r w:rsidRPr="002F17F3">
        <w:rPr>
          <w:rFonts w:ascii="Garamond" w:hAnsi="Garamond"/>
          <w:sz w:val="16"/>
          <w:szCs w:val="16"/>
        </w:rPr>
        <w:t xml:space="preserve"> solo per </w:t>
      </w:r>
      <w:proofErr w:type="spellStart"/>
      <w:r w:rsidRPr="002F17F3">
        <w:rPr>
          <w:rFonts w:ascii="Garamond" w:hAnsi="Garamond"/>
          <w:sz w:val="16"/>
          <w:szCs w:val="16"/>
        </w:rPr>
        <w:t>i</w:t>
      </w:r>
      <w:proofErr w:type="spellEnd"/>
      <w:r w:rsidRPr="002F17F3">
        <w:rPr>
          <w:rFonts w:ascii="Garamond" w:hAnsi="Garamond"/>
          <w:sz w:val="16"/>
          <w:szCs w:val="16"/>
        </w:rPr>
        <w:t xml:space="preserve"> </w:t>
      </w:r>
      <w:proofErr w:type="spellStart"/>
      <w:r w:rsidRPr="002F17F3">
        <w:rPr>
          <w:rFonts w:ascii="Garamond" w:hAnsi="Garamond"/>
          <w:sz w:val="16"/>
          <w:szCs w:val="16"/>
        </w:rPr>
        <w:t>regolamenti</w:t>
      </w:r>
      <w:proofErr w:type="spellEnd"/>
      <w:r w:rsidRPr="002F17F3">
        <w:rPr>
          <w:rFonts w:ascii="Garamond" w:hAnsi="Garamond"/>
          <w:sz w:val="16"/>
          <w:szCs w:val="16"/>
        </w:rPr>
        <w:t xml:space="preserve"> (UE) de minimis n. 1408/2013 </w:t>
      </w:r>
      <w:proofErr w:type="spellStart"/>
      <w:r w:rsidRPr="002F17F3">
        <w:rPr>
          <w:rFonts w:ascii="Garamond" w:hAnsi="Garamond"/>
          <w:sz w:val="16"/>
          <w:szCs w:val="16"/>
        </w:rPr>
        <w:t>settore</w:t>
      </w:r>
      <w:proofErr w:type="spellEnd"/>
      <w:r w:rsidRPr="002F17F3">
        <w:rPr>
          <w:rFonts w:ascii="Garamond" w:hAnsi="Garamond"/>
          <w:sz w:val="16"/>
          <w:szCs w:val="16"/>
        </w:rPr>
        <w:t xml:space="preserve"> della </w:t>
      </w:r>
      <w:proofErr w:type="spellStart"/>
      <w:r w:rsidRPr="002F17F3">
        <w:rPr>
          <w:rFonts w:ascii="Garamond" w:hAnsi="Garamond"/>
          <w:sz w:val="16"/>
          <w:szCs w:val="16"/>
        </w:rPr>
        <w:t>produzione</w:t>
      </w:r>
      <w:proofErr w:type="spellEnd"/>
      <w:r w:rsidRPr="002F17F3">
        <w:rPr>
          <w:rFonts w:ascii="Garamond" w:hAnsi="Garamond"/>
          <w:sz w:val="16"/>
          <w:szCs w:val="16"/>
        </w:rPr>
        <w:t xml:space="preserve"> </w:t>
      </w:r>
      <w:proofErr w:type="spellStart"/>
      <w:r w:rsidRPr="002F17F3">
        <w:rPr>
          <w:rFonts w:ascii="Garamond" w:hAnsi="Garamond"/>
          <w:sz w:val="16"/>
          <w:szCs w:val="16"/>
        </w:rPr>
        <w:t>agricola</w:t>
      </w:r>
      <w:proofErr w:type="spellEnd"/>
      <w:r w:rsidRPr="002F17F3">
        <w:rPr>
          <w:rFonts w:ascii="Garamond" w:hAnsi="Garamond"/>
          <w:sz w:val="16"/>
          <w:szCs w:val="16"/>
        </w:rPr>
        <w:t xml:space="preserve"> </w:t>
      </w:r>
      <w:proofErr w:type="spellStart"/>
      <w:r w:rsidRPr="002F17F3">
        <w:rPr>
          <w:rFonts w:ascii="Garamond" w:hAnsi="Garamond"/>
          <w:sz w:val="16"/>
          <w:szCs w:val="16"/>
        </w:rPr>
        <w:t>primaria</w:t>
      </w:r>
      <w:proofErr w:type="spellEnd"/>
      <w:r w:rsidRPr="002F17F3">
        <w:rPr>
          <w:rFonts w:ascii="Garamond" w:hAnsi="Garamond"/>
          <w:sz w:val="16"/>
          <w:szCs w:val="16"/>
        </w:rPr>
        <w:t xml:space="preserve"> e n. 717/2014 </w:t>
      </w:r>
      <w:proofErr w:type="spellStart"/>
      <w:r w:rsidRPr="002F17F3">
        <w:rPr>
          <w:rFonts w:ascii="Garamond" w:hAnsi="Garamond"/>
          <w:sz w:val="16"/>
          <w:szCs w:val="16"/>
        </w:rPr>
        <w:t>settore</w:t>
      </w:r>
      <w:proofErr w:type="spellEnd"/>
      <w:r w:rsidRPr="002F17F3">
        <w:rPr>
          <w:rFonts w:ascii="Garamond" w:hAnsi="Garamond"/>
          <w:sz w:val="16"/>
          <w:szCs w:val="16"/>
        </w:rPr>
        <w:t xml:space="preserve"> </w:t>
      </w:r>
      <w:proofErr w:type="spellStart"/>
      <w:r w:rsidRPr="002F17F3">
        <w:rPr>
          <w:rFonts w:ascii="Garamond" w:hAnsi="Garamond"/>
          <w:sz w:val="16"/>
          <w:szCs w:val="16"/>
        </w:rPr>
        <w:t>pesca</w:t>
      </w:r>
      <w:proofErr w:type="spellEnd"/>
      <w:r w:rsidRPr="002F17F3">
        <w:rPr>
          <w:rFonts w:ascii="Garamond" w:hAnsi="Garamond"/>
          <w:sz w:val="16"/>
          <w:szCs w:val="16"/>
        </w:rPr>
        <w:t xml:space="preserve"> e </w:t>
      </w:r>
      <w:proofErr w:type="spellStart"/>
      <w:r w:rsidRPr="002F17F3">
        <w:rPr>
          <w:rFonts w:ascii="Garamond" w:hAnsi="Garamond"/>
          <w:sz w:val="16"/>
          <w:szCs w:val="16"/>
        </w:rPr>
        <w:t>acquacoltura</w:t>
      </w:r>
      <w:proofErr w:type="spellEnd"/>
      <w:r w:rsidRPr="002F17F3">
        <w:rPr>
          <w:rFonts w:ascii="Garamond" w:hAnsi="Garamond"/>
          <w:sz w:val="16"/>
          <w:szCs w:val="16"/>
        </w:rPr>
        <w:t xml:space="preserve"> il cui </w:t>
      </w:r>
      <w:proofErr w:type="spellStart"/>
      <w:r w:rsidRPr="002F17F3">
        <w:rPr>
          <w:rFonts w:ascii="Garamond" w:hAnsi="Garamond"/>
          <w:sz w:val="16"/>
          <w:szCs w:val="16"/>
        </w:rPr>
        <w:t>periodo</w:t>
      </w:r>
      <w:proofErr w:type="spellEnd"/>
      <w:r w:rsidRPr="002F17F3">
        <w:rPr>
          <w:rFonts w:ascii="Garamond" w:hAnsi="Garamond"/>
          <w:sz w:val="16"/>
          <w:szCs w:val="16"/>
        </w:rPr>
        <w:t xml:space="preserve"> di </w:t>
      </w:r>
      <w:proofErr w:type="spellStart"/>
      <w:r w:rsidRPr="002F17F3">
        <w:rPr>
          <w:rFonts w:ascii="Garamond" w:hAnsi="Garamond"/>
          <w:sz w:val="16"/>
          <w:szCs w:val="16"/>
        </w:rPr>
        <w:t>riferimento</w:t>
      </w:r>
      <w:proofErr w:type="spellEnd"/>
      <w:r w:rsidRPr="002F17F3">
        <w:rPr>
          <w:rFonts w:ascii="Garamond" w:hAnsi="Garamond"/>
          <w:sz w:val="16"/>
          <w:szCs w:val="16"/>
        </w:rPr>
        <w:t xml:space="preserve"> per il </w:t>
      </w:r>
      <w:proofErr w:type="spellStart"/>
      <w:r w:rsidRPr="002F17F3">
        <w:rPr>
          <w:rFonts w:ascii="Garamond" w:hAnsi="Garamond"/>
          <w:sz w:val="16"/>
          <w:szCs w:val="16"/>
        </w:rPr>
        <w:t>calcolo</w:t>
      </w:r>
      <w:proofErr w:type="spellEnd"/>
      <w:r w:rsidRPr="002F17F3">
        <w:rPr>
          <w:rFonts w:ascii="Garamond" w:hAnsi="Garamond"/>
          <w:sz w:val="16"/>
          <w:szCs w:val="16"/>
        </w:rPr>
        <w:t xml:space="preserve"> del </w:t>
      </w:r>
      <w:proofErr w:type="spellStart"/>
      <w:r w:rsidRPr="002F17F3">
        <w:rPr>
          <w:rFonts w:ascii="Garamond" w:hAnsi="Garamond"/>
          <w:sz w:val="16"/>
          <w:szCs w:val="16"/>
        </w:rPr>
        <w:t>massimale</w:t>
      </w:r>
      <w:proofErr w:type="spellEnd"/>
      <w:r w:rsidRPr="002F17F3">
        <w:rPr>
          <w:rFonts w:ascii="Garamond" w:hAnsi="Garamond"/>
          <w:sz w:val="16"/>
          <w:szCs w:val="16"/>
        </w:rPr>
        <w:t xml:space="preserve"> è </w:t>
      </w:r>
      <w:proofErr w:type="spellStart"/>
      <w:r w:rsidRPr="002F17F3">
        <w:rPr>
          <w:rFonts w:ascii="Garamond" w:hAnsi="Garamond"/>
          <w:sz w:val="16"/>
          <w:szCs w:val="16"/>
        </w:rPr>
        <w:t>costituito</w:t>
      </w:r>
      <w:proofErr w:type="spellEnd"/>
      <w:r w:rsidRPr="002F17F3">
        <w:rPr>
          <w:rFonts w:ascii="Garamond" w:hAnsi="Garamond"/>
          <w:sz w:val="16"/>
          <w:szCs w:val="16"/>
        </w:rPr>
        <w:t xml:space="preserve"> </w:t>
      </w:r>
      <w:proofErr w:type="spellStart"/>
      <w:r w:rsidRPr="002F17F3">
        <w:rPr>
          <w:rFonts w:ascii="Garamond" w:hAnsi="Garamond"/>
          <w:sz w:val="16"/>
          <w:szCs w:val="16"/>
        </w:rPr>
        <w:t>sulla</w:t>
      </w:r>
      <w:proofErr w:type="spellEnd"/>
      <w:r w:rsidRPr="002F17F3">
        <w:rPr>
          <w:rFonts w:ascii="Garamond" w:hAnsi="Garamond"/>
          <w:sz w:val="16"/>
          <w:szCs w:val="16"/>
        </w:rPr>
        <w:t xml:space="preserve"> base </w:t>
      </w:r>
      <w:proofErr w:type="spellStart"/>
      <w:r w:rsidRPr="002F17F3">
        <w:rPr>
          <w:rFonts w:ascii="Garamond" w:hAnsi="Garamond"/>
          <w:sz w:val="16"/>
          <w:szCs w:val="16"/>
        </w:rPr>
        <w:t>dell’esercizio</w:t>
      </w:r>
      <w:proofErr w:type="spellEnd"/>
      <w:r w:rsidRPr="002F17F3">
        <w:rPr>
          <w:rFonts w:ascii="Garamond" w:hAnsi="Garamond"/>
          <w:sz w:val="16"/>
          <w:szCs w:val="16"/>
        </w:rPr>
        <w:t xml:space="preserve"> </w:t>
      </w:r>
      <w:proofErr w:type="spellStart"/>
      <w:r w:rsidRPr="002F17F3">
        <w:rPr>
          <w:rFonts w:ascii="Garamond" w:hAnsi="Garamond"/>
          <w:sz w:val="16"/>
          <w:szCs w:val="16"/>
        </w:rPr>
        <w:t>finanziario</w:t>
      </w:r>
      <w:proofErr w:type="spellEnd"/>
      <w:r w:rsidRPr="002F17F3">
        <w:rPr>
          <w:rFonts w:ascii="Garamond" w:hAnsi="Garamond"/>
          <w:sz w:val="16"/>
          <w:szCs w:val="16"/>
        </w:rPr>
        <w:t>.</w:t>
      </w:r>
    </w:p>
  </w:footnote>
  <w:footnote w:id="3">
    <w:p w14:paraId="6CF0C8E8" w14:textId="77777777" w:rsidR="00E163B8" w:rsidRPr="002F17F3" w:rsidRDefault="00E163B8" w:rsidP="00E163B8">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Fonts w:ascii="Garamond" w:hAnsi="Garamond"/>
          <w:sz w:val="16"/>
          <w:szCs w:val="16"/>
        </w:rPr>
        <w:t xml:space="preserve"> Il </w:t>
      </w:r>
      <w:proofErr w:type="spellStart"/>
      <w:r w:rsidRPr="002F17F3">
        <w:rPr>
          <w:rFonts w:ascii="Garamond" w:hAnsi="Garamond"/>
          <w:sz w:val="16"/>
          <w:szCs w:val="16"/>
        </w:rPr>
        <w:t>periodo</w:t>
      </w:r>
      <w:proofErr w:type="spellEnd"/>
      <w:r w:rsidRPr="002F17F3">
        <w:rPr>
          <w:rFonts w:ascii="Garamond" w:hAnsi="Garamond"/>
          <w:sz w:val="16"/>
          <w:szCs w:val="16"/>
        </w:rPr>
        <w:t xml:space="preserve"> di </w:t>
      </w:r>
      <w:proofErr w:type="spellStart"/>
      <w:r w:rsidRPr="002F17F3">
        <w:rPr>
          <w:rFonts w:ascii="Garamond" w:hAnsi="Garamond"/>
          <w:sz w:val="16"/>
          <w:szCs w:val="16"/>
        </w:rPr>
        <w:t>riferimento</w:t>
      </w:r>
      <w:proofErr w:type="spellEnd"/>
      <w:r w:rsidRPr="002F17F3">
        <w:rPr>
          <w:rFonts w:ascii="Garamond" w:hAnsi="Garamond"/>
          <w:sz w:val="16"/>
          <w:szCs w:val="16"/>
        </w:rPr>
        <w:t xml:space="preserve"> per </w:t>
      </w:r>
      <w:proofErr w:type="spellStart"/>
      <w:r w:rsidRPr="002F17F3">
        <w:rPr>
          <w:rFonts w:ascii="Garamond" w:hAnsi="Garamond"/>
          <w:sz w:val="16"/>
          <w:szCs w:val="16"/>
        </w:rPr>
        <w:t>i</w:t>
      </w:r>
      <w:proofErr w:type="spellEnd"/>
      <w:r w:rsidRPr="002F17F3">
        <w:rPr>
          <w:rFonts w:ascii="Garamond" w:hAnsi="Garamond"/>
          <w:sz w:val="16"/>
          <w:szCs w:val="16"/>
        </w:rPr>
        <w:t xml:space="preserve"> </w:t>
      </w:r>
      <w:proofErr w:type="spellStart"/>
      <w:r w:rsidRPr="002F17F3">
        <w:rPr>
          <w:rFonts w:ascii="Garamond" w:hAnsi="Garamond"/>
          <w:sz w:val="16"/>
          <w:szCs w:val="16"/>
        </w:rPr>
        <w:t>regolamenti</w:t>
      </w:r>
      <w:proofErr w:type="spellEnd"/>
      <w:r w:rsidRPr="002F17F3">
        <w:rPr>
          <w:rFonts w:ascii="Garamond" w:hAnsi="Garamond"/>
          <w:sz w:val="16"/>
          <w:szCs w:val="16"/>
        </w:rPr>
        <w:t xml:space="preserve"> n. 1408/2013 </w:t>
      </w:r>
      <w:proofErr w:type="spellStart"/>
      <w:r w:rsidRPr="002F17F3">
        <w:rPr>
          <w:rFonts w:ascii="Garamond" w:hAnsi="Garamond"/>
          <w:sz w:val="16"/>
          <w:szCs w:val="16"/>
        </w:rPr>
        <w:t>settore</w:t>
      </w:r>
      <w:proofErr w:type="spellEnd"/>
      <w:r w:rsidRPr="002F17F3">
        <w:rPr>
          <w:rFonts w:ascii="Garamond" w:hAnsi="Garamond"/>
          <w:sz w:val="16"/>
          <w:szCs w:val="16"/>
        </w:rPr>
        <w:t xml:space="preserve"> della </w:t>
      </w:r>
      <w:proofErr w:type="spellStart"/>
      <w:r w:rsidRPr="002F17F3">
        <w:rPr>
          <w:rFonts w:ascii="Garamond" w:hAnsi="Garamond"/>
          <w:sz w:val="16"/>
          <w:szCs w:val="16"/>
        </w:rPr>
        <w:t>produzione</w:t>
      </w:r>
      <w:proofErr w:type="spellEnd"/>
      <w:r w:rsidRPr="002F17F3">
        <w:rPr>
          <w:rFonts w:ascii="Garamond" w:hAnsi="Garamond"/>
          <w:sz w:val="16"/>
          <w:szCs w:val="16"/>
        </w:rPr>
        <w:t xml:space="preserve"> </w:t>
      </w:r>
      <w:proofErr w:type="spellStart"/>
      <w:r w:rsidRPr="002F17F3">
        <w:rPr>
          <w:rFonts w:ascii="Garamond" w:hAnsi="Garamond"/>
          <w:sz w:val="16"/>
          <w:szCs w:val="16"/>
        </w:rPr>
        <w:t>agricola</w:t>
      </w:r>
      <w:proofErr w:type="spellEnd"/>
      <w:r w:rsidRPr="002F17F3">
        <w:rPr>
          <w:rFonts w:ascii="Garamond" w:hAnsi="Garamond"/>
          <w:sz w:val="16"/>
          <w:szCs w:val="16"/>
        </w:rPr>
        <w:t xml:space="preserve"> </w:t>
      </w:r>
      <w:proofErr w:type="spellStart"/>
      <w:r w:rsidRPr="002F17F3">
        <w:rPr>
          <w:rFonts w:ascii="Garamond" w:hAnsi="Garamond"/>
          <w:sz w:val="16"/>
          <w:szCs w:val="16"/>
        </w:rPr>
        <w:t>primaria</w:t>
      </w:r>
      <w:proofErr w:type="spellEnd"/>
      <w:r w:rsidRPr="002F17F3">
        <w:rPr>
          <w:rFonts w:ascii="Garamond" w:hAnsi="Garamond"/>
          <w:sz w:val="16"/>
          <w:szCs w:val="16"/>
        </w:rPr>
        <w:t xml:space="preserve"> e n. 717/2014 </w:t>
      </w:r>
      <w:proofErr w:type="spellStart"/>
      <w:r w:rsidRPr="002F17F3">
        <w:rPr>
          <w:rFonts w:ascii="Garamond" w:hAnsi="Garamond"/>
          <w:sz w:val="16"/>
          <w:szCs w:val="16"/>
        </w:rPr>
        <w:t>settore</w:t>
      </w:r>
      <w:proofErr w:type="spellEnd"/>
      <w:r w:rsidRPr="002F17F3">
        <w:rPr>
          <w:rFonts w:ascii="Garamond" w:hAnsi="Garamond"/>
          <w:sz w:val="16"/>
          <w:szCs w:val="16"/>
        </w:rPr>
        <w:t xml:space="preserve"> </w:t>
      </w:r>
      <w:proofErr w:type="spellStart"/>
      <w:r w:rsidRPr="002F17F3">
        <w:rPr>
          <w:rFonts w:ascii="Garamond" w:hAnsi="Garamond"/>
          <w:sz w:val="16"/>
          <w:szCs w:val="16"/>
        </w:rPr>
        <w:t>pesca</w:t>
      </w:r>
      <w:proofErr w:type="spellEnd"/>
      <w:r w:rsidRPr="002F17F3">
        <w:rPr>
          <w:rFonts w:ascii="Garamond" w:hAnsi="Garamond"/>
          <w:sz w:val="16"/>
          <w:szCs w:val="16"/>
        </w:rPr>
        <w:t xml:space="preserve"> e </w:t>
      </w:r>
      <w:proofErr w:type="spellStart"/>
      <w:r w:rsidRPr="002F17F3">
        <w:rPr>
          <w:rFonts w:ascii="Garamond" w:hAnsi="Garamond"/>
          <w:sz w:val="16"/>
          <w:szCs w:val="16"/>
        </w:rPr>
        <w:t>acquacoltura</w:t>
      </w:r>
      <w:proofErr w:type="spellEnd"/>
      <w:r w:rsidRPr="002F17F3">
        <w:rPr>
          <w:rFonts w:ascii="Garamond" w:hAnsi="Garamond"/>
          <w:sz w:val="16"/>
          <w:szCs w:val="16"/>
        </w:rPr>
        <w:t xml:space="preserve"> è </w:t>
      </w:r>
      <w:proofErr w:type="spellStart"/>
      <w:r w:rsidRPr="002F17F3">
        <w:rPr>
          <w:rFonts w:ascii="Garamond" w:hAnsi="Garamond"/>
          <w:sz w:val="16"/>
          <w:szCs w:val="16"/>
        </w:rPr>
        <w:t>costituito</w:t>
      </w:r>
      <w:proofErr w:type="spellEnd"/>
      <w:r w:rsidRPr="002F17F3">
        <w:rPr>
          <w:rFonts w:ascii="Garamond" w:hAnsi="Garamond"/>
          <w:sz w:val="16"/>
          <w:szCs w:val="16"/>
        </w:rPr>
        <w:t xml:space="preserve"> </w:t>
      </w:r>
      <w:proofErr w:type="spellStart"/>
      <w:r w:rsidRPr="002F17F3">
        <w:rPr>
          <w:rFonts w:ascii="Garamond" w:hAnsi="Garamond"/>
          <w:sz w:val="16"/>
          <w:szCs w:val="16"/>
        </w:rPr>
        <w:t>dall’esercizio</w:t>
      </w:r>
      <w:proofErr w:type="spellEnd"/>
      <w:r w:rsidRPr="002F17F3">
        <w:rPr>
          <w:rFonts w:ascii="Garamond" w:hAnsi="Garamond"/>
          <w:sz w:val="16"/>
          <w:szCs w:val="16"/>
        </w:rPr>
        <w:t xml:space="preserve"> </w:t>
      </w:r>
      <w:proofErr w:type="spellStart"/>
      <w:r w:rsidRPr="002F17F3">
        <w:rPr>
          <w:rFonts w:ascii="Garamond" w:hAnsi="Garamond"/>
          <w:sz w:val="16"/>
          <w:szCs w:val="16"/>
        </w:rPr>
        <w:t>finanziario</w:t>
      </w:r>
      <w:proofErr w:type="spellEnd"/>
      <w:r w:rsidRPr="002F17F3">
        <w:rPr>
          <w:rFonts w:ascii="Garamond" w:hAnsi="Garamond"/>
          <w:sz w:val="16"/>
          <w:szCs w:val="16"/>
        </w:rPr>
        <w:t xml:space="preserve"> in </w:t>
      </w:r>
      <w:proofErr w:type="spellStart"/>
      <w:r w:rsidRPr="002F17F3">
        <w:rPr>
          <w:rFonts w:ascii="Garamond" w:hAnsi="Garamond"/>
          <w:sz w:val="16"/>
          <w:szCs w:val="16"/>
        </w:rPr>
        <w:t>corso</w:t>
      </w:r>
      <w:proofErr w:type="spellEnd"/>
      <w:r w:rsidRPr="002F17F3">
        <w:rPr>
          <w:rFonts w:ascii="Garamond" w:hAnsi="Garamond"/>
          <w:sz w:val="16"/>
          <w:szCs w:val="16"/>
        </w:rPr>
        <w:t xml:space="preserve"> e </w:t>
      </w:r>
      <w:proofErr w:type="spellStart"/>
      <w:r w:rsidRPr="002F17F3">
        <w:rPr>
          <w:rFonts w:ascii="Garamond" w:hAnsi="Garamond"/>
          <w:sz w:val="16"/>
          <w:szCs w:val="16"/>
        </w:rPr>
        <w:t>i</w:t>
      </w:r>
      <w:proofErr w:type="spellEnd"/>
      <w:r w:rsidRPr="002F17F3">
        <w:rPr>
          <w:rFonts w:ascii="Garamond" w:hAnsi="Garamond"/>
          <w:sz w:val="16"/>
          <w:szCs w:val="16"/>
        </w:rPr>
        <w:t xml:space="preserve"> due </w:t>
      </w:r>
      <w:proofErr w:type="spellStart"/>
      <w:r w:rsidRPr="002F17F3">
        <w:rPr>
          <w:rFonts w:ascii="Garamond" w:hAnsi="Garamond"/>
          <w:sz w:val="16"/>
          <w:szCs w:val="16"/>
        </w:rPr>
        <w:t>esercizi</w:t>
      </w:r>
      <w:proofErr w:type="spellEnd"/>
      <w:r w:rsidRPr="002F17F3">
        <w:rPr>
          <w:rFonts w:ascii="Garamond" w:hAnsi="Garamond"/>
          <w:sz w:val="16"/>
          <w:szCs w:val="16"/>
        </w:rPr>
        <w:t xml:space="preserve"> </w:t>
      </w:r>
      <w:proofErr w:type="spellStart"/>
      <w:r w:rsidRPr="002F17F3">
        <w:rPr>
          <w:rFonts w:ascii="Garamond" w:hAnsi="Garamond"/>
          <w:sz w:val="16"/>
          <w:szCs w:val="16"/>
        </w:rPr>
        <w:t>finanziari</w:t>
      </w:r>
      <w:proofErr w:type="spellEnd"/>
      <w:r w:rsidRPr="002F17F3">
        <w:rPr>
          <w:rFonts w:ascii="Garamond" w:hAnsi="Garamond"/>
          <w:sz w:val="16"/>
          <w:szCs w:val="16"/>
        </w:rPr>
        <w:t xml:space="preserve"> </w:t>
      </w:r>
      <w:proofErr w:type="spellStart"/>
      <w:r w:rsidRPr="002F17F3">
        <w:rPr>
          <w:rFonts w:ascii="Garamond" w:hAnsi="Garamond"/>
          <w:sz w:val="16"/>
          <w:szCs w:val="16"/>
        </w:rPr>
        <w:t>precedenti</w:t>
      </w:r>
      <w:proofErr w:type="spellEnd"/>
      <w:r w:rsidRPr="002F17F3">
        <w:rPr>
          <w:rFonts w:ascii="Garamond" w:hAnsi="Garamond"/>
          <w:sz w:val="16"/>
          <w:szCs w:val="16"/>
        </w:rPr>
        <w:t xml:space="preserve">. Il </w:t>
      </w:r>
      <w:proofErr w:type="spellStart"/>
      <w:r w:rsidRPr="002F17F3">
        <w:rPr>
          <w:rFonts w:ascii="Garamond" w:hAnsi="Garamond"/>
          <w:sz w:val="16"/>
          <w:szCs w:val="16"/>
        </w:rPr>
        <w:t>periodo</w:t>
      </w:r>
      <w:proofErr w:type="spellEnd"/>
      <w:r w:rsidRPr="002F17F3">
        <w:rPr>
          <w:rFonts w:ascii="Garamond" w:hAnsi="Garamond"/>
          <w:sz w:val="16"/>
          <w:szCs w:val="16"/>
        </w:rPr>
        <w:t xml:space="preserve"> di </w:t>
      </w:r>
      <w:proofErr w:type="spellStart"/>
      <w:r w:rsidRPr="002F17F3">
        <w:rPr>
          <w:rFonts w:ascii="Garamond" w:hAnsi="Garamond"/>
          <w:sz w:val="16"/>
          <w:szCs w:val="16"/>
        </w:rPr>
        <w:t>riferimento</w:t>
      </w:r>
      <w:proofErr w:type="spellEnd"/>
      <w:r w:rsidRPr="002F17F3">
        <w:rPr>
          <w:rFonts w:ascii="Garamond" w:hAnsi="Garamond"/>
          <w:sz w:val="16"/>
          <w:szCs w:val="16"/>
        </w:rPr>
        <w:t xml:space="preserve"> per </w:t>
      </w:r>
      <w:proofErr w:type="spellStart"/>
      <w:r w:rsidRPr="002F17F3">
        <w:rPr>
          <w:rFonts w:ascii="Garamond" w:hAnsi="Garamond"/>
          <w:sz w:val="16"/>
          <w:szCs w:val="16"/>
        </w:rPr>
        <w:t>i</w:t>
      </w:r>
      <w:proofErr w:type="spellEnd"/>
      <w:r w:rsidRPr="002F17F3">
        <w:rPr>
          <w:rFonts w:ascii="Garamond" w:hAnsi="Garamond"/>
          <w:sz w:val="16"/>
          <w:szCs w:val="16"/>
        </w:rPr>
        <w:t xml:space="preserve"> </w:t>
      </w:r>
      <w:proofErr w:type="spellStart"/>
      <w:r w:rsidRPr="002F17F3">
        <w:rPr>
          <w:rFonts w:ascii="Garamond" w:hAnsi="Garamond"/>
          <w:sz w:val="16"/>
          <w:szCs w:val="16"/>
        </w:rPr>
        <w:t>regolamenti</w:t>
      </w:r>
      <w:proofErr w:type="spellEnd"/>
      <w:r w:rsidRPr="002F17F3">
        <w:rPr>
          <w:rFonts w:ascii="Garamond" w:hAnsi="Garamond"/>
          <w:sz w:val="16"/>
          <w:szCs w:val="16"/>
        </w:rPr>
        <w:t xml:space="preserve"> n. 2023/2831 </w:t>
      </w:r>
      <w:proofErr w:type="spellStart"/>
      <w:r w:rsidRPr="002F17F3">
        <w:rPr>
          <w:rFonts w:ascii="Garamond" w:hAnsi="Garamond"/>
          <w:sz w:val="16"/>
          <w:szCs w:val="16"/>
        </w:rPr>
        <w:t>settore</w:t>
      </w:r>
      <w:proofErr w:type="spellEnd"/>
      <w:r w:rsidRPr="002F17F3">
        <w:rPr>
          <w:rFonts w:ascii="Garamond" w:hAnsi="Garamond"/>
          <w:sz w:val="16"/>
          <w:szCs w:val="16"/>
        </w:rPr>
        <w:t xml:space="preserve"> generale e n. 2023/2832 è </w:t>
      </w:r>
      <w:proofErr w:type="spellStart"/>
      <w:r w:rsidRPr="002F17F3">
        <w:rPr>
          <w:rFonts w:ascii="Garamond" w:hAnsi="Garamond"/>
          <w:sz w:val="16"/>
          <w:szCs w:val="16"/>
        </w:rPr>
        <w:t>costituito</w:t>
      </w:r>
      <w:proofErr w:type="spellEnd"/>
      <w:r w:rsidRPr="002F17F3">
        <w:rPr>
          <w:rFonts w:ascii="Garamond" w:hAnsi="Garamond"/>
          <w:sz w:val="16"/>
          <w:szCs w:val="16"/>
        </w:rPr>
        <w:t xml:space="preserve"> </w:t>
      </w:r>
      <w:proofErr w:type="spellStart"/>
      <w:r w:rsidRPr="002F17F3">
        <w:rPr>
          <w:rFonts w:ascii="Garamond" w:hAnsi="Garamond"/>
          <w:sz w:val="16"/>
          <w:szCs w:val="16"/>
        </w:rPr>
        <w:t>sulla</w:t>
      </w:r>
      <w:proofErr w:type="spellEnd"/>
      <w:r w:rsidRPr="002F17F3">
        <w:rPr>
          <w:rFonts w:ascii="Garamond" w:hAnsi="Garamond"/>
          <w:sz w:val="16"/>
          <w:szCs w:val="16"/>
        </w:rPr>
        <w:t xml:space="preserve"> base </w:t>
      </w:r>
      <w:proofErr w:type="spellStart"/>
      <w:r w:rsidRPr="002F17F3">
        <w:rPr>
          <w:rFonts w:ascii="Garamond" w:hAnsi="Garamond"/>
          <w:sz w:val="16"/>
          <w:szCs w:val="16"/>
        </w:rPr>
        <w:t>dell’arco</w:t>
      </w:r>
      <w:proofErr w:type="spellEnd"/>
      <w:r w:rsidRPr="002F17F3">
        <w:rPr>
          <w:rFonts w:ascii="Garamond" w:hAnsi="Garamond"/>
          <w:sz w:val="16"/>
          <w:szCs w:val="16"/>
        </w:rPr>
        <w:t xml:space="preserve"> di </w:t>
      </w:r>
      <w:proofErr w:type="spellStart"/>
      <w:r w:rsidRPr="002F17F3">
        <w:rPr>
          <w:rFonts w:ascii="Garamond" w:hAnsi="Garamond"/>
          <w:sz w:val="16"/>
          <w:szCs w:val="16"/>
        </w:rPr>
        <w:t>tre</w:t>
      </w:r>
      <w:proofErr w:type="spellEnd"/>
      <w:r w:rsidRPr="002F17F3">
        <w:rPr>
          <w:rFonts w:ascii="Garamond" w:hAnsi="Garamond"/>
          <w:sz w:val="16"/>
          <w:szCs w:val="16"/>
        </w:rPr>
        <w:t xml:space="preserve"> anni.</w:t>
      </w:r>
    </w:p>
  </w:footnote>
  <w:footnote w:id="4">
    <w:p w14:paraId="6C586DAE" w14:textId="77777777" w:rsidR="00E163B8" w:rsidRPr="002F17F3" w:rsidRDefault="00E163B8" w:rsidP="00E163B8">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Fonts w:ascii="Garamond" w:hAnsi="Garamond"/>
          <w:sz w:val="16"/>
          <w:szCs w:val="16"/>
        </w:rPr>
        <w:t xml:space="preserve"> Vedi nota 2.</w:t>
      </w:r>
    </w:p>
  </w:footnote>
  <w:footnote w:id="5">
    <w:p w14:paraId="1774A0BA" w14:textId="77777777" w:rsidR="00E163B8" w:rsidRPr="002F17F3" w:rsidRDefault="00E163B8" w:rsidP="00E163B8">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Fonts w:ascii="Garamond" w:hAnsi="Garamond"/>
          <w:sz w:val="16"/>
          <w:szCs w:val="16"/>
        </w:rPr>
        <w:t xml:space="preserve"> </w:t>
      </w:r>
      <w:proofErr w:type="spellStart"/>
      <w:r w:rsidRPr="002F17F3">
        <w:rPr>
          <w:rFonts w:ascii="Garamond" w:hAnsi="Garamond"/>
          <w:sz w:val="16"/>
          <w:szCs w:val="16"/>
        </w:rPr>
        <w:t>Indicare</w:t>
      </w:r>
      <w:proofErr w:type="spellEnd"/>
      <w:r w:rsidRPr="002F17F3">
        <w:rPr>
          <w:rFonts w:ascii="Garamond" w:hAnsi="Garamond"/>
          <w:sz w:val="16"/>
          <w:szCs w:val="16"/>
        </w:rPr>
        <w:t xml:space="preserve"> il </w:t>
      </w:r>
      <w:proofErr w:type="spellStart"/>
      <w:r w:rsidRPr="002F17F3">
        <w:rPr>
          <w:rFonts w:ascii="Garamond" w:hAnsi="Garamond"/>
          <w:sz w:val="16"/>
          <w:szCs w:val="16"/>
        </w:rPr>
        <w:t>codice</w:t>
      </w:r>
      <w:proofErr w:type="spellEnd"/>
      <w:r w:rsidRPr="002F17F3">
        <w:rPr>
          <w:rFonts w:ascii="Garamond" w:hAnsi="Garamond"/>
          <w:sz w:val="16"/>
          <w:szCs w:val="16"/>
        </w:rPr>
        <w:t xml:space="preserve"> </w:t>
      </w:r>
      <w:proofErr w:type="spellStart"/>
      <w:r w:rsidRPr="002F17F3">
        <w:rPr>
          <w:rFonts w:ascii="Garamond" w:hAnsi="Garamond"/>
          <w:sz w:val="16"/>
          <w:szCs w:val="16"/>
        </w:rPr>
        <w:t>identificativo</w:t>
      </w:r>
      <w:proofErr w:type="spellEnd"/>
      <w:r w:rsidRPr="002F17F3">
        <w:rPr>
          <w:rFonts w:ascii="Garamond" w:hAnsi="Garamond"/>
          <w:sz w:val="16"/>
          <w:szCs w:val="16"/>
        </w:rPr>
        <w:t xml:space="preserve"> </w:t>
      </w:r>
      <w:proofErr w:type="spellStart"/>
      <w:r w:rsidRPr="002F17F3">
        <w:rPr>
          <w:rFonts w:ascii="Garamond" w:hAnsi="Garamond"/>
          <w:sz w:val="16"/>
          <w:szCs w:val="16"/>
        </w:rPr>
        <w:t>dell’aiuto</w:t>
      </w:r>
      <w:proofErr w:type="spellEnd"/>
      <w:r w:rsidRPr="002F17F3">
        <w:rPr>
          <w:rFonts w:ascii="Garamond" w:hAnsi="Garamond"/>
          <w:sz w:val="16"/>
          <w:szCs w:val="16"/>
        </w:rPr>
        <w:t xml:space="preserve"> </w:t>
      </w:r>
      <w:proofErr w:type="spellStart"/>
      <w:r w:rsidRPr="002F17F3">
        <w:rPr>
          <w:rFonts w:ascii="Garamond" w:hAnsi="Garamond"/>
          <w:sz w:val="16"/>
          <w:szCs w:val="16"/>
        </w:rPr>
        <w:t>rilasciato</w:t>
      </w:r>
      <w:proofErr w:type="spellEnd"/>
      <w:r w:rsidRPr="002F17F3">
        <w:rPr>
          <w:rFonts w:ascii="Garamond" w:hAnsi="Garamond"/>
          <w:sz w:val="16"/>
          <w:szCs w:val="16"/>
        </w:rPr>
        <w:t xml:space="preserve"> dal </w:t>
      </w:r>
      <w:proofErr w:type="spellStart"/>
      <w:r w:rsidRPr="002F17F3">
        <w:rPr>
          <w:rFonts w:ascii="Garamond" w:hAnsi="Garamond"/>
          <w:sz w:val="16"/>
          <w:szCs w:val="16"/>
        </w:rPr>
        <w:t>registro</w:t>
      </w:r>
      <w:proofErr w:type="spellEnd"/>
      <w:r w:rsidRPr="002F17F3">
        <w:rPr>
          <w:rFonts w:ascii="Garamond" w:hAnsi="Garamond"/>
          <w:sz w:val="16"/>
          <w:szCs w:val="16"/>
        </w:rPr>
        <w:t xml:space="preserve"> RNA (RNA-COR), dal </w:t>
      </w:r>
      <w:proofErr w:type="spellStart"/>
      <w:r w:rsidRPr="002F17F3">
        <w:rPr>
          <w:rFonts w:ascii="Garamond" w:hAnsi="Garamond"/>
          <w:sz w:val="16"/>
          <w:szCs w:val="16"/>
        </w:rPr>
        <w:t>registro</w:t>
      </w:r>
      <w:proofErr w:type="spellEnd"/>
      <w:r w:rsidRPr="002F17F3">
        <w:rPr>
          <w:rFonts w:ascii="Garamond" w:hAnsi="Garamond"/>
          <w:sz w:val="16"/>
          <w:szCs w:val="16"/>
        </w:rPr>
        <w:t xml:space="preserve"> SIAN (SIAN-COR) o il </w:t>
      </w:r>
      <w:proofErr w:type="spellStart"/>
      <w:r w:rsidRPr="002F17F3">
        <w:rPr>
          <w:rFonts w:ascii="Garamond" w:hAnsi="Garamond"/>
          <w:sz w:val="16"/>
          <w:szCs w:val="16"/>
        </w:rPr>
        <w:t>codice</w:t>
      </w:r>
      <w:proofErr w:type="spellEnd"/>
      <w:r w:rsidRPr="002F17F3">
        <w:rPr>
          <w:rFonts w:ascii="Garamond" w:hAnsi="Garamond"/>
          <w:sz w:val="16"/>
          <w:szCs w:val="16"/>
        </w:rPr>
        <w:t xml:space="preserve"> </w:t>
      </w:r>
      <w:proofErr w:type="spellStart"/>
      <w:r w:rsidRPr="002F17F3">
        <w:rPr>
          <w:rFonts w:ascii="Garamond" w:hAnsi="Garamond"/>
          <w:sz w:val="16"/>
          <w:szCs w:val="16"/>
        </w:rPr>
        <w:t>rilasciato</w:t>
      </w:r>
      <w:proofErr w:type="spellEnd"/>
      <w:r w:rsidRPr="002F17F3">
        <w:rPr>
          <w:rFonts w:ascii="Garamond" w:hAnsi="Garamond"/>
          <w:sz w:val="16"/>
          <w:szCs w:val="16"/>
        </w:rPr>
        <w:t xml:space="preserve"> dal </w:t>
      </w:r>
      <w:proofErr w:type="spellStart"/>
      <w:r w:rsidRPr="002F17F3">
        <w:rPr>
          <w:rFonts w:ascii="Garamond" w:hAnsi="Garamond"/>
          <w:sz w:val="16"/>
          <w:szCs w:val="16"/>
        </w:rPr>
        <w:t>sistema</w:t>
      </w:r>
      <w:proofErr w:type="spellEnd"/>
      <w:r w:rsidRPr="002F17F3">
        <w:rPr>
          <w:rFonts w:ascii="Garamond" w:hAnsi="Garamond"/>
          <w:sz w:val="16"/>
          <w:szCs w:val="16"/>
        </w:rPr>
        <w:t xml:space="preserve"> SIPA </w:t>
      </w:r>
      <w:proofErr w:type="spellStart"/>
      <w:r w:rsidRPr="002F17F3">
        <w:rPr>
          <w:rFonts w:ascii="Garamond" w:hAnsi="Garamond"/>
          <w:sz w:val="16"/>
          <w:szCs w:val="16"/>
        </w:rPr>
        <w:t>che</w:t>
      </w:r>
      <w:proofErr w:type="spellEnd"/>
      <w:r w:rsidRPr="002F17F3">
        <w:rPr>
          <w:rFonts w:ascii="Garamond" w:hAnsi="Garamond"/>
          <w:sz w:val="16"/>
          <w:szCs w:val="16"/>
        </w:rPr>
        <w:t xml:space="preserve"> si </w:t>
      </w:r>
      <w:proofErr w:type="spellStart"/>
      <w:r w:rsidRPr="002F17F3">
        <w:rPr>
          <w:rFonts w:ascii="Garamond" w:hAnsi="Garamond"/>
          <w:sz w:val="16"/>
          <w:szCs w:val="16"/>
        </w:rPr>
        <w:t>trovano</w:t>
      </w:r>
      <w:proofErr w:type="spellEnd"/>
      <w:r w:rsidRPr="002F17F3">
        <w:rPr>
          <w:rFonts w:ascii="Garamond" w:hAnsi="Garamond"/>
          <w:sz w:val="16"/>
          <w:szCs w:val="16"/>
        </w:rPr>
        <w:t xml:space="preserve"> </w:t>
      </w:r>
      <w:proofErr w:type="spellStart"/>
      <w:r w:rsidRPr="002F17F3">
        <w:rPr>
          <w:rFonts w:ascii="Garamond" w:hAnsi="Garamond"/>
          <w:sz w:val="16"/>
          <w:szCs w:val="16"/>
        </w:rPr>
        <w:t>riportati</w:t>
      </w:r>
      <w:proofErr w:type="spellEnd"/>
      <w:r w:rsidRPr="002F17F3">
        <w:rPr>
          <w:rFonts w:ascii="Garamond" w:hAnsi="Garamond"/>
          <w:sz w:val="16"/>
          <w:szCs w:val="16"/>
        </w:rPr>
        <w:t xml:space="preserve"> nel </w:t>
      </w:r>
      <w:proofErr w:type="spellStart"/>
      <w:r w:rsidRPr="002F17F3">
        <w:rPr>
          <w:rFonts w:ascii="Garamond" w:hAnsi="Garamond"/>
          <w:sz w:val="16"/>
          <w:szCs w:val="16"/>
        </w:rPr>
        <w:t>decreto</w:t>
      </w:r>
      <w:proofErr w:type="spellEnd"/>
      <w:r w:rsidRPr="002F17F3">
        <w:rPr>
          <w:rFonts w:ascii="Garamond" w:hAnsi="Garamond"/>
          <w:sz w:val="16"/>
          <w:szCs w:val="16"/>
        </w:rPr>
        <w:t xml:space="preserve"> di concessione </w:t>
      </w:r>
      <w:proofErr w:type="spellStart"/>
      <w:r w:rsidRPr="002F17F3">
        <w:rPr>
          <w:rFonts w:ascii="Garamond" w:hAnsi="Garamond"/>
          <w:sz w:val="16"/>
          <w:szCs w:val="16"/>
        </w:rPr>
        <w:t>dell’aiuto</w:t>
      </w:r>
      <w:proofErr w:type="spellEnd"/>
      <w:r w:rsidRPr="002F17F3">
        <w:rPr>
          <w:rFonts w:ascii="Garamond" w:hAnsi="Garamond"/>
          <w:sz w:val="16"/>
          <w:szCs w:val="16"/>
        </w:rPr>
        <w:t xml:space="preserve"> </w:t>
      </w:r>
      <w:r w:rsidRPr="002F17F3">
        <w:rPr>
          <w:rFonts w:ascii="Garamond" w:hAnsi="Garamond" w:cs="Calibri"/>
          <w:sz w:val="16"/>
          <w:szCs w:val="16"/>
        </w:rPr>
        <w:t>«</w:t>
      </w:r>
      <w:r w:rsidRPr="002F17F3">
        <w:rPr>
          <w:rFonts w:ascii="Garamond" w:hAnsi="Garamond" w:cs="Calibri"/>
          <w:i/>
          <w:sz w:val="16"/>
          <w:szCs w:val="16"/>
        </w:rPr>
        <w:t>de minimis</w:t>
      </w:r>
      <w:r w:rsidRPr="002F17F3">
        <w:rPr>
          <w:rFonts w:ascii="Garamond" w:hAnsi="Garamond" w:cs="Calibri"/>
          <w:sz w:val="16"/>
          <w:szCs w:val="16"/>
        </w:rPr>
        <w:t xml:space="preserve">» </w:t>
      </w:r>
      <w:proofErr w:type="spellStart"/>
      <w:r w:rsidRPr="002F17F3">
        <w:rPr>
          <w:rFonts w:ascii="Garamond" w:hAnsi="Garamond"/>
          <w:sz w:val="16"/>
          <w:szCs w:val="16"/>
        </w:rPr>
        <w:t>indicato</w:t>
      </w:r>
      <w:proofErr w:type="spellEnd"/>
      <w:r w:rsidRPr="002F17F3">
        <w:rPr>
          <w:rFonts w:ascii="Garamond" w:hAnsi="Garamond"/>
          <w:sz w:val="16"/>
          <w:szCs w:val="16"/>
        </w:rPr>
        <w:t xml:space="preserve"> in </w:t>
      </w:r>
      <w:proofErr w:type="spellStart"/>
      <w:r w:rsidRPr="002F17F3">
        <w:rPr>
          <w:rFonts w:ascii="Garamond" w:hAnsi="Garamond"/>
          <w:sz w:val="16"/>
          <w:szCs w:val="16"/>
        </w:rPr>
        <w:t>tabella</w:t>
      </w:r>
      <w:proofErr w:type="spellEnd"/>
      <w:r w:rsidRPr="002F17F3">
        <w:rPr>
          <w:rFonts w:ascii="Garamond" w:hAnsi="Garamond"/>
          <w:sz w:val="16"/>
          <w:szCs w:val="16"/>
        </w:rPr>
        <w:t>.</w:t>
      </w:r>
    </w:p>
  </w:footnote>
  <w:footnote w:id="6">
    <w:p w14:paraId="7046C46D" w14:textId="77777777" w:rsidR="00E163B8" w:rsidRPr="002F17F3" w:rsidRDefault="00E163B8" w:rsidP="00E163B8">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Fonts w:ascii="Garamond" w:hAnsi="Garamond"/>
          <w:sz w:val="16"/>
          <w:szCs w:val="16"/>
        </w:rPr>
        <w:t xml:space="preserve"> </w:t>
      </w:r>
      <w:proofErr w:type="spellStart"/>
      <w:r w:rsidRPr="002F17F3">
        <w:rPr>
          <w:rFonts w:ascii="Garamond" w:hAnsi="Garamond"/>
          <w:sz w:val="16"/>
          <w:szCs w:val="16"/>
        </w:rPr>
        <w:t>Indicare</w:t>
      </w:r>
      <w:proofErr w:type="spellEnd"/>
      <w:r w:rsidRPr="002F17F3">
        <w:rPr>
          <w:rFonts w:ascii="Garamond" w:hAnsi="Garamond"/>
          <w:sz w:val="16"/>
          <w:szCs w:val="16"/>
        </w:rPr>
        <w:t xml:space="preserve"> la </w:t>
      </w:r>
      <w:proofErr w:type="spellStart"/>
      <w:r w:rsidRPr="002F17F3">
        <w:rPr>
          <w:rFonts w:ascii="Garamond" w:hAnsi="Garamond"/>
          <w:sz w:val="16"/>
          <w:szCs w:val="16"/>
        </w:rPr>
        <w:t>tipologia</w:t>
      </w:r>
      <w:proofErr w:type="spellEnd"/>
      <w:r w:rsidRPr="002F17F3">
        <w:rPr>
          <w:rFonts w:ascii="Garamond" w:hAnsi="Garamond"/>
          <w:sz w:val="16"/>
          <w:szCs w:val="16"/>
        </w:rPr>
        <w:t xml:space="preserve"> di </w:t>
      </w:r>
      <w:proofErr w:type="spellStart"/>
      <w:r w:rsidRPr="002F17F3">
        <w:rPr>
          <w:rFonts w:ascii="Garamond" w:hAnsi="Garamond"/>
          <w:sz w:val="16"/>
          <w:szCs w:val="16"/>
        </w:rPr>
        <w:t>operazione</w:t>
      </w:r>
      <w:proofErr w:type="spellEnd"/>
      <w:r w:rsidRPr="002F17F3">
        <w:rPr>
          <w:rFonts w:ascii="Garamond" w:hAnsi="Garamond"/>
          <w:sz w:val="16"/>
          <w:szCs w:val="16"/>
        </w:rPr>
        <w:t xml:space="preserve"> </w:t>
      </w:r>
      <w:proofErr w:type="spellStart"/>
      <w:r w:rsidRPr="002F17F3">
        <w:rPr>
          <w:rFonts w:ascii="Garamond" w:hAnsi="Garamond"/>
          <w:sz w:val="16"/>
          <w:szCs w:val="16"/>
        </w:rPr>
        <w:t>intercorsa</w:t>
      </w:r>
      <w:proofErr w:type="spellEnd"/>
      <w:r w:rsidRPr="002F17F3">
        <w:rPr>
          <w:rFonts w:ascii="Garamond" w:hAnsi="Garamond"/>
          <w:sz w:val="16"/>
          <w:szCs w:val="16"/>
        </w:rPr>
        <w:t xml:space="preserve">, vale a dire </w:t>
      </w:r>
      <w:proofErr w:type="spellStart"/>
      <w:r w:rsidRPr="002F17F3">
        <w:rPr>
          <w:rFonts w:ascii="Garamond" w:hAnsi="Garamond"/>
          <w:sz w:val="16"/>
          <w:szCs w:val="16"/>
        </w:rPr>
        <w:t>fusione</w:t>
      </w:r>
      <w:proofErr w:type="spellEnd"/>
      <w:r w:rsidRPr="002F17F3">
        <w:rPr>
          <w:rFonts w:ascii="Garamond" w:hAnsi="Garamond"/>
          <w:sz w:val="16"/>
          <w:szCs w:val="16"/>
        </w:rPr>
        <w:t xml:space="preserve">, </w:t>
      </w:r>
      <w:proofErr w:type="spellStart"/>
      <w:r w:rsidRPr="002F17F3">
        <w:rPr>
          <w:rFonts w:ascii="Garamond" w:hAnsi="Garamond"/>
          <w:sz w:val="16"/>
          <w:szCs w:val="16"/>
        </w:rPr>
        <w:t>acquisizione</w:t>
      </w:r>
      <w:proofErr w:type="spellEnd"/>
      <w:r w:rsidRPr="002F17F3">
        <w:rPr>
          <w:rFonts w:ascii="Garamond" w:hAnsi="Garamond"/>
          <w:sz w:val="16"/>
          <w:szCs w:val="16"/>
        </w:rPr>
        <w:t xml:space="preserve">, </w:t>
      </w:r>
      <w:proofErr w:type="spellStart"/>
      <w:r w:rsidRPr="002F17F3">
        <w:rPr>
          <w:rFonts w:ascii="Garamond" w:hAnsi="Garamond"/>
          <w:sz w:val="16"/>
          <w:szCs w:val="16"/>
        </w:rPr>
        <w:t>scissione</w:t>
      </w:r>
      <w:proofErr w:type="spellEnd"/>
      <w:r w:rsidRPr="002F17F3">
        <w:rPr>
          <w:rFonts w:ascii="Garamond" w:hAnsi="Garamond"/>
          <w:sz w:val="16"/>
          <w:szCs w:val="16"/>
        </w:rPr>
        <w:t xml:space="preserve"> o </w:t>
      </w:r>
      <w:proofErr w:type="spellStart"/>
      <w:r w:rsidRPr="002F17F3">
        <w:rPr>
          <w:rFonts w:ascii="Garamond" w:hAnsi="Garamond"/>
          <w:sz w:val="16"/>
          <w:szCs w:val="16"/>
        </w:rPr>
        <w:t>trasferimento</w:t>
      </w:r>
      <w:proofErr w:type="spellEnd"/>
      <w:r w:rsidRPr="002F17F3">
        <w:rPr>
          <w:rFonts w:ascii="Garamond" w:hAnsi="Garamond"/>
          <w:sz w:val="16"/>
          <w:szCs w:val="16"/>
        </w:rPr>
        <w:t xml:space="preserve"> di </w:t>
      </w:r>
      <w:proofErr w:type="spellStart"/>
      <w:r w:rsidRPr="002F17F3">
        <w:rPr>
          <w:rFonts w:ascii="Garamond" w:hAnsi="Garamond"/>
          <w:sz w:val="16"/>
          <w:szCs w:val="16"/>
        </w:rPr>
        <w:t>ramo</w:t>
      </w:r>
      <w:proofErr w:type="spellEnd"/>
      <w:r w:rsidRPr="002F17F3">
        <w:rPr>
          <w:rFonts w:ascii="Garamond" w:hAnsi="Garamond"/>
          <w:sz w:val="16"/>
          <w:szCs w:val="16"/>
        </w:rPr>
        <w:t xml:space="preserve"> </w:t>
      </w:r>
      <w:proofErr w:type="spellStart"/>
      <w:r w:rsidRPr="002F17F3">
        <w:rPr>
          <w:rFonts w:ascii="Garamond" w:hAnsi="Garamond"/>
          <w:sz w:val="16"/>
          <w:szCs w:val="16"/>
        </w:rPr>
        <w:t>d’azienda</w:t>
      </w:r>
      <w:proofErr w:type="spellEnd"/>
      <w:r w:rsidRPr="002F17F3">
        <w:rPr>
          <w:rFonts w:ascii="Garamond" w:hAnsi="Garamond"/>
          <w:sz w:val="16"/>
          <w:szCs w:val="16"/>
        </w:rPr>
        <w:t>.</w:t>
      </w:r>
    </w:p>
  </w:footnote>
  <w:footnote w:id="7">
    <w:p w14:paraId="65EA8707" w14:textId="77777777" w:rsidR="00E163B8" w:rsidRPr="002F17F3" w:rsidRDefault="00E163B8" w:rsidP="00F203F2">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Fonts w:ascii="Garamond" w:hAnsi="Garamond"/>
          <w:sz w:val="16"/>
          <w:szCs w:val="16"/>
        </w:rPr>
        <w:t xml:space="preserve"> Per il </w:t>
      </w:r>
      <w:proofErr w:type="spellStart"/>
      <w:r w:rsidRPr="002F17F3">
        <w:rPr>
          <w:rFonts w:ascii="Garamond" w:hAnsi="Garamond"/>
          <w:sz w:val="16"/>
          <w:szCs w:val="16"/>
        </w:rPr>
        <w:t>concetto</w:t>
      </w:r>
      <w:proofErr w:type="spellEnd"/>
      <w:r w:rsidRPr="002F17F3">
        <w:rPr>
          <w:rFonts w:ascii="Garamond" w:hAnsi="Garamond"/>
          <w:sz w:val="16"/>
          <w:szCs w:val="16"/>
        </w:rPr>
        <w:t xml:space="preserve"> </w:t>
      </w:r>
      <w:proofErr w:type="spellStart"/>
      <w:r w:rsidRPr="002F17F3">
        <w:rPr>
          <w:rFonts w:ascii="Garamond" w:hAnsi="Garamond"/>
          <w:sz w:val="16"/>
          <w:szCs w:val="16"/>
        </w:rPr>
        <w:t>degli</w:t>
      </w:r>
      <w:proofErr w:type="spellEnd"/>
      <w:r w:rsidRPr="002F17F3">
        <w:rPr>
          <w:rFonts w:ascii="Garamond" w:hAnsi="Garamond"/>
          <w:sz w:val="16"/>
          <w:szCs w:val="16"/>
        </w:rPr>
        <w:t xml:space="preserve"> aiuti di cui </w:t>
      </w:r>
      <w:proofErr w:type="spellStart"/>
      <w:r w:rsidRPr="002F17F3">
        <w:rPr>
          <w:rFonts w:ascii="Garamond" w:hAnsi="Garamond"/>
          <w:sz w:val="16"/>
          <w:szCs w:val="16"/>
        </w:rPr>
        <w:t>all’articolo</w:t>
      </w:r>
      <w:proofErr w:type="spellEnd"/>
      <w:r w:rsidRPr="002F17F3">
        <w:rPr>
          <w:rFonts w:ascii="Garamond" w:hAnsi="Garamond"/>
          <w:sz w:val="16"/>
          <w:szCs w:val="16"/>
        </w:rPr>
        <w:t xml:space="preserve"> 10 del DM 115/2017, ai </w:t>
      </w:r>
      <w:proofErr w:type="spellStart"/>
      <w:r w:rsidRPr="002F17F3">
        <w:rPr>
          <w:rFonts w:ascii="Garamond" w:hAnsi="Garamond"/>
          <w:sz w:val="16"/>
          <w:szCs w:val="16"/>
        </w:rPr>
        <w:t>fini</w:t>
      </w:r>
      <w:proofErr w:type="spellEnd"/>
      <w:r w:rsidRPr="002F17F3">
        <w:rPr>
          <w:rFonts w:ascii="Garamond" w:hAnsi="Garamond"/>
          <w:sz w:val="16"/>
          <w:szCs w:val="16"/>
        </w:rPr>
        <w:t xml:space="preserve"> della presente </w:t>
      </w:r>
      <w:proofErr w:type="spellStart"/>
      <w:r w:rsidRPr="002F17F3">
        <w:rPr>
          <w:rFonts w:ascii="Garamond" w:hAnsi="Garamond"/>
          <w:sz w:val="16"/>
          <w:szCs w:val="16"/>
        </w:rPr>
        <w:t>dichiarazione</w:t>
      </w:r>
      <w:proofErr w:type="spellEnd"/>
      <w:r w:rsidRPr="002F17F3">
        <w:rPr>
          <w:rFonts w:ascii="Garamond" w:hAnsi="Garamond"/>
          <w:sz w:val="16"/>
          <w:szCs w:val="16"/>
        </w:rPr>
        <w:t xml:space="preserve">, si </w:t>
      </w:r>
      <w:proofErr w:type="spellStart"/>
      <w:r w:rsidRPr="002F17F3">
        <w:rPr>
          <w:rFonts w:ascii="Garamond" w:hAnsi="Garamond"/>
          <w:sz w:val="16"/>
          <w:szCs w:val="16"/>
        </w:rPr>
        <w:t>vedano</w:t>
      </w:r>
      <w:proofErr w:type="spellEnd"/>
      <w:r w:rsidRPr="002F17F3">
        <w:rPr>
          <w:rFonts w:ascii="Garamond" w:hAnsi="Garamond"/>
          <w:sz w:val="16"/>
          <w:szCs w:val="16"/>
        </w:rPr>
        <w:t xml:space="preserve"> le </w:t>
      </w:r>
      <w:proofErr w:type="spellStart"/>
      <w:r w:rsidRPr="002F17F3">
        <w:rPr>
          <w:rFonts w:ascii="Garamond" w:hAnsi="Garamond"/>
          <w:sz w:val="16"/>
          <w:szCs w:val="16"/>
        </w:rPr>
        <w:t>Istruzioni</w:t>
      </w:r>
      <w:proofErr w:type="spellEnd"/>
      <w:r w:rsidRPr="002F17F3">
        <w:rPr>
          <w:rFonts w:ascii="Garamond" w:hAnsi="Garamond"/>
          <w:sz w:val="16"/>
          <w:szCs w:val="16"/>
        </w:rPr>
        <w:t xml:space="preserve"> per la </w:t>
      </w:r>
      <w:proofErr w:type="spellStart"/>
      <w:r w:rsidRPr="002F17F3">
        <w:rPr>
          <w:rFonts w:ascii="Garamond" w:hAnsi="Garamond"/>
          <w:sz w:val="16"/>
          <w:szCs w:val="16"/>
        </w:rPr>
        <w:t>compilazione</w:t>
      </w:r>
      <w:proofErr w:type="spellEnd"/>
      <w:r w:rsidRPr="002F17F3">
        <w:rPr>
          <w:rFonts w:ascii="Garamond" w:hAnsi="Garamond"/>
          <w:sz w:val="16"/>
          <w:szCs w:val="16"/>
        </w:rPr>
        <w:t xml:space="preserve"> (Sez. B).</w:t>
      </w:r>
    </w:p>
  </w:footnote>
  <w:footnote w:id="8">
    <w:p w14:paraId="714AF414" w14:textId="77777777" w:rsidR="00E163B8" w:rsidRPr="002F17F3" w:rsidRDefault="00E163B8" w:rsidP="00F203F2">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Style w:val="Rimandonotaapidipagina"/>
          <w:rFonts w:ascii="Garamond" w:hAnsi="Garamond"/>
          <w:sz w:val="16"/>
          <w:szCs w:val="16"/>
        </w:rPr>
        <w:t xml:space="preserve"> </w:t>
      </w:r>
      <w:proofErr w:type="spellStart"/>
      <w:r w:rsidRPr="002F17F3">
        <w:rPr>
          <w:rFonts w:ascii="Garamond" w:hAnsi="Garamond"/>
          <w:sz w:val="16"/>
          <w:szCs w:val="16"/>
        </w:rPr>
        <w:t>Indicare</w:t>
      </w:r>
      <w:proofErr w:type="spellEnd"/>
      <w:r w:rsidRPr="002F17F3">
        <w:rPr>
          <w:rFonts w:ascii="Garamond" w:hAnsi="Garamond"/>
          <w:sz w:val="16"/>
          <w:szCs w:val="16"/>
        </w:rPr>
        <w:t xml:space="preserve"> </w:t>
      </w:r>
      <w:proofErr w:type="spellStart"/>
      <w:r w:rsidRPr="002F17F3">
        <w:rPr>
          <w:rFonts w:ascii="Garamond" w:hAnsi="Garamond"/>
          <w:sz w:val="16"/>
          <w:szCs w:val="16"/>
        </w:rPr>
        <w:t>l’anno</w:t>
      </w:r>
      <w:proofErr w:type="spellEnd"/>
      <w:r w:rsidRPr="002F17F3">
        <w:rPr>
          <w:rFonts w:ascii="Garamond" w:hAnsi="Garamond"/>
          <w:sz w:val="16"/>
          <w:szCs w:val="16"/>
        </w:rPr>
        <w:t xml:space="preserve"> di </w:t>
      </w:r>
      <w:proofErr w:type="spellStart"/>
      <w:r w:rsidRPr="002F17F3">
        <w:rPr>
          <w:rFonts w:ascii="Garamond" w:hAnsi="Garamond"/>
          <w:sz w:val="16"/>
          <w:szCs w:val="16"/>
        </w:rPr>
        <w:t>fruizione</w:t>
      </w:r>
      <w:proofErr w:type="spellEnd"/>
      <w:r w:rsidRPr="002F17F3">
        <w:rPr>
          <w:rFonts w:ascii="Garamond" w:hAnsi="Garamond"/>
          <w:sz w:val="16"/>
          <w:szCs w:val="16"/>
        </w:rPr>
        <w:t xml:space="preserve"> per </w:t>
      </w:r>
      <w:proofErr w:type="spellStart"/>
      <w:r w:rsidRPr="002F17F3">
        <w:rPr>
          <w:rFonts w:ascii="Garamond" w:hAnsi="Garamond"/>
          <w:sz w:val="16"/>
          <w:szCs w:val="16"/>
        </w:rPr>
        <w:t>gli</w:t>
      </w:r>
      <w:proofErr w:type="spellEnd"/>
      <w:r w:rsidRPr="002F17F3">
        <w:rPr>
          <w:rFonts w:ascii="Garamond" w:hAnsi="Garamond"/>
          <w:sz w:val="16"/>
          <w:szCs w:val="16"/>
        </w:rPr>
        <w:t xml:space="preserve"> aiuti di cui </w:t>
      </w:r>
      <w:proofErr w:type="spellStart"/>
      <w:r w:rsidRPr="002F17F3">
        <w:rPr>
          <w:rFonts w:ascii="Garamond" w:hAnsi="Garamond"/>
          <w:sz w:val="16"/>
          <w:szCs w:val="16"/>
        </w:rPr>
        <w:t>all’art</w:t>
      </w:r>
      <w:proofErr w:type="spellEnd"/>
      <w:r w:rsidRPr="002F17F3">
        <w:rPr>
          <w:rFonts w:ascii="Garamond" w:hAnsi="Garamond"/>
          <w:sz w:val="16"/>
          <w:szCs w:val="16"/>
        </w:rPr>
        <w:t xml:space="preserve">. 10 del DM 115/2017 </w:t>
      </w:r>
      <w:proofErr w:type="spellStart"/>
      <w:r w:rsidRPr="002F17F3">
        <w:rPr>
          <w:rFonts w:ascii="Garamond" w:hAnsi="Garamond"/>
          <w:sz w:val="16"/>
          <w:szCs w:val="16"/>
        </w:rPr>
        <w:t>ricevuti</w:t>
      </w:r>
      <w:proofErr w:type="spellEnd"/>
      <w:r w:rsidRPr="002F17F3">
        <w:rPr>
          <w:rFonts w:ascii="Garamond" w:hAnsi="Garamond"/>
          <w:sz w:val="16"/>
          <w:szCs w:val="16"/>
        </w:rPr>
        <w:t xml:space="preserve"> in regime </w:t>
      </w:r>
      <w:r w:rsidRPr="002F17F3">
        <w:rPr>
          <w:rFonts w:ascii="Garamond" w:hAnsi="Garamond" w:cs="Calibri"/>
          <w:sz w:val="16"/>
          <w:szCs w:val="16"/>
        </w:rPr>
        <w:t>«</w:t>
      </w:r>
      <w:r w:rsidRPr="002F17F3">
        <w:rPr>
          <w:rFonts w:ascii="Garamond" w:hAnsi="Garamond" w:cs="Calibri"/>
          <w:i/>
          <w:sz w:val="16"/>
          <w:szCs w:val="16"/>
        </w:rPr>
        <w:t>de minimis</w:t>
      </w:r>
      <w:r w:rsidRPr="002F17F3">
        <w:rPr>
          <w:rFonts w:ascii="Garamond" w:hAnsi="Garamond"/>
          <w:sz w:val="16"/>
          <w:szCs w:val="16"/>
        </w:rPr>
        <w:t xml:space="preserve">» (il campo non </w:t>
      </w:r>
      <w:proofErr w:type="spellStart"/>
      <w:r w:rsidRPr="002F17F3">
        <w:rPr>
          <w:rFonts w:ascii="Garamond" w:hAnsi="Garamond"/>
          <w:sz w:val="16"/>
          <w:szCs w:val="16"/>
        </w:rPr>
        <w:t>deve</w:t>
      </w:r>
      <w:proofErr w:type="spellEnd"/>
      <w:r w:rsidRPr="002F17F3">
        <w:rPr>
          <w:rFonts w:ascii="Garamond" w:hAnsi="Garamond"/>
          <w:sz w:val="16"/>
          <w:szCs w:val="16"/>
        </w:rPr>
        <w:t xml:space="preserve"> </w:t>
      </w:r>
      <w:proofErr w:type="spellStart"/>
      <w:r w:rsidRPr="002F17F3">
        <w:rPr>
          <w:rFonts w:ascii="Garamond" w:hAnsi="Garamond"/>
          <w:sz w:val="16"/>
          <w:szCs w:val="16"/>
        </w:rPr>
        <w:t>essere</w:t>
      </w:r>
      <w:proofErr w:type="spellEnd"/>
      <w:r w:rsidRPr="002F17F3">
        <w:rPr>
          <w:rFonts w:ascii="Garamond" w:hAnsi="Garamond"/>
          <w:sz w:val="16"/>
          <w:szCs w:val="16"/>
        </w:rPr>
        <w:t xml:space="preserve"> </w:t>
      </w:r>
      <w:proofErr w:type="spellStart"/>
      <w:r w:rsidRPr="002F17F3">
        <w:rPr>
          <w:rFonts w:ascii="Garamond" w:hAnsi="Garamond"/>
          <w:sz w:val="16"/>
          <w:szCs w:val="16"/>
        </w:rPr>
        <w:t>compilato</w:t>
      </w:r>
      <w:proofErr w:type="spellEnd"/>
      <w:r w:rsidRPr="002F17F3">
        <w:rPr>
          <w:rFonts w:ascii="Garamond" w:hAnsi="Garamond"/>
          <w:sz w:val="16"/>
          <w:szCs w:val="16"/>
        </w:rPr>
        <w:t xml:space="preserve"> per </w:t>
      </w:r>
      <w:proofErr w:type="spellStart"/>
      <w:r w:rsidRPr="002F17F3">
        <w:rPr>
          <w:rFonts w:ascii="Garamond" w:hAnsi="Garamond"/>
          <w:sz w:val="16"/>
          <w:szCs w:val="16"/>
        </w:rPr>
        <w:t>gli</w:t>
      </w:r>
      <w:proofErr w:type="spellEnd"/>
      <w:r w:rsidRPr="002F17F3">
        <w:rPr>
          <w:rFonts w:ascii="Garamond" w:hAnsi="Garamond"/>
          <w:sz w:val="16"/>
          <w:szCs w:val="16"/>
        </w:rPr>
        <w:t xml:space="preserve"> aiuti </w:t>
      </w:r>
      <w:proofErr w:type="spellStart"/>
      <w:r w:rsidRPr="002F17F3">
        <w:rPr>
          <w:rFonts w:ascii="Garamond" w:hAnsi="Garamond"/>
          <w:sz w:val="16"/>
          <w:szCs w:val="16"/>
        </w:rPr>
        <w:t>fiscali</w:t>
      </w:r>
      <w:proofErr w:type="spellEnd"/>
      <w:r w:rsidRPr="002F17F3">
        <w:rPr>
          <w:rFonts w:ascii="Garamond" w:hAnsi="Garamond"/>
          <w:sz w:val="16"/>
          <w:szCs w:val="16"/>
        </w:rPr>
        <w:t xml:space="preserve"> </w:t>
      </w:r>
      <w:proofErr w:type="spellStart"/>
      <w:r w:rsidRPr="002F17F3">
        <w:rPr>
          <w:rFonts w:ascii="Garamond" w:hAnsi="Garamond"/>
          <w:sz w:val="16"/>
          <w:szCs w:val="16"/>
        </w:rPr>
        <w:t>aventi</w:t>
      </w:r>
      <w:proofErr w:type="spellEnd"/>
      <w:r w:rsidRPr="002F17F3">
        <w:rPr>
          <w:rFonts w:ascii="Garamond" w:hAnsi="Garamond"/>
          <w:sz w:val="16"/>
          <w:szCs w:val="16"/>
        </w:rPr>
        <w:t xml:space="preserve"> </w:t>
      </w:r>
      <w:proofErr w:type="spellStart"/>
      <w:r w:rsidRPr="002F17F3">
        <w:rPr>
          <w:rFonts w:ascii="Garamond" w:hAnsi="Garamond"/>
          <w:sz w:val="16"/>
          <w:szCs w:val="16"/>
        </w:rPr>
        <w:t>dichiarazione</w:t>
      </w:r>
      <w:proofErr w:type="spellEnd"/>
      <w:r w:rsidRPr="002F17F3">
        <w:rPr>
          <w:rFonts w:ascii="Garamond" w:hAnsi="Garamond"/>
          <w:sz w:val="16"/>
          <w:szCs w:val="16"/>
        </w:rPr>
        <w:t xml:space="preserve"> </w:t>
      </w:r>
      <w:proofErr w:type="spellStart"/>
      <w:r w:rsidRPr="002F17F3">
        <w:rPr>
          <w:rFonts w:ascii="Garamond" w:hAnsi="Garamond"/>
          <w:sz w:val="16"/>
          <w:szCs w:val="16"/>
        </w:rPr>
        <w:t>fiscale</w:t>
      </w:r>
      <w:proofErr w:type="spellEnd"/>
      <w:r w:rsidRPr="002F17F3">
        <w:rPr>
          <w:rFonts w:ascii="Garamond" w:hAnsi="Garamond"/>
          <w:sz w:val="16"/>
          <w:szCs w:val="16"/>
        </w:rPr>
        <w:t xml:space="preserve"> per </w:t>
      </w:r>
      <w:proofErr w:type="spellStart"/>
      <w:r w:rsidRPr="002F17F3">
        <w:rPr>
          <w:rFonts w:ascii="Garamond" w:hAnsi="Garamond"/>
          <w:sz w:val="16"/>
          <w:szCs w:val="16"/>
        </w:rPr>
        <w:t>i</w:t>
      </w:r>
      <w:proofErr w:type="spellEnd"/>
      <w:r w:rsidRPr="002F17F3">
        <w:rPr>
          <w:rFonts w:ascii="Garamond" w:hAnsi="Garamond"/>
          <w:sz w:val="16"/>
          <w:szCs w:val="16"/>
        </w:rPr>
        <w:t xml:space="preserve"> </w:t>
      </w:r>
      <w:proofErr w:type="spellStart"/>
      <w:r w:rsidRPr="002F17F3">
        <w:rPr>
          <w:rFonts w:ascii="Garamond" w:hAnsi="Garamond"/>
          <w:sz w:val="16"/>
          <w:szCs w:val="16"/>
        </w:rPr>
        <w:t>quali</w:t>
      </w:r>
      <w:proofErr w:type="spellEnd"/>
      <w:r w:rsidRPr="002F17F3">
        <w:rPr>
          <w:rFonts w:ascii="Garamond" w:hAnsi="Garamond"/>
          <w:sz w:val="16"/>
          <w:szCs w:val="16"/>
        </w:rPr>
        <w:t xml:space="preserve"> </w:t>
      </w:r>
      <w:proofErr w:type="spellStart"/>
      <w:r w:rsidRPr="002F17F3">
        <w:rPr>
          <w:rFonts w:ascii="Garamond" w:hAnsi="Garamond"/>
          <w:sz w:val="16"/>
          <w:szCs w:val="16"/>
        </w:rPr>
        <w:t>va</w:t>
      </w:r>
      <w:proofErr w:type="spellEnd"/>
      <w:r w:rsidRPr="002F17F3">
        <w:rPr>
          <w:rFonts w:ascii="Garamond" w:hAnsi="Garamond"/>
          <w:sz w:val="16"/>
          <w:szCs w:val="16"/>
        </w:rPr>
        <w:t xml:space="preserve"> </w:t>
      </w:r>
      <w:proofErr w:type="spellStart"/>
      <w:r w:rsidRPr="002F17F3">
        <w:rPr>
          <w:rFonts w:ascii="Garamond" w:hAnsi="Garamond"/>
          <w:sz w:val="16"/>
          <w:szCs w:val="16"/>
        </w:rPr>
        <w:t>compilata</w:t>
      </w:r>
      <w:proofErr w:type="spellEnd"/>
      <w:r w:rsidRPr="002F17F3">
        <w:rPr>
          <w:rFonts w:ascii="Garamond" w:hAnsi="Garamond"/>
          <w:sz w:val="16"/>
          <w:szCs w:val="16"/>
        </w:rPr>
        <w:t xml:space="preserve"> la </w:t>
      </w:r>
      <w:proofErr w:type="spellStart"/>
      <w:r w:rsidRPr="002F17F3">
        <w:rPr>
          <w:rFonts w:ascii="Garamond" w:hAnsi="Garamond"/>
          <w:sz w:val="16"/>
          <w:szCs w:val="16"/>
        </w:rPr>
        <w:t>colonna</w:t>
      </w:r>
      <w:proofErr w:type="spellEnd"/>
      <w:r w:rsidRPr="002F17F3">
        <w:rPr>
          <w:rFonts w:ascii="Garamond" w:hAnsi="Garamond"/>
          <w:sz w:val="16"/>
          <w:szCs w:val="16"/>
        </w:rPr>
        <w:t xml:space="preserve"> “Anno </w:t>
      </w:r>
      <w:proofErr w:type="spellStart"/>
      <w:r w:rsidRPr="002F17F3">
        <w:rPr>
          <w:rFonts w:ascii="Garamond" w:hAnsi="Garamond"/>
          <w:sz w:val="16"/>
          <w:szCs w:val="16"/>
        </w:rPr>
        <w:t>dichiarazione</w:t>
      </w:r>
      <w:proofErr w:type="spellEnd"/>
      <w:r w:rsidRPr="002F17F3">
        <w:rPr>
          <w:rFonts w:ascii="Garamond" w:hAnsi="Garamond"/>
          <w:sz w:val="16"/>
          <w:szCs w:val="16"/>
        </w:rPr>
        <w:t xml:space="preserve"> </w:t>
      </w:r>
      <w:proofErr w:type="spellStart"/>
      <w:r w:rsidRPr="002F17F3">
        <w:rPr>
          <w:rFonts w:ascii="Garamond" w:hAnsi="Garamond"/>
          <w:sz w:val="16"/>
          <w:szCs w:val="16"/>
        </w:rPr>
        <w:t>fiscale</w:t>
      </w:r>
      <w:proofErr w:type="spellEnd"/>
      <w:r w:rsidRPr="002F17F3">
        <w:rPr>
          <w:rFonts w:ascii="Garamond" w:hAnsi="Garamond"/>
          <w:sz w:val="16"/>
          <w:szCs w:val="16"/>
        </w:rPr>
        <w:t xml:space="preserve"> o </w:t>
      </w:r>
      <w:proofErr w:type="spellStart"/>
      <w:r w:rsidRPr="002F17F3">
        <w:rPr>
          <w:rFonts w:ascii="Garamond" w:hAnsi="Garamond"/>
          <w:sz w:val="16"/>
          <w:szCs w:val="16"/>
        </w:rPr>
        <w:t>resa</w:t>
      </w:r>
      <w:proofErr w:type="spellEnd"/>
      <w:r w:rsidRPr="002F17F3">
        <w:rPr>
          <w:rFonts w:ascii="Garamond" w:hAnsi="Garamond"/>
          <w:sz w:val="16"/>
          <w:szCs w:val="16"/>
        </w:rPr>
        <w:t xml:space="preserve"> a </w:t>
      </w:r>
      <w:proofErr w:type="spellStart"/>
      <w:r w:rsidRPr="002F17F3">
        <w:rPr>
          <w:rFonts w:ascii="Garamond" w:hAnsi="Garamond"/>
          <w:sz w:val="16"/>
          <w:szCs w:val="16"/>
        </w:rPr>
        <w:t>fini</w:t>
      </w:r>
      <w:proofErr w:type="spellEnd"/>
      <w:r w:rsidRPr="002F17F3">
        <w:rPr>
          <w:rFonts w:ascii="Garamond" w:hAnsi="Garamond"/>
          <w:sz w:val="16"/>
          <w:szCs w:val="16"/>
        </w:rPr>
        <w:t xml:space="preserve"> </w:t>
      </w:r>
      <w:proofErr w:type="spellStart"/>
      <w:r w:rsidRPr="002F17F3">
        <w:rPr>
          <w:rFonts w:ascii="Garamond" w:hAnsi="Garamond"/>
          <w:sz w:val="16"/>
          <w:szCs w:val="16"/>
        </w:rPr>
        <w:t>fiscali</w:t>
      </w:r>
      <w:proofErr w:type="spellEnd"/>
      <w:r w:rsidRPr="002F17F3">
        <w:rPr>
          <w:rFonts w:ascii="Garamond" w:hAnsi="Garamond"/>
          <w:sz w:val="16"/>
          <w:szCs w:val="16"/>
        </w:rPr>
        <w:t>”).</w:t>
      </w:r>
    </w:p>
  </w:footnote>
  <w:footnote w:id="9">
    <w:p w14:paraId="6382899E" w14:textId="77777777" w:rsidR="00E163B8" w:rsidRPr="002F17F3" w:rsidRDefault="00E163B8" w:rsidP="00F203F2">
      <w:pPr>
        <w:pStyle w:val="Testonotaapidipagina"/>
        <w:jc w:val="both"/>
        <w:rPr>
          <w:rFonts w:ascii="Garamond" w:hAnsi="Garamond"/>
          <w:sz w:val="16"/>
          <w:szCs w:val="16"/>
        </w:rPr>
      </w:pPr>
      <w:r w:rsidRPr="002F17F3">
        <w:rPr>
          <w:rStyle w:val="Rimandonotaapidipagina"/>
          <w:rFonts w:ascii="Garamond" w:hAnsi="Garamond"/>
          <w:sz w:val="16"/>
          <w:szCs w:val="16"/>
        </w:rPr>
        <w:footnoteRef/>
      </w:r>
      <w:r w:rsidRPr="002F17F3">
        <w:rPr>
          <w:rFonts w:ascii="Garamond" w:hAnsi="Garamond"/>
          <w:sz w:val="16"/>
          <w:szCs w:val="16"/>
        </w:rPr>
        <w:t xml:space="preserve"> </w:t>
      </w:r>
      <w:proofErr w:type="spellStart"/>
      <w:r w:rsidRPr="002F17F3">
        <w:rPr>
          <w:rFonts w:ascii="Garamond" w:hAnsi="Garamond"/>
          <w:sz w:val="16"/>
          <w:szCs w:val="16"/>
        </w:rPr>
        <w:t>Indicare</w:t>
      </w:r>
      <w:proofErr w:type="spellEnd"/>
      <w:r w:rsidRPr="002F17F3">
        <w:rPr>
          <w:rFonts w:ascii="Garamond" w:hAnsi="Garamond"/>
          <w:sz w:val="16"/>
          <w:szCs w:val="16"/>
        </w:rPr>
        <w:t xml:space="preserve"> </w:t>
      </w:r>
      <w:proofErr w:type="spellStart"/>
      <w:r w:rsidRPr="002F17F3">
        <w:rPr>
          <w:rFonts w:ascii="Garamond" w:hAnsi="Garamond"/>
          <w:sz w:val="16"/>
          <w:szCs w:val="16"/>
        </w:rPr>
        <w:t>l’anno</w:t>
      </w:r>
      <w:proofErr w:type="spellEnd"/>
      <w:r w:rsidRPr="002F17F3">
        <w:rPr>
          <w:rFonts w:ascii="Garamond" w:hAnsi="Garamond"/>
          <w:sz w:val="16"/>
          <w:szCs w:val="16"/>
        </w:rPr>
        <w:t xml:space="preserve"> della </w:t>
      </w:r>
      <w:proofErr w:type="spellStart"/>
      <w:r w:rsidRPr="002F17F3">
        <w:rPr>
          <w:rFonts w:ascii="Garamond" w:hAnsi="Garamond"/>
          <w:sz w:val="16"/>
          <w:szCs w:val="16"/>
        </w:rPr>
        <w:t>dichiarazione</w:t>
      </w:r>
      <w:proofErr w:type="spellEnd"/>
      <w:r w:rsidRPr="002F17F3">
        <w:rPr>
          <w:rFonts w:ascii="Garamond" w:hAnsi="Garamond"/>
          <w:sz w:val="16"/>
          <w:szCs w:val="16"/>
        </w:rPr>
        <w:t xml:space="preserve"> </w:t>
      </w:r>
      <w:proofErr w:type="spellStart"/>
      <w:r w:rsidRPr="002F17F3">
        <w:rPr>
          <w:rFonts w:ascii="Garamond" w:hAnsi="Garamond"/>
          <w:sz w:val="16"/>
          <w:szCs w:val="16"/>
        </w:rPr>
        <w:t>fiscale</w:t>
      </w:r>
      <w:proofErr w:type="spellEnd"/>
      <w:r w:rsidRPr="002F17F3">
        <w:rPr>
          <w:rFonts w:ascii="Garamond" w:hAnsi="Garamond"/>
          <w:sz w:val="16"/>
          <w:szCs w:val="16"/>
        </w:rPr>
        <w:t xml:space="preserve"> o </w:t>
      </w:r>
      <w:proofErr w:type="spellStart"/>
      <w:r w:rsidRPr="002F17F3">
        <w:rPr>
          <w:rFonts w:ascii="Garamond" w:hAnsi="Garamond"/>
          <w:sz w:val="16"/>
          <w:szCs w:val="16"/>
        </w:rPr>
        <w:t>resa</w:t>
      </w:r>
      <w:proofErr w:type="spellEnd"/>
      <w:r w:rsidRPr="002F17F3">
        <w:rPr>
          <w:rFonts w:ascii="Garamond" w:hAnsi="Garamond"/>
          <w:sz w:val="16"/>
          <w:szCs w:val="16"/>
        </w:rPr>
        <w:t xml:space="preserve"> a </w:t>
      </w:r>
      <w:proofErr w:type="spellStart"/>
      <w:r w:rsidRPr="002F17F3">
        <w:rPr>
          <w:rFonts w:ascii="Garamond" w:hAnsi="Garamond"/>
          <w:sz w:val="16"/>
          <w:szCs w:val="16"/>
        </w:rPr>
        <w:t>fini</w:t>
      </w:r>
      <w:proofErr w:type="spellEnd"/>
      <w:r w:rsidRPr="002F17F3">
        <w:rPr>
          <w:rFonts w:ascii="Garamond" w:hAnsi="Garamond"/>
          <w:sz w:val="16"/>
          <w:szCs w:val="16"/>
        </w:rPr>
        <w:t xml:space="preserve"> </w:t>
      </w:r>
      <w:proofErr w:type="spellStart"/>
      <w:r w:rsidRPr="002F17F3">
        <w:rPr>
          <w:rFonts w:ascii="Garamond" w:hAnsi="Garamond"/>
          <w:sz w:val="16"/>
          <w:szCs w:val="16"/>
        </w:rPr>
        <w:t>fiscali</w:t>
      </w:r>
      <w:proofErr w:type="spellEnd"/>
      <w:r w:rsidRPr="002F17F3">
        <w:rPr>
          <w:rFonts w:ascii="Garamond" w:hAnsi="Garamond"/>
          <w:sz w:val="16"/>
          <w:szCs w:val="16"/>
        </w:rPr>
        <w:t xml:space="preserve"> per </w:t>
      </w:r>
      <w:proofErr w:type="spellStart"/>
      <w:r w:rsidRPr="002F17F3">
        <w:rPr>
          <w:rFonts w:ascii="Garamond" w:hAnsi="Garamond"/>
          <w:sz w:val="16"/>
          <w:szCs w:val="16"/>
        </w:rPr>
        <w:t>gli</w:t>
      </w:r>
      <w:proofErr w:type="spellEnd"/>
      <w:r w:rsidRPr="002F17F3">
        <w:rPr>
          <w:rFonts w:ascii="Garamond" w:hAnsi="Garamond"/>
          <w:sz w:val="16"/>
          <w:szCs w:val="16"/>
        </w:rPr>
        <w:t xml:space="preserve"> aiuti di cui </w:t>
      </w:r>
      <w:proofErr w:type="spellStart"/>
      <w:r w:rsidRPr="002F17F3">
        <w:rPr>
          <w:rFonts w:ascii="Garamond" w:hAnsi="Garamond"/>
          <w:sz w:val="16"/>
          <w:szCs w:val="16"/>
        </w:rPr>
        <w:t>all’art</w:t>
      </w:r>
      <w:proofErr w:type="spellEnd"/>
      <w:r w:rsidRPr="002F17F3">
        <w:rPr>
          <w:rFonts w:ascii="Garamond" w:hAnsi="Garamond"/>
          <w:sz w:val="16"/>
          <w:szCs w:val="16"/>
        </w:rPr>
        <w:t xml:space="preserve">. 10 del DM 115/2017 </w:t>
      </w:r>
      <w:proofErr w:type="spellStart"/>
      <w:r w:rsidRPr="002F17F3">
        <w:rPr>
          <w:rFonts w:ascii="Garamond" w:hAnsi="Garamond"/>
          <w:sz w:val="16"/>
          <w:szCs w:val="16"/>
        </w:rPr>
        <w:t>ricevuti</w:t>
      </w:r>
      <w:proofErr w:type="spellEnd"/>
      <w:r w:rsidRPr="002F17F3">
        <w:rPr>
          <w:rFonts w:ascii="Garamond" w:hAnsi="Garamond"/>
          <w:sz w:val="16"/>
          <w:szCs w:val="16"/>
        </w:rPr>
        <w:t xml:space="preserve"> in regime </w:t>
      </w:r>
      <w:r w:rsidRPr="002F17F3">
        <w:rPr>
          <w:rFonts w:ascii="Garamond" w:hAnsi="Garamond" w:cs="Calibri"/>
          <w:sz w:val="16"/>
          <w:szCs w:val="16"/>
        </w:rPr>
        <w:t>«</w:t>
      </w:r>
      <w:r w:rsidRPr="002F17F3">
        <w:rPr>
          <w:rFonts w:ascii="Garamond" w:hAnsi="Garamond" w:cs="Calibri"/>
          <w:i/>
          <w:sz w:val="16"/>
          <w:szCs w:val="16"/>
        </w:rPr>
        <w:t>de minimis</w:t>
      </w:r>
      <w:r w:rsidRPr="002F17F3">
        <w:rPr>
          <w:rFonts w:ascii="Garamond" w:hAnsi="Garamond" w:cs="Calibri"/>
          <w:sz w:val="16"/>
          <w:szCs w:val="16"/>
        </w:rPr>
        <w:t>».</w:t>
      </w:r>
      <w:r w:rsidRPr="002F17F3">
        <w:rPr>
          <w:rFonts w:ascii="Garamond" w:hAnsi="Garamond"/>
          <w:sz w:val="16"/>
          <w:szCs w:val="16"/>
        </w:rPr>
        <w:t xml:space="preserve"> </w:t>
      </w:r>
    </w:p>
    <w:p w14:paraId="21E65109" w14:textId="77777777" w:rsidR="00E163B8" w:rsidRPr="00F203F2" w:rsidRDefault="00E163B8" w:rsidP="00F203F2">
      <w:pPr>
        <w:pStyle w:val="Testonotaapidipagina"/>
        <w:jc w:val="both"/>
        <w:rPr>
          <w:rFonts w:ascii="Garamond" w:hAnsi="Garamond"/>
          <w:sz w:val="16"/>
          <w:szCs w:val="16"/>
        </w:rPr>
      </w:pPr>
    </w:p>
  </w:footnote>
  <w:footnote w:id="10">
    <w:p w14:paraId="666BA5A6" w14:textId="77777777" w:rsidR="002855F9" w:rsidRPr="00F203F2" w:rsidRDefault="00D63088" w:rsidP="00F203F2">
      <w:pPr>
        <w:pStyle w:val="Testonotaapidipagina"/>
        <w:rPr>
          <w:rFonts w:ascii="Garamond" w:hAnsi="Garamond" w:cstheme="minorHAnsi"/>
          <w:sz w:val="16"/>
          <w:szCs w:val="16"/>
        </w:rPr>
      </w:pPr>
      <w:r w:rsidRPr="00F203F2">
        <w:rPr>
          <w:rStyle w:val="Rimandonotaapidipagina"/>
          <w:rFonts w:ascii="Garamond" w:hAnsi="Garamond"/>
          <w:sz w:val="16"/>
          <w:szCs w:val="16"/>
        </w:rPr>
        <w:footnoteRef/>
      </w:r>
      <w:r w:rsidRPr="00F203F2">
        <w:rPr>
          <w:rFonts w:ascii="Garamond" w:hAnsi="Garamond"/>
          <w:sz w:val="16"/>
          <w:szCs w:val="16"/>
        </w:rPr>
        <w:t xml:space="preserve"> </w:t>
      </w:r>
      <w:r w:rsidR="002855F9" w:rsidRPr="00F203F2">
        <w:rPr>
          <w:rFonts w:ascii="Garamond" w:hAnsi="Garamond" w:cstheme="minorHAnsi"/>
          <w:sz w:val="16"/>
          <w:szCs w:val="16"/>
        </w:rPr>
        <w:t xml:space="preserve">In caso di </w:t>
      </w:r>
      <w:proofErr w:type="spellStart"/>
      <w:r w:rsidR="002855F9" w:rsidRPr="00F203F2">
        <w:rPr>
          <w:rFonts w:ascii="Garamond" w:hAnsi="Garamond" w:cstheme="minorHAnsi"/>
          <w:sz w:val="16"/>
          <w:szCs w:val="16"/>
        </w:rPr>
        <w:t>cumulo</w:t>
      </w:r>
      <w:proofErr w:type="spellEnd"/>
      <w:r w:rsidR="002855F9" w:rsidRPr="00F203F2">
        <w:rPr>
          <w:rFonts w:ascii="Garamond" w:hAnsi="Garamond" w:cstheme="minorHAnsi"/>
          <w:sz w:val="16"/>
          <w:szCs w:val="16"/>
        </w:rPr>
        <w:t xml:space="preserve"> </w:t>
      </w:r>
      <w:proofErr w:type="spellStart"/>
      <w:r w:rsidR="002855F9" w:rsidRPr="00F203F2">
        <w:rPr>
          <w:rFonts w:ascii="Garamond" w:hAnsi="Garamond" w:cstheme="minorHAnsi"/>
          <w:sz w:val="16"/>
          <w:szCs w:val="16"/>
        </w:rPr>
        <w:t>degli</w:t>
      </w:r>
      <w:proofErr w:type="spellEnd"/>
      <w:r w:rsidR="002855F9" w:rsidRPr="00F203F2">
        <w:rPr>
          <w:rFonts w:ascii="Garamond" w:hAnsi="Garamond" w:cstheme="minorHAnsi"/>
          <w:sz w:val="16"/>
          <w:szCs w:val="16"/>
        </w:rPr>
        <w:t xml:space="preserve"> aiuti «de minimis» di cui </w:t>
      </w:r>
      <w:proofErr w:type="spellStart"/>
      <w:r w:rsidR="002855F9" w:rsidRPr="00F203F2">
        <w:rPr>
          <w:rFonts w:ascii="Garamond" w:hAnsi="Garamond" w:cstheme="minorHAnsi"/>
          <w:sz w:val="16"/>
          <w:szCs w:val="16"/>
        </w:rPr>
        <w:t>all’avviso</w:t>
      </w:r>
      <w:proofErr w:type="spellEnd"/>
      <w:r w:rsidR="002855F9" w:rsidRPr="00F203F2">
        <w:rPr>
          <w:rFonts w:ascii="Garamond" w:hAnsi="Garamond" w:cstheme="minorHAnsi"/>
          <w:sz w:val="16"/>
          <w:szCs w:val="16"/>
        </w:rPr>
        <w:t xml:space="preserve"> con </w:t>
      </w:r>
      <w:proofErr w:type="spellStart"/>
      <w:r w:rsidR="002855F9" w:rsidRPr="00F203F2">
        <w:rPr>
          <w:rFonts w:ascii="Garamond" w:hAnsi="Garamond" w:cstheme="minorHAnsi"/>
          <w:sz w:val="16"/>
          <w:szCs w:val="16"/>
        </w:rPr>
        <w:t>altri</w:t>
      </w:r>
      <w:proofErr w:type="spellEnd"/>
      <w:r w:rsidR="002855F9" w:rsidRPr="00F203F2">
        <w:rPr>
          <w:rFonts w:ascii="Garamond" w:hAnsi="Garamond" w:cstheme="minorHAnsi"/>
          <w:sz w:val="16"/>
          <w:szCs w:val="16"/>
        </w:rPr>
        <w:t xml:space="preserve"> aiuti di Stato è </w:t>
      </w:r>
      <w:proofErr w:type="spellStart"/>
      <w:r w:rsidR="002855F9" w:rsidRPr="00F203F2">
        <w:rPr>
          <w:rFonts w:ascii="Garamond" w:hAnsi="Garamond" w:cstheme="minorHAnsi"/>
          <w:sz w:val="16"/>
          <w:szCs w:val="16"/>
        </w:rPr>
        <w:t>possibile</w:t>
      </w:r>
      <w:proofErr w:type="spellEnd"/>
      <w:r w:rsidR="002855F9" w:rsidRPr="00F203F2">
        <w:rPr>
          <w:rFonts w:ascii="Garamond" w:hAnsi="Garamond" w:cstheme="minorHAnsi"/>
          <w:sz w:val="16"/>
          <w:szCs w:val="16"/>
        </w:rPr>
        <w:t xml:space="preserve"> il </w:t>
      </w:r>
      <w:proofErr w:type="spellStart"/>
      <w:r w:rsidR="002855F9" w:rsidRPr="00F203F2">
        <w:rPr>
          <w:rFonts w:ascii="Garamond" w:hAnsi="Garamond" w:cstheme="minorHAnsi"/>
          <w:sz w:val="16"/>
          <w:szCs w:val="16"/>
        </w:rPr>
        <w:t>cumulo</w:t>
      </w:r>
      <w:proofErr w:type="spellEnd"/>
      <w:r w:rsidR="002855F9" w:rsidRPr="00F203F2">
        <w:rPr>
          <w:rFonts w:ascii="Garamond" w:hAnsi="Garamond" w:cstheme="minorHAnsi"/>
          <w:sz w:val="16"/>
          <w:szCs w:val="16"/>
        </w:rPr>
        <w:t xml:space="preserve">: </w:t>
      </w:r>
    </w:p>
    <w:p w14:paraId="4ABECCF0" w14:textId="77777777" w:rsidR="002855F9" w:rsidRPr="00F203F2" w:rsidRDefault="002855F9" w:rsidP="00F203F2">
      <w:pPr>
        <w:pStyle w:val="Testonotaapidipagina"/>
        <w:rPr>
          <w:rFonts w:ascii="Garamond" w:hAnsi="Garamond" w:cstheme="minorHAnsi"/>
          <w:sz w:val="16"/>
          <w:szCs w:val="16"/>
        </w:rPr>
      </w:pPr>
      <w:r w:rsidRPr="00F203F2">
        <w:rPr>
          <w:rFonts w:ascii="Garamond" w:hAnsi="Garamond" w:cstheme="minorHAnsi"/>
          <w:sz w:val="16"/>
          <w:szCs w:val="16"/>
        </w:rPr>
        <w:t xml:space="preserve">- con aiuti di Stato </w:t>
      </w:r>
      <w:proofErr w:type="spellStart"/>
      <w:r w:rsidRPr="00F203F2">
        <w:rPr>
          <w:rFonts w:ascii="Garamond" w:hAnsi="Garamond" w:cstheme="minorHAnsi"/>
          <w:sz w:val="16"/>
          <w:szCs w:val="16"/>
        </w:rPr>
        <w:t>concessi</w:t>
      </w:r>
      <w:proofErr w:type="spellEnd"/>
      <w:r w:rsidRPr="00F203F2">
        <w:rPr>
          <w:rFonts w:ascii="Garamond" w:hAnsi="Garamond" w:cstheme="minorHAnsi"/>
          <w:sz w:val="16"/>
          <w:szCs w:val="16"/>
        </w:rPr>
        <w:t xml:space="preserve"> per </w:t>
      </w:r>
      <w:proofErr w:type="spellStart"/>
      <w:r w:rsidRPr="00F203F2">
        <w:rPr>
          <w:rFonts w:ascii="Garamond" w:hAnsi="Garamond" w:cstheme="minorHAnsi"/>
          <w:sz w:val="16"/>
          <w:szCs w:val="16"/>
        </w:rPr>
        <w:t>gli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stessi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costi</w:t>
      </w:r>
      <w:proofErr w:type="spellEnd"/>
      <w:r w:rsidRPr="00F203F2">
        <w:rPr>
          <w:rFonts w:ascii="Garamond" w:hAnsi="Garamond" w:cstheme="minorHAnsi"/>
          <w:sz w:val="16"/>
          <w:szCs w:val="16"/>
        </w:rPr>
        <w:t xml:space="preserve"> ammissibili se tale </w:t>
      </w:r>
      <w:proofErr w:type="spellStart"/>
      <w:r w:rsidRPr="00F203F2">
        <w:rPr>
          <w:rFonts w:ascii="Garamond" w:hAnsi="Garamond" w:cstheme="minorHAnsi"/>
          <w:sz w:val="16"/>
          <w:szCs w:val="16"/>
        </w:rPr>
        <w:t>cumulo</w:t>
      </w:r>
      <w:proofErr w:type="spellEnd"/>
      <w:r w:rsidRPr="00F203F2">
        <w:rPr>
          <w:rFonts w:ascii="Garamond" w:hAnsi="Garamond" w:cstheme="minorHAnsi"/>
          <w:sz w:val="16"/>
          <w:szCs w:val="16"/>
        </w:rPr>
        <w:t xml:space="preserve"> non </w:t>
      </w:r>
      <w:proofErr w:type="spellStart"/>
      <w:r w:rsidRPr="00F203F2">
        <w:rPr>
          <w:rFonts w:ascii="Garamond" w:hAnsi="Garamond" w:cstheme="minorHAnsi"/>
          <w:sz w:val="16"/>
          <w:szCs w:val="16"/>
        </w:rPr>
        <w:t>comporta</w:t>
      </w:r>
      <w:proofErr w:type="spellEnd"/>
      <w:r w:rsidRPr="00F203F2">
        <w:rPr>
          <w:rFonts w:ascii="Garamond" w:hAnsi="Garamond" w:cstheme="minorHAnsi"/>
          <w:sz w:val="16"/>
          <w:szCs w:val="16"/>
        </w:rPr>
        <w:t xml:space="preserve"> il </w:t>
      </w:r>
      <w:proofErr w:type="spellStart"/>
      <w:proofErr w:type="gramStart"/>
      <w:r w:rsidRPr="00F203F2">
        <w:rPr>
          <w:rFonts w:ascii="Garamond" w:hAnsi="Garamond" w:cstheme="minorHAnsi"/>
          <w:sz w:val="16"/>
          <w:szCs w:val="16"/>
        </w:rPr>
        <w:t>superamento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dell’intensità</w:t>
      </w:r>
      <w:proofErr w:type="spellEnd"/>
      <w:proofErr w:type="gram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aiuto</w:t>
      </w:r>
      <w:proofErr w:type="spellEnd"/>
      <w:r w:rsidRPr="00F203F2">
        <w:rPr>
          <w:rFonts w:ascii="Garamond" w:hAnsi="Garamond" w:cstheme="minorHAnsi"/>
          <w:sz w:val="16"/>
          <w:szCs w:val="16"/>
        </w:rPr>
        <w:t xml:space="preserve"> o </w:t>
      </w:r>
      <w:proofErr w:type="spellStart"/>
      <w:r w:rsidRPr="00F203F2">
        <w:rPr>
          <w:rFonts w:ascii="Garamond" w:hAnsi="Garamond" w:cstheme="minorHAnsi"/>
          <w:sz w:val="16"/>
          <w:szCs w:val="16"/>
        </w:rPr>
        <w:t>dell’importo</w:t>
      </w:r>
      <w:proofErr w:type="spell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aiuto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più</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elevati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fissati</w:t>
      </w:r>
      <w:proofErr w:type="spellEnd"/>
      <w:r w:rsidRPr="00F203F2">
        <w:rPr>
          <w:rFonts w:ascii="Garamond" w:hAnsi="Garamond" w:cstheme="minorHAnsi"/>
          <w:sz w:val="16"/>
          <w:szCs w:val="16"/>
        </w:rPr>
        <w:t xml:space="preserve">, per le </w:t>
      </w:r>
      <w:proofErr w:type="spellStart"/>
      <w:r w:rsidRPr="00F203F2">
        <w:rPr>
          <w:rFonts w:ascii="Garamond" w:hAnsi="Garamond" w:cstheme="minorHAnsi"/>
          <w:sz w:val="16"/>
          <w:szCs w:val="16"/>
        </w:rPr>
        <w:t>specifiche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circostanze</w:t>
      </w:r>
      <w:proofErr w:type="spell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ogni</w:t>
      </w:r>
      <w:proofErr w:type="spellEnd"/>
      <w:r w:rsidRPr="00F203F2">
        <w:rPr>
          <w:rFonts w:ascii="Garamond" w:hAnsi="Garamond" w:cstheme="minorHAnsi"/>
          <w:sz w:val="16"/>
          <w:szCs w:val="16"/>
        </w:rPr>
        <w:t xml:space="preserve"> caso, in un </w:t>
      </w:r>
      <w:proofErr w:type="spellStart"/>
      <w:r w:rsidRPr="00F203F2">
        <w:rPr>
          <w:rFonts w:ascii="Garamond" w:hAnsi="Garamond" w:cstheme="minorHAnsi"/>
          <w:sz w:val="16"/>
          <w:szCs w:val="16"/>
        </w:rPr>
        <w:t>regolamento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d’esenzione</w:t>
      </w:r>
      <w:proofErr w:type="spellEnd"/>
      <w:r w:rsidRPr="00F203F2">
        <w:rPr>
          <w:rFonts w:ascii="Garamond" w:hAnsi="Garamond" w:cstheme="minorHAnsi"/>
          <w:sz w:val="16"/>
          <w:szCs w:val="16"/>
        </w:rPr>
        <w:t xml:space="preserve"> per </w:t>
      </w:r>
      <w:proofErr w:type="spellStart"/>
      <w:r w:rsidRPr="00F203F2">
        <w:rPr>
          <w:rFonts w:ascii="Garamond" w:hAnsi="Garamond" w:cstheme="minorHAnsi"/>
          <w:sz w:val="16"/>
          <w:szCs w:val="16"/>
        </w:rPr>
        <w:t>categoria</w:t>
      </w:r>
      <w:proofErr w:type="spellEnd"/>
      <w:r w:rsidRPr="00F203F2">
        <w:rPr>
          <w:rFonts w:ascii="Garamond" w:hAnsi="Garamond" w:cstheme="minorHAnsi"/>
          <w:sz w:val="16"/>
          <w:szCs w:val="16"/>
        </w:rPr>
        <w:t xml:space="preserve"> o in </w:t>
      </w:r>
      <w:proofErr w:type="spellStart"/>
      <w:r w:rsidRPr="00F203F2">
        <w:rPr>
          <w:rFonts w:ascii="Garamond" w:hAnsi="Garamond" w:cstheme="minorHAnsi"/>
          <w:sz w:val="16"/>
          <w:szCs w:val="16"/>
        </w:rPr>
        <w:t>una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decisione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adottata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dalla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Commissione</w:t>
      </w:r>
      <w:proofErr w:type="spellEnd"/>
      <w:r w:rsidRPr="00F203F2">
        <w:rPr>
          <w:rFonts w:ascii="Garamond" w:hAnsi="Garamond" w:cstheme="minorHAnsi"/>
          <w:sz w:val="16"/>
          <w:szCs w:val="16"/>
        </w:rPr>
        <w:t xml:space="preserve">. </w:t>
      </w:r>
    </w:p>
    <w:p w14:paraId="14C8E1CA" w14:textId="77777777" w:rsidR="002855F9" w:rsidRPr="00F203F2" w:rsidRDefault="002855F9" w:rsidP="00F203F2">
      <w:pPr>
        <w:pStyle w:val="Testonotaapidipagina"/>
        <w:rPr>
          <w:rFonts w:ascii="Garamond" w:hAnsi="Garamond" w:cstheme="minorHAnsi"/>
          <w:sz w:val="16"/>
          <w:szCs w:val="16"/>
        </w:rPr>
      </w:pPr>
      <w:r w:rsidRPr="00F203F2">
        <w:rPr>
          <w:rFonts w:ascii="Garamond" w:hAnsi="Garamond" w:cstheme="minorHAnsi"/>
          <w:sz w:val="16"/>
          <w:szCs w:val="16"/>
        </w:rPr>
        <w:t xml:space="preserve">- con aiuti di Stato </w:t>
      </w:r>
      <w:proofErr w:type="spellStart"/>
      <w:r w:rsidRPr="00F203F2">
        <w:rPr>
          <w:rFonts w:ascii="Garamond" w:hAnsi="Garamond" w:cstheme="minorHAnsi"/>
          <w:sz w:val="16"/>
          <w:szCs w:val="16"/>
        </w:rPr>
        <w:t>concessi</w:t>
      </w:r>
      <w:proofErr w:type="spellEnd"/>
      <w:r w:rsidRPr="00F203F2">
        <w:rPr>
          <w:rFonts w:ascii="Garamond" w:hAnsi="Garamond" w:cstheme="minorHAnsi"/>
          <w:sz w:val="16"/>
          <w:szCs w:val="16"/>
        </w:rPr>
        <w:t xml:space="preserve"> per </w:t>
      </w:r>
      <w:proofErr w:type="spellStart"/>
      <w:r w:rsidRPr="00F203F2">
        <w:rPr>
          <w:rFonts w:ascii="Garamond" w:hAnsi="Garamond" w:cstheme="minorHAnsi"/>
          <w:sz w:val="16"/>
          <w:szCs w:val="16"/>
        </w:rPr>
        <w:t>costi</w:t>
      </w:r>
      <w:proofErr w:type="spellEnd"/>
      <w:r w:rsidRPr="00F203F2">
        <w:rPr>
          <w:rFonts w:ascii="Garamond" w:hAnsi="Garamond" w:cstheme="minorHAnsi"/>
          <w:sz w:val="16"/>
          <w:szCs w:val="16"/>
        </w:rPr>
        <w:t xml:space="preserve"> ammissibili </w:t>
      </w:r>
      <w:proofErr w:type="spellStart"/>
      <w:r w:rsidRPr="00F203F2">
        <w:rPr>
          <w:rFonts w:ascii="Garamond" w:hAnsi="Garamond" w:cstheme="minorHAnsi"/>
          <w:sz w:val="16"/>
          <w:szCs w:val="16"/>
        </w:rPr>
        <w:t>diversi</w:t>
      </w:r>
      <w:proofErr w:type="spellEnd"/>
      <w:r w:rsidRPr="00F203F2">
        <w:rPr>
          <w:rFonts w:ascii="Garamond" w:hAnsi="Garamond" w:cstheme="minorHAnsi"/>
          <w:sz w:val="16"/>
          <w:szCs w:val="16"/>
        </w:rPr>
        <w:t xml:space="preserve"> da </w:t>
      </w:r>
      <w:proofErr w:type="spellStart"/>
      <w:r w:rsidRPr="00F203F2">
        <w:rPr>
          <w:rFonts w:ascii="Garamond" w:hAnsi="Garamond" w:cstheme="minorHAnsi"/>
          <w:sz w:val="16"/>
          <w:szCs w:val="16"/>
        </w:rPr>
        <w:t>quelli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finanziati</w:t>
      </w:r>
      <w:proofErr w:type="spellEnd"/>
      <w:r w:rsidRPr="00F203F2">
        <w:rPr>
          <w:rFonts w:ascii="Garamond" w:hAnsi="Garamond" w:cstheme="minorHAnsi"/>
          <w:sz w:val="16"/>
          <w:szCs w:val="16"/>
        </w:rPr>
        <w:t xml:space="preserve"> in «de minimis». </w:t>
      </w:r>
    </w:p>
    <w:p w14:paraId="798ACA9C" w14:textId="77777777" w:rsidR="002855F9" w:rsidRPr="00F203F2" w:rsidRDefault="002855F9" w:rsidP="00F203F2">
      <w:pPr>
        <w:pStyle w:val="Testonotaapidipagina"/>
        <w:rPr>
          <w:rFonts w:ascii="Garamond" w:hAnsi="Garamond" w:cstheme="minorHAnsi"/>
          <w:sz w:val="16"/>
          <w:szCs w:val="16"/>
        </w:rPr>
      </w:pPr>
      <w:r w:rsidRPr="00F203F2">
        <w:rPr>
          <w:rFonts w:ascii="Garamond" w:hAnsi="Garamond" w:cstheme="minorHAnsi"/>
          <w:sz w:val="16"/>
          <w:szCs w:val="16"/>
        </w:rPr>
        <w:t xml:space="preserve">Per </w:t>
      </w:r>
      <w:proofErr w:type="spellStart"/>
      <w:r w:rsidRPr="00F203F2">
        <w:rPr>
          <w:rFonts w:ascii="Garamond" w:hAnsi="Garamond" w:cstheme="minorHAnsi"/>
          <w:sz w:val="16"/>
          <w:szCs w:val="16"/>
        </w:rPr>
        <w:t>questo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motivo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l’impresa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dovrà</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indicare</w:t>
      </w:r>
      <w:proofErr w:type="spellEnd"/>
      <w:r w:rsidRPr="00F203F2">
        <w:rPr>
          <w:rFonts w:ascii="Garamond" w:hAnsi="Garamond" w:cstheme="minorHAnsi"/>
          <w:sz w:val="16"/>
          <w:szCs w:val="16"/>
        </w:rPr>
        <w:t xml:space="preserve"> se ed </w:t>
      </w:r>
      <w:proofErr w:type="spellStart"/>
      <w:r w:rsidRPr="00F203F2">
        <w:rPr>
          <w:rFonts w:ascii="Garamond" w:hAnsi="Garamond" w:cstheme="minorHAnsi"/>
          <w:sz w:val="16"/>
          <w:szCs w:val="16"/>
        </w:rPr>
        <w:t>eventualmente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quali</w:t>
      </w:r>
      <w:proofErr w:type="spellEnd"/>
      <w:r w:rsidRPr="00F203F2">
        <w:rPr>
          <w:rFonts w:ascii="Garamond" w:hAnsi="Garamond" w:cstheme="minorHAnsi"/>
          <w:sz w:val="16"/>
          <w:szCs w:val="16"/>
        </w:rPr>
        <w:t xml:space="preserve"> aiuti ha già </w:t>
      </w:r>
      <w:proofErr w:type="spellStart"/>
      <w:r w:rsidRPr="00F203F2">
        <w:rPr>
          <w:rFonts w:ascii="Garamond" w:hAnsi="Garamond" w:cstheme="minorHAnsi"/>
          <w:sz w:val="16"/>
          <w:szCs w:val="16"/>
        </w:rPr>
        <w:t>ricevuto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sugli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stessi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costi</w:t>
      </w:r>
      <w:proofErr w:type="spellEnd"/>
      <w:r w:rsidRPr="00F203F2">
        <w:rPr>
          <w:rFonts w:ascii="Garamond" w:hAnsi="Garamond" w:cstheme="minorHAnsi"/>
          <w:sz w:val="16"/>
          <w:szCs w:val="16"/>
        </w:rPr>
        <w:t xml:space="preserve"> ammissibili, a norma di un </w:t>
      </w:r>
      <w:proofErr w:type="spellStart"/>
      <w:r w:rsidRPr="00F203F2">
        <w:rPr>
          <w:rFonts w:ascii="Garamond" w:hAnsi="Garamond" w:cstheme="minorHAnsi"/>
          <w:sz w:val="16"/>
          <w:szCs w:val="16"/>
        </w:rPr>
        <w:t>regolamento</w:t>
      </w:r>
      <w:proofErr w:type="spell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esenzione</w:t>
      </w:r>
      <w:proofErr w:type="spellEnd"/>
      <w:r w:rsidRPr="00F203F2">
        <w:rPr>
          <w:rFonts w:ascii="Garamond" w:hAnsi="Garamond" w:cstheme="minorHAnsi"/>
          <w:sz w:val="16"/>
          <w:szCs w:val="16"/>
        </w:rPr>
        <w:t xml:space="preserve"> o di </w:t>
      </w:r>
      <w:proofErr w:type="spellStart"/>
      <w:r w:rsidRPr="00F203F2">
        <w:rPr>
          <w:rFonts w:ascii="Garamond" w:hAnsi="Garamond" w:cstheme="minorHAnsi"/>
          <w:sz w:val="16"/>
          <w:szCs w:val="16"/>
        </w:rPr>
        <w:t>una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decisione</w:t>
      </w:r>
      <w:proofErr w:type="spellEnd"/>
      <w:r w:rsidRPr="00F203F2">
        <w:rPr>
          <w:rFonts w:ascii="Garamond" w:hAnsi="Garamond" w:cstheme="minorHAnsi"/>
          <w:sz w:val="16"/>
          <w:szCs w:val="16"/>
        </w:rPr>
        <w:t xml:space="preserve"> della </w:t>
      </w:r>
      <w:proofErr w:type="spellStart"/>
      <w:r w:rsidRPr="00F203F2">
        <w:rPr>
          <w:rFonts w:ascii="Garamond" w:hAnsi="Garamond" w:cstheme="minorHAnsi"/>
          <w:sz w:val="16"/>
          <w:szCs w:val="16"/>
        </w:rPr>
        <w:t>Commissione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europea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affinché</w:t>
      </w:r>
      <w:proofErr w:type="spellEnd"/>
      <w:r w:rsidRPr="00F203F2">
        <w:rPr>
          <w:rFonts w:ascii="Garamond" w:hAnsi="Garamond" w:cstheme="minorHAnsi"/>
          <w:sz w:val="16"/>
          <w:szCs w:val="16"/>
        </w:rPr>
        <w:t xml:space="preserve"> non si </w:t>
      </w:r>
      <w:proofErr w:type="spellStart"/>
      <w:r w:rsidRPr="00F203F2">
        <w:rPr>
          <w:rFonts w:ascii="Garamond" w:hAnsi="Garamond" w:cstheme="minorHAnsi"/>
          <w:sz w:val="16"/>
          <w:szCs w:val="16"/>
        </w:rPr>
        <w:t>verifichino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superamenti</w:t>
      </w:r>
      <w:proofErr w:type="spellEnd"/>
      <w:r w:rsidRPr="00F203F2">
        <w:rPr>
          <w:rFonts w:ascii="Garamond" w:hAnsi="Garamond" w:cstheme="minorHAnsi"/>
          <w:sz w:val="16"/>
          <w:szCs w:val="16"/>
        </w:rPr>
        <w:t xml:space="preserve"> delle relative </w:t>
      </w:r>
      <w:proofErr w:type="spellStart"/>
      <w:r w:rsidRPr="00F203F2">
        <w:rPr>
          <w:rFonts w:ascii="Garamond" w:hAnsi="Garamond" w:cstheme="minorHAnsi"/>
          <w:sz w:val="16"/>
          <w:szCs w:val="16"/>
        </w:rPr>
        <w:t>intensità</w:t>
      </w:r>
      <w:proofErr w:type="spellEnd"/>
      <w:r w:rsidRPr="00F203F2">
        <w:rPr>
          <w:rFonts w:ascii="Garamond" w:hAnsi="Garamond" w:cstheme="minorHAnsi"/>
          <w:sz w:val="16"/>
          <w:szCs w:val="16"/>
        </w:rPr>
        <w:t xml:space="preserve">. </w:t>
      </w:r>
    </w:p>
    <w:p w14:paraId="5C8BC6C5" w14:textId="77777777" w:rsidR="002855F9" w:rsidRPr="00F203F2" w:rsidRDefault="002855F9" w:rsidP="00F203F2">
      <w:pPr>
        <w:pStyle w:val="Testonotaapidipagina"/>
        <w:rPr>
          <w:rFonts w:ascii="Garamond" w:hAnsi="Garamond" w:cstheme="minorHAnsi"/>
          <w:sz w:val="16"/>
          <w:szCs w:val="16"/>
        </w:rPr>
      </w:pPr>
      <w:r w:rsidRPr="00F203F2">
        <w:rPr>
          <w:rFonts w:ascii="Garamond" w:hAnsi="Garamond" w:cstheme="minorHAnsi"/>
          <w:sz w:val="16"/>
          <w:szCs w:val="16"/>
        </w:rPr>
        <w:t xml:space="preserve">Nella </w:t>
      </w:r>
      <w:proofErr w:type="spellStart"/>
      <w:r w:rsidRPr="00F203F2">
        <w:rPr>
          <w:rFonts w:ascii="Garamond" w:hAnsi="Garamond" w:cstheme="minorHAnsi"/>
          <w:sz w:val="16"/>
          <w:szCs w:val="16"/>
        </w:rPr>
        <w:t>tabella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dovrà</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pertanto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essere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indicata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l’intensità</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relativa</w:t>
      </w:r>
      <w:proofErr w:type="spellEnd"/>
      <w:r w:rsidRPr="00F203F2">
        <w:rPr>
          <w:rFonts w:ascii="Garamond" w:hAnsi="Garamond" w:cstheme="minorHAnsi"/>
          <w:sz w:val="16"/>
          <w:szCs w:val="16"/>
        </w:rPr>
        <w:t xml:space="preserve"> al </w:t>
      </w:r>
      <w:proofErr w:type="spellStart"/>
      <w:r w:rsidRPr="00F203F2">
        <w:rPr>
          <w:rFonts w:ascii="Garamond" w:hAnsi="Garamond" w:cstheme="minorHAnsi"/>
          <w:sz w:val="16"/>
          <w:szCs w:val="16"/>
        </w:rPr>
        <w:t>progetto</w:t>
      </w:r>
      <w:proofErr w:type="spellEnd"/>
      <w:r w:rsidRPr="00F203F2">
        <w:rPr>
          <w:rFonts w:ascii="Garamond" w:hAnsi="Garamond" w:cstheme="minorHAnsi"/>
          <w:sz w:val="16"/>
          <w:szCs w:val="16"/>
        </w:rPr>
        <w:t xml:space="preserve"> e </w:t>
      </w:r>
      <w:proofErr w:type="spellStart"/>
      <w:r w:rsidRPr="00F203F2">
        <w:rPr>
          <w:rFonts w:ascii="Garamond" w:hAnsi="Garamond" w:cstheme="minorHAnsi"/>
          <w:sz w:val="16"/>
          <w:szCs w:val="16"/>
        </w:rPr>
        <w:t>l’importo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imputato</w:t>
      </w:r>
      <w:proofErr w:type="spellEnd"/>
      <w:r w:rsidRPr="00F203F2">
        <w:rPr>
          <w:rFonts w:ascii="Garamond" w:hAnsi="Garamond" w:cstheme="minorHAnsi"/>
          <w:sz w:val="16"/>
          <w:szCs w:val="16"/>
        </w:rPr>
        <w:t xml:space="preserve"> alla voce di </w:t>
      </w:r>
      <w:proofErr w:type="spellStart"/>
      <w:r w:rsidRPr="00F203F2">
        <w:rPr>
          <w:rFonts w:ascii="Garamond" w:hAnsi="Garamond" w:cstheme="minorHAnsi"/>
          <w:sz w:val="16"/>
          <w:szCs w:val="16"/>
        </w:rPr>
        <w:t>costo</w:t>
      </w:r>
      <w:proofErr w:type="spellEnd"/>
      <w:r w:rsidRPr="00F203F2">
        <w:rPr>
          <w:rFonts w:ascii="Garamond" w:hAnsi="Garamond" w:cstheme="minorHAnsi"/>
          <w:sz w:val="16"/>
          <w:szCs w:val="16"/>
        </w:rPr>
        <w:t xml:space="preserve"> o </w:t>
      </w:r>
      <w:proofErr w:type="spellStart"/>
      <w:r w:rsidRPr="00F203F2">
        <w:rPr>
          <w:rFonts w:ascii="Garamond" w:hAnsi="Garamond" w:cstheme="minorHAnsi"/>
          <w:sz w:val="16"/>
          <w:szCs w:val="16"/>
        </w:rPr>
        <w:t>all’intero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progetto</w:t>
      </w:r>
      <w:proofErr w:type="spellEnd"/>
      <w:r w:rsidRPr="00F203F2">
        <w:rPr>
          <w:rFonts w:ascii="Garamond" w:hAnsi="Garamond" w:cstheme="minorHAnsi"/>
          <w:sz w:val="16"/>
          <w:szCs w:val="16"/>
        </w:rPr>
        <w:t xml:space="preserve"> in </w:t>
      </w:r>
      <w:proofErr w:type="spellStart"/>
      <w:r w:rsidRPr="00F203F2">
        <w:rPr>
          <w:rFonts w:ascii="Garamond" w:hAnsi="Garamond" w:cstheme="minorHAnsi"/>
          <w:sz w:val="16"/>
          <w:szCs w:val="16"/>
        </w:rPr>
        <w:t>valore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assoluto</w:t>
      </w:r>
      <w:proofErr w:type="spellEnd"/>
      <w:r w:rsidRPr="00F203F2">
        <w:rPr>
          <w:rFonts w:ascii="Garamond" w:hAnsi="Garamond" w:cstheme="minorHAnsi"/>
          <w:sz w:val="16"/>
          <w:szCs w:val="16"/>
        </w:rPr>
        <w:t>.</w:t>
      </w:r>
    </w:p>
    <w:p w14:paraId="1AF6A95A" w14:textId="7AC09D97" w:rsidR="00D63088" w:rsidRPr="00F203F2" w:rsidRDefault="002855F9" w:rsidP="00F203F2">
      <w:pPr>
        <w:pStyle w:val="Testonotaapidipagina"/>
        <w:rPr>
          <w:rFonts w:ascii="Garamond" w:hAnsi="Garamond" w:cstheme="minorHAnsi"/>
          <w:sz w:val="16"/>
          <w:szCs w:val="16"/>
          <w:lang w:val="it-IT"/>
        </w:rPr>
      </w:pPr>
      <w:proofErr w:type="spellStart"/>
      <w:r w:rsidRPr="00F203F2">
        <w:rPr>
          <w:rFonts w:ascii="Garamond" w:hAnsi="Garamond" w:cstheme="minorHAnsi"/>
          <w:sz w:val="16"/>
          <w:szCs w:val="16"/>
        </w:rPr>
        <w:t>Esempio</w:t>
      </w:r>
      <w:proofErr w:type="spellEnd"/>
      <w:r w:rsidRPr="00F203F2">
        <w:rPr>
          <w:rFonts w:ascii="Garamond" w:hAnsi="Garamond" w:cstheme="minorHAnsi"/>
          <w:sz w:val="16"/>
          <w:szCs w:val="16"/>
        </w:rPr>
        <w:t xml:space="preserve">: Per </w:t>
      </w:r>
      <w:proofErr w:type="spellStart"/>
      <w:r w:rsidRPr="00F203F2">
        <w:rPr>
          <w:rFonts w:ascii="Garamond" w:hAnsi="Garamond" w:cstheme="minorHAnsi"/>
          <w:sz w:val="16"/>
          <w:szCs w:val="16"/>
        </w:rPr>
        <w:t>una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misura</w:t>
      </w:r>
      <w:proofErr w:type="spell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assunzione</w:t>
      </w:r>
      <w:proofErr w:type="spell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lavoratori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svantaggiati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un’impresa</w:t>
      </w:r>
      <w:proofErr w:type="spellEnd"/>
      <w:r w:rsidRPr="00F203F2">
        <w:rPr>
          <w:rFonts w:ascii="Garamond" w:hAnsi="Garamond" w:cstheme="minorHAnsi"/>
          <w:sz w:val="16"/>
          <w:szCs w:val="16"/>
        </w:rPr>
        <w:t xml:space="preserve"> ha </w:t>
      </w:r>
      <w:proofErr w:type="spellStart"/>
      <w:r w:rsidRPr="00F203F2">
        <w:rPr>
          <w:rFonts w:ascii="Garamond" w:hAnsi="Garamond" w:cstheme="minorHAnsi"/>
          <w:sz w:val="16"/>
          <w:szCs w:val="16"/>
        </w:rPr>
        <w:t>ricevuto</w:t>
      </w:r>
      <w:proofErr w:type="spellEnd"/>
      <w:r w:rsidRPr="00F203F2">
        <w:rPr>
          <w:rFonts w:ascii="Garamond" w:hAnsi="Garamond" w:cstheme="minorHAnsi"/>
          <w:sz w:val="16"/>
          <w:szCs w:val="16"/>
        </w:rPr>
        <w:t xml:space="preserve"> un finanziamento in </w:t>
      </w:r>
      <w:proofErr w:type="spellStart"/>
      <w:r w:rsidRPr="00F203F2">
        <w:rPr>
          <w:rFonts w:ascii="Garamond" w:hAnsi="Garamond" w:cstheme="minorHAnsi"/>
          <w:sz w:val="16"/>
          <w:szCs w:val="16"/>
        </w:rPr>
        <w:t>esenzione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L’intensità</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massima</w:t>
      </w:r>
      <w:proofErr w:type="spellEnd"/>
      <w:r w:rsidRPr="00F203F2">
        <w:rPr>
          <w:rFonts w:ascii="Garamond" w:hAnsi="Garamond" w:cstheme="minorHAnsi"/>
          <w:sz w:val="16"/>
          <w:szCs w:val="16"/>
        </w:rPr>
        <w:t xml:space="preserve"> per il </w:t>
      </w:r>
      <w:proofErr w:type="spellStart"/>
      <w:r w:rsidRPr="00F203F2">
        <w:rPr>
          <w:rFonts w:ascii="Garamond" w:hAnsi="Garamond" w:cstheme="minorHAnsi"/>
          <w:sz w:val="16"/>
          <w:szCs w:val="16"/>
        </w:rPr>
        <w:t>complessivo</w:t>
      </w:r>
      <w:proofErr w:type="spellEnd"/>
      <w:r w:rsidRPr="00F203F2">
        <w:rPr>
          <w:rFonts w:ascii="Garamond" w:hAnsi="Garamond" w:cstheme="minorHAnsi"/>
          <w:sz w:val="16"/>
          <w:szCs w:val="16"/>
        </w:rPr>
        <w:t xml:space="preserve"> del </w:t>
      </w:r>
      <w:proofErr w:type="spellStart"/>
      <w:r w:rsidRPr="00F203F2">
        <w:rPr>
          <w:rFonts w:ascii="Garamond" w:hAnsi="Garamond" w:cstheme="minorHAnsi"/>
          <w:sz w:val="16"/>
          <w:szCs w:val="16"/>
        </w:rPr>
        <w:t>progetto</w:t>
      </w:r>
      <w:proofErr w:type="spellEnd"/>
      <w:r w:rsidRPr="00F203F2">
        <w:rPr>
          <w:rFonts w:ascii="Garamond" w:hAnsi="Garamond" w:cstheme="minorHAnsi"/>
          <w:sz w:val="16"/>
          <w:szCs w:val="16"/>
        </w:rPr>
        <w:t xml:space="preserve">, era del 50% dei </w:t>
      </w:r>
      <w:proofErr w:type="spellStart"/>
      <w:r w:rsidRPr="00F203F2">
        <w:rPr>
          <w:rFonts w:ascii="Garamond" w:hAnsi="Garamond" w:cstheme="minorHAnsi"/>
          <w:sz w:val="16"/>
          <w:szCs w:val="16"/>
        </w:rPr>
        <w:t>costi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salariali</w:t>
      </w:r>
      <w:proofErr w:type="spellEnd"/>
      <w:r w:rsidRPr="00F203F2">
        <w:rPr>
          <w:rFonts w:ascii="Garamond" w:hAnsi="Garamond" w:cstheme="minorHAnsi"/>
          <w:sz w:val="16"/>
          <w:szCs w:val="16"/>
        </w:rPr>
        <w:t xml:space="preserve"> per 12 </w:t>
      </w:r>
      <w:proofErr w:type="spellStart"/>
      <w:r w:rsidRPr="00F203F2">
        <w:rPr>
          <w:rFonts w:ascii="Garamond" w:hAnsi="Garamond" w:cstheme="minorHAnsi"/>
          <w:sz w:val="16"/>
          <w:szCs w:val="16"/>
        </w:rPr>
        <w:t>mesi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pari</w:t>
      </w:r>
      <w:proofErr w:type="spellEnd"/>
      <w:r w:rsidRPr="00F203F2">
        <w:rPr>
          <w:rFonts w:ascii="Garamond" w:hAnsi="Garamond" w:cstheme="minorHAnsi"/>
          <w:sz w:val="16"/>
          <w:szCs w:val="16"/>
        </w:rPr>
        <w:t xml:space="preserve"> ad un </w:t>
      </w:r>
      <w:proofErr w:type="spellStart"/>
      <w:r w:rsidRPr="00F203F2">
        <w:rPr>
          <w:rFonts w:ascii="Garamond" w:hAnsi="Garamond" w:cstheme="minorHAnsi"/>
          <w:sz w:val="16"/>
          <w:szCs w:val="16"/>
        </w:rPr>
        <w:t>complessivo</w:t>
      </w:r>
      <w:proofErr w:type="spellEnd"/>
      <w:r w:rsidRPr="00F203F2">
        <w:rPr>
          <w:rFonts w:ascii="Garamond" w:hAnsi="Garamond" w:cstheme="minorHAnsi"/>
          <w:sz w:val="16"/>
          <w:szCs w:val="16"/>
        </w:rPr>
        <w:t xml:space="preserve"> di 6000 € (500 € al mese). </w:t>
      </w:r>
      <w:proofErr w:type="spellStart"/>
      <w:r w:rsidRPr="00F203F2">
        <w:rPr>
          <w:rFonts w:ascii="Garamond" w:hAnsi="Garamond" w:cstheme="minorHAnsi"/>
          <w:sz w:val="16"/>
          <w:szCs w:val="16"/>
        </w:rPr>
        <w:t>Tuttavia</w:t>
      </w:r>
      <w:proofErr w:type="spellEnd"/>
      <w:r w:rsidRPr="00F203F2">
        <w:rPr>
          <w:rFonts w:ascii="Garamond" w:hAnsi="Garamond" w:cstheme="minorHAnsi"/>
          <w:sz w:val="16"/>
          <w:szCs w:val="16"/>
        </w:rPr>
        <w:t xml:space="preserve"> il finanziamento </w:t>
      </w:r>
      <w:proofErr w:type="spellStart"/>
      <w:r w:rsidRPr="00F203F2">
        <w:rPr>
          <w:rFonts w:ascii="Garamond" w:hAnsi="Garamond" w:cstheme="minorHAnsi"/>
          <w:sz w:val="16"/>
          <w:szCs w:val="16"/>
        </w:rPr>
        <w:t>effettivamente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concesso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oppure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erogato</w:t>
      </w:r>
      <w:proofErr w:type="spellEnd"/>
      <w:r w:rsidRPr="00F203F2">
        <w:rPr>
          <w:rFonts w:ascii="Garamond" w:hAnsi="Garamond" w:cstheme="minorHAnsi"/>
          <w:sz w:val="16"/>
          <w:szCs w:val="16"/>
        </w:rPr>
        <w:t xml:space="preserve"> a </w:t>
      </w:r>
      <w:proofErr w:type="spellStart"/>
      <w:r w:rsidRPr="00F203F2">
        <w:rPr>
          <w:rFonts w:ascii="Garamond" w:hAnsi="Garamond" w:cstheme="minorHAnsi"/>
          <w:sz w:val="16"/>
          <w:szCs w:val="16"/>
        </w:rPr>
        <w:t>saldo</w:t>
      </w:r>
      <w:proofErr w:type="spellEnd"/>
      <w:r w:rsidRPr="00F203F2">
        <w:rPr>
          <w:rFonts w:ascii="Garamond" w:hAnsi="Garamond" w:cstheme="minorHAnsi"/>
          <w:sz w:val="16"/>
          <w:szCs w:val="16"/>
        </w:rPr>
        <w:t xml:space="preserve">) è stato del 40% </w:t>
      </w:r>
      <w:proofErr w:type="spellStart"/>
      <w:r w:rsidRPr="00F203F2">
        <w:rPr>
          <w:rFonts w:ascii="Garamond" w:hAnsi="Garamond" w:cstheme="minorHAnsi"/>
          <w:sz w:val="16"/>
          <w:szCs w:val="16"/>
        </w:rPr>
        <w:t>pari</w:t>
      </w:r>
      <w:proofErr w:type="spellEnd"/>
      <w:r w:rsidRPr="00F203F2">
        <w:rPr>
          <w:rFonts w:ascii="Garamond" w:hAnsi="Garamond" w:cstheme="minorHAnsi"/>
          <w:sz w:val="16"/>
          <w:szCs w:val="16"/>
        </w:rPr>
        <w:t xml:space="preserve"> ad un </w:t>
      </w:r>
      <w:proofErr w:type="spellStart"/>
      <w:r w:rsidRPr="00F203F2">
        <w:rPr>
          <w:rFonts w:ascii="Garamond" w:hAnsi="Garamond" w:cstheme="minorHAnsi"/>
          <w:sz w:val="16"/>
          <w:szCs w:val="16"/>
        </w:rPr>
        <w:t>importo</w:t>
      </w:r>
      <w:proofErr w:type="spellEnd"/>
      <w:r w:rsidRPr="00F203F2">
        <w:rPr>
          <w:rFonts w:ascii="Garamond" w:hAnsi="Garamond" w:cstheme="minorHAnsi"/>
          <w:sz w:val="16"/>
          <w:szCs w:val="16"/>
        </w:rPr>
        <w:t xml:space="preserve"> di 4800 € (</w:t>
      </w:r>
      <w:proofErr w:type="spellStart"/>
      <w:r w:rsidRPr="00F203F2">
        <w:rPr>
          <w:rFonts w:ascii="Garamond" w:hAnsi="Garamond" w:cstheme="minorHAnsi"/>
          <w:sz w:val="16"/>
          <w:szCs w:val="16"/>
        </w:rPr>
        <w:t>corrispondenti</w:t>
      </w:r>
      <w:proofErr w:type="spellEnd"/>
      <w:r w:rsidRPr="00F203F2">
        <w:rPr>
          <w:rFonts w:ascii="Garamond" w:hAnsi="Garamond" w:cstheme="minorHAnsi"/>
          <w:sz w:val="16"/>
          <w:szCs w:val="16"/>
        </w:rPr>
        <w:t xml:space="preserve"> a 400 € al mese). </w:t>
      </w:r>
      <w:proofErr w:type="spellStart"/>
      <w:r w:rsidRPr="00F203F2">
        <w:rPr>
          <w:rFonts w:ascii="Garamond" w:hAnsi="Garamond" w:cstheme="minorHAnsi"/>
          <w:sz w:val="16"/>
          <w:szCs w:val="16"/>
        </w:rPr>
        <w:t>L’impresa</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avrebbe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quindi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diritto</w:t>
      </w:r>
      <w:proofErr w:type="spellEnd"/>
      <w:r w:rsidRPr="00F203F2">
        <w:rPr>
          <w:rFonts w:ascii="Garamond" w:hAnsi="Garamond" w:cstheme="minorHAnsi"/>
          <w:sz w:val="16"/>
          <w:szCs w:val="16"/>
        </w:rPr>
        <w:t xml:space="preserve"> ad un </w:t>
      </w:r>
      <w:proofErr w:type="spellStart"/>
      <w:r w:rsidRPr="00F203F2">
        <w:rPr>
          <w:rFonts w:ascii="Garamond" w:hAnsi="Garamond" w:cstheme="minorHAnsi"/>
          <w:sz w:val="16"/>
          <w:szCs w:val="16"/>
        </w:rPr>
        <w:t>ulteriore</w:t>
      </w:r>
      <w:proofErr w:type="spellEnd"/>
      <w:r w:rsidRPr="00F203F2">
        <w:rPr>
          <w:rFonts w:ascii="Garamond" w:hAnsi="Garamond" w:cstheme="minorHAnsi"/>
          <w:sz w:val="16"/>
          <w:szCs w:val="16"/>
        </w:rPr>
        <w:t xml:space="preserve"> finanziamento, in «de minimis», </w:t>
      </w:r>
      <w:proofErr w:type="spellStart"/>
      <w:r w:rsidRPr="00F203F2">
        <w:rPr>
          <w:rFonts w:ascii="Garamond" w:hAnsi="Garamond" w:cstheme="minorHAnsi"/>
          <w:sz w:val="16"/>
          <w:szCs w:val="16"/>
        </w:rPr>
        <w:t>pari</w:t>
      </w:r>
      <w:proofErr w:type="spellEnd"/>
      <w:r w:rsidRPr="00F203F2">
        <w:rPr>
          <w:rFonts w:ascii="Garamond" w:hAnsi="Garamond" w:cstheme="minorHAnsi"/>
          <w:sz w:val="16"/>
          <w:szCs w:val="16"/>
        </w:rPr>
        <w:t xml:space="preserve"> a 1200 € per il </w:t>
      </w:r>
      <w:proofErr w:type="spellStart"/>
      <w:r w:rsidRPr="00F203F2">
        <w:rPr>
          <w:rFonts w:ascii="Garamond" w:hAnsi="Garamond" w:cstheme="minorHAnsi"/>
          <w:sz w:val="16"/>
          <w:szCs w:val="16"/>
        </w:rPr>
        <w:t>progetto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complessivamente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inteso</w:t>
      </w:r>
      <w:proofErr w:type="spellEnd"/>
      <w:r w:rsidRPr="00F203F2">
        <w:rPr>
          <w:rFonts w:ascii="Garamond" w:hAnsi="Garamond" w:cstheme="minorHAnsi"/>
          <w:sz w:val="16"/>
          <w:szCs w:val="16"/>
        </w:rPr>
        <w:t>.</w:t>
      </w:r>
    </w:p>
  </w:footnote>
  <w:footnote w:id="11">
    <w:p w14:paraId="1BBF898F" w14:textId="77777777" w:rsidR="00E163B8" w:rsidRPr="00F203F2" w:rsidRDefault="00E163B8" w:rsidP="00F203F2">
      <w:pPr>
        <w:pStyle w:val="Testonotaapidipagina"/>
        <w:jc w:val="both"/>
        <w:rPr>
          <w:rFonts w:ascii="Garamond" w:hAnsi="Garamond" w:cstheme="minorHAnsi"/>
          <w:sz w:val="16"/>
          <w:szCs w:val="16"/>
        </w:rPr>
      </w:pPr>
      <w:r w:rsidRPr="00F203F2">
        <w:rPr>
          <w:rStyle w:val="Rimandonotaapidipagina"/>
          <w:rFonts w:ascii="Garamond" w:hAnsi="Garamond" w:cstheme="minorHAnsi"/>
          <w:sz w:val="16"/>
          <w:szCs w:val="16"/>
        </w:rPr>
        <w:footnoteRef/>
      </w:r>
      <w:r w:rsidRPr="00F203F2">
        <w:rPr>
          <w:rFonts w:ascii="Garamond" w:hAnsi="Garamond" w:cstheme="minorHAnsi"/>
          <w:sz w:val="16"/>
          <w:szCs w:val="16"/>
        </w:rPr>
        <w:t xml:space="preserve"> </w:t>
      </w:r>
      <w:proofErr w:type="spellStart"/>
      <w:r w:rsidRPr="00F203F2">
        <w:rPr>
          <w:rFonts w:ascii="Garamond" w:hAnsi="Garamond" w:cstheme="minorHAnsi"/>
          <w:sz w:val="16"/>
          <w:szCs w:val="16"/>
        </w:rPr>
        <w:t>Indicare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gli</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estremi</w:t>
      </w:r>
      <w:proofErr w:type="spellEnd"/>
      <w:r w:rsidRPr="00F203F2">
        <w:rPr>
          <w:rFonts w:ascii="Garamond" w:hAnsi="Garamond" w:cstheme="minorHAnsi"/>
          <w:sz w:val="16"/>
          <w:szCs w:val="16"/>
        </w:rPr>
        <w:t xml:space="preserve"> del </w:t>
      </w:r>
      <w:proofErr w:type="spellStart"/>
      <w:r w:rsidRPr="00F203F2">
        <w:rPr>
          <w:rFonts w:ascii="Garamond" w:hAnsi="Garamond" w:cstheme="minorHAnsi"/>
          <w:sz w:val="16"/>
          <w:szCs w:val="16"/>
        </w:rPr>
        <w:t>Regolamento</w:t>
      </w:r>
      <w:proofErr w:type="spellEnd"/>
      <w:r w:rsidRPr="00F203F2">
        <w:rPr>
          <w:rFonts w:ascii="Garamond" w:hAnsi="Garamond" w:cstheme="minorHAnsi"/>
          <w:sz w:val="16"/>
          <w:szCs w:val="16"/>
        </w:rPr>
        <w:t xml:space="preserve"> (ad </w:t>
      </w:r>
      <w:proofErr w:type="spellStart"/>
      <w:r w:rsidRPr="00F203F2">
        <w:rPr>
          <w:rFonts w:ascii="Garamond" w:hAnsi="Garamond" w:cstheme="minorHAnsi"/>
          <w:sz w:val="16"/>
          <w:szCs w:val="16"/>
        </w:rPr>
        <w:t>esempio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Regolamento</w:t>
      </w:r>
      <w:proofErr w:type="spellEnd"/>
      <w:r w:rsidRPr="00F203F2">
        <w:rPr>
          <w:rFonts w:ascii="Garamond" w:hAnsi="Garamond" w:cstheme="minorHAnsi"/>
          <w:sz w:val="16"/>
          <w:szCs w:val="16"/>
        </w:rPr>
        <w:t xml:space="preserve"> di </w:t>
      </w:r>
      <w:proofErr w:type="spellStart"/>
      <w:r w:rsidRPr="00F203F2">
        <w:rPr>
          <w:rFonts w:ascii="Garamond" w:hAnsi="Garamond" w:cstheme="minorHAnsi"/>
          <w:sz w:val="16"/>
          <w:szCs w:val="16"/>
        </w:rPr>
        <w:t>esenzione</w:t>
      </w:r>
      <w:proofErr w:type="spellEnd"/>
      <w:r w:rsidRPr="00F203F2">
        <w:rPr>
          <w:rFonts w:ascii="Garamond" w:hAnsi="Garamond" w:cstheme="minorHAnsi"/>
          <w:sz w:val="16"/>
          <w:szCs w:val="16"/>
        </w:rPr>
        <w:t xml:space="preserve"> 651/14) </w:t>
      </w:r>
      <w:proofErr w:type="spellStart"/>
      <w:r w:rsidRPr="00F203F2">
        <w:rPr>
          <w:rFonts w:ascii="Garamond" w:hAnsi="Garamond" w:cstheme="minorHAnsi"/>
          <w:sz w:val="16"/>
          <w:szCs w:val="16"/>
        </w:rPr>
        <w:t>oppure</w:t>
      </w:r>
      <w:proofErr w:type="spellEnd"/>
      <w:r w:rsidRPr="00F203F2">
        <w:rPr>
          <w:rFonts w:ascii="Garamond" w:hAnsi="Garamond" w:cstheme="minorHAnsi"/>
          <w:sz w:val="16"/>
          <w:szCs w:val="16"/>
        </w:rPr>
        <w:t xml:space="preserve"> della </w:t>
      </w:r>
      <w:proofErr w:type="spellStart"/>
      <w:r w:rsidRPr="00F203F2">
        <w:rPr>
          <w:rFonts w:ascii="Garamond" w:hAnsi="Garamond" w:cstheme="minorHAnsi"/>
          <w:sz w:val="16"/>
          <w:szCs w:val="16"/>
        </w:rPr>
        <w:t>Decisione</w:t>
      </w:r>
      <w:proofErr w:type="spellEnd"/>
      <w:r w:rsidRPr="00F203F2">
        <w:rPr>
          <w:rFonts w:ascii="Garamond" w:hAnsi="Garamond" w:cstheme="minorHAnsi"/>
          <w:sz w:val="16"/>
          <w:szCs w:val="16"/>
        </w:rPr>
        <w:t xml:space="preserve"> della </w:t>
      </w:r>
      <w:proofErr w:type="spellStart"/>
      <w:r w:rsidRPr="00F203F2">
        <w:rPr>
          <w:rFonts w:ascii="Garamond" w:hAnsi="Garamond" w:cstheme="minorHAnsi"/>
          <w:sz w:val="16"/>
          <w:szCs w:val="16"/>
        </w:rPr>
        <w:t>Commissione</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che</w:t>
      </w:r>
      <w:proofErr w:type="spellEnd"/>
      <w:r w:rsidRPr="00F203F2">
        <w:rPr>
          <w:rFonts w:ascii="Garamond" w:hAnsi="Garamond" w:cstheme="minorHAnsi"/>
          <w:sz w:val="16"/>
          <w:szCs w:val="16"/>
        </w:rPr>
        <w:t xml:space="preserve"> ha </w:t>
      </w:r>
      <w:proofErr w:type="spellStart"/>
      <w:r w:rsidRPr="00F203F2">
        <w:rPr>
          <w:rFonts w:ascii="Garamond" w:hAnsi="Garamond" w:cstheme="minorHAnsi"/>
          <w:sz w:val="16"/>
          <w:szCs w:val="16"/>
        </w:rPr>
        <w:t>approvato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l’aiuto</w:t>
      </w:r>
      <w:proofErr w:type="spellEnd"/>
      <w:r w:rsidRPr="00F203F2">
        <w:rPr>
          <w:rFonts w:ascii="Garamond" w:hAnsi="Garamond" w:cstheme="minorHAnsi"/>
          <w:sz w:val="16"/>
          <w:szCs w:val="16"/>
        </w:rPr>
        <w:t xml:space="preserve"> </w:t>
      </w:r>
      <w:proofErr w:type="spellStart"/>
      <w:r w:rsidRPr="00F203F2">
        <w:rPr>
          <w:rFonts w:ascii="Garamond" w:hAnsi="Garamond" w:cstheme="minorHAnsi"/>
          <w:sz w:val="16"/>
          <w:szCs w:val="16"/>
        </w:rPr>
        <w:t>notificato</w:t>
      </w:r>
      <w:proofErr w:type="spellEnd"/>
      <w:r w:rsidRPr="00F203F2">
        <w:rPr>
          <w:rFonts w:ascii="Garamond" w:hAnsi="Garamond"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DDFCF" w14:textId="50903A61" w:rsidR="00F5229B" w:rsidRDefault="00F66380" w:rsidP="00F66380">
    <w:pPr>
      <w:pStyle w:val="Intestazione"/>
      <w:tabs>
        <w:tab w:val="center" w:pos="5048"/>
        <w:tab w:val="right" w:pos="10096"/>
      </w:tabs>
    </w:pPr>
    <w:r>
      <w:tab/>
    </w:r>
    <w:r w:rsidR="00F5229B">
      <w:rPr>
        <w:noProof/>
      </w:rPr>
      <w:drawing>
        <wp:inline distT="0" distB="0" distL="0" distR="0" wp14:anchorId="4A687DF1" wp14:editId="25B471ED">
          <wp:extent cx="712210" cy="420116"/>
          <wp:effectExtent l="0" t="0" r="0" b="0"/>
          <wp:docPr id="966289259" name="Immagine 966289259" descr="Immagine che contiene testo, logo, Carattere,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920437" name="Immagine 3" descr="Immagine che contiene testo, logo, Carattere, simbol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976" cy="437084"/>
                  </a:xfrm>
                  <a:prstGeom prst="rect">
                    <a:avLst/>
                  </a:prstGeom>
                  <a:noFill/>
                  <a:ln>
                    <a:noFill/>
                  </a:ln>
                </pic:spPr>
              </pic:pic>
            </a:graphicData>
          </a:graphic>
        </wp:inline>
      </w:drawing>
    </w:r>
    <w:r>
      <w:tab/>
    </w:r>
    <w:r>
      <w:tab/>
    </w:r>
  </w:p>
  <w:p w14:paraId="24DFF0E0" w14:textId="77777777" w:rsidR="00F5229B" w:rsidRPr="007858A0" w:rsidRDefault="00F5229B" w:rsidP="00F5229B">
    <w:pPr>
      <w:pStyle w:val="Intestazione"/>
      <w:spacing w:after="0" w:line="240" w:lineRule="atLeast"/>
      <w:jc w:val="center"/>
      <w:rPr>
        <w:rFonts w:ascii="Garamond" w:hAnsi="Garamond"/>
        <w:sz w:val="14"/>
        <w:szCs w:val="14"/>
      </w:rPr>
    </w:pPr>
    <w:r w:rsidRPr="007858A0">
      <w:rPr>
        <w:rFonts w:ascii="Garamond" w:hAnsi="Garamond"/>
        <w:sz w:val="14"/>
        <w:szCs w:val="14"/>
      </w:rPr>
      <w:t>GIUNTA REGIONALE DELLA CAMPANIA</w:t>
    </w:r>
  </w:p>
  <w:p w14:paraId="3E2891B3" w14:textId="77777777" w:rsidR="00F5229B" w:rsidRPr="007858A0" w:rsidRDefault="00F5229B" w:rsidP="00F5229B">
    <w:pPr>
      <w:pStyle w:val="Intestazione"/>
      <w:spacing w:after="0" w:line="240" w:lineRule="atLeast"/>
      <w:jc w:val="center"/>
      <w:rPr>
        <w:rFonts w:ascii="Garamond" w:hAnsi="Garamond"/>
        <w:sz w:val="14"/>
        <w:szCs w:val="14"/>
      </w:rPr>
    </w:pPr>
    <w:r w:rsidRPr="007858A0">
      <w:rPr>
        <w:rFonts w:ascii="Garamond" w:hAnsi="Garamond"/>
        <w:sz w:val="14"/>
        <w:szCs w:val="14"/>
      </w:rPr>
      <w:t>DIREZIONE GENERALE ISTRUZIONE FORMAZIONE LAVORO E POLITICHE GIOVANILI</w:t>
    </w:r>
  </w:p>
  <w:p w14:paraId="1D06A871" w14:textId="77777777" w:rsidR="00127AF0" w:rsidRDefault="00F5229B" w:rsidP="00F5229B">
    <w:pPr>
      <w:pStyle w:val="Intestazione"/>
      <w:spacing w:after="0" w:line="240" w:lineRule="atLeast"/>
      <w:jc w:val="center"/>
      <w:rPr>
        <w:rFonts w:ascii="Garamond" w:hAnsi="Garamond"/>
        <w:sz w:val="14"/>
        <w:szCs w:val="14"/>
      </w:rPr>
    </w:pPr>
    <w:r w:rsidRPr="007858A0">
      <w:rPr>
        <w:rFonts w:ascii="Garamond" w:hAnsi="Garamond"/>
        <w:sz w:val="14"/>
        <w:szCs w:val="14"/>
      </w:rPr>
      <w:t>STAFF 50 11 91 FUNZIONI DI SUPPORTO TECNICO OPERATIVO</w:t>
    </w:r>
    <w:r>
      <w:rPr>
        <w:rFonts w:ascii="Garamond" w:hAnsi="Garamond"/>
        <w:sz w:val="14"/>
        <w:szCs w:val="14"/>
      </w:rPr>
      <w:t xml:space="preserve">         </w:t>
    </w:r>
  </w:p>
  <w:p w14:paraId="356A4F14" w14:textId="1A5A80AA" w:rsidR="00F5229B" w:rsidRDefault="00F5229B" w:rsidP="00F5229B">
    <w:pPr>
      <w:pStyle w:val="Intestazione"/>
      <w:spacing w:after="0" w:line="240" w:lineRule="atLeast"/>
      <w:jc w:val="center"/>
      <w:rPr>
        <w:rFonts w:ascii="Garamond" w:hAnsi="Garamond"/>
        <w:sz w:val="14"/>
        <w:szCs w:val="14"/>
      </w:rPr>
    </w:pPr>
    <w:r>
      <w:rPr>
        <w:rFonts w:ascii="Garamond" w:hAnsi="Garamond"/>
        <w:sz w:val="14"/>
        <w:szCs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59D4B" w14:textId="77777777" w:rsidR="009F1B26" w:rsidRDefault="009F1B26" w:rsidP="009F1B26">
    <w:pPr>
      <w:pStyle w:val="Intestazione"/>
      <w:jc w:val="center"/>
    </w:pPr>
    <w:r>
      <w:rPr>
        <w:noProof/>
      </w:rPr>
      <w:drawing>
        <wp:inline distT="0" distB="0" distL="0" distR="0" wp14:anchorId="51B98B2A" wp14:editId="561C9ACE">
          <wp:extent cx="712210" cy="420116"/>
          <wp:effectExtent l="0" t="0" r="0" b="0"/>
          <wp:docPr id="343094476" name="Immagine 343094476" descr="Immagine che contiene testo, logo, Carattere,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920437" name="Immagine 3" descr="Immagine che contiene testo, logo, Carattere, simbol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976" cy="437084"/>
                  </a:xfrm>
                  <a:prstGeom prst="rect">
                    <a:avLst/>
                  </a:prstGeom>
                  <a:noFill/>
                  <a:ln>
                    <a:noFill/>
                  </a:ln>
                </pic:spPr>
              </pic:pic>
            </a:graphicData>
          </a:graphic>
        </wp:inline>
      </w:drawing>
    </w:r>
  </w:p>
  <w:p w14:paraId="4D700E07" w14:textId="77777777" w:rsidR="009F1B26" w:rsidRPr="007858A0" w:rsidRDefault="009F1B26" w:rsidP="009F1B26">
    <w:pPr>
      <w:pStyle w:val="Intestazione"/>
      <w:spacing w:after="0" w:line="240" w:lineRule="atLeast"/>
      <w:jc w:val="center"/>
      <w:rPr>
        <w:rFonts w:ascii="Garamond" w:hAnsi="Garamond"/>
        <w:sz w:val="14"/>
        <w:szCs w:val="14"/>
      </w:rPr>
    </w:pPr>
    <w:r w:rsidRPr="007858A0">
      <w:rPr>
        <w:rFonts w:ascii="Garamond" w:hAnsi="Garamond"/>
        <w:sz w:val="14"/>
        <w:szCs w:val="14"/>
      </w:rPr>
      <w:t>GIUNTA REGIONALE DELLA CAMPANIA</w:t>
    </w:r>
  </w:p>
  <w:p w14:paraId="5ED6FCD4" w14:textId="77777777" w:rsidR="009F1B26" w:rsidRPr="007858A0" w:rsidRDefault="009F1B26" w:rsidP="009F1B26">
    <w:pPr>
      <w:pStyle w:val="Intestazione"/>
      <w:spacing w:after="0" w:line="240" w:lineRule="atLeast"/>
      <w:jc w:val="center"/>
      <w:rPr>
        <w:rFonts w:ascii="Garamond" w:hAnsi="Garamond"/>
        <w:sz w:val="14"/>
        <w:szCs w:val="14"/>
      </w:rPr>
    </w:pPr>
    <w:r w:rsidRPr="007858A0">
      <w:rPr>
        <w:rFonts w:ascii="Garamond" w:hAnsi="Garamond"/>
        <w:sz w:val="14"/>
        <w:szCs w:val="14"/>
      </w:rPr>
      <w:t>DIREZIONE GENERALE ISTRUZIONE FORMAZIONE LAVORO E POLITICHE GIOVANILI</w:t>
    </w:r>
  </w:p>
  <w:p w14:paraId="78AE4C7F" w14:textId="77777777" w:rsidR="009F1B26" w:rsidRDefault="009F1B26" w:rsidP="009F1B26">
    <w:pPr>
      <w:pStyle w:val="Intestazione"/>
      <w:spacing w:after="0" w:line="240" w:lineRule="atLeast"/>
      <w:jc w:val="center"/>
      <w:rPr>
        <w:rFonts w:ascii="Garamond" w:hAnsi="Garamond"/>
        <w:sz w:val="14"/>
        <w:szCs w:val="14"/>
      </w:rPr>
    </w:pPr>
    <w:r w:rsidRPr="007858A0">
      <w:rPr>
        <w:rFonts w:ascii="Garamond" w:hAnsi="Garamond"/>
        <w:sz w:val="14"/>
        <w:szCs w:val="14"/>
      </w:rPr>
      <w:t>STAFF 50 11 91 FUNZIONI DI SUPPORTO TECNICO OPERATIVO</w:t>
    </w:r>
    <w:r>
      <w:rPr>
        <w:rFonts w:ascii="Garamond" w:hAnsi="Garamond"/>
        <w:sz w:val="14"/>
        <w:szCs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24424E2"/>
    <w:name w:val="WW8Num1"/>
    <w:lvl w:ilvl="0">
      <w:start w:val="1"/>
      <w:numFmt w:val="lowerLetter"/>
      <w:lvlText w:val="%1)"/>
      <w:lvlJc w:val="left"/>
      <w:pPr>
        <w:tabs>
          <w:tab w:val="num" w:pos="644"/>
        </w:tabs>
        <w:ind w:left="644" w:hanging="360"/>
      </w:pPr>
      <w:rPr>
        <w:rFonts w:hint="default"/>
        <w:i w:val="0"/>
        <w:color w:val="auto"/>
        <w:sz w:val="20"/>
        <w:szCs w:val="22"/>
        <w:lang w:val="it-IT"/>
      </w:rPr>
    </w:lvl>
    <w:lvl w:ilvl="1">
      <w:start w:val="1"/>
      <w:numFmt w:val="decimal"/>
      <w:lvlText w:val="%2."/>
      <w:lvlJc w:val="left"/>
      <w:pPr>
        <w:tabs>
          <w:tab w:val="num" w:pos="1004"/>
        </w:tabs>
        <w:ind w:left="1004" w:hanging="360"/>
      </w:pPr>
      <w:rPr>
        <w:rFonts w:ascii="Courier New" w:hAnsi="Courier New" w:cs="Courier New" w:hint="default"/>
      </w:rPr>
    </w:lvl>
    <w:lvl w:ilvl="2">
      <w:start w:val="1"/>
      <w:numFmt w:val="decimal"/>
      <w:lvlText w:val="%3."/>
      <w:lvlJc w:val="left"/>
      <w:pPr>
        <w:tabs>
          <w:tab w:val="num" w:pos="1364"/>
        </w:tabs>
        <w:ind w:left="1364" w:hanging="360"/>
      </w:pPr>
      <w:rPr>
        <w:rFonts w:ascii="Wingdings" w:hAnsi="Wingdings" w:cs="Wingdings" w:hint="default"/>
      </w:rPr>
    </w:lvl>
    <w:lvl w:ilvl="3">
      <w:start w:val="1"/>
      <w:numFmt w:val="decimal"/>
      <w:lvlText w:val="%4."/>
      <w:lvlJc w:val="left"/>
      <w:pPr>
        <w:tabs>
          <w:tab w:val="num" w:pos="1724"/>
        </w:tabs>
        <w:ind w:left="1724" w:hanging="360"/>
      </w:pPr>
      <w:rPr>
        <w:rFonts w:ascii="Symbol" w:hAnsi="Symbol" w:cs="Symbol" w:hint="default"/>
      </w:r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Garamond" w:hAnsi="Garamond" w:cs="Wingdings" w:hint="default"/>
        <w:b/>
        <w:caps w:val="0"/>
        <w:smallCaps w:val="0"/>
        <w:strike w:val="0"/>
        <w:dstrike w:val="0"/>
        <w:sz w:val="22"/>
        <w:szCs w:val="22"/>
        <w:lang w:val="it-IT"/>
      </w:rPr>
    </w:lvl>
    <w:lvl w:ilvl="1">
      <w:start w:val="1"/>
      <w:numFmt w:val="bullet"/>
      <w:lvlText w:val=""/>
      <w:lvlJc w:val="left"/>
      <w:pPr>
        <w:tabs>
          <w:tab w:val="num" w:pos="1080"/>
        </w:tabs>
        <w:ind w:left="1080" w:hanging="360"/>
      </w:pPr>
      <w:rPr>
        <w:rFonts w:ascii="Wingdings" w:hAnsi="Wingdings" w:cs="Symbol" w:hint="default"/>
        <w:caps w:val="0"/>
        <w:smallCaps w:val="0"/>
        <w:lang w:val="it-IT"/>
      </w:rPr>
    </w:lvl>
    <w:lvl w:ilvl="2">
      <w:start w:val="1"/>
      <w:numFmt w:val="decimal"/>
      <w:lvlText w:val="%3."/>
      <w:lvlJc w:val="left"/>
      <w:pPr>
        <w:tabs>
          <w:tab w:val="num" w:pos="1440"/>
        </w:tabs>
        <w:ind w:left="1440" w:hanging="360"/>
      </w:pPr>
      <w:rPr>
        <w:rFonts w:ascii="Garamond" w:hAnsi="Garamond" w:cs="Wingdings" w:hint="default"/>
        <w:b/>
        <w:caps w:val="0"/>
        <w:smallCaps w:val="0"/>
        <w:strike w:val="0"/>
        <w:dstrike w:val="0"/>
        <w:sz w:val="22"/>
        <w:szCs w:val="22"/>
        <w:lang w:val="it-IT"/>
      </w:rPr>
    </w:lvl>
    <w:lvl w:ilvl="3">
      <w:start w:val="1"/>
      <w:numFmt w:val="decimal"/>
      <w:lvlText w:val="%4."/>
      <w:lvlJc w:val="left"/>
      <w:pPr>
        <w:tabs>
          <w:tab w:val="num" w:pos="1800"/>
        </w:tabs>
        <w:ind w:left="1800" w:hanging="360"/>
      </w:pPr>
      <w:rPr>
        <w:rFonts w:ascii="Garamond" w:hAnsi="Garamond" w:cs="Wingdings" w:hint="default"/>
        <w:b/>
        <w:caps w:val="0"/>
        <w:smallCaps w:val="0"/>
        <w:strike w:val="0"/>
        <w:dstrike w:val="0"/>
        <w:sz w:val="22"/>
        <w:szCs w:val="22"/>
        <w:lang w:val="it-IT"/>
      </w:rPr>
    </w:lvl>
    <w:lvl w:ilvl="4">
      <w:start w:val="1"/>
      <w:numFmt w:val="decimal"/>
      <w:lvlText w:val="%5."/>
      <w:lvlJc w:val="left"/>
      <w:pPr>
        <w:tabs>
          <w:tab w:val="num" w:pos="2160"/>
        </w:tabs>
        <w:ind w:left="2160" w:hanging="360"/>
      </w:pPr>
      <w:rPr>
        <w:rFonts w:ascii="Garamond" w:hAnsi="Garamond" w:cs="Wingdings" w:hint="default"/>
        <w:b/>
        <w:caps w:val="0"/>
        <w:smallCaps w:val="0"/>
        <w:strike w:val="0"/>
        <w:dstrike w:val="0"/>
        <w:sz w:val="22"/>
        <w:szCs w:val="22"/>
        <w:lang w:val="it-IT"/>
      </w:rPr>
    </w:lvl>
    <w:lvl w:ilvl="5">
      <w:start w:val="1"/>
      <w:numFmt w:val="decimal"/>
      <w:lvlText w:val="%6."/>
      <w:lvlJc w:val="left"/>
      <w:pPr>
        <w:tabs>
          <w:tab w:val="num" w:pos="2520"/>
        </w:tabs>
        <w:ind w:left="2520" w:hanging="360"/>
      </w:pPr>
      <w:rPr>
        <w:rFonts w:ascii="Garamond" w:hAnsi="Garamond" w:cs="Wingdings" w:hint="default"/>
        <w:b/>
        <w:caps w:val="0"/>
        <w:smallCaps w:val="0"/>
        <w:strike w:val="0"/>
        <w:dstrike w:val="0"/>
        <w:sz w:val="22"/>
        <w:szCs w:val="22"/>
        <w:lang w:val="it-IT"/>
      </w:rPr>
    </w:lvl>
    <w:lvl w:ilvl="6">
      <w:start w:val="1"/>
      <w:numFmt w:val="decimal"/>
      <w:lvlText w:val="%7."/>
      <w:lvlJc w:val="left"/>
      <w:pPr>
        <w:tabs>
          <w:tab w:val="num" w:pos="2880"/>
        </w:tabs>
        <w:ind w:left="2880" w:hanging="360"/>
      </w:pPr>
      <w:rPr>
        <w:rFonts w:ascii="Garamond" w:hAnsi="Garamond" w:cs="Wingdings" w:hint="default"/>
        <w:b/>
        <w:caps w:val="0"/>
        <w:smallCaps w:val="0"/>
        <w:strike w:val="0"/>
        <w:dstrike w:val="0"/>
        <w:sz w:val="22"/>
        <w:szCs w:val="22"/>
        <w:lang w:val="it-IT"/>
      </w:rPr>
    </w:lvl>
    <w:lvl w:ilvl="7">
      <w:start w:val="1"/>
      <w:numFmt w:val="decimal"/>
      <w:lvlText w:val="%8."/>
      <w:lvlJc w:val="left"/>
      <w:pPr>
        <w:tabs>
          <w:tab w:val="num" w:pos="3240"/>
        </w:tabs>
        <w:ind w:left="3240" w:hanging="360"/>
      </w:pPr>
      <w:rPr>
        <w:rFonts w:ascii="Garamond" w:hAnsi="Garamond" w:cs="Wingdings" w:hint="default"/>
        <w:b/>
        <w:caps w:val="0"/>
        <w:smallCaps w:val="0"/>
        <w:strike w:val="0"/>
        <w:dstrike w:val="0"/>
        <w:sz w:val="22"/>
        <w:szCs w:val="22"/>
        <w:lang w:val="it-IT"/>
      </w:rPr>
    </w:lvl>
    <w:lvl w:ilvl="8">
      <w:start w:val="1"/>
      <w:numFmt w:val="decimal"/>
      <w:lvlText w:val="%9."/>
      <w:lvlJc w:val="left"/>
      <w:pPr>
        <w:tabs>
          <w:tab w:val="num" w:pos="3600"/>
        </w:tabs>
        <w:ind w:left="3600" w:hanging="360"/>
      </w:pPr>
      <w:rPr>
        <w:rFonts w:ascii="Garamond" w:hAnsi="Garamond" w:cs="Wingdings" w:hint="default"/>
        <w:b/>
        <w:caps w:val="0"/>
        <w:smallCaps w:val="0"/>
        <w:strike w:val="0"/>
        <w:dstrike w:val="0"/>
        <w:sz w:val="22"/>
        <w:szCs w:val="22"/>
        <w:lang w:val="it-I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rPr>
    </w:lvl>
    <w:lvl w:ilvl="1">
      <w:start w:val="1"/>
      <w:numFmt w:val="decimal"/>
      <w:lvlText w:val="%2."/>
      <w:lvlJc w:val="left"/>
      <w:pPr>
        <w:tabs>
          <w:tab w:val="num" w:pos="1080"/>
        </w:tabs>
        <w:ind w:left="1080" w:hanging="360"/>
      </w:pPr>
      <w:rPr>
        <w:rFonts w:cs="Times New Roman" w:hint="default"/>
        <w:b/>
      </w:rPr>
    </w:lvl>
    <w:lvl w:ilvl="2">
      <w:start w:val="1"/>
      <w:numFmt w:val="decimal"/>
      <w:lvlText w:val="%3."/>
      <w:lvlJc w:val="left"/>
      <w:pPr>
        <w:tabs>
          <w:tab w:val="num" w:pos="1440"/>
        </w:tabs>
        <w:ind w:left="1440" w:hanging="360"/>
      </w:pPr>
      <w:rPr>
        <w:rFonts w:cs="Times New Roman" w:hint="default"/>
        <w:b/>
      </w:rPr>
    </w:lvl>
    <w:lvl w:ilvl="3">
      <w:start w:val="1"/>
      <w:numFmt w:val="decimal"/>
      <w:lvlText w:val="%4."/>
      <w:lvlJc w:val="left"/>
      <w:pPr>
        <w:tabs>
          <w:tab w:val="num" w:pos="1800"/>
        </w:tabs>
        <w:ind w:left="1800" w:hanging="360"/>
      </w:pPr>
      <w:rPr>
        <w:rFonts w:cs="Times New Roman" w:hint="default"/>
        <w:b/>
      </w:rPr>
    </w:lvl>
    <w:lvl w:ilvl="4">
      <w:start w:val="1"/>
      <w:numFmt w:val="decimal"/>
      <w:lvlText w:val="%5."/>
      <w:lvlJc w:val="left"/>
      <w:pPr>
        <w:tabs>
          <w:tab w:val="num" w:pos="2160"/>
        </w:tabs>
        <w:ind w:left="2160" w:hanging="360"/>
      </w:pPr>
      <w:rPr>
        <w:rFonts w:cs="Times New Roman" w:hint="default"/>
        <w:b/>
      </w:rPr>
    </w:lvl>
    <w:lvl w:ilvl="5">
      <w:start w:val="1"/>
      <w:numFmt w:val="decimal"/>
      <w:lvlText w:val="%6."/>
      <w:lvlJc w:val="left"/>
      <w:pPr>
        <w:tabs>
          <w:tab w:val="num" w:pos="2520"/>
        </w:tabs>
        <w:ind w:left="2520" w:hanging="360"/>
      </w:pPr>
      <w:rPr>
        <w:rFonts w:cs="Times New Roman" w:hint="default"/>
        <w:b/>
      </w:rPr>
    </w:lvl>
    <w:lvl w:ilvl="6">
      <w:start w:val="1"/>
      <w:numFmt w:val="decimal"/>
      <w:lvlText w:val="%7."/>
      <w:lvlJc w:val="left"/>
      <w:pPr>
        <w:tabs>
          <w:tab w:val="num" w:pos="2880"/>
        </w:tabs>
        <w:ind w:left="2880" w:hanging="360"/>
      </w:pPr>
      <w:rPr>
        <w:rFonts w:cs="Times New Roman" w:hint="default"/>
        <w:b/>
      </w:rPr>
    </w:lvl>
    <w:lvl w:ilvl="7">
      <w:start w:val="1"/>
      <w:numFmt w:val="decimal"/>
      <w:lvlText w:val="%8."/>
      <w:lvlJc w:val="left"/>
      <w:pPr>
        <w:tabs>
          <w:tab w:val="num" w:pos="3240"/>
        </w:tabs>
        <w:ind w:left="3240" w:hanging="360"/>
      </w:pPr>
      <w:rPr>
        <w:rFonts w:cs="Times New Roman" w:hint="default"/>
        <w:b/>
      </w:rPr>
    </w:lvl>
    <w:lvl w:ilvl="8">
      <w:start w:val="1"/>
      <w:numFmt w:val="decimal"/>
      <w:lvlText w:val="%9."/>
      <w:lvlJc w:val="left"/>
      <w:pPr>
        <w:tabs>
          <w:tab w:val="num" w:pos="3600"/>
        </w:tabs>
        <w:ind w:left="3600" w:hanging="360"/>
      </w:pPr>
      <w:rPr>
        <w:rFonts w:cs="Times New Roman" w:hint="default"/>
        <w:b/>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multilevel"/>
    <w:tmpl w:val="00000009"/>
    <w:name w:val="WW8Num9"/>
    <w:lvl w:ilvl="0">
      <w:start w:val="1"/>
      <w:numFmt w:val="lowerLetter"/>
      <w:lvlText w:val="(%1)"/>
      <w:lvlJc w:val="left"/>
      <w:pPr>
        <w:tabs>
          <w:tab w:val="num" w:pos="720"/>
        </w:tabs>
        <w:ind w:left="720" w:hanging="360"/>
      </w:pPr>
      <w:rPr>
        <w:rFonts w:cs="Garamond"/>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Garamond" w:hAnsi="Garamond" w:cs="Garamond"/>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41691C"/>
    <w:multiLevelType w:val="multilevel"/>
    <w:tmpl w:val="24AEA71E"/>
    <w:styleLink w:val="WW8Num2"/>
    <w:lvl w:ilvl="0">
      <w:start w:val="1"/>
      <w:numFmt w:val="bullet"/>
      <w:lvlText w:val=""/>
      <w:lvlJc w:val="left"/>
      <w:pPr>
        <w:ind w:left="765" w:hanging="360"/>
      </w:pPr>
      <w:rPr>
        <w:rFonts w:ascii="Wingdings" w:hAnsi="Wingdings" w:hint="default"/>
      </w:rPr>
    </w:lvl>
    <w:lvl w:ilvl="1">
      <w:numFmt w:val="bullet"/>
      <w:lvlText w:val="◦"/>
      <w:lvlJc w:val="left"/>
      <w:pPr>
        <w:ind w:left="1125" w:hanging="360"/>
      </w:pPr>
      <w:rPr>
        <w:rFonts w:ascii="OpenSymbol, 'Arial Unicode MS'" w:hAnsi="OpenSymbol, 'Arial Unicode MS'" w:cs="OpenSymbol, 'Arial Unicode MS'"/>
      </w:rPr>
    </w:lvl>
    <w:lvl w:ilvl="2">
      <w:numFmt w:val="bullet"/>
      <w:lvlText w:val="▪"/>
      <w:lvlJc w:val="left"/>
      <w:pPr>
        <w:ind w:left="1485" w:hanging="360"/>
      </w:pPr>
      <w:rPr>
        <w:rFonts w:ascii="OpenSymbol, 'Arial Unicode MS'" w:hAnsi="OpenSymbol, 'Arial Unicode MS'" w:cs="OpenSymbol, 'Arial Unicode MS'"/>
      </w:rPr>
    </w:lvl>
    <w:lvl w:ilvl="3">
      <w:numFmt w:val="bullet"/>
      <w:lvlText w:val="l"/>
      <w:lvlJc w:val="left"/>
      <w:pPr>
        <w:ind w:left="1845" w:hanging="360"/>
      </w:pPr>
      <w:rPr>
        <w:rFonts w:ascii="Wingdings" w:hAnsi="Wingdings" w:cs="OpenSymbol, 'Arial Unicode MS'"/>
      </w:rPr>
    </w:lvl>
    <w:lvl w:ilvl="4">
      <w:numFmt w:val="bullet"/>
      <w:lvlText w:val="◦"/>
      <w:lvlJc w:val="left"/>
      <w:pPr>
        <w:ind w:left="2205" w:hanging="360"/>
      </w:pPr>
      <w:rPr>
        <w:rFonts w:ascii="OpenSymbol, 'Arial Unicode MS'" w:hAnsi="OpenSymbol, 'Arial Unicode MS'" w:cs="OpenSymbol, 'Arial Unicode MS'"/>
      </w:rPr>
    </w:lvl>
    <w:lvl w:ilvl="5">
      <w:numFmt w:val="bullet"/>
      <w:lvlText w:val="▪"/>
      <w:lvlJc w:val="left"/>
      <w:pPr>
        <w:ind w:left="2565" w:hanging="360"/>
      </w:pPr>
      <w:rPr>
        <w:rFonts w:ascii="OpenSymbol, 'Arial Unicode MS'" w:hAnsi="OpenSymbol, 'Arial Unicode MS'" w:cs="OpenSymbol, 'Arial Unicode MS'"/>
      </w:rPr>
    </w:lvl>
    <w:lvl w:ilvl="6">
      <w:numFmt w:val="bullet"/>
      <w:lvlText w:val="l"/>
      <w:lvlJc w:val="left"/>
      <w:pPr>
        <w:ind w:left="2925" w:hanging="360"/>
      </w:pPr>
      <w:rPr>
        <w:rFonts w:ascii="Wingdings" w:hAnsi="Wingdings" w:cs="OpenSymbol, 'Arial Unicode MS'"/>
      </w:rPr>
    </w:lvl>
    <w:lvl w:ilvl="7">
      <w:numFmt w:val="bullet"/>
      <w:lvlText w:val="◦"/>
      <w:lvlJc w:val="left"/>
      <w:pPr>
        <w:ind w:left="3285" w:hanging="360"/>
      </w:pPr>
      <w:rPr>
        <w:rFonts w:ascii="OpenSymbol, 'Arial Unicode MS'" w:hAnsi="OpenSymbol, 'Arial Unicode MS'" w:cs="OpenSymbol, 'Arial Unicode MS'"/>
      </w:rPr>
    </w:lvl>
    <w:lvl w:ilvl="8">
      <w:numFmt w:val="bullet"/>
      <w:lvlText w:val="▪"/>
      <w:lvlJc w:val="left"/>
      <w:pPr>
        <w:ind w:left="3645" w:hanging="360"/>
      </w:pPr>
      <w:rPr>
        <w:rFonts w:ascii="OpenSymbol, 'Arial Unicode MS'" w:hAnsi="OpenSymbol, 'Arial Unicode MS'" w:cs="OpenSymbol, 'Arial Unicode MS'"/>
      </w:rPr>
    </w:lvl>
  </w:abstractNum>
  <w:abstractNum w:abstractNumId="6" w15:restartNumberingAfterBreak="0">
    <w:nsid w:val="0C2514B0"/>
    <w:multiLevelType w:val="hybridMultilevel"/>
    <w:tmpl w:val="D4508076"/>
    <w:lvl w:ilvl="0" w:tplc="8132F23E">
      <w:start w:val="4"/>
      <w:numFmt w:val="bullet"/>
      <w:lvlText w:val="-"/>
      <w:lvlJc w:val="left"/>
      <w:pPr>
        <w:ind w:left="720" w:hanging="360"/>
      </w:pPr>
      <w:rPr>
        <w:rFonts w:ascii="Garamond" w:eastAsiaTheme="minorEastAsia"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A65653"/>
    <w:multiLevelType w:val="hybridMultilevel"/>
    <w:tmpl w:val="A4724E82"/>
    <w:lvl w:ilvl="0" w:tplc="FEA8F7C6">
      <w:start w:val="1"/>
      <w:numFmt w:val="bullet"/>
      <w:lvlText w:val="¨"/>
      <w:lvlJc w:val="left"/>
      <w:pPr>
        <w:ind w:left="644"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0E3E1F50"/>
    <w:multiLevelType w:val="hybridMultilevel"/>
    <w:tmpl w:val="C93ECC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0D7190"/>
    <w:multiLevelType w:val="hybridMultilevel"/>
    <w:tmpl w:val="E78A19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5A595D"/>
    <w:multiLevelType w:val="multilevel"/>
    <w:tmpl w:val="FC0058D8"/>
    <w:styleLink w:val="WW8Num8"/>
    <w:lvl w:ilvl="0">
      <w:start w:val="1"/>
      <w:numFmt w:val="lowerLetter"/>
      <w:lvlText w:val="%1."/>
      <w:lvlJc w:val="left"/>
      <w:pPr>
        <w:ind w:left="720" w:hanging="360"/>
      </w:pPr>
      <w:rPr>
        <w:rFonts w:ascii="Garamond" w:eastAsia="Times-Bold" w:hAnsi="Garamond" w:cs="Garamond"/>
        <w:b w:val="0"/>
        <w:bCs w:val="0"/>
        <w:i w:val="0"/>
        <w:caps w:val="0"/>
        <w:smallCaps w:val="0"/>
        <w:color w:val="19191A"/>
        <w:spacing w:val="0"/>
        <w:sz w:val="24"/>
        <w:szCs w:val="24"/>
      </w:rPr>
    </w:lvl>
    <w:lvl w:ilvl="1">
      <w:start w:val="1"/>
      <w:numFmt w:val="decimal"/>
      <w:lvlText w:val="%1.%2."/>
      <w:lvlJc w:val="left"/>
      <w:pPr>
        <w:ind w:left="1080" w:hanging="360"/>
      </w:pPr>
      <w:rPr>
        <w:rFonts w:ascii="Garamond" w:hAnsi="Garamond" w:cs="Garamond"/>
        <w:sz w:val="22"/>
      </w:rPr>
    </w:lvl>
    <w:lvl w:ilvl="2">
      <w:start w:val="1"/>
      <w:numFmt w:val="decimal"/>
      <w:lvlText w:val="%1.%2.%3."/>
      <w:lvlJc w:val="left"/>
      <w:pPr>
        <w:ind w:left="1440" w:hanging="360"/>
      </w:pPr>
      <w:rPr>
        <w:rFonts w:ascii="Garamond" w:hAnsi="Garamond" w:cs="Garamond"/>
        <w:sz w:val="22"/>
      </w:rPr>
    </w:lvl>
    <w:lvl w:ilvl="3">
      <w:start w:val="1"/>
      <w:numFmt w:val="decimal"/>
      <w:lvlText w:val="%1.%2.%3.%4."/>
      <w:lvlJc w:val="left"/>
      <w:pPr>
        <w:ind w:left="1800" w:hanging="360"/>
      </w:pPr>
      <w:rPr>
        <w:rFonts w:ascii="Garamond" w:hAnsi="Garamond" w:cs="Garamond"/>
        <w:sz w:val="22"/>
      </w:rPr>
    </w:lvl>
    <w:lvl w:ilvl="4">
      <w:start w:val="1"/>
      <w:numFmt w:val="decimal"/>
      <w:lvlText w:val="%1.%2.%3.%4.%5."/>
      <w:lvlJc w:val="left"/>
      <w:pPr>
        <w:ind w:left="2160" w:hanging="360"/>
      </w:pPr>
      <w:rPr>
        <w:rFonts w:ascii="Garamond" w:hAnsi="Garamond" w:cs="Garamond"/>
        <w:sz w:val="22"/>
      </w:rPr>
    </w:lvl>
    <w:lvl w:ilvl="5">
      <w:start w:val="1"/>
      <w:numFmt w:val="decimal"/>
      <w:lvlText w:val="%1.%2.%3.%4.%5.%6."/>
      <w:lvlJc w:val="left"/>
      <w:pPr>
        <w:ind w:left="2520" w:hanging="360"/>
      </w:pPr>
      <w:rPr>
        <w:rFonts w:ascii="Garamond" w:hAnsi="Garamond" w:cs="Garamond"/>
        <w:sz w:val="22"/>
      </w:rPr>
    </w:lvl>
    <w:lvl w:ilvl="6">
      <w:start w:val="1"/>
      <w:numFmt w:val="decimal"/>
      <w:lvlText w:val="%1.%2.%3.%4.%5.%6.%7."/>
      <w:lvlJc w:val="left"/>
      <w:pPr>
        <w:ind w:left="2880" w:hanging="360"/>
      </w:pPr>
      <w:rPr>
        <w:rFonts w:ascii="Garamond" w:hAnsi="Garamond" w:cs="Garamond"/>
        <w:sz w:val="22"/>
      </w:rPr>
    </w:lvl>
    <w:lvl w:ilvl="7">
      <w:start w:val="1"/>
      <w:numFmt w:val="decimal"/>
      <w:lvlText w:val="%1.%2.%3.%4.%5.%6.%7.%8."/>
      <w:lvlJc w:val="left"/>
      <w:pPr>
        <w:ind w:left="3240" w:hanging="360"/>
      </w:pPr>
      <w:rPr>
        <w:rFonts w:ascii="Garamond" w:hAnsi="Garamond" w:cs="Garamond"/>
        <w:sz w:val="22"/>
      </w:rPr>
    </w:lvl>
    <w:lvl w:ilvl="8">
      <w:start w:val="1"/>
      <w:numFmt w:val="decimal"/>
      <w:lvlText w:val="%1.%2.%3.%4.%5.%6.%7.%8.%9."/>
      <w:lvlJc w:val="left"/>
      <w:pPr>
        <w:ind w:left="3600" w:hanging="360"/>
      </w:pPr>
      <w:rPr>
        <w:rFonts w:ascii="Garamond" w:hAnsi="Garamond" w:cs="Garamond"/>
        <w:sz w:val="22"/>
      </w:rPr>
    </w:lvl>
  </w:abstractNum>
  <w:abstractNum w:abstractNumId="11" w15:restartNumberingAfterBreak="0">
    <w:nsid w:val="3E685CF9"/>
    <w:multiLevelType w:val="hybridMultilevel"/>
    <w:tmpl w:val="A26A537A"/>
    <w:lvl w:ilvl="0" w:tplc="D6E818F2">
      <w:start w:val="1"/>
      <w:numFmt w:val="decimal"/>
      <w:lvlText w:val="%1)"/>
      <w:lvlJc w:val="left"/>
      <w:pPr>
        <w:ind w:hanging="360"/>
      </w:pPr>
      <w:rPr>
        <w:rFonts w:cs="Times New Roman" w:hint="default"/>
        <w:b w:val="0"/>
        <w:bCs/>
        <w:i w:val="0"/>
        <w:iCs/>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12" w15:restartNumberingAfterBreak="0">
    <w:nsid w:val="4380454C"/>
    <w:multiLevelType w:val="hybridMultilevel"/>
    <w:tmpl w:val="4B0A5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B496D14"/>
    <w:multiLevelType w:val="hybridMultilevel"/>
    <w:tmpl w:val="C890C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53216C9"/>
    <w:multiLevelType w:val="multilevel"/>
    <w:tmpl w:val="FC3C4068"/>
    <w:styleLink w:val="WW8Num3"/>
    <w:lvl w:ilvl="0">
      <w:start w:val="1"/>
      <w:numFmt w:val="lowerLetter"/>
      <w:lvlText w:val="%1."/>
      <w:lvlJc w:val="left"/>
      <w:pPr>
        <w:ind w:left="720" w:hanging="360"/>
      </w:pPr>
      <w:rPr>
        <w:rFonts w:hint="default"/>
        <w:b w:val="0"/>
        <w:bCs w:val="0"/>
        <w:i w:val="0"/>
        <w:caps w:val="0"/>
        <w:smallCaps w:val="0"/>
        <w:color w:val="19191A"/>
        <w:spacing w:val="0"/>
        <w:kern w:val="3"/>
        <w:sz w:val="24"/>
        <w:szCs w:val="24"/>
      </w:rPr>
    </w:lvl>
    <w:lvl w:ilvl="1">
      <w:start w:val="1"/>
      <w:numFmt w:val="decimal"/>
      <w:lvlText w:val="%1.%2."/>
      <w:lvlJc w:val="left"/>
      <w:pPr>
        <w:ind w:left="1080" w:hanging="360"/>
      </w:pPr>
      <w:rPr>
        <w:rFonts w:ascii="Garamond" w:hAnsi="Garamond" w:cs="Garamond"/>
        <w:sz w:val="22"/>
      </w:rPr>
    </w:lvl>
    <w:lvl w:ilvl="2">
      <w:start w:val="1"/>
      <w:numFmt w:val="decimal"/>
      <w:lvlText w:val="%1.%2.%3."/>
      <w:lvlJc w:val="left"/>
      <w:pPr>
        <w:ind w:left="1440" w:hanging="360"/>
      </w:pPr>
      <w:rPr>
        <w:rFonts w:ascii="Garamond" w:hAnsi="Garamond" w:cs="Garamond"/>
        <w:sz w:val="22"/>
      </w:rPr>
    </w:lvl>
    <w:lvl w:ilvl="3">
      <w:start w:val="1"/>
      <w:numFmt w:val="decimal"/>
      <w:lvlText w:val="%1.%2.%3.%4."/>
      <w:lvlJc w:val="left"/>
      <w:pPr>
        <w:ind w:left="1800" w:hanging="360"/>
      </w:pPr>
      <w:rPr>
        <w:rFonts w:ascii="Garamond" w:hAnsi="Garamond" w:cs="Garamond"/>
        <w:sz w:val="22"/>
      </w:rPr>
    </w:lvl>
    <w:lvl w:ilvl="4">
      <w:start w:val="1"/>
      <w:numFmt w:val="decimal"/>
      <w:lvlText w:val="%1.%2.%3.%4.%5."/>
      <w:lvlJc w:val="left"/>
      <w:pPr>
        <w:ind w:left="2160" w:hanging="360"/>
      </w:pPr>
      <w:rPr>
        <w:rFonts w:ascii="Garamond" w:hAnsi="Garamond" w:cs="Garamond"/>
        <w:sz w:val="22"/>
      </w:rPr>
    </w:lvl>
    <w:lvl w:ilvl="5">
      <w:start w:val="1"/>
      <w:numFmt w:val="decimal"/>
      <w:lvlText w:val="%1.%2.%3.%4.%5.%6."/>
      <w:lvlJc w:val="left"/>
      <w:pPr>
        <w:ind w:left="2520" w:hanging="360"/>
      </w:pPr>
      <w:rPr>
        <w:rFonts w:ascii="Garamond" w:hAnsi="Garamond" w:cs="Garamond"/>
        <w:sz w:val="22"/>
      </w:rPr>
    </w:lvl>
    <w:lvl w:ilvl="6">
      <w:start w:val="1"/>
      <w:numFmt w:val="decimal"/>
      <w:lvlText w:val="%1.%2.%3.%4.%5.%6.%7."/>
      <w:lvlJc w:val="left"/>
      <w:pPr>
        <w:ind w:left="2880" w:hanging="360"/>
      </w:pPr>
      <w:rPr>
        <w:rFonts w:ascii="Garamond" w:hAnsi="Garamond" w:cs="Garamond"/>
        <w:sz w:val="22"/>
      </w:rPr>
    </w:lvl>
    <w:lvl w:ilvl="7">
      <w:start w:val="1"/>
      <w:numFmt w:val="decimal"/>
      <w:lvlText w:val="%1.%2.%3.%4.%5.%6.%7.%8."/>
      <w:lvlJc w:val="left"/>
      <w:pPr>
        <w:ind w:left="3240" w:hanging="360"/>
      </w:pPr>
      <w:rPr>
        <w:rFonts w:ascii="Garamond" w:hAnsi="Garamond" w:cs="Garamond"/>
        <w:sz w:val="22"/>
      </w:rPr>
    </w:lvl>
    <w:lvl w:ilvl="8">
      <w:start w:val="1"/>
      <w:numFmt w:val="decimal"/>
      <w:lvlText w:val="%1.%2.%3.%4.%5.%6.%7.%8.%9."/>
      <w:lvlJc w:val="left"/>
      <w:pPr>
        <w:ind w:left="3600" w:hanging="360"/>
      </w:pPr>
      <w:rPr>
        <w:rFonts w:ascii="Garamond" w:hAnsi="Garamond" w:cs="Garamond"/>
        <w:sz w:val="22"/>
      </w:rPr>
    </w:lvl>
  </w:abstractNum>
  <w:abstractNum w:abstractNumId="16"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D9B3DFC"/>
    <w:multiLevelType w:val="hybridMultilevel"/>
    <w:tmpl w:val="661A763E"/>
    <w:lvl w:ilvl="0" w:tplc="FEA8F7C6">
      <w:start w:val="1"/>
      <w:numFmt w:val="bullet"/>
      <w:lvlText w:val="¨"/>
      <w:lvlJc w:val="left"/>
      <w:pPr>
        <w:tabs>
          <w:tab w:val="num" w:pos="720"/>
        </w:tabs>
        <w:ind w:left="720" w:hanging="360"/>
      </w:pPr>
      <w:rPr>
        <w:rFonts w:ascii="Wingdings" w:hAnsi="Wingdings"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FBE6A3F"/>
    <w:multiLevelType w:val="hybridMultilevel"/>
    <w:tmpl w:val="67CC7F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53473016">
    <w:abstractNumId w:val="15"/>
  </w:num>
  <w:num w:numId="2" w16cid:durableId="902369976">
    <w:abstractNumId w:val="10"/>
  </w:num>
  <w:num w:numId="3" w16cid:durableId="1520194541">
    <w:abstractNumId w:val="5"/>
  </w:num>
  <w:num w:numId="4" w16cid:durableId="2108190865">
    <w:abstractNumId w:val="12"/>
  </w:num>
  <w:num w:numId="5" w16cid:durableId="893850547">
    <w:abstractNumId w:val="19"/>
  </w:num>
  <w:num w:numId="6" w16cid:durableId="211423722">
    <w:abstractNumId w:val="7"/>
  </w:num>
  <w:num w:numId="7" w16cid:durableId="2129005226">
    <w:abstractNumId w:val="11"/>
  </w:num>
  <w:num w:numId="8" w16cid:durableId="1741898954">
    <w:abstractNumId w:val="16"/>
  </w:num>
  <w:num w:numId="9" w16cid:durableId="989335025">
    <w:abstractNumId w:val="18"/>
  </w:num>
  <w:num w:numId="10" w16cid:durableId="2036927103">
    <w:abstractNumId w:val="13"/>
  </w:num>
  <w:num w:numId="11" w16cid:durableId="1532188341">
    <w:abstractNumId w:val="17"/>
  </w:num>
  <w:num w:numId="12" w16cid:durableId="1693678975">
    <w:abstractNumId w:val="6"/>
  </w:num>
  <w:num w:numId="13" w16cid:durableId="343292248">
    <w:abstractNumId w:val="9"/>
  </w:num>
  <w:num w:numId="14" w16cid:durableId="1346130057">
    <w:abstractNumId w:val="14"/>
  </w:num>
  <w:num w:numId="15" w16cid:durableId="209840760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175"/>
    <w:rsid w:val="00001E33"/>
    <w:rsid w:val="00002AD6"/>
    <w:rsid w:val="00005806"/>
    <w:rsid w:val="00006FDB"/>
    <w:rsid w:val="000075DA"/>
    <w:rsid w:val="000079BD"/>
    <w:rsid w:val="00011FC4"/>
    <w:rsid w:val="0001386E"/>
    <w:rsid w:val="00015AE9"/>
    <w:rsid w:val="0001607C"/>
    <w:rsid w:val="000162EC"/>
    <w:rsid w:val="00016B3F"/>
    <w:rsid w:val="0001764A"/>
    <w:rsid w:val="0001775C"/>
    <w:rsid w:val="000177BF"/>
    <w:rsid w:val="00020175"/>
    <w:rsid w:val="00020451"/>
    <w:rsid w:val="00020B67"/>
    <w:rsid w:val="00021920"/>
    <w:rsid w:val="00021B6D"/>
    <w:rsid w:val="00023590"/>
    <w:rsid w:val="00023BAF"/>
    <w:rsid w:val="000269FF"/>
    <w:rsid w:val="00031666"/>
    <w:rsid w:val="000329D7"/>
    <w:rsid w:val="00033590"/>
    <w:rsid w:val="00034BCE"/>
    <w:rsid w:val="00034EBE"/>
    <w:rsid w:val="00034FD4"/>
    <w:rsid w:val="00035BEE"/>
    <w:rsid w:val="000363F9"/>
    <w:rsid w:val="000370DD"/>
    <w:rsid w:val="00040541"/>
    <w:rsid w:val="0004066D"/>
    <w:rsid w:val="00040A84"/>
    <w:rsid w:val="000414BF"/>
    <w:rsid w:val="000419E2"/>
    <w:rsid w:val="0004211D"/>
    <w:rsid w:val="00046864"/>
    <w:rsid w:val="00047480"/>
    <w:rsid w:val="0005022E"/>
    <w:rsid w:val="00050265"/>
    <w:rsid w:val="0005140A"/>
    <w:rsid w:val="00051CF6"/>
    <w:rsid w:val="0005200C"/>
    <w:rsid w:val="0005237E"/>
    <w:rsid w:val="0005359C"/>
    <w:rsid w:val="000556E9"/>
    <w:rsid w:val="00056340"/>
    <w:rsid w:val="00057990"/>
    <w:rsid w:val="00060582"/>
    <w:rsid w:val="0006424E"/>
    <w:rsid w:val="00064923"/>
    <w:rsid w:val="0006546D"/>
    <w:rsid w:val="00065679"/>
    <w:rsid w:val="00065685"/>
    <w:rsid w:val="00065F38"/>
    <w:rsid w:val="00066482"/>
    <w:rsid w:val="000674F4"/>
    <w:rsid w:val="0007027E"/>
    <w:rsid w:val="0007040B"/>
    <w:rsid w:val="00071567"/>
    <w:rsid w:val="00074D6F"/>
    <w:rsid w:val="00075D17"/>
    <w:rsid w:val="000766F9"/>
    <w:rsid w:val="00077EFA"/>
    <w:rsid w:val="0008035D"/>
    <w:rsid w:val="00081EC9"/>
    <w:rsid w:val="0008280D"/>
    <w:rsid w:val="00082FF0"/>
    <w:rsid w:val="00083963"/>
    <w:rsid w:val="000857DF"/>
    <w:rsid w:val="00085E1A"/>
    <w:rsid w:val="000923A9"/>
    <w:rsid w:val="000941F7"/>
    <w:rsid w:val="00097361"/>
    <w:rsid w:val="000A27C1"/>
    <w:rsid w:val="000A28E7"/>
    <w:rsid w:val="000A2AA3"/>
    <w:rsid w:val="000A352D"/>
    <w:rsid w:val="000A44AF"/>
    <w:rsid w:val="000A6808"/>
    <w:rsid w:val="000A7B47"/>
    <w:rsid w:val="000B1FA7"/>
    <w:rsid w:val="000B266D"/>
    <w:rsid w:val="000B2DDF"/>
    <w:rsid w:val="000B357B"/>
    <w:rsid w:val="000C03F6"/>
    <w:rsid w:val="000C304B"/>
    <w:rsid w:val="000C312D"/>
    <w:rsid w:val="000C3F17"/>
    <w:rsid w:val="000C5BBC"/>
    <w:rsid w:val="000C5CE5"/>
    <w:rsid w:val="000C747C"/>
    <w:rsid w:val="000D224F"/>
    <w:rsid w:val="000D2A1A"/>
    <w:rsid w:val="000D3628"/>
    <w:rsid w:val="000D491E"/>
    <w:rsid w:val="000D6F52"/>
    <w:rsid w:val="000D79D5"/>
    <w:rsid w:val="000D7A8F"/>
    <w:rsid w:val="000E0FF4"/>
    <w:rsid w:val="000E1EA8"/>
    <w:rsid w:val="000E221D"/>
    <w:rsid w:val="000E359A"/>
    <w:rsid w:val="000E3754"/>
    <w:rsid w:val="000E5AF4"/>
    <w:rsid w:val="000E7049"/>
    <w:rsid w:val="000F1712"/>
    <w:rsid w:val="000F17B3"/>
    <w:rsid w:val="000F46CD"/>
    <w:rsid w:val="000F5395"/>
    <w:rsid w:val="000F710D"/>
    <w:rsid w:val="00103539"/>
    <w:rsid w:val="00103B6F"/>
    <w:rsid w:val="0010491A"/>
    <w:rsid w:val="00104DBD"/>
    <w:rsid w:val="00105D94"/>
    <w:rsid w:val="00107486"/>
    <w:rsid w:val="0010765B"/>
    <w:rsid w:val="00111F80"/>
    <w:rsid w:val="00112CD2"/>
    <w:rsid w:val="00112EA2"/>
    <w:rsid w:val="001136B5"/>
    <w:rsid w:val="001136E4"/>
    <w:rsid w:val="00114C1F"/>
    <w:rsid w:val="001159C1"/>
    <w:rsid w:val="00115FDB"/>
    <w:rsid w:val="001169C2"/>
    <w:rsid w:val="001171F8"/>
    <w:rsid w:val="00117911"/>
    <w:rsid w:val="00120019"/>
    <w:rsid w:val="001236FC"/>
    <w:rsid w:val="00125CCE"/>
    <w:rsid w:val="00127AF0"/>
    <w:rsid w:val="00132542"/>
    <w:rsid w:val="00134909"/>
    <w:rsid w:val="00134F64"/>
    <w:rsid w:val="00135331"/>
    <w:rsid w:val="00135B4C"/>
    <w:rsid w:val="001360F7"/>
    <w:rsid w:val="0013699B"/>
    <w:rsid w:val="001373AB"/>
    <w:rsid w:val="0014047E"/>
    <w:rsid w:val="001414F1"/>
    <w:rsid w:val="00143437"/>
    <w:rsid w:val="0014350B"/>
    <w:rsid w:val="0014369B"/>
    <w:rsid w:val="001451AD"/>
    <w:rsid w:val="0014642C"/>
    <w:rsid w:val="00151325"/>
    <w:rsid w:val="00151A11"/>
    <w:rsid w:val="00152008"/>
    <w:rsid w:val="001549F6"/>
    <w:rsid w:val="001579B6"/>
    <w:rsid w:val="00161BF6"/>
    <w:rsid w:val="001622BE"/>
    <w:rsid w:val="00166F60"/>
    <w:rsid w:val="001678CF"/>
    <w:rsid w:val="001709D2"/>
    <w:rsid w:val="00170C0C"/>
    <w:rsid w:val="0017214D"/>
    <w:rsid w:val="001722C0"/>
    <w:rsid w:val="00175416"/>
    <w:rsid w:val="00176198"/>
    <w:rsid w:val="00176E0D"/>
    <w:rsid w:val="00177167"/>
    <w:rsid w:val="00177FAD"/>
    <w:rsid w:val="0018012E"/>
    <w:rsid w:val="00182ACE"/>
    <w:rsid w:val="00182C8D"/>
    <w:rsid w:val="001869D7"/>
    <w:rsid w:val="00191431"/>
    <w:rsid w:val="00191FF8"/>
    <w:rsid w:val="00192F48"/>
    <w:rsid w:val="0019461F"/>
    <w:rsid w:val="0019554F"/>
    <w:rsid w:val="0019667C"/>
    <w:rsid w:val="001969AC"/>
    <w:rsid w:val="00196C44"/>
    <w:rsid w:val="001A0285"/>
    <w:rsid w:val="001A266B"/>
    <w:rsid w:val="001A3884"/>
    <w:rsid w:val="001A6567"/>
    <w:rsid w:val="001A732E"/>
    <w:rsid w:val="001B011C"/>
    <w:rsid w:val="001B05A9"/>
    <w:rsid w:val="001B264A"/>
    <w:rsid w:val="001B36DA"/>
    <w:rsid w:val="001B42C7"/>
    <w:rsid w:val="001B4BAF"/>
    <w:rsid w:val="001C1210"/>
    <w:rsid w:val="001C3AC0"/>
    <w:rsid w:val="001C4E8D"/>
    <w:rsid w:val="001C4F1A"/>
    <w:rsid w:val="001C5B0E"/>
    <w:rsid w:val="001D141F"/>
    <w:rsid w:val="001D236D"/>
    <w:rsid w:val="001D296D"/>
    <w:rsid w:val="001D44B7"/>
    <w:rsid w:val="001D7A0E"/>
    <w:rsid w:val="001E0029"/>
    <w:rsid w:val="001E075C"/>
    <w:rsid w:val="001E0EBA"/>
    <w:rsid w:val="001E2EC8"/>
    <w:rsid w:val="001E443B"/>
    <w:rsid w:val="001E4778"/>
    <w:rsid w:val="001E5F9F"/>
    <w:rsid w:val="001E61F3"/>
    <w:rsid w:val="001E683A"/>
    <w:rsid w:val="001E6872"/>
    <w:rsid w:val="001F1157"/>
    <w:rsid w:val="001F18DA"/>
    <w:rsid w:val="001F1EEE"/>
    <w:rsid w:val="001F4062"/>
    <w:rsid w:val="001F4E8B"/>
    <w:rsid w:val="001F731F"/>
    <w:rsid w:val="00200F40"/>
    <w:rsid w:val="002027EB"/>
    <w:rsid w:val="00202D52"/>
    <w:rsid w:val="0020310A"/>
    <w:rsid w:val="002051FD"/>
    <w:rsid w:val="00205225"/>
    <w:rsid w:val="0020628A"/>
    <w:rsid w:val="00206681"/>
    <w:rsid w:val="00207A0F"/>
    <w:rsid w:val="00213471"/>
    <w:rsid w:val="00213CCF"/>
    <w:rsid w:val="00213F88"/>
    <w:rsid w:val="002166AF"/>
    <w:rsid w:val="002209B9"/>
    <w:rsid w:val="0022440C"/>
    <w:rsid w:val="00226351"/>
    <w:rsid w:val="00227466"/>
    <w:rsid w:val="002274CA"/>
    <w:rsid w:val="00230BA4"/>
    <w:rsid w:val="00231267"/>
    <w:rsid w:val="0023202B"/>
    <w:rsid w:val="00232F3E"/>
    <w:rsid w:val="0023510C"/>
    <w:rsid w:val="00235FA4"/>
    <w:rsid w:val="002370FB"/>
    <w:rsid w:val="00240784"/>
    <w:rsid w:val="0024149F"/>
    <w:rsid w:val="002425C7"/>
    <w:rsid w:val="00244508"/>
    <w:rsid w:val="00247CA3"/>
    <w:rsid w:val="0025401A"/>
    <w:rsid w:val="00255572"/>
    <w:rsid w:val="002565D8"/>
    <w:rsid w:val="0025739B"/>
    <w:rsid w:val="00257E12"/>
    <w:rsid w:val="00260C49"/>
    <w:rsid w:val="00260E16"/>
    <w:rsid w:val="0026403C"/>
    <w:rsid w:val="00266987"/>
    <w:rsid w:val="002719FA"/>
    <w:rsid w:val="002732BA"/>
    <w:rsid w:val="00274945"/>
    <w:rsid w:val="00274B94"/>
    <w:rsid w:val="00274BC9"/>
    <w:rsid w:val="0027520E"/>
    <w:rsid w:val="002805A5"/>
    <w:rsid w:val="00281FC6"/>
    <w:rsid w:val="00282019"/>
    <w:rsid w:val="002832BF"/>
    <w:rsid w:val="002836B2"/>
    <w:rsid w:val="002846AB"/>
    <w:rsid w:val="00284854"/>
    <w:rsid w:val="00284943"/>
    <w:rsid w:val="00285403"/>
    <w:rsid w:val="002855F9"/>
    <w:rsid w:val="00285F44"/>
    <w:rsid w:val="00286537"/>
    <w:rsid w:val="002906D8"/>
    <w:rsid w:val="002924B1"/>
    <w:rsid w:val="002935E6"/>
    <w:rsid w:val="00294033"/>
    <w:rsid w:val="00295B29"/>
    <w:rsid w:val="002964A7"/>
    <w:rsid w:val="00296520"/>
    <w:rsid w:val="002975B8"/>
    <w:rsid w:val="002977EE"/>
    <w:rsid w:val="002A1F2C"/>
    <w:rsid w:val="002A2F2F"/>
    <w:rsid w:val="002A315B"/>
    <w:rsid w:val="002A3A90"/>
    <w:rsid w:val="002A4099"/>
    <w:rsid w:val="002A44BD"/>
    <w:rsid w:val="002A4E7A"/>
    <w:rsid w:val="002A5470"/>
    <w:rsid w:val="002A6491"/>
    <w:rsid w:val="002A7568"/>
    <w:rsid w:val="002A7EA9"/>
    <w:rsid w:val="002B2402"/>
    <w:rsid w:val="002B4384"/>
    <w:rsid w:val="002B599D"/>
    <w:rsid w:val="002B603B"/>
    <w:rsid w:val="002B603F"/>
    <w:rsid w:val="002B6D41"/>
    <w:rsid w:val="002C23CB"/>
    <w:rsid w:val="002C44F6"/>
    <w:rsid w:val="002C63CB"/>
    <w:rsid w:val="002D2275"/>
    <w:rsid w:val="002D2AEB"/>
    <w:rsid w:val="002D2CA5"/>
    <w:rsid w:val="002D6950"/>
    <w:rsid w:val="002E2319"/>
    <w:rsid w:val="002E4CB7"/>
    <w:rsid w:val="002E690B"/>
    <w:rsid w:val="002E6A04"/>
    <w:rsid w:val="002E6FE2"/>
    <w:rsid w:val="002F0768"/>
    <w:rsid w:val="002F17F3"/>
    <w:rsid w:val="002F26B5"/>
    <w:rsid w:val="003001A6"/>
    <w:rsid w:val="00301898"/>
    <w:rsid w:val="00303B17"/>
    <w:rsid w:val="00304261"/>
    <w:rsid w:val="00304878"/>
    <w:rsid w:val="00305C05"/>
    <w:rsid w:val="00305C6C"/>
    <w:rsid w:val="003069D1"/>
    <w:rsid w:val="00306B35"/>
    <w:rsid w:val="00307D40"/>
    <w:rsid w:val="00310E7D"/>
    <w:rsid w:val="003125F6"/>
    <w:rsid w:val="003154C7"/>
    <w:rsid w:val="00315B13"/>
    <w:rsid w:val="00316C5C"/>
    <w:rsid w:val="00317537"/>
    <w:rsid w:val="00320AF0"/>
    <w:rsid w:val="0032209C"/>
    <w:rsid w:val="0032214B"/>
    <w:rsid w:val="00325381"/>
    <w:rsid w:val="003275C9"/>
    <w:rsid w:val="00330882"/>
    <w:rsid w:val="00330A4F"/>
    <w:rsid w:val="003317FD"/>
    <w:rsid w:val="00331B40"/>
    <w:rsid w:val="00335206"/>
    <w:rsid w:val="00335E03"/>
    <w:rsid w:val="0034487C"/>
    <w:rsid w:val="003459C1"/>
    <w:rsid w:val="00346437"/>
    <w:rsid w:val="0034781B"/>
    <w:rsid w:val="00347E57"/>
    <w:rsid w:val="00347F22"/>
    <w:rsid w:val="00347FC6"/>
    <w:rsid w:val="00353E5E"/>
    <w:rsid w:val="00353ECB"/>
    <w:rsid w:val="00354078"/>
    <w:rsid w:val="0035443E"/>
    <w:rsid w:val="00357172"/>
    <w:rsid w:val="0036453B"/>
    <w:rsid w:val="00367065"/>
    <w:rsid w:val="003700DC"/>
    <w:rsid w:val="00371663"/>
    <w:rsid w:val="003751C9"/>
    <w:rsid w:val="00376820"/>
    <w:rsid w:val="00380838"/>
    <w:rsid w:val="00380982"/>
    <w:rsid w:val="00381ECF"/>
    <w:rsid w:val="00382C61"/>
    <w:rsid w:val="00383275"/>
    <w:rsid w:val="00387629"/>
    <w:rsid w:val="003877CA"/>
    <w:rsid w:val="00387B02"/>
    <w:rsid w:val="00390AB1"/>
    <w:rsid w:val="0039222E"/>
    <w:rsid w:val="00392953"/>
    <w:rsid w:val="003937C7"/>
    <w:rsid w:val="0039475C"/>
    <w:rsid w:val="0039600D"/>
    <w:rsid w:val="00397178"/>
    <w:rsid w:val="0039747C"/>
    <w:rsid w:val="003A08CB"/>
    <w:rsid w:val="003A0FB8"/>
    <w:rsid w:val="003A39C4"/>
    <w:rsid w:val="003A3E26"/>
    <w:rsid w:val="003A6197"/>
    <w:rsid w:val="003A6C0E"/>
    <w:rsid w:val="003A701C"/>
    <w:rsid w:val="003B03C2"/>
    <w:rsid w:val="003B265E"/>
    <w:rsid w:val="003B2EB1"/>
    <w:rsid w:val="003B2F1D"/>
    <w:rsid w:val="003B33CE"/>
    <w:rsid w:val="003B438D"/>
    <w:rsid w:val="003B44C5"/>
    <w:rsid w:val="003B5092"/>
    <w:rsid w:val="003B53EF"/>
    <w:rsid w:val="003B5DF5"/>
    <w:rsid w:val="003B617F"/>
    <w:rsid w:val="003B7251"/>
    <w:rsid w:val="003B7E5E"/>
    <w:rsid w:val="003C260C"/>
    <w:rsid w:val="003C31F1"/>
    <w:rsid w:val="003C7916"/>
    <w:rsid w:val="003D07FF"/>
    <w:rsid w:val="003D17E6"/>
    <w:rsid w:val="003D1EAF"/>
    <w:rsid w:val="003D4119"/>
    <w:rsid w:val="003D429C"/>
    <w:rsid w:val="003D636F"/>
    <w:rsid w:val="003D6703"/>
    <w:rsid w:val="003D732C"/>
    <w:rsid w:val="003D7B8B"/>
    <w:rsid w:val="003D7E45"/>
    <w:rsid w:val="003E0BA3"/>
    <w:rsid w:val="003E2145"/>
    <w:rsid w:val="003E66B4"/>
    <w:rsid w:val="003F07F3"/>
    <w:rsid w:val="003F0B91"/>
    <w:rsid w:val="003F3AC9"/>
    <w:rsid w:val="003F4D2A"/>
    <w:rsid w:val="003F7B9B"/>
    <w:rsid w:val="00401787"/>
    <w:rsid w:val="00402A1F"/>
    <w:rsid w:val="00404D1C"/>
    <w:rsid w:val="0040555F"/>
    <w:rsid w:val="00405733"/>
    <w:rsid w:val="00405CDD"/>
    <w:rsid w:val="004104F5"/>
    <w:rsid w:val="00414744"/>
    <w:rsid w:val="004151A5"/>
    <w:rsid w:val="00415A08"/>
    <w:rsid w:val="004161C5"/>
    <w:rsid w:val="00423AEC"/>
    <w:rsid w:val="00424B83"/>
    <w:rsid w:val="00425BC8"/>
    <w:rsid w:val="00426A66"/>
    <w:rsid w:val="00427647"/>
    <w:rsid w:val="004302B7"/>
    <w:rsid w:val="00431824"/>
    <w:rsid w:val="0043321F"/>
    <w:rsid w:val="00433DB3"/>
    <w:rsid w:val="00434279"/>
    <w:rsid w:val="00440169"/>
    <w:rsid w:val="00440A42"/>
    <w:rsid w:val="00440A63"/>
    <w:rsid w:val="00443426"/>
    <w:rsid w:val="00445119"/>
    <w:rsid w:val="00445BDF"/>
    <w:rsid w:val="0045023D"/>
    <w:rsid w:val="0045081C"/>
    <w:rsid w:val="0045221F"/>
    <w:rsid w:val="004534C5"/>
    <w:rsid w:val="004561F2"/>
    <w:rsid w:val="00457CE5"/>
    <w:rsid w:val="00462C5C"/>
    <w:rsid w:val="0046495D"/>
    <w:rsid w:val="00464FFA"/>
    <w:rsid w:val="004707D4"/>
    <w:rsid w:val="00470DF1"/>
    <w:rsid w:val="00472028"/>
    <w:rsid w:val="00475732"/>
    <w:rsid w:val="00476A9E"/>
    <w:rsid w:val="00476B2B"/>
    <w:rsid w:val="00477052"/>
    <w:rsid w:val="004775BB"/>
    <w:rsid w:val="00481596"/>
    <w:rsid w:val="00482E10"/>
    <w:rsid w:val="00483665"/>
    <w:rsid w:val="004848BB"/>
    <w:rsid w:val="004868FD"/>
    <w:rsid w:val="00486971"/>
    <w:rsid w:val="0048791F"/>
    <w:rsid w:val="0049257A"/>
    <w:rsid w:val="00492C5E"/>
    <w:rsid w:val="00492E61"/>
    <w:rsid w:val="00494116"/>
    <w:rsid w:val="004943CA"/>
    <w:rsid w:val="00496D5B"/>
    <w:rsid w:val="004A149E"/>
    <w:rsid w:val="004A20BF"/>
    <w:rsid w:val="004A2923"/>
    <w:rsid w:val="004A3475"/>
    <w:rsid w:val="004A4F31"/>
    <w:rsid w:val="004A578F"/>
    <w:rsid w:val="004A67A5"/>
    <w:rsid w:val="004A68AA"/>
    <w:rsid w:val="004A7113"/>
    <w:rsid w:val="004B1FA5"/>
    <w:rsid w:val="004B32C8"/>
    <w:rsid w:val="004B341C"/>
    <w:rsid w:val="004B5D30"/>
    <w:rsid w:val="004B6D3D"/>
    <w:rsid w:val="004B7F65"/>
    <w:rsid w:val="004C0B83"/>
    <w:rsid w:val="004C1295"/>
    <w:rsid w:val="004C2D78"/>
    <w:rsid w:val="004C3541"/>
    <w:rsid w:val="004C769E"/>
    <w:rsid w:val="004C7FA4"/>
    <w:rsid w:val="004D52F2"/>
    <w:rsid w:val="004D5F5C"/>
    <w:rsid w:val="004E1D78"/>
    <w:rsid w:val="004E4633"/>
    <w:rsid w:val="004E5902"/>
    <w:rsid w:val="004E5B73"/>
    <w:rsid w:val="004E64C5"/>
    <w:rsid w:val="004E6C1E"/>
    <w:rsid w:val="004E7DC7"/>
    <w:rsid w:val="004F09A3"/>
    <w:rsid w:val="004F0E2D"/>
    <w:rsid w:val="004F3385"/>
    <w:rsid w:val="004F38E8"/>
    <w:rsid w:val="004F38EA"/>
    <w:rsid w:val="004F4BEC"/>
    <w:rsid w:val="004F4D93"/>
    <w:rsid w:val="004F685E"/>
    <w:rsid w:val="005018A2"/>
    <w:rsid w:val="00501FD2"/>
    <w:rsid w:val="0050655E"/>
    <w:rsid w:val="0051242D"/>
    <w:rsid w:val="0051272E"/>
    <w:rsid w:val="005153F3"/>
    <w:rsid w:val="005168DA"/>
    <w:rsid w:val="0052086B"/>
    <w:rsid w:val="00520A77"/>
    <w:rsid w:val="00522148"/>
    <w:rsid w:val="00530052"/>
    <w:rsid w:val="0053021E"/>
    <w:rsid w:val="005402DC"/>
    <w:rsid w:val="00540709"/>
    <w:rsid w:val="0054223B"/>
    <w:rsid w:val="005451CB"/>
    <w:rsid w:val="005466B0"/>
    <w:rsid w:val="00547493"/>
    <w:rsid w:val="00555834"/>
    <w:rsid w:val="00556149"/>
    <w:rsid w:val="00557956"/>
    <w:rsid w:val="0056362E"/>
    <w:rsid w:val="00565042"/>
    <w:rsid w:val="005655C0"/>
    <w:rsid w:val="00565FC7"/>
    <w:rsid w:val="005677A0"/>
    <w:rsid w:val="0057081B"/>
    <w:rsid w:val="00572460"/>
    <w:rsid w:val="005732B0"/>
    <w:rsid w:val="005744D0"/>
    <w:rsid w:val="0057482E"/>
    <w:rsid w:val="00575E39"/>
    <w:rsid w:val="00582383"/>
    <w:rsid w:val="00584B9D"/>
    <w:rsid w:val="0058507B"/>
    <w:rsid w:val="00585923"/>
    <w:rsid w:val="0058624B"/>
    <w:rsid w:val="0058774F"/>
    <w:rsid w:val="0059057A"/>
    <w:rsid w:val="00591574"/>
    <w:rsid w:val="00592C5C"/>
    <w:rsid w:val="005938B3"/>
    <w:rsid w:val="00593B9E"/>
    <w:rsid w:val="00594A1D"/>
    <w:rsid w:val="00594C03"/>
    <w:rsid w:val="0059675C"/>
    <w:rsid w:val="00597C59"/>
    <w:rsid w:val="005A0689"/>
    <w:rsid w:val="005A30E0"/>
    <w:rsid w:val="005A694C"/>
    <w:rsid w:val="005A7449"/>
    <w:rsid w:val="005B58B6"/>
    <w:rsid w:val="005B5C9E"/>
    <w:rsid w:val="005C2D4B"/>
    <w:rsid w:val="005C71F2"/>
    <w:rsid w:val="005D24B5"/>
    <w:rsid w:val="005D43DC"/>
    <w:rsid w:val="005D5645"/>
    <w:rsid w:val="005D5EFC"/>
    <w:rsid w:val="005D7DCE"/>
    <w:rsid w:val="005D7E3F"/>
    <w:rsid w:val="005E18FC"/>
    <w:rsid w:val="005E4E2C"/>
    <w:rsid w:val="005E726B"/>
    <w:rsid w:val="005F0BB6"/>
    <w:rsid w:val="005F1061"/>
    <w:rsid w:val="005F1939"/>
    <w:rsid w:val="005F4CA1"/>
    <w:rsid w:val="005F6F5D"/>
    <w:rsid w:val="005F7A0B"/>
    <w:rsid w:val="006000E4"/>
    <w:rsid w:val="00604A72"/>
    <w:rsid w:val="0060611B"/>
    <w:rsid w:val="006075AA"/>
    <w:rsid w:val="00611128"/>
    <w:rsid w:val="00611151"/>
    <w:rsid w:val="006136F1"/>
    <w:rsid w:val="0061398F"/>
    <w:rsid w:val="00613EFB"/>
    <w:rsid w:val="00615C98"/>
    <w:rsid w:val="00622048"/>
    <w:rsid w:val="006222B8"/>
    <w:rsid w:val="00624D6E"/>
    <w:rsid w:val="0062535D"/>
    <w:rsid w:val="00631A7A"/>
    <w:rsid w:val="00632480"/>
    <w:rsid w:val="006326C1"/>
    <w:rsid w:val="00634263"/>
    <w:rsid w:val="00635A68"/>
    <w:rsid w:val="00635FD7"/>
    <w:rsid w:val="00641886"/>
    <w:rsid w:val="00643960"/>
    <w:rsid w:val="006447D7"/>
    <w:rsid w:val="00645B95"/>
    <w:rsid w:val="00647058"/>
    <w:rsid w:val="00653E32"/>
    <w:rsid w:val="00654F67"/>
    <w:rsid w:val="006600BD"/>
    <w:rsid w:val="0066017F"/>
    <w:rsid w:val="00661087"/>
    <w:rsid w:val="00661BBF"/>
    <w:rsid w:val="00662D0C"/>
    <w:rsid w:val="00663904"/>
    <w:rsid w:val="00665E72"/>
    <w:rsid w:val="00666176"/>
    <w:rsid w:val="006673E7"/>
    <w:rsid w:val="0067237E"/>
    <w:rsid w:val="00672A5D"/>
    <w:rsid w:val="00673653"/>
    <w:rsid w:val="00673FAE"/>
    <w:rsid w:val="006748C1"/>
    <w:rsid w:val="00675EA4"/>
    <w:rsid w:val="006766FB"/>
    <w:rsid w:val="00681265"/>
    <w:rsid w:val="00683EBA"/>
    <w:rsid w:val="00684311"/>
    <w:rsid w:val="00687FD1"/>
    <w:rsid w:val="006900C0"/>
    <w:rsid w:val="00690215"/>
    <w:rsid w:val="00690F47"/>
    <w:rsid w:val="0069113F"/>
    <w:rsid w:val="00691808"/>
    <w:rsid w:val="00692567"/>
    <w:rsid w:val="00697171"/>
    <w:rsid w:val="006A01AD"/>
    <w:rsid w:val="006A023C"/>
    <w:rsid w:val="006A3354"/>
    <w:rsid w:val="006A406E"/>
    <w:rsid w:val="006A5DA5"/>
    <w:rsid w:val="006B14FA"/>
    <w:rsid w:val="006B2738"/>
    <w:rsid w:val="006B361B"/>
    <w:rsid w:val="006B3996"/>
    <w:rsid w:val="006C0A2E"/>
    <w:rsid w:val="006C1AC3"/>
    <w:rsid w:val="006C23B1"/>
    <w:rsid w:val="006C2C58"/>
    <w:rsid w:val="006C4774"/>
    <w:rsid w:val="006C5899"/>
    <w:rsid w:val="006C58BA"/>
    <w:rsid w:val="006D3718"/>
    <w:rsid w:val="006D755E"/>
    <w:rsid w:val="006D7894"/>
    <w:rsid w:val="006E1416"/>
    <w:rsid w:val="006E1FB9"/>
    <w:rsid w:val="006E246C"/>
    <w:rsid w:val="006E2496"/>
    <w:rsid w:val="006E328B"/>
    <w:rsid w:val="006E4A5B"/>
    <w:rsid w:val="006E5745"/>
    <w:rsid w:val="006E5955"/>
    <w:rsid w:val="006E5AEB"/>
    <w:rsid w:val="006F0BBA"/>
    <w:rsid w:val="006F2221"/>
    <w:rsid w:val="006F2A25"/>
    <w:rsid w:val="006F31D1"/>
    <w:rsid w:val="006F3755"/>
    <w:rsid w:val="00700176"/>
    <w:rsid w:val="00700F91"/>
    <w:rsid w:val="0070219A"/>
    <w:rsid w:val="00706DA0"/>
    <w:rsid w:val="00707144"/>
    <w:rsid w:val="00712D99"/>
    <w:rsid w:val="00715A35"/>
    <w:rsid w:val="00715BCF"/>
    <w:rsid w:val="00716E6A"/>
    <w:rsid w:val="00720D97"/>
    <w:rsid w:val="00722860"/>
    <w:rsid w:val="0072306A"/>
    <w:rsid w:val="007274BA"/>
    <w:rsid w:val="0073115C"/>
    <w:rsid w:val="00731927"/>
    <w:rsid w:val="007319E5"/>
    <w:rsid w:val="00734BAF"/>
    <w:rsid w:val="00735F49"/>
    <w:rsid w:val="00735F7F"/>
    <w:rsid w:val="00736EC9"/>
    <w:rsid w:val="0074008F"/>
    <w:rsid w:val="00743F13"/>
    <w:rsid w:val="00745A64"/>
    <w:rsid w:val="007469FC"/>
    <w:rsid w:val="00747897"/>
    <w:rsid w:val="0074795A"/>
    <w:rsid w:val="00751134"/>
    <w:rsid w:val="00751697"/>
    <w:rsid w:val="00752510"/>
    <w:rsid w:val="007554EA"/>
    <w:rsid w:val="00755788"/>
    <w:rsid w:val="00756330"/>
    <w:rsid w:val="007622EF"/>
    <w:rsid w:val="0076255C"/>
    <w:rsid w:val="0076331B"/>
    <w:rsid w:val="00764910"/>
    <w:rsid w:val="007658D5"/>
    <w:rsid w:val="00770C51"/>
    <w:rsid w:val="0077101C"/>
    <w:rsid w:val="00771D73"/>
    <w:rsid w:val="0077247C"/>
    <w:rsid w:val="007738C5"/>
    <w:rsid w:val="00775320"/>
    <w:rsid w:val="0077558A"/>
    <w:rsid w:val="00780526"/>
    <w:rsid w:val="00782918"/>
    <w:rsid w:val="007831DA"/>
    <w:rsid w:val="00784B84"/>
    <w:rsid w:val="00784D60"/>
    <w:rsid w:val="00784FC8"/>
    <w:rsid w:val="00785153"/>
    <w:rsid w:val="007853D1"/>
    <w:rsid w:val="00785517"/>
    <w:rsid w:val="007858A0"/>
    <w:rsid w:val="0078633D"/>
    <w:rsid w:val="007912FE"/>
    <w:rsid w:val="0079133F"/>
    <w:rsid w:val="00791368"/>
    <w:rsid w:val="007A0D07"/>
    <w:rsid w:val="007A144B"/>
    <w:rsid w:val="007A2FAC"/>
    <w:rsid w:val="007A3F24"/>
    <w:rsid w:val="007A4B9D"/>
    <w:rsid w:val="007A56A1"/>
    <w:rsid w:val="007A5962"/>
    <w:rsid w:val="007B5056"/>
    <w:rsid w:val="007B6B28"/>
    <w:rsid w:val="007B6CF8"/>
    <w:rsid w:val="007B751D"/>
    <w:rsid w:val="007C0DAB"/>
    <w:rsid w:val="007C2848"/>
    <w:rsid w:val="007C2C97"/>
    <w:rsid w:val="007C3352"/>
    <w:rsid w:val="007D231C"/>
    <w:rsid w:val="007D324A"/>
    <w:rsid w:val="007D4FE8"/>
    <w:rsid w:val="007D50A3"/>
    <w:rsid w:val="007D53FB"/>
    <w:rsid w:val="007D7611"/>
    <w:rsid w:val="007D7739"/>
    <w:rsid w:val="007E0425"/>
    <w:rsid w:val="007E1D8F"/>
    <w:rsid w:val="007E25A5"/>
    <w:rsid w:val="007E3149"/>
    <w:rsid w:val="007E352B"/>
    <w:rsid w:val="007E360B"/>
    <w:rsid w:val="007E3A8B"/>
    <w:rsid w:val="007E4D5E"/>
    <w:rsid w:val="007E7840"/>
    <w:rsid w:val="007F035E"/>
    <w:rsid w:val="007F0529"/>
    <w:rsid w:val="007F11AC"/>
    <w:rsid w:val="007F2A90"/>
    <w:rsid w:val="007F3EA0"/>
    <w:rsid w:val="007F4BB8"/>
    <w:rsid w:val="007F6E62"/>
    <w:rsid w:val="007F72F8"/>
    <w:rsid w:val="007F7E67"/>
    <w:rsid w:val="00800023"/>
    <w:rsid w:val="00800157"/>
    <w:rsid w:val="008017EF"/>
    <w:rsid w:val="00802B14"/>
    <w:rsid w:val="00803AC9"/>
    <w:rsid w:val="00804C70"/>
    <w:rsid w:val="00806059"/>
    <w:rsid w:val="0080634B"/>
    <w:rsid w:val="0080687C"/>
    <w:rsid w:val="008103BD"/>
    <w:rsid w:val="00817B51"/>
    <w:rsid w:val="00821DC0"/>
    <w:rsid w:val="00823B47"/>
    <w:rsid w:val="00823D77"/>
    <w:rsid w:val="00825763"/>
    <w:rsid w:val="00826037"/>
    <w:rsid w:val="00826962"/>
    <w:rsid w:val="00832336"/>
    <w:rsid w:val="00833657"/>
    <w:rsid w:val="00834712"/>
    <w:rsid w:val="00836020"/>
    <w:rsid w:val="008365C4"/>
    <w:rsid w:val="0083707C"/>
    <w:rsid w:val="00840CF3"/>
    <w:rsid w:val="00843B9E"/>
    <w:rsid w:val="00843D30"/>
    <w:rsid w:val="00844D8D"/>
    <w:rsid w:val="00844FF3"/>
    <w:rsid w:val="008450BD"/>
    <w:rsid w:val="008461B9"/>
    <w:rsid w:val="0085017E"/>
    <w:rsid w:val="008522BC"/>
    <w:rsid w:val="00852F72"/>
    <w:rsid w:val="00853334"/>
    <w:rsid w:val="00853BD3"/>
    <w:rsid w:val="00856C16"/>
    <w:rsid w:val="00861330"/>
    <w:rsid w:val="008613F9"/>
    <w:rsid w:val="00862026"/>
    <w:rsid w:val="008627C7"/>
    <w:rsid w:val="00862C80"/>
    <w:rsid w:val="00864109"/>
    <w:rsid w:val="008717F2"/>
    <w:rsid w:val="00871B99"/>
    <w:rsid w:val="00872218"/>
    <w:rsid w:val="008723B1"/>
    <w:rsid w:val="008731A7"/>
    <w:rsid w:val="00873788"/>
    <w:rsid w:val="00873BA7"/>
    <w:rsid w:val="008749D7"/>
    <w:rsid w:val="00876679"/>
    <w:rsid w:val="00880689"/>
    <w:rsid w:val="00881062"/>
    <w:rsid w:val="00881C76"/>
    <w:rsid w:val="008844B0"/>
    <w:rsid w:val="0088512E"/>
    <w:rsid w:val="00885661"/>
    <w:rsid w:val="00890808"/>
    <w:rsid w:val="00890E4F"/>
    <w:rsid w:val="008912D8"/>
    <w:rsid w:val="0089290C"/>
    <w:rsid w:val="00893CF9"/>
    <w:rsid w:val="00895408"/>
    <w:rsid w:val="00895B88"/>
    <w:rsid w:val="00896A9E"/>
    <w:rsid w:val="008A0BB3"/>
    <w:rsid w:val="008A0FDC"/>
    <w:rsid w:val="008A1202"/>
    <w:rsid w:val="008A2A6E"/>
    <w:rsid w:val="008A334B"/>
    <w:rsid w:val="008A4921"/>
    <w:rsid w:val="008A5247"/>
    <w:rsid w:val="008A54F7"/>
    <w:rsid w:val="008A671F"/>
    <w:rsid w:val="008B27E5"/>
    <w:rsid w:val="008B4CBE"/>
    <w:rsid w:val="008B5E0C"/>
    <w:rsid w:val="008B6C1E"/>
    <w:rsid w:val="008B6E64"/>
    <w:rsid w:val="008B758B"/>
    <w:rsid w:val="008B758E"/>
    <w:rsid w:val="008C0AA7"/>
    <w:rsid w:val="008C164C"/>
    <w:rsid w:val="008C2E18"/>
    <w:rsid w:val="008D0335"/>
    <w:rsid w:val="008D2999"/>
    <w:rsid w:val="008D344B"/>
    <w:rsid w:val="008D3642"/>
    <w:rsid w:val="008D3FF0"/>
    <w:rsid w:val="008D4FE4"/>
    <w:rsid w:val="008D5BBD"/>
    <w:rsid w:val="008D74AD"/>
    <w:rsid w:val="008D7CF2"/>
    <w:rsid w:val="008E1AAB"/>
    <w:rsid w:val="008E5613"/>
    <w:rsid w:val="008F0571"/>
    <w:rsid w:val="008F072C"/>
    <w:rsid w:val="008F0CE2"/>
    <w:rsid w:val="008F0E32"/>
    <w:rsid w:val="008F1D4F"/>
    <w:rsid w:val="008F3878"/>
    <w:rsid w:val="008F4A3C"/>
    <w:rsid w:val="008F67C0"/>
    <w:rsid w:val="008F7EC4"/>
    <w:rsid w:val="008F7F91"/>
    <w:rsid w:val="0090064D"/>
    <w:rsid w:val="009012ED"/>
    <w:rsid w:val="0090376F"/>
    <w:rsid w:val="00903A3A"/>
    <w:rsid w:val="00904B19"/>
    <w:rsid w:val="00906945"/>
    <w:rsid w:val="00906D2F"/>
    <w:rsid w:val="00910252"/>
    <w:rsid w:val="00911059"/>
    <w:rsid w:val="00911082"/>
    <w:rsid w:val="00911329"/>
    <w:rsid w:val="009116BD"/>
    <w:rsid w:val="009131F3"/>
    <w:rsid w:val="00921DDF"/>
    <w:rsid w:val="00922718"/>
    <w:rsid w:val="009304FA"/>
    <w:rsid w:val="00930539"/>
    <w:rsid w:val="00932D15"/>
    <w:rsid w:val="00934602"/>
    <w:rsid w:val="00935751"/>
    <w:rsid w:val="00936400"/>
    <w:rsid w:val="00936869"/>
    <w:rsid w:val="00936EB5"/>
    <w:rsid w:val="00937C61"/>
    <w:rsid w:val="00937F2F"/>
    <w:rsid w:val="00940478"/>
    <w:rsid w:val="009407A9"/>
    <w:rsid w:val="00943499"/>
    <w:rsid w:val="0094522A"/>
    <w:rsid w:val="009461C2"/>
    <w:rsid w:val="00946368"/>
    <w:rsid w:val="00946E31"/>
    <w:rsid w:val="00951DEE"/>
    <w:rsid w:val="00952296"/>
    <w:rsid w:val="009553BC"/>
    <w:rsid w:val="00955A1F"/>
    <w:rsid w:val="009575AE"/>
    <w:rsid w:val="00957F08"/>
    <w:rsid w:val="009640DB"/>
    <w:rsid w:val="00967786"/>
    <w:rsid w:val="0097005A"/>
    <w:rsid w:val="00970186"/>
    <w:rsid w:val="0097234A"/>
    <w:rsid w:val="00980F84"/>
    <w:rsid w:val="00991EA9"/>
    <w:rsid w:val="009939AF"/>
    <w:rsid w:val="009957F6"/>
    <w:rsid w:val="00995C1D"/>
    <w:rsid w:val="009961B5"/>
    <w:rsid w:val="009964B1"/>
    <w:rsid w:val="00996CB6"/>
    <w:rsid w:val="00997E88"/>
    <w:rsid w:val="00997FA5"/>
    <w:rsid w:val="009A152B"/>
    <w:rsid w:val="009A1AED"/>
    <w:rsid w:val="009A5803"/>
    <w:rsid w:val="009A6C7E"/>
    <w:rsid w:val="009A7E88"/>
    <w:rsid w:val="009B02CE"/>
    <w:rsid w:val="009B2A6B"/>
    <w:rsid w:val="009B2B3E"/>
    <w:rsid w:val="009B3B7D"/>
    <w:rsid w:val="009B4F76"/>
    <w:rsid w:val="009C4909"/>
    <w:rsid w:val="009C4C5F"/>
    <w:rsid w:val="009C5640"/>
    <w:rsid w:val="009C74C5"/>
    <w:rsid w:val="009D06CB"/>
    <w:rsid w:val="009D0A2B"/>
    <w:rsid w:val="009D1259"/>
    <w:rsid w:val="009D3181"/>
    <w:rsid w:val="009D3FE7"/>
    <w:rsid w:val="009D60ED"/>
    <w:rsid w:val="009D660A"/>
    <w:rsid w:val="009E03F6"/>
    <w:rsid w:val="009E2259"/>
    <w:rsid w:val="009E6638"/>
    <w:rsid w:val="009E69A3"/>
    <w:rsid w:val="009E7E26"/>
    <w:rsid w:val="009F1B26"/>
    <w:rsid w:val="009F2DB2"/>
    <w:rsid w:val="009F40DD"/>
    <w:rsid w:val="00A03013"/>
    <w:rsid w:val="00A05E57"/>
    <w:rsid w:val="00A0783F"/>
    <w:rsid w:val="00A10007"/>
    <w:rsid w:val="00A1287D"/>
    <w:rsid w:val="00A139DE"/>
    <w:rsid w:val="00A1597D"/>
    <w:rsid w:val="00A15A22"/>
    <w:rsid w:val="00A223A0"/>
    <w:rsid w:val="00A22D43"/>
    <w:rsid w:val="00A2368F"/>
    <w:rsid w:val="00A23899"/>
    <w:rsid w:val="00A24B63"/>
    <w:rsid w:val="00A252B0"/>
    <w:rsid w:val="00A34403"/>
    <w:rsid w:val="00A34B1F"/>
    <w:rsid w:val="00A416B9"/>
    <w:rsid w:val="00A42340"/>
    <w:rsid w:val="00A428E0"/>
    <w:rsid w:val="00A4489A"/>
    <w:rsid w:val="00A51362"/>
    <w:rsid w:val="00A51E09"/>
    <w:rsid w:val="00A528D0"/>
    <w:rsid w:val="00A5564A"/>
    <w:rsid w:val="00A55E6A"/>
    <w:rsid w:val="00A565D3"/>
    <w:rsid w:val="00A60367"/>
    <w:rsid w:val="00A60657"/>
    <w:rsid w:val="00A648AB"/>
    <w:rsid w:val="00A64911"/>
    <w:rsid w:val="00A65C70"/>
    <w:rsid w:val="00A66266"/>
    <w:rsid w:val="00A6677F"/>
    <w:rsid w:val="00A6686D"/>
    <w:rsid w:val="00A71C07"/>
    <w:rsid w:val="00A7242F"/>
    <w:rsid w:val="00A72AC9"/>
    <w:rsid w:val="00A72EE6"/>
    <w:rsid w:val="00A73FEE"/>
    <w:rsid w:val="00A74285"/>
    <w:rsid w:val="00A77DD0"/>
    <w:rsid w:val="00A80BE7"/>
    <w:rsid w:val="00A80D05"/>
    <w:rsid w:val="00A82542"/>
    <w:rsid w:val="00A86573"/>
    <w:rsid w:val="00A87719"/>
    <w:rsid w:val="00A87987"/>
    <w:rsid w:val="00A91302"/>
    <w:rsid w:val="00A91965"/>
    <w:rsid w:val="00A93560"/>
    <w:rsid w:val="00A94E8F"/>
    <w:rsid w:val="00A961A9"/>
    <w:rsid w:val="00A97994"/>
    <w:rsid w:val="00A97AD9"/>
    <w:rsid w:val="00A97FBF"/>
    <w:rsid w:val="00AA2312"/>
    <w:rsid w:val="00AA24D3"/>
    <w:rsid w:val="00AA2EF4"/>
    <w:rsid w:val="00AA3C1B"/>
    <w:rsid w:val="00AA46DF"/>
    <w:rsid w:val="00AA5A49"/>
    <w:rsid w:val="00AB0788"/>
    <w:rsid w:val="00AB17ED"/>
    <w:rsid w:val="00AB2D82"/>
    <w:rsid w:val="00AB6198"/>
    <w:rsid w:val="00AB6D36"/>
    <w:rsid w:val="00AC0682"/>
    <w:rsid w:val="00AC0B0E"/>
    <w:rsid w:val="00AC10B9"/>
    <w:rsid w:val="00AC2C91"/>
    <w:rsid w:val="00AC3C51"/>
    <w:rsid w:val="00AC5654"/>
    <w:rsid w:val="00AC5AF2"/>
    <w:rsid w:val="00AC657E"/>
    <w:rsid w:val="00AC6637"/>
    <w:rsid w:val="00AC6D8F"/>
    <w:rsid w:val="00AC79A9"/>
    <w:rsid w:val="00AC7B4E"/>
    <w:rsid w:val="00AC7B7A"/>
    <w:rsid w:val="00AD07A5"/>
    <w:rsid w:val="00AD1D5F"/>
    <w:rsid w:val="00AD43D4"/>
    <w:rsid w:val="00AD446D"/>
    <w:rsid w:val="00AD6851"/>
    <w:rsid w:val="00AD6D9E"/>
    <w:rsid w:val="00AD72F9"/>
    <w:rsid w:val="00AD7B37"/>
    <w:rsid w:val="00AE1349"/>
    <w:rsid w:val="00AE1AA3"/>
    <w:rsid w:val="00AE3C22"/>
    <w:rsid w:val="00AF02C5"/>
    <w:rsid w:val="00AF1FC0"/>
    <w:rsid w:val="00AF41AF"/>
    <w:rsid w:val="00AF47C9"/>
    <w:rsid w:val="00AF53BB"/>
    <w:rsid w:val="00AF7615"/>
    <w:rsid w:val="00B00155"/>
    <w:rsid w:val="00B0072B"/>
    <w:rsid w:val="00B010AB"/>
    <w:rsid w:val="00B02227"/>
    <w:rsid w:val="00B047C8"/>
    <w:rsid w:val="00B0480A"/>
    <w:rsid w:val="00B05521"/>
    <w:rsid w:val="00B07180"/>
    <w:rsid w:val="00B1040A"/>
    <w:rsid w:val="00B10C5F"/>
    <w:rsid w:val="00B116BD"/>
    <w:rsid w:val="00B12BA4"/>
    <w:rsid w:val="00B12C6D"/>
    <w:rsid w:val="00B133E8"/>
    <w:rsid w:val="00B14848"/>
    <w:rsid w:val="00B164FA"/>
    <w:rsid w:val="00B17E22"/>
    <w:rsid w:val="00B200B6"/>
    <w:rsid w:val="00B21D45"/>
    <w:rsid w:val="00B24D7B"/>
    <w:rsid w:val="00B266FF"/>
    <w:rsid w:val="00B27EA3"/>
    <w:rsid w:val="00B3183F"/>
    <w:rsid w:val="00B32792"/>
    <w:rsid w:val="00B34330"/>
    <w:rsid w:val="00B349A6"/>
    <w:rsid w:val="00B34F21"/>
    <w:rsid w:val="00B4110E"/>
    <w:rsid w:val="00B44450"/>
    <w:rsid w:val="00B526ED"/>
    <w:rsid w:val="00B6084D"/>
    <w:rsid w:val="00B60D18"/>
    <w:rsid w:val="00B628B7"/>
    <w:rsid w:val="00B75200"/>
    <w:rsid w:val="00B7590C"/>
    <w:rsid w:val="00B760B4"/>
    <w:rsid w:val="00B76557"/>
    <w:rsid w:val="00B8032D"/>
    <w:rsid w:val="00B819F4"/>
    <w:rsid w:val="00B82DBE"/>
    <w:rsid w:val="00B83404"/>
    <w:rsid w:val="00B869C1"/>
    <w:rsid w:val="00B877E5"/>
    <w:rsid w:val="00B92D89"/>
    <w:rsid w:val="00B9353A"/>
    <w:rsid w:val="00B93D01"/>
    <w:rsid w:val="00B94CD2"/>
    <w:rsid w:val="00B97F92"/>
    <w:rsid w:val="00BA1B06"/>
    <w:rsid w:val="00BA3653"/>
    <w:rsid w:val="00BA4624"/>
    <w:rsid w:val="00BA51B0"/>
    <w:rsid w:val="00BA6E87"/>
    <w:rsid w:val="00BB11BE"/>
    <w:rsid w:val="00BB5C86"/>
    <w:rsid w:val="00BB5E28"/>
    <w:rsid w:val="00BB670F"/>
    <w:rsid w:val="00BB726F"/>
    <w:rsid w:val="00BB76E0"/>
    <w:rsid w:val="00BC08BE"/>
    <w:rsid w:val="00BC0C6D"/>
    <w:rsid w:val="00BC0EFF"/>
    <w:rsid w:val="00BC2635"/>
    <w:rsid w:val="00BC2E4A"/>
    <w:rsid w:val="00BC3123"/>
    <w:rsid w:val="00BC5B01"/>
    <w:rsid w:val="00BC69BB"/>
    <w:rsid w:val="00BC7C3A"/>
    <w:rsid w:val="00BD0DD3"/>
    <w:rsid w:val="00BD270E"/>
    <w:rsid w:val="00BD3EF9"/>
    <w:rsid w:val="00BD5030"/>
    <w:rsid w:val="00BD515D"/>
    <w:rsid w:val="00BD5175"/>
    <w:rsid w:val="00BD726F"/>
    <w:rsid w:val="00BE2F44"/>
    <w:rsid w:val="00BE365E"/>
    <w:rsid w:val="00BE4C10"/>
    <w:rsid w:val="00BE5FDB"/>
    <w:rsid w:val="00BE779F"/>
    <w:rsid w:val="00BF141D"/>
    <w:rsid w:val="00BF396F"/>
    <w:rsid w:val="00BF5B45"/>
    <w:rsid w:val="00BF7321"/>
    <w:rsid w:val="00C004CC"/>
    <w:rsid w:val="00C03707"/>
    <w:rsid w:val="00C077BB"/>
    <w:rsid w:val="00C13BD9"/>
    <w:rsid w:val="00C16499"/>
    <w:rsid w:val="00C164C6"/>
    <w:rsid w:val="00C17A9D"/>
    <w:rsid w:val="00C200BA"/>
    <w:rsid w:val="00C20A81"/>
    <w:rsid w:val="00C211C4"/>
    <w:rsid w:val="00C21601"/>
    <w:rsid w:val="00C216EA"/>
    <w:rsid w:val="00C22C93"/>
    <w:rsid w:val="00C2381B"/>
    <w:rsid w:val="00C2385D"/>
    <w:rsid w:val="00C24951"/>
    <w:rsid w:val="00C318EB"/>
    <w:rsid w:val="00C3210E"/>
    <w:rsid w:val="00C32F8F"/>
    <w:rsid w:val="00C33028"/>
    <w:rsid w:val="00C336C6"/>
    <w:rsid w:val="00C37761"/>
    <w:rsid w:val="00C4083A"/>
    <w:rsid w:val="00C41106"/>
    <w:rsid w:val="00C41D2E"/>
    <w:rsid w:val="00C42437"/>
    <w:rsid w:val="00C435CA"/>
    <w:rsid w:val="00C439D3"/>
    <w:rsid w:val="00C45684"/>
    <w:rsid w:val="00C46AF1"/>
    <w:rsid w:val="00C53754"/>
    <w:rsid w:val="00C53B6C"/>
    <w:rsid w:val="00C55427"/>
    <w:rsid w:val="00C6023A"/>
    <w:rsid w:val="00C60E6B"/>
    <w:rsid w:val="00C6223B"/>
    <w:rsid w:val="00C65848"/>
    <w:rsid w:val="00C66A47"/>
    <w:rsid w:val="00C66F58"/>
    <w:rsid w:val="00C72C84"/>
    <w:rsid w:val="00C7428E"/>
    <w:rsid w:val="00C74DFE"/>
    <w:rsid w:val="00C76FE1"/>
    <w:rsid w:val="00C77BB8"/>
    <w:rsid w:val="00C803A2"/>
    <w:rsid w:val="00C81295"/>
    <w:rsid w:val="00C81D69"/>
    <w:rsid w:val="00C90E46"/>
    <w:rsid w:val="00C9406A"/>
    <w:rsid w:val="00C96DB1"/>
    <w:rsid w:val="00C97D7F"/>
    <w:rsid w:val="00CA1485"/>
    <w:rsid w:val="00CA1631"/>
    <w:rsid w:val="00CA2A4A"/>
    <w:rsid w:val="00CA2BE4"/>
    <w:rsid w:val="00CA6703"/>
    <w:rsid w:val="00CA6A2C"/>
    <w:rsid w:val="00CA6CBD"/>
    <w:rsid w:val="00CA7723"/>
    <w:rsid w:val="00CA7E6C"/>
    <w:rsid w:val="00CB1991"/>
    <w:rsid w:val="00CB239E"/>
    <w:rsid w:val="00CB2692"/>
    <w:rsid w:val="00CB324E"/>
    <w:rsid w:val="00CB571C"/>
    <w:rsid w:val="00CB5A62"/>
    <w:rsid w:val="00CB5F31"/>
    <w:rsid w:val="00CB7D5E"/>
    <w:rsid w:val="00CC23A9"/>
    <w:rsid w:val="00CC2AED"/>
    <w:rsid w:val="00CC2DB4"/>
    <w:rsid w:val="00CC36CC"/>
    <w:rsid w:val="00CC3885"/>
    <w:rsid w:val="00CC4462"/>
    <w:rsid w:val="00CC4D1A"/>
    <w:rsid w:val="00CC58B6"/>
    <w:rsid w:val="00CD0BC1"/>
    <w:rsid w:val="00CD1A20"/>
    <w:rsid w:val="00CD1A86"/>
    <w:rsid w:val="00CD1FF0"/>
    <w:rsid w:val="00CD3A83"/>
    <w:rsid w:val="00CD4246"/>
    <w:rsid w:val="00CD5186"/>
    <w:rsid w:val="00CD6CA2"/>
    <w:rsid w:val="00CD723B"/>
    <w:rsid w:val="00CD7C3D"/>
    <w:rsid w:val="00CE14FC"/>
    <w:rsid w:val="00CE2878"/>
    <w:rsid w:val="00CE2D25"/>
    <w:rsid w:val="00CE36F8"/>
    <w:rsid w:val="00CE5BE6"/>
    <w:rsid w:val="00CF09E1"/>
    <w:rsid w:val="00CF1111"/>
    <w:rsid w:val="00CF2CEC"/>
    <w:rsid w:val="00CF2FB8"/>
    <w:rsid w:val="00CF45E1"/>
    <w:rsid w:val="00CF4F43"/>
    <w:rsid w:val="00D008CF"/>
    <w:rsid w:val="00D017EF"/>
    <w:rsid w:val="00D02DF4"/>
    <w:rsid w:val="00D03C10"/>
    <w:rsid w:val="00D06E44"/>
    <w:rsid w:val="00D10707"/>
    <w:rsid w:val="00D10943"/>
    <w:rsid w:val="00D11266"/>
    <w:rsid w:val="00D162FF"/>
    <w:rsid w:val="00D21101"/>
    <w:rsid w:val="00D22CE4"/>
    <w:rsid w:val="00D23320"/>
    <w:rsid w:val="00D24388"/>
    <w:rsid w:val="00D25BCA"/>
    <w:rsid w:val="00D311F3"/>
    <w:rsid w:val="00D318B2"/>
    <w:rsid w:val="00D32598"/>
    <w:rsid w:val="00D33015"/>
    <w:rsid w:val="00D33BCC"/>
    <w:rsid w:val="00D36468"/>
    <w:rsid w:val="00D36571"/>
    <w:rsid w:val="00D36CBE"/>
    <w:rsid w:val="00D37F87"/>
    <w:rsid w:val="00D37FB3"/>
    <w:rsid w:val="00D433D1"/>
    <w:rsid w:val="00D449C0"/>
    <w:rsid w:val="00D51476"/>
    <w:rsid w:val="00D516A2"/>
    <w:rsid w:val="00D524AF"/>
    <w:rsid w:val="00D530D0"/>
    <w:rsid w:val="00D5660B"/>
    <w:rsid w:val="00D60B91"/>
    <w:rsid w:val="00D63088"/>
    <w:rsid w:val="00D63177"/>
    <w:rsid w:val="00D631FB"/>
    <w:rsid w:val="00D665CB"/>
    <w:rsid w:val="00D66E71"/>
    <w:rsid w:val="00D70A0C"/>
    <w:rsid w:val="00D70F80"/>
    <w:rsid w:val="00D728D4"/>
    <w:rsid w:val="00D73B3C"/>
    <w:rsid w:val="00D73B66"/>
    <w:rsid w:val="00D74BF9"/>
    <w:rsid w:val="00D75F4C"/>
    <w:rsid w:val="00D77236"/>
    <w:rsid w:val="00D8241B"/>
    <w:rsid w:val="00D829A6"/>
    <w:rsid w:val="00D85037"/>
    <w:rsid w:val="00D91030"/>
    <w:rsid w:val="00D9200F"/>
    <w:rsid w:val="00D923B6"/>
    <w:rsid w:val="00D93AA1"/>
    <w:rsid w:val="00D951EE"/>
    <w:rsid w:val="00D96C1E"/>
    <w:rsid w:val="00D977A6"/>
    <w:rsid w:val="00D9784A"/>
    <w:rsid w:val="00DA2909"/>
    <w:rsid w:val="00DA30D2"/>
    <w:rsid w:val="00DA3E99"/>
    <w:rsid w:val="00DA5D01"/>
    <w:rsid w:val="00DA6E65"/>
    <w:rsid w:val="00DA7D70"/>
    <w:rsid w:val="00DB15A5"/>
    <w:rsid w:val="00DB68CB"/>
    <w:rsid w:val="00DB7655"/>
    <w:rsid w:val="00DB7C66"/>
    <w:rsid w:val="00DC02BC"/>
    <w:rsid w:val="00DC1426"/>
    <w:rsid w:val="00DC19C2"/>
    <w:rsid w:val="00DC1C69"/>
    <w:rsid w:val="00DC1CF0"/>
    <w:rsid w:val="00DC30FC"/>
    <w:rsid w:val="00DC3F61"/>
    <w:rsid w:val="00DC767B"/>
    <w:rsid w:val="00DD684E"/>
    <w:rsid w:val="00DD68AB"/>
    <w:rsid w:val="00DE0506"/>
    <w:rsid w:val="00DE39BC"/>
    <w:rsid w:val="00DE3C75"/>
    <w:rsid w:val="00DE5ED5"/>
    <w:rsid w:val="00DE6E03"/>
    <w:rsid w:val="00DF0AE6"/>
    <w:rsid w:val="00DF2279"/>
    <w:rsid w:val="00DF60D1"/>
    <w:rsid w:val="00DF781D"/>
    <w:rsid w:val="00E023F3"/>
    <w:rsid w:val="00E0464F"/>
    <w:rsid w:val="00E053F1"/>
    <w:rsid w:val="00E057AF"/>
    <w:rsid w:val="00E10D45"/>
    <w:rsid w:val="00E11207"/>
    <w:rsid w:val="00E11C80"/>
    <w:rsid w:val="00E13338"/>
    <w:rsid w:val="00E14339"/>
    <w:rsid w:val="00E14A7F"/>
    <w:rsid w:val="00E14CD4"/>
    <w:rsid w:val="00E154A9"/>
    <w:rsid w:val="00E163B8"/>
    <w:rsid w:val="00E17AE4"/>
    <w:rsid w:val="00E2050F"/>
    <w:rsid w:val="00E2175A"/>
    <w:rsid w:val="00E223CE"/>
    <w:rsid w:val="00E23D76"/>
    <w:rsid w:val="00E26046"/>
    <w:rsid w:val="00E3202E"/>
    <w:rsid w:val="00E35A3B"/>
    <w:rsid w:val="00E36B57"/>
    <w:rsid w:val="00E425C8"/>
    <w:rsid w:val="00E4295F"/>
    <w:rsid w:val="00E45159"/>
    <w:rsid w:val="00E45C26"/>
    <w:rsid w:val="00E45D7A"/>
    <w:rsid w:val="00E47451"/>
    <w:rsid w:val="00E518B1"/>
    <w:rsid w:val="00E536F9"/>
    <w:rsid w:val="00E553F4"/>
    <w:rsid w:val="00E57CE2"/>
    <w:rsid w:val="00E60E36"/>
    <w:rsid w:val="00E61D62"/>
    <w:rsid w:val="00E62F54"/>
    <w:rsid w:val="00E66730"/>
    <w:rsid w:val="00E66F26"/>
    <w:rsid w:val="00E70478"/>
    <w:rsid w:val="00E70A82"/>
    <w:rsid w:val="00E743FC"/>
    <w:rsid w:val="00E74706"/>
    <w:rsid w:val="00E7483D"/>
    <w:rsid w:val="00E818F5"/>
    <w:rsid w:val="00E81BC9"/>
    <w:rsid w:val="00E86A24"/>
    <w:rsid w:val="00E90AFB"/>
    <w:rsid w:val="00E9238E"/>
    <w:rsid w:val="00E923E5"/>
    <w:rsid w:val="00E925D9"/>
    <w:rsid w:val="00E93C58"/>
    <w:rsid w:val="00E959ED"/>
    <w:rsid w:val="00E9623C"/>
    <w:rsid w:val="00EA1470"/>
    <w:rsid w:val="00EA66AF"/>
    <w:rsid w:val="00EA6939"/>
    <w:rsid w:val="00EA7AB9"/>
    <w:rsid w:val="00EB48E8"/>
    <w:rsid w:val="00EB6422"/>
    <w:rsid w:val="00EC34F9"/>
    <w:rsid w:val="00ED2414"/>
    <w:rsid w:val="00ED3D74"/>
    <w:rsid w:val="00ED43CD"/>
    <w:rsid w:val="00ED6B09"/>
    <w:rsid w:val="00EE6694"/>
    <w:rsid w:val="00EE6F2C"/>
    <w:rsid w:val="00EF2A1C"/>
    <w:rsid w:val="00EF2F61"/>
    <w:rsid w:val="00EF319A"/>
    <w:rsid w:val="00EF41DF"/>
    <w:rsid w:val="00EF66A3"/>
    <w:rsid w:val="00F00506"/>
    <w:rsid w:val="00F02F5D"/>
    <w:rsid w:val="00F05780"/>
    <w:rsid w:val="00F078AC"/>
    <w:rsid w:val="00F13140"/>
    <w:rsid w:val="00F132EA"/>
    <w:rsid w:val="00F13973"/>
    <w:rsid w:val="00F15392"/>
    <w:rsid w:val="00F164EC"/>
    <w:rsid w:val="00F203F2"/>
    <w:rsid w:val="00F209FD"/>
    <w:rsid w:val="00F213FD"/>
    <w:rsid w:val="00F221AA"/>
    <w:rsid w:val="00F22C05"/>
    <w:rsid w:val="00F26709"/>
    <w:rsid w:val="00F32D11"/>
    <w:rsid w:val="00F33B72"/>
    <w:rsid w:val="00F35F0A"/>
    <w:rsid w:val="00F36B18"/>
    <w:rsid w:val="00F36F13"/>
    <w:rsid w:val="00F41270"/>
    <w:rsid w:val="00F41A25"/>
    <w:rsid w:val="00F42814"/>
    <w:rsid w:val="00F44684"/>
    <w:rsid w:val="00F45655"/>
    <w:rsid w:val="00F47933"/>
    <w:rsid w:val="00F506FB"/>
    <w:rsid w:val="00F51887"/>
    <w:rsid w:val="00F51D93"/>
    <w:rsid w:val="00F51E0A"/>
    <w:rsid w:val="00F5229B"/>
    <w:rsid w:val="00F52C21"/>
    <w:rsid w:val="00F53148"/>
    <w:rsid w:val="00F5727D"/>
    <w:rsid w:val="00F61552"/>
    <w:rsid w:val="00F6288A"/>
    <w:rsid w:val="00F642DF"/>
    <w:rsid w:val="00F6433C"/>
    <w:rsid w:val="00F64FD5"/>
    <w:rsid w:val="00F66380"/>
    <w:rsid w:val="00F67543"/>
    <w:rsid w:val="00F70879"/>
    <w:rsid w:val="00F70898"/>
    <w:rsid w:val="00F70D78"/>
    <w:rsid w:val="00F72F07"/>
    <w:rsid w:val="00F7599F"/>
    <w:rsid w:val="00F76A7B"/>
    <w:rsid w:val="00F76D33"/>
    <w:rsid w:val="00F812DF"/>
    <w:rsid w:val="00F82883"/>
    <w:rsid w:val="00F82C77"/>
    <w:rsid w:val="00F83039"/>
    <w:rsid w:val="00F837F7"/>
    <w:rsid w:val="00F839F4"/>
    <w:rsid w:val="00F84D98"/>
    <w:rsid w:val="00F85116"/>
    <w:rsid w:val="00F9211C"/>
    <w:rsid w:val="00F94A83"/>
    <w:rsid w:val="00F94E0F"/>
    <w:rsid w:val="00F950C1"/>
    <w:rsid w:val="00F96505"/>
    <w:rsid w:val="00F96958"/>
    <w:rsid w:val="00FA0E76"/>
    <w:rsid w:val="00FA4A2E"/>
    <w:rsid w:val="00FA57FB"/>
    <w:rsid w:val="00FB1927"/>
    <w:rsid w:val="00FB22F9"/>
    <w:rsid w:val="00FB2977"/>
    <w:rsid w:val="00FB578C"/>
    <w:rsid w:val="00FB5D54"/>
    <w:rsid w:val="00FB7383"/>
    <w:rsid w:val="00FB7425"/>
    <w:rsid w:val="00FC0228"/>
    <w:rsid w:val="00FC415B"/>
    <w:rsid w:val="00FC49FA"/>
    <w:rsid w:val="00FC690A"/>
    <w:rsid w:val="00FC7D0E"/>
    <w:rsid w:val="00FD05B5"/>
    <w:rsid w:val="00FD2F36"/>
    <w:rsid w:val="00FD3BF3"/>
    <w:rsid w:val="00FD4487"/>
    <w:rsid w:val="00FD4B17"/>
    <w:rsid w:val="00FD6590"/>
    <w:rsid w:val="00FD7AEA"/>
    <w:rsid w:val="00FE17FC"/>
    <w:rsid w:val="00FE474F"/>
    <w:rsid w:val="00FE7401"/>
    <w:rsid w:val="00FF0487"/>
    <w:rsid w:val="00FF04D9"/>
    <w:rsid w:val="00FF1BD7"/>
    <w:rsid w:val="00FF3C4C"/>
    <w:rsid w:val="00FF411A"/>
    <w:rsid w:val="00FF4B69"/>
    <w:rsid w:val="00FF6F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8D37C"/>
  <w15:docId w15:val="{DA15C3E6-949C-44AA-9F39-833B9253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267"/>
  </w:style>
  <w:style w:type="paragraph" w:styleId="Titolo1">
    <w:name w:val="heading 1"/>
    <w:basedOn w:val="Normale"/>
    <w:next w:val="Normale"/>
    <w:link w:val="Titolo1Carattere"/>
    <w:uiPriority w:val="9"/>
    <w:qFormat/>
    <w:rsid w:val="00231267"/>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231267"/>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231267"/>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itolo4">
    <w:name w:val="heading 4"/>
    <w:basedOn w:val="Normale"/>
    <w:next w:val="Normale"/>
    <w:link w:val="Titolo4Carattere"/>
    <w:uiPriority w:val="9"/>
    <w:semiHidden/>
    <w:unhideWhenUsed/>
    <w:qFormat/>
    <w:rsid w:val="00231267"/>
    <w:pPr>
      <w:keepNext/>
      <w:keepLines/>
      <w:spacing w:before="40" w:after="0"/>
      <w:outlineLvl w:val="3"/>
    </w:pPr>
    <w:rPr>
      <w:rFonts w:asciiTheme="majorHAnsi" w:eastAsiaTheme="majorEastAsia" w:hAnsiTheme="majorHAnsi" w:cstheme="majorBidi"/>
      <w:sz w:val="22"/>
      <w:szCs w:val="22"/>
    </w:rPr>
  </w:style>
  <w:style w:type="paragraph" w:styleId="Titolo5">
    <w:name w:val="heading 5"/>
    <w:basedOn w:val="Normale"/>
    <w:next w:val="Normale"/>
    <w:link w:val="Titolo5Carattere"/>
    <w:uiPriority w:val="9"/>
    <w:semiHidden/>
    <w:unhideWhenUsed/>
    <w:qFormat/>
    <w:rsid w:val="0023126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itolo6">
    <w:name w:val="heading 6"/>
    <w:basedOn w:val="Normale"/>
    <w:next w:val="Normale"/>
    <w:link w:val="Titolo6Carattere"/>
    <w:uiPriority w:val="9"/>
    <w:semiHidden/>
    <w:unhideWhenUsed/>
    <w:qFormat/>
    <w:rsid w:val="0023126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itolo7">
    <w:name w:val="heading 7"/>
    <w:basedOn w:val="Normale"/>
    <w:next w:val="Normale"/>
    <w:link w:val="Titolo7Carattere"/>
    <w:uiPriority w:val="9"/>
    <w:semiHidden/>
    <w:unhideWhenUsed/>
    <w:qFormat/>
    <w:rsid w:val="0023126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itolo8">
    <w:name w:val="heading 8"/>
    <w:basedOn w:val="Normale"/>
    <w:next w:val="Normale"/>
    <w:link w:val="Titolo8Carattere"/>
    <w:uiPriority w:val="9"/>
    <w:semiHidden/>
    <w:unhideWhenUsed/>
    <w:qFormat/>
    <w:rsid w:val="00231267"/>
    <w:pPr>
      <w:keepNext/>
      <w:keepLines/>
      <w:spacing w:before="40" w:after="0"/>
      <w:outlineLvl w:val="7"/>
    </w:pPr>
    <w:rPr>
      <w:rFonts w:asciiTheme="majorHAnsi" w:eastAsiaTheme="majorEastAsia" w:hAnsiTheme="majorHAnsi" w:cstheme="majorBidi"/>
      <w:b/>
      <w:bCs/>
      <w:color w:val="1F497D" w:themeColor="text2"/>
    </w:rPr>
  </w:style>
  <w:style w:type="paragraph" w:styleId="Titolo9">
    <w:name w:val="heading 9"/>
    <w:basedOn w:val="Normale"/>
    <w:next w:val="Normale"/>
    <w:link w:val="Titolo9Carattere"/>
    <w:uiPriority w:val="9"/>
    <w:semiHidden/>
    <w:unhideWhenUsed/>
    <w:qFormat/>
    <w:rsid w:val="0023126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pPr>
      <w:spacing w:before="116"/>
      <w:ind w:left="113"/>
    </w:pPr>
    <w:rPr>
      <w:b/>
      <w:bCs/>
    </w:rPr>
  </w:style>
  <w:style w:type="paragraph" w:styleId="Corpotesto">
    <w:name w:val="Body Text"/>
    <w:basedOn w:val="Normale"/>
    <w:link w:val="CorpotestoCarattere"/>
    <w:uiPriority w:val="1"/>
    <w:qFormat/>
    <w:rPr>
      <w:sz w:val="24"/>
      <w:szCs w:val="24"/>
    </w:rPr>
  </w:style>
  <w:style w:type="paragraph" w:styleId="Titolo">
    <w:name w:val="Title"/>
    <w:basedOn w:val="Normale"/>
    <w:next w:val="Normale"/>
    <w:link w:val="TitoloCarattere"/>
    <w:uiPriority w:val="1"/>
    <w:qFormat/>
    <w:rsid w:val="00231267"/>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Paragrafoelenco">
    <w:name w:val="List Paragraph"/>
    <w:basedOn w:val="Normale"/>
    <w:uiPriority w:val="1"/>
    <w:qFormat/>
    <w:pPr>
      <w:ind w:left="720"/>
      <w:contextualSpacing/>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BC5B0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5B01"/>
    <w:rPr>
      <w:rFonts w:ascii="Tahoma" w:eastAsia="Times New Roman" w:hAnsi="Tahoma" w:cs="Tahoma"/>
      <w:sz w:val="16"/>
      <w:szCs w:val="16"/>
      <w:lang w:val="it-IT"/>
    </w:rPr>
  </w:style>
  <w:style w:type="paragraph" w:styleId="Intestazione">
    <w:name w:val="header"/>
    <w:basedOn w:val="Normale"/>
    <w:link w:val="IntestazioneCarattere"/>
    <w:uiPriority w:val="99"/>
    <w:unhideWhenUsed/>
    <w:rsid w:val="00F7599F"/>
    <w:pPr>
      <w:tabs>
        <w:tab w:val="center" w:pos="4819"/>
        <w:tab w:val="right" w:pos="9638"/>
      </w:tabs>
    </w:pPr>
  </w:style>
  <w:style w:type="character" w:customStyle="1" w:styleId="IntestazioneCarattere">
    <w:name w:val="Intestazione Carattere"/>
    <w:basedOn w:val="Carpredefinitoparagrafo"/>
    <w:link w:val="Intestazione"/>
    <w:uiPriority w:val="99"/>
    <w:rsid w:val="00F7599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F7599F"/>
    <w:pPr>
      <w:tabs>
        <w:tab w:val="center" w:pos="4819"/>
        <w:tab w:val="right" w:pos="9638"/>
      </w:tabs>
    </w:pPr>
  </w:style>
  <w:style w:type="character" w:customStyle="1" w:styleId="PidipaginaCarattere">
    <w:name w:val="Piè di pagina Carattere"/>
    <w:basedOn w:val="Carpredefinitoparagrafo"/>
    <w:link w:val="Pidipagina"/>
    <w:uiPriority w:val="99"/>
    <w:rsid w:val="00F7599F"/>
    <w:rPr>
      <w:rFonts w:ascii="Times New Roman" w:eastAsia="Times New Roman" w:hAnsi="Times New Roman" w:cs="Times New Roman"/>
      <w:lang w:val="it-IT"/>
    </w:rPr>
  </w:style>
  <w:style w:type="character" w:styleId="Collegamentoipertestuale">
    <w:name w:val="Hyperlink"/>
    <w:basedOn w:val="Carpredefinitoparagrafo"/>
    <w:uiPriority w:val="99"/>
    <w:unhideWhenUsed/>
    <w:rsid w:val="006673E7"/>
    <w:rPr>
      <w:color w:val="0000FF" w:themeColor="hyperlink"/>
      <w:u w:val="single"/>
    </w:rPr>
  </w:style>
  <w:style w:type="paragraph" w:customStyle="1" w:styleId="Standard">
    <w:name w:val="Standard"/>
    <w:uiPriority w:val="99"/>
    <w:rsid w:val="00440A63"/>
    <w:pPr>
      <w:suppressAutoHyphens/>
      <w:textAlignment w:val="baseline"/>
    </w:pPr>
    <w:rPr>
      <w:rFonts w:ascii="Times New Roman" w:eastAsia="Andale Sans UI" w:hAnsi="Times New Roman" w:cs="Tahoma"/>
      <w:kern w:val="3"/>
      <w:sz w:val="24"/>
      <w:szCs w:val="24"/>
    </w:rPr>
  </w:style>
  <w:style w:type="character" w:customStyle="1" w:styleId="Nessuno">
    <w:name w:val="Nessuno"/>
    <w:rsid w:val="00440A63"/>
    <w:rPr>
      <w:lang w:val="it-IT"/>
    </w:rPr>
  </w:style>
  <w:style w:type="paragraph" w:styleId="NormaleWeb">
    <w:name w:val="Normal (Web)"/>
    <w:basedOn w:val="Normale"/>
    <w:uiPriority w:val="99"/>
    <w:unhideWhenUsed/>
    <w:rsid w:val="00034FD4"/>
    <w:pPr>
      <w:spacing w:before="100" w:beforeAutospacing="1" w:after="100" w:afterAutospacing="1"/>
    </w:pPr>
    <w:rPr>
      <w:sz w:val="24"/>
      <w:szCs w:val="24"/>
      <w:lang w:eastAsia="it-IT"/>
    </w:rPr>
  </w:style>
  <w:style w:type="character" w:styleId="Enfasicorsivo">
    <w:name w:val="Emphasis"/>
    <w:basedOn w:val="Carpredefinitoparagrafo"/>
    <w:uiPriority w:val="99"/>
    <w:qFormat/>
    <w:rsid w:val="00231267"/>
    <w:rPr>
      <w:i/>
      <w:iCs/>
    </w:rPr>
  </w:style>
  <w:style w:type="character" w:customStyle="1" w:styleId="StrongEmphasis">
    <w:name w:val="Strong Emphasis"/>
    <w:rsid w:val="008522BC"/>
    <w:rPr>
      <w:b/>
      <w:bCs/>
    </w:rPr>
  </w:style>
  <w:style w:type="paragraph" w:customStyle="1" w:styleId="Footnote">
    <w:name w:val="Footnote"/>
    <w:basedOn w:val="Standard"/>
    <w:uiPriority w:val="99"/>
    <w:rsid w:val="00A71C07"/>
    <w:pPr>
      <w:suppressLineNumbers/>
      <w:ind w:left="283" w:hanging="283"/>
    </w:pPr>
    <w:rPr>
      <w:sz w:val="20"/>
      <w:szCs w:val="20"/>
    </w:rPr>
  </w:style>
  <w:style w:type="numbering" w:customStyle="1" w:styleId="WW8Num2">
    <w:name w:val="WW8Num2"/>
    <w:basedOn w:val="Nessunelenco"/>
    <w:rsid w:val="00A71C07"/>
    <w:pPr>
      <w:numPr>
        <w:numId w:val="3"/>
      </w:numPr>
    </w:pPr>
  </w:style>
  <w:style w:type="numbering" w:customStyle="1" w:styleId="WW8Num3">
    <w:name w:val="WW8Num3"/>
    <w:basedOn w:val="Nessunelenco"/>
    <w:rsid w:val="00A71C07"/>
    <w:pPr>
      <w:numPr>
        <w:numId w:val="1"/>
      </w:numPr>
    </w:pPr>
  </w:style>
  <w:style w:type="numbering" w:customStyle="1" w:styleId="WW8Num8">
    <w:name w:val="WW8Num8"/>
    <w:basedOn w:val="Nessunelenco"/>
    <w:rsid w:val="00A71C07"/>
    <w:pPr>
      <w:numPr>
        <w:numId w:val="2"/>
      </w:numPr>
    </w:pPr>
  </w:style>
  <w:style w:type="character" w:styleId="Rimandonotaapidipagina">
    <w:name w:val="footnote reference"/>
    <w:basedOn w:val="Carpredefinitoparagrafo"/>
    <w:uiPriority w:val="99"/>
    <w:unhideWhenUsed/>
    <w:rsid w:val="00A71C07"/>
    <w:rPr>
      <w:vertAlign w:val="superscript"/>
    </w:rPr>
  </w:style>
  <w:style w:type="character" w:customStyle="1" w:styleId="Titolo1Carattere">
    <w:name w:val="Titolo 1 Carattere"/>
    <w:basedOn w:val="Carpredefinitoparagrafo"/>
    <w:link w:val="Titolo1"/>
    <w:uiPriority w:val="9"/>
    <w:rsid w:val="00231267"/>
    <w:rPr>
      <w:rFonts w:asciiTheme="majorHAnsi" w:eastAsiaTheme="majorEastAsia" w:hAnsiTheme="majorHAnsi" w:cstheme="majorBidi"/>
      <w:color w:val="365F91" w:themeColor="accent1" w:themeShade="BF"/>
      <w:sz w:val="32"/>
      <w:szCs w:val="32"/>
    </w:rPr>
  </w:style>
  <w:style w:type="character" w:customStyle="1" w:styleId="CorpotestoCarattere">
    <w:name w:val="Corpo testo Carattere"/>
    <w:basedOn w:val="Carpredefinitoparagrafo"/>
    <w:link w:val="Corpotesto"/>
    <w:uiPriority w:val="1"/>
    <w:rsid w:val="00E26046"/>
    <w:rPr>
      <w:rFonts w:ascii="Times New Roman" w:eastAsia="Times New Roman" w:hAnsi="Times New Roman" w:cs="Times New Roman"/>
      <w:sz w:val="24"/>
      <w:szCs w:val="24"/>
      <w:lang w:val="it-IT"/>
    </w:rPr>
  </w:style>
  <w:style w:type="paragraph" w:customStyle="1" w:styleId="Default">
    <w:name w:val="Default"/>
    <w:basedOn w:val="Normale"/>
    <w:rsid w:val="00462C5C"/>
    <w:pPr>
      <w:textAlignment w:val="baseline"/>
    </w:pPr>
    <w:rPr>
      <w:rFonts w:ascii="Verdana" w:eastAsia="Verdana" w:hAnsi="Verdana" w:cs="Verdana"/>
      <w:color w:val="000000"/>
      <w:kern w:val="1"/>
      <w:sz w:val="24"/>
      <w:szCs w:val="24"/>
      <w:lang w:eastAsia="hi-IN" w:bidi="hi-IN"/>
    </w:rPr>
  </w:style>
  <w:style w:type="paragraph" w:customStyle="1" w:styleId="Paragrafoelenco1">
    <w:name w:val="Paragrafo elenco1"/>
    <w:uiPriority w:val="99"/>
    <w:rsid w:val="00462C5C"/>
    <w:pPr>
      <w:suppressAutoHyphens/>
      <w:spacing w:after="160" w:line="252" w:lineRule="auto"/>
      <w:ind w:left="720"/>
    </w:pPr>
    <w:rPr>
      <w:rFonts w:ascii="Calibri" w:eastAsia="Andale Sans UI" w:hAnsi="Calibri" w:cs="Arial Unicode MS"/>
      <w:color w:val="000000"/>
      <w:kern w:val="1"/>
      <w:lang w:val="de-DE" w:eastAsia="fa-IR" w:bidi="fa-IR"/>
    </w:rPr>
  </w:style>
  <w:style w:type="table" w:styleId="Grigliatabella">
    <w:name w:val="Table Grid"/>
    <w:basedOn w:val="Tabellanormale"/>
    <w:uiPriority w:val="39"/>
    <w:rsid w:val="00472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qFormat/>
    <w:rsid w:val="00231267"/>
    <w:rPr>
      <w:b/>
      <w:bCs/>
    </w:rPr>
  </w:style>
  <w:style w:type="character" w:customStyle="1" w:styleId="Titolo2Carattere">
    <w:name w:val="Titolo 2 Carattere"/>
    <w:basedOn w:val="Carpredefinitoparagrafo"/>
    <w:link w:val="Titolo2"/>
    <w:uiPriority w:val="9"/>
    <w:rsid w:val="00231267"/>
    <w:rPr>
      <w:rFonts w:asciiTheme="majorHAnsi" w:eastAsiaTheme="majorEastAsia" w:hAnsiTheme="majorHAnsi" w:cstheme="majorBidi"/>
      <w:color w:val="404040" w:themeColor="text1" w:themeTint="BF"/>
      <w:sz w:val="28"/>
      <w:szCs w:val="28"/>
    </w:rPr>
  </w:style>
  <w:style w:type="character" w:customStyle="1" w:styleId="Titolo3Carattere">
    <w:name w:val="Titolo 3 Carattere"/>
    <w:basedOn w:val="Carpredefinitoparagrafo"/>
    <w:link w:val="Titolo3"/>
    <w:uiPriority w:val="9"/>
    <w:semiHidden/>
    <w:rsid w:val="00231267"/>
    <w:rPr>
      <w:rFonts w:asciiTheme="majorHAnsi" w:eastAsiaTheme="majorEastAsia" w:hAnsiTheme="majorHAnsi" w:cstheme="majorBidi"/>
      <w:color w:val="1F497D" w:themeColor="text2"/>
      <w:sz w:val="24"/>
      <w:szCs w:val="24"/>
    </w:rPr>
  </w:style>
  <w:style w:type="character" w:customStyle="1" w:styleId="Titolo4Carattere">
    <w:name w:val="Titolo 4 Carattere"/>
    <w:basedOn w:val="Carpredefinitoparagrafo"/>
    <w:link w:val="Titolo4"/>
    <w:uiPriority w:val="9"/>
    <w:semiHidden/>
    <w:rsid w:val="00231267"/>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231267"/>
    <w:rPr>
      <w:rFonts w:asciiTheme="majorHAnsi" w:eastAsiaTheme="majorEastAsia" w:hAnsiTheme="majorHAnsi" w:cstheme="majorBidi"/>
      <w:color w:val="1F497D" w:themeColor="text2"/>
      <w:sz w:val="22"/>
      <w:szCs w:val="22"/>
    </w:rPr>
  </w:style>
  <w:style w:type="character" w:customStyle="1" w:styleId="Titolo6Carattere">
    <w:name w:val="Titolo 6 Carattere"/>
    <w:basedOn w:val="Carpredefinitoparagrafo"/>
    <w:link w:val="Titolo6"/>
    <w:uiPriority w:val="9"/>
    <w:semiHidden/>
    <w:rsid w:val="00231267"/>
    <w:rPr>
      <w:rFonts w:asciiTheme="majorHAnsi" w:eastAsiaTheme="majorEastAsia" w:hAnsiTheme="majorHAnsi" w:cstheme="majorBidi"/>
      <w:i/>
      <w:iCs/>
      <w:color w:val="1F497D" w:themeColor="text2"/>
      <w:sz w:val="21"/>
      <w:szCs w:val="21"/>
    </w:rPr>
  </w:style>
  <w:style w:type="character" w:customStyle="1" w:styleId="Titolo7Carattere">
    <w:name w:val="Titolo 7 Carattere"/>
    <w:basedOn w:val="Carpredefinitoparagrafo"/>
    <w:link w:val="Titolo7"/>
    <w:uiPriority w:val="9"/>
    <w:semiHidden/>
    <w:rsid w:val="00231267"/>
    <w:rPr>
      <w:rFonts w:asciiTheme="majorHAnsi" w:eastAsiaTheme="majorEastAsia" w:hAnsiTheme="majorHAnsi" w:cstheme="majorBidi"/>
      <w:i/>
      <w:iCs/>
      <w:color w:val="244061" w:themeColor="accent1" w:themeShade="80"/>
      <w:sz w:val="21"/>
      <w:szCs w:val="21"/>
    </w:rPr>
  </w:style>
  <w:style w:type="character" w:customStyle="1" w:styleId="Titolo8Carattere">
    <w:name w:val="Titolo 8 Carattere"/>
    <w:basedOn w:val="Carpredefinitoparagrafo"/>
    <w:link w:val="Titolo8"/>
    <w:uiPriority w:val="9"/>
    <w:semiHidden/>
    <w:rsid w:val="00231267"/>
    <w:rPr>
      <w:rFonts w:asciiTheme="majorHAnsi" w:eastAsiaTheme="majorEastAsia" w:hAnsiTheme="majorHAnsi" w:cstheme="majorBidi"/>
      <w:b/>
      <w:bCs/>
      <w:color w:val="1F497D" w:themeColor="text2"/>
    </w:rPr>
  </w:style>
  <w:style w:type="character" w:customStyle="1" w:styleId="Titolo9Carattere">
    <w:name w:val="Titolo 9 Carattere"/>
    <w:basedOn w:val="Carpredefinitoparagrafo"/>
    <w:link w:val="Titolo9"/>
    <w:uiPriority w:val="9"/>
    <w:semiHidden/>
    <w:rsid w:val="00231267"/>
    <w:rPr>
      <w:rFonts w:asciiTheme="majorHAnsi" w:eastAsiaTheme="majorEastAsia" w:hAnsiTheme="majorHAnsi" w:cstheme="majorBidi"/>
      <w:b/>
      <w:bCs/>
      <w:i/>
      <w:iCs/>
      <w:color w:val="1F497D" w:themeColor="text2"/>
    </w:rPr>
  </w:style>
  <w:style w:type="paragraph" w:styleId="Didascalia">
    <w:name w:val="caption"/>
    <w:basedOn w:val="Normale"/>
    <w:next w:val="Normale"/>
    <w:uiPriority w:val="35"/>
    <w:semiHidden/>
    <w:unhideWhenUsed/>
    <w:qFormat/>
    <w:rsid w:val="00231267"/>
    <w:pPr>
      <w:spacing w:line="240" w:lineRule="auto"/>
    </w:pPr>
    <w:rPr>
      <w:b/>
      <w:bCs/>
      <w:smallCaps/>
      <w:color w:val="595959" w:themeColor="text1" w:themeTint="A6"/>
      <w:spacing w:val="6"/>
    </w:rPr>
  </w:style>
  <w:style w:type="character" w:customStyle="1" w:styleId="TitoloCarattere">
    <w:name w:val="Titolo Carattere"/>
    <w:basedOn w:val="Carpredefinitoparagrafo"/>
    <w:link w:val="Titolo"/>
    <w:uiPriority w:val="10"/>
    <w:rsid w:val="00231267"/>
    <w:rPr>
      <w:rFonts w:asciiTheme="majorHAnsi" w:eastAsiaTheme="majorEastAsia" w:hAnsiTheme="majorHAnsi" w:cstheme="majorBidi"/>
      <w:color w:val="4F81BD" w:themeColor="accent1"/>
      <w:spacing w:val="-10"/>
      <w:sz w:val="56"/>
      <w:szCs w:val="56"/>
    </w:rPr>
  </w:style>
  <w:style w:type="paragraph" w:styleId="Sottotitolo">
    <w:name w:val="Subtitle"/>
    <w:basedOn w:val="Normale"/>
    <w:next w:val="Normale"/>
    <w:link w:val="SottotitoloCarattere"/>
    <w:uiPriority w:val="11"/>
    <w:qFormat/>
    <w:rsid w:val="00231267"/>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231267"/>
    <w:rPr>
      <w:rFonts w:asciiTheme="majorHAnsi" w:eastAsiaTheme="majorEastAsia" w:hAnsiTheme="majorHAnsi" w:cstheme="majorBidi"/>
      <w:sz w:val="24"/>
      <w:szCs w:val="24"/>
    </w:rPr>
  </w:style>
  <w:style w:type="paragraph" w:styleId="Nessunaspaziatura">
    <w:name w:val="No Spacing"/>
    <w:uiPriority w:val="1"/>
    <w:qFormat/>
    <w:rsid w:val="00231267"/>
    <w:pPr>
      <w:spacing w:after="0" w:line="240" w:lineRule="auto"/>
    </w:pPr>
  </w:style>
  <w:style w:type="paragraph" w:styleId="Citazione">
    <w:name w:val="Quote"/>
    <w:basedOn w:val="Normale"/>
    <w:next w:val="Normale"/>
    <w:link w:val="CitazioneCarattere"/>
    <w:uiPriority w:val="29"/>
    <w:qFormat/>
    <w:rsid w:val="00231267"/>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231267"/>
    <w:rPr>
      <w:i/>
      <w:iCs/>
      <w:color w:val="404040" w:themeColor="text1" w:themeTint="BF"/>
    </w:rPr>
  </w:style>
  <w:style w:type="paragraph" w:styleId="Citazioneintensa">
    <w:name w:val="Intense Quote"/>
    <w:basedOn w:val="Normale"/>
    <w:next w:val="Normale"/>
    <w:link w:val="CitazioneintensaCarattere"/>
    <w:uiPriority w:val="30"/>
    <w:qFormat/>
    <w:rsid w:val="0023126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231267"/>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231267"/>
    <w:rPr>
      <w:i/>
      <w:iCs/>
      <w:color w:val="404040" w:themeColor="text1" w:themeTint="BF"/>
    </w:rPr>
  </w:style>
  <w:style w:type="character" w:styleId="Enfasiintensa">
    <w:name w:val="Intense Emphasis"/>
    <w:basedOn w:val="Carpredefinitoparagrafo"/>
    <w:uiPriority w:val="21"/>
    <w:qFormat/>
    <w:rsid w:val="00231267"/>
    <w:rPr>
      <w:b/>
      <w:bCs/>
      <w:i/>
      <w:iCs/>
    </w:rPr>
  </w:style>
  <w:style w:type="character" w:styleId="Riferimentodelicato">
    <w:name w:val="Subtle Reference"/>
    <w:basedOn w:val="Carpredefinitoparagrafo"/>
    <w:uiPriority w:val="31"/>
    <w:qFormat/>
    <w:rsid w:val="0023126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231267"/>
    <w:rPr>
      <w:b/>
      <w:bCs/>
      <w:smallCaps/>
      <w:spacing w:val="5"/>
      <w:u w:val="single"/>
    </w:rPr>
  </w:style>
  <w:style w:type="character" w:styleId="Titolodellibro">
    <w:name w:val="Book Title"/>
    <w:basedOn w:val="Carpredefinitoparagrafo"/>
    <w:uiPriority w:val="33"/>
    <w:qFormat/>
    <w:rsid w:val="00231267"/>
    <w:rPr>
      <w:b/>
      <w:bCs/>
      <w:smallCaps/>
    </w:rPr>
  </w:style>
  <w:style w:type="paragraph" w:styleId="Titolosommario">
    <w:name w:val="TOC Heading"/>
    <w:basedOn w:val="Titolo1"/>
    <w:next w:val="Normale"/>
    <w:uiPriority w:val="39"/>
    <w:unhideWhenUsed/>
    <w:qFormat/>
    <w:rsid w:val="00231267"/>
    <w:pPr>
      <w:outlineLvl w:val="9"/>
    </w:pPr>
  </w:style>
  <w:style w:type="character" w:styleId="Menzionenonrisolta">
    <w:name w:val="Unresolved Mention"/>
    <w:basedOn w:val="Carpredefinitoparagrafo"/>
    <w:uiPriority w:val="99"/>
    <w:semiHidden/>
    <w:unhideWhenUsed/>
    <w:rsid w:val="00F213FD"/>
    <w:rPr>
      <w:color w:val="605E5C"/>
      <w:shd w:val="clear" w:color="auto" w:fill="E1DFDD"/>
    </w:rPr>
  </w:style>
  <w:style w:type="paragraph" w:styleId="Testonotaapidipagina">
    <w:name w:val="footnote text"/>
    <w:basedOn w:val="Normale"/>
    <w:link w:val="TestonotaapidipaginaCarattere"/>
    <w:uiPriority w:val="99"/>
    <w:unhideWhenUsed/>
    <w:rsid w:val="00330A4F"/>
    <w:pPr>
      <w:spacing w:after="0" w:line="240" w:lineRule="auto"/>
    </w:pPr>
  </w:style>
  <w:style w:type="character" w:customStyle="1" w:styleId="TestonotaapidipaginaCarattere">
    <w:name w:val="Testo nota a piè di pagina Carattere"/>
    <w:basedOn w:val="Carpredefinitoparagrafo"/>
    <w:link w:val="Testonotaapidipagina"/>
    <w:uiPriority w:val="99"/>
    <w:rsid w:val="00330A4F"/>
  </w:style>
  <w:style w:type="character" w:customStyle="1" w:styleId="Caratteredellanota">
    <w:name w:val="Carattere della nota"/>
    <w:rsid w:val="00A22D43"/>
    <w:rPr>
      <w:rFonts w:cs="Times New Roman"/>
      <w:vertAlign w:val="superscript"/>
    </w:rPr>
  </w:style>
  <w:style w:type="paragraph" w:customStyle="1" w:styleId="Contenutotabella">
    <w:name w:val="Contenuto tabella"/>
    <w:basedOn w:val="Normale"/>
    <w:uiPriority w:val="99"/>
    <w:rsid w:val="00A22D43"/>
    <w:pPr>
      <w:suppressLineNumbers/>
      <w:suppressAutoHyphens/>
      <w:spacing w:after="0" w:line="240" w:lineRule="auto"/>
    </w:pPr>
    <w:rPr>
      <w:rFonts w:ascii="Times New Roman" w:eastAsia="Times New Roman" w:hAnsi="Times New Roman" w:cs="Times New Roman"/>
      <w:sz w:val="24"/>
      <w:szCs w:val="24"/>
      <w:lang w:val="it-IT" w:eastAsia="ar-SA"/>
    </w:rPr>
  </w:style>
  <w:style w:type="paragraph" w:customStyle="1" w:styleId="Corpotesto1">
    <w:name w:val="Corpo testo1"/>
    <w:uiPriority w:val="99"/>
    <w:rsid w:val="00A22D43"/>
    <w:pPr>
      <w:widowControl w:val="0"/>
      <w:suppressAutoHyphens/>
      <w:snapToGrid w:val="0"/>
      <w:spacing w:after="0" w:line="240" w:lineRule="auto"/>
    </w:pPr>
    <w:rPr>
      <w:rFonts w:ascii="Times New Roman" w:eastAsia="Times New Roman" w:hAnsi="Times New Roman" w:cs="Times New Roman"/>
      <w:color w:val="000000"/>
      <w:sz w:val="28"/>
      <w:lang w:val="it-IT" w:eastAsia="ar-SA"/>
    </w:rPr>
  </w:style>
  <w:style w:type="character" w:styleId="Testosegnaposto">
    <w:name w:val="Placeholder Text"/>
    <w:basedOn w:val="Carpredefinitoparagrafo"/>
    <w:uiPriority w:val="99"/>
    <w:semiHidden/>
    <w:rsid w:val="00A22D43"/>
    <w:rPr>
      <w:color w:val="808080"/>
    </w:rPr>
  </w:style>
  <w:style w:type="paragraph" w:customStyle="1" w:styleId="Paragrafoelenco2">
    <w:name w:val="Paragrafo elenco2"/>
    <w:basedOn w:val="Normale"/>
    <w:uiPriority w:val="99"/>
    <w:qFormat/>
    <w:rsid w:val="00A22D43"/>
    <w:pPr>
      <w:suppressAutoHyphens/>
      <w:spacing w:after="0" w:line="240" w:lineRule="auto"/>
      <w:ind w:left="708"/>
    </w:pPr>
    <w:rPr>
      <w:rFonts w:ascii="Times New Roman" w:eastAsia="Times New Roman" w:hAnsi="Times New Roman" w:cs="Times New Roman"/>
      <w:sz w:val="24"/>
      <w:szCs w:val="24"/>
      <w:lang w:val="it-IT" w:eastAsia="ar-SA"/>
    </w:rPr>
  </w:style>
  <w:style w:type="paragraph" w:styleId="Testonotadichiusura">
    <w:name w:val="endnote text"/>
    <w:basedOn w:val="Normale"/>
    <w:link w:val="TestonotadichiusuraCarattere"/>
    <w:uiPriority w:val="99"/>
    <w:semiHidden/>
    <w:unhideWhenUsed/>
    <w:rsid w:val="00A22D43"/>
    <w:pPr>
      <w:spacing w:after="0" w:line="240" w:lineRule="auto"/>
    </w:pPr>
  </w:style>
  <w:style w:type="character" w:customStyle="1" w:styleId="TestonotadichiusuraCarattere">
    <w:name w:val="Testo nota di chiusura Carattere"/>
    <w:basedOn w:val="Carpredefinitoparagrafo"/>
    <w:link w:val="Testonotadichiusura"/>
    <w:uiPriority w:val="99"/>
    <w:semiHidden/>
    <w:rsid w:val="00A22D43"/>
  </w:style>
  <w:style w:type="character" w:styleId="Rimandonotadichiusura">
    <w:name w:val="endnote reference"/>
    <w:basedOn w:val="Carpredefinitoparagrafo"/>
    <w:uiPriority w:val="99"/>
    <w:semiHidden/>
    <w:unhideWhenUsed/>
    <w:rsid w:val="00A22D43"/>
    <w:rPr>
      <w:vertAlign w:val="superscript"/>
    </w:rPr>
  </w:style>
  <w:style w:type="character" w:customStyle="1" w:styleId="A8">
    <w:name w:val="A8"/>
    <w:rsid w:val="00A22D43"/>
    <w:rPr>
      <w:rFonts w:cs="ITC Avant Garde Std Bk"/>
      <w:color w:val="000000"/>
      <w:sz w:val="16"/>
      <w:szCs w:val="16"/>
    </w:rPr>
  </w:style>
  <w:style w:type="paragraph" w:customStyle="1" w:styleId="Paragrafoelenco3">
    <w:name w:val="Paragrafo elenco3"/>
    <w:basedOn w:val="Normale"/>
    <w:uiPriority w:val="99"/>
    <w:qFormat/>
    <w:rsid w:val="00A22D43"/>
    <w:pPr>
      <w:suppressAutoHyphens/>
      <w:spacing w:after="0" w:line="240" w:lineRule="auto"/>
      <w:ind w:left="708"/>
    </w:pPr>
    <w:rPr>
      <w:rFonts w:ascii="Times New Roman" w:eastAsia="Times New Roman" w:hAnsi="Times New Roman" w:cs="Times New Roman"/>
      <w:sz w:val="24"/>
      <w:szCs w:val="24"/>
      <w:lang w:val="it-IT" w:eastAsia="ar-SA"/>
    </w:rPr>
  </w:style>
  <w:style w:type="paragraph" w:styleId="Revisione">
    <w:name w:val="Revision"/>
    <w:hidden/>
    <w:uiPriority w:val="99"/>
    <w:semiHidden/>
    <w:rsid w:val="00D85037"/>
    <w:pPr>
      <w:spacing w:after="0" w:line="240" w:lineRule="auto"/>
    </w:pPr>
  </w:style>
  <w:style w:type="character" w:styleId="Collegamentovisitato">
    <w:name w:val="FollowedHyperlink"/>
    <w:basedOn w:val="Carpredefinitoparagrafo"/>
    <w:uiPriority w:val="99"/>
    <w:semiHidden/>
    <w:unhideWhenUsed/>
    <w:rsid w:val="003B5092"/>
    <w:rPr>
      <w:color w:val="954F72"/>
      <w:u w:val="single"/>
    </w:rPr>
  </w:style>
  <w:style w:type="paragraph" w:customStyle="1" w:styleId="msonormal0">
    <w:name w:val="msonormal"/>
    <w:basedOn w:val="Normale"/>
    <w:rsid w:val="003B50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font5">
    <w:name w:val="font5"/>
    <w:basedOn w:val="Normale"/>
    <w:rsid w:val="003B5092"/>
    <w:pPr>
      <w:spacing w:before="100" w:beforeAutospacing="1" w:after="100" w:afterAutospacing="1" w:line="240" w:lineRule="auto"/>
    </w:pPr>
    <w:rPr>
      <w:rFonts w:ascii="Calibri" w:eastAsia="Times New Roman" w:hAnsi="Calibri" w:cs="Calibri"/>
      <w:b/>
      <w:bCs/>
      <w:color w:val="000000"/>
      <w:sz w:val="10"/>
      <w:szCs w:val="10"/>
      <w:lang w:val="it-IT" w:eastAsia="it-IT"/>
    </w:rPr>
  </w:style>
  <w:style w:type="paragraph" w:customStyle="1" w:styleId="xl65">
    <w:name w:val="xl65"/>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66">
    <w:name w:val="xl66"/>
    <w:basedOn w:val="Normale"/>
    <w:rsid w:val="003B5092"/>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67">
    <w:name w:val="xl67"/>
    <w:basedOn w:val="Normale"/>
    <w:rsid w:val="003B5092"/>
    <w:pPr>
      <w:pBdr>
        <w:top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68">
    <w:name w:val="xl68"/>
    <w:basedOn w:val="Normale"/>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69">
    <w:name w:val="xl69"/>
    <w:basedOn w:val="Normale"/>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70">
    <w:name w:val="xl70"/>
    <w:basedOn w:val="Normale"/>
    <w:rsid w:val="003B509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71">
    <w:name w:val="xl71"/>
    <w:basedOn w:val="Normale"/>
    <w:rsid w:val="003B5092"/>
    <w:pP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72">
    <w:name w:val="xl72"/>
    <w:basedOn w:val="Normale"/>
    <w:rsid w:val="003B50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3">
    <w:name w:val="xl73"/>
    <w:basedOn w:val="Normale"/>
    <w:rsid w:val="003B50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4">
    <w:name w:val="xl74"/>
    <w:basedOn w:val="Normale"/>
    <w:rsid w:val="003B50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5">
    <w:name w:val="xl75"/>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6">
    <w:name w:val="xl76"/>
    <w:basedOn w:val="Normale"/>
    <w:rsid w:val="003B5092"/>
    <w:pP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7">
    <w:name w:val="xl77"/>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8">
    <w:name w:val="xl78"/>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79">
    <w:name w:val="xl79"/>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80">
    <w:name w:val="xl80"/>
    <w:basedOn w:val="Normale"/>
    <w:rsid w:val="003B509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1">
    <w:name w:val="xl81"/>
    <w:basedOn w:val="Normale"/>
    <w:rsid w:val="003B509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82">
    <w:name w:val="xl82"/>
    <w:basedOn w:val="Normale"/>
    <w:rsid w:val="003B5092"/>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3">
    <w:name w:val="xl83"/>
    <w:basedOn w:val="Normale"/>
    <w:rsid w:val="003B509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4">
    <w:name w:val="xl84"/>
    <w:basedOn w:val="Normale"/>
    <w:rsid w:val="003B509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5">
    <w:name w:val="xl85"/>
    <w:basedOn w:val="Normale"/>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6">
    <w:name w:val="xl86"/>
    <w:basedOn w:val="Normale"/>
    <w:rsid w:val="003B5092"/>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7">
    <w:name w:val="xl87"/>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88">
    <w:name w:val="xl88"/>
    <w:basedOn w:val="Normale"/>
    <w:rsid w:val="003B5092"/>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89">
    <w:name w:val="xl89"/>
    <w:basedOn w:val="Normale"/>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0">
    <w:name w:val="xl90"/>
    <w:basedOn w:val="Normale"/>
    <w:rsid w:val="003B5092"/>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1">
    <w:name w:val="xl91"/>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2">
    <w:name w:val="xl92"/>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3">
    <w:name w:val="xl93"/>
    <w:basedOn w:val="Normale"/>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4">
    <w:name w:val="xl94"/>
    <w:basedOn w:val="Normale"/>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5">
    <w:name w:val="xl95"/>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2"/>
      <w:szCs w:val="12"/>
      <w:lang w:val="it-IT" w:eastAsia="it-IT"/>
    </w:rPr>
  </w:style>
  <w:style w:type="paragraph" w:customStyle="1" w:styleId="xl96">
    <w:name w:val="xl96"/>
    <w:basedOn w:val="Normale"/>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97">
    <w:name w:val="xl97"/>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8">
    <w:name w:val="xl98"/>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99">
    <w:name w:val="xl99"/>
    <w:basedOn w:val="Normale"/>
    <w:rsid w:val="003B5092"/>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00">
    <w:name w:val="xl100"/>
    <w:basedOn w:val="Normale"/>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1">
    <w:name w:val="xl101"/>
    <w:basedOn w:val="Normale"/>
    <w:rsid w:val="003B5092"/>
    <w:pPr>
      <w:pBdr>
        <w:top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2">
    <w:name w:val="xl102"/>
    <w:basedOn w:val="Normale"/>
    <w:rsid w:val="003B5092"/>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3">
    <w:name w:val="xl103"/>
    <w:basedOn w:val="Normale"/>
    <w:rsid w:val="003B5092"/>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4">
    <w:name w:val="xl104"/>
    <w:basedOn w:val="Normale"/>
    <w:rsid w:val="003B5092"/>
    <w:pPr>
      <w:pBdr>
        <w:top w:val="dashed" w:sz="4" w:space="0" w:color="auto"/>
        <w:left w:val="double" w:sz="6" w:space="0" w:color="auto"/>
        <w:bottom w:val="double" w:sz="6"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5">
    <w:name w:val="xl105"/>
    <w:basedOn w:val="Normale"/>
    <w:rsid w:val="003B5092"/>
    <w:pPr>
      <w:pBdr>
        <w:top w:val="dashed" w:sz="4" w:space="0" w:color="auto"/>
        <w:left w:val="dashed" w:sz="4" w:space="0" w:color="auto"/>
        <w:bottom w:val="double" w:sz="6"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it-IT" w:eastAsia="it-IT"/>
    </w:rPr>
  </w:style>
  <w:style w:type="paragraph" w:customStyle="1" w:styleId="xl106">
    <w:name w:val="xl106"/>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07">
    <w:name w:val="xl107"/>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it-IT" w:eastAsia="it-IT"/>
    </w:rPr>
  </w:style>
  <w:style w:type="paragraph" w:customStyle="1" w:styleId="xl108">
    <w:name w:val="xl108"/>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it-IT" w:eastAsia="it-IT"/>
    </w:rPr>
  </w:style>
  <w:style w:type="paragraph" w:customStyle="1" w:styleId="xl109">
    <w:name w:val="xl109"/>
    <w:basedOn w:val="Normale"/>
    <w:rsid w:val="003B5092"/>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0">
    <w:name w:val="xl110"/>
    <w:basedOn w:val="Normale"/>
    <w:rsid w:val="003B5092"/>
    <w:pPr>
      <w:pBdr>
        <w:top w:val="single" w:sz="4" w:space="0" w:color="auto"/>
        <w:left w:val="double" w:sz="6" w:space="0" w:color="auto"/>
        <w:bottom w:val="double" w:sz="6"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it-IT" w:eastAsia="it-IT"/>
    </w:rPr>
  </w:style>
  <w:style w:type="paragraph" w:customStyle="1" w:styleId="xl111">
    <w:name w:val="xl111"/>
    <w:basedOn w:val="Normale"/>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it-IT" w:eastAsia="it-IT"/>
    </w:rPr>
  </w:style>
  <w:style w:type="paragraph" w:customStyle="1" w:styleId="xl112">
    <w:name w:val="xl112"/>
    <w:basedOn w:val="Normale"/>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3">
    <w:name w:val="xl113"/>
    <w:basedOn w:val="Normale"/>
    <w:rsid w:val="003B5092"/>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4">
    <w:name w:val="xl114"/>
    <w:basedOn w:val="Normale"/>
    <w:rsid w:val="003B5092"/>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5">
    <w:name w:val="xl115"/>
    <w:basedOn w:val="Normale"/>
    <w:rsid w:val="003B5092"/>
    <w:pPr>
      <w:pBdr>
        <w:top w:val="double" w:sz="6" w:space="0" w:color="auto"/>
        <w:left w:val="double" w:sz="6"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6">
    <w:name w:val="xl116"/>
    <w:basedOn w:val="Normale"/>
    <w:rsid w:val="003B5092"/>
    <w:pPr>
      <w:pBdr>
        <w:top w:val="double" w:sz="6"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7">
    <w:name w:val="xl117"/>
    <w:basedOn w:val="Normale"/>
    <w:rsid w:val="003B5092"/>
    <w:pPr>
      <w:pBdr>
        <w:top w:val="double" w:sz="6"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it-IT" w:eastAsia="it-IT"/>
    </w:rPr>
  </w:style>
  <w:style w:type="paragraph" w:customStyle="1" w:styleId="xl118">
    <w:name w:val="xl118"/>
    <w:basedOn w:val="Normale"/>
    <w:rsid w:val="003B5092"/>
    <w:pPr>
      <w:pBdr>
        <w:top w:val="double" w:sz="6" w:space="0" w:color="auto"/>
        <w:left w:val="dashed" w:sz="4" w:space="0" w:color="auto"/>
        <w:bottom w:val="dashed"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t-IT" w:eastAsia="it-IT"/>
    </w:rPr>
  </w:style>
  <w:style w:type="paragraph" w:customStyle="1" w:styleId="xl119">
    <w:name w:val="xl119"/>
    <w:basedOn w:val="Normale"/>
    <w:rsid w:val="003B5092"/>
    <w:pPr>
      <w:pBdr>
        <w:top w:val="double" w:sz="6" w:space="0" w:color="auto"/>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it-IT" w:eastAsia="it-IT"/>
    </w:rPr>
  </w:style>
  <w:style w:type="paragraph" w:customStyle="1" w:styleId="xl120">
    <w:name w:val="xl120"/>
    <w:basedOn w:val="Normale"/>
    <w:rsid w:val="003B5092"/>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it-IT" w:eastAsia="it-IT"/>
    </w:rPr>
  </w:style>
  <w:style w:type="paragraph" w:customStyle="1" w:styleId="xl121">
    <w:name w:val="xl121"/>
    <w:basedOn w:val="Normale"/>
    <w:rsid w:val="003B5092"/>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2">
    <w:name w:val="xl122"/>
    <w:basedOn w:val="Normale"/>
    <w:rsid w:val="003B5092"/>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3">
    <w:name w:val="xl123"/>
    <w:basedOn w:val="Normale"/>
    <w:rsid w:val="003B5092"/>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4">
    <w:name w:val="xl124"/>
    <w:basedOn w:val="Normale"/>
    <w:rsid w:val="003B5092"/>
    <w:pPr>
      <w:pBdr>
        <w:top w:val="dashed" w:sz="4" w:space="0" w:color="auto"/>
        <w:left w:val="dashed" w:sz="4" w:space="0" w:color="auto"/>
        <w:bottom w:val="double" w:sz="6"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5">
    <w:name w:val="xl125"/>
    <w:basedOn w:val="Normale"/>
    <w:rsid w:val="003B5092"/>
    <w:pPr>
      <w:pBdr>
        <w:top w:val="dashed" w:sz="4" w:space="0" w:color="auto"/>
        <w:left w:val="dashed"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6">
    <w:name w:val="xl126"/>
    <w:basedOn w:val="Normale"/>
    <w:rsid w:val="003B5092"/>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it-IT" w:eastAsia="it-IT"/>
    </w:rPr>
  </w:style>
  <w:style w:type="paragraph" w:customStyle="1" w:styleId="xl127">
    <w:name w:val="xl127"/>
    <w:basedOn w:val="Normale"/>
    <w:rsid w:val="003B509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t-IT" w:eastAsia="it-IT"/>
    </w:rPr>
  </w:style>
  <w:style w:type="paragraph" w:customStyle="1" w:styleId="xl128">
    <w:name w:val="xl128"/>
    <w:basedOn w:val="Normale"/>
    <w:rsid w:val="003B509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29">
    <w:name w:val="xl129"/>
    <w:basedOn w:val="Normale"/>
    <w:rsid w:val="003B509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30">
    <w:name w:val="xl130"/>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1">
    <w:name w:val="xl131"/>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2">
    <w:name w:val="xl132"/>
    <w:basedOn w:val="Normale"/>
    <w:rsid w:val="003B5092"/>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3">
    <w:name w:val="xl133"/>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34">
    <w:name w:val="xl134"/>
    <w:basedOn w:val="Normale"/>
    <w:rsid w:val="003B509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val="it-IT" w:eastAsia="it-IT"/>
    </w:rPr>
  </w:style>
  <w:style w:type="paragraph" w:customStyle="1" w:styleId="xl135">
    <w:name w:val="xl135"/>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xl136">
    <w:name w:val="xl136"/>
    <w:basedOn w:val="Normale"/>
    <w:rsid w:val="003B50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val="it-IT" w:eastAsia="it-IT"/>
    </w:rPr>
  </w:style>
  <w:style w:type="paragraph" w:customStyle="1" w:styleId="Paragrafoelenco4">
    <w:name w:val="Paragrafo elenco4"/>
    <w:basedOn w:val="Normale"/>
    <w:uiPriority w:val="99"/>
    <w:qFormat/>
    <w:rsid w:val="00E163B8"/>
    <w:pPr>
      <w:suppressAutoHyphens/>
      <w:spacing w:after="0" w:line="240" w:lineRule="auto"/>
      <w:ind w:left="708"/>
    </w:pPr>
    <w:rPr>
      <w:rFonts w:ascii="Times New Roman" w:eastAsia="Times New Roman" w:hAnsi="Times New Roman" w:cs="Times New Roman"/>
      <w:sz w:val="24"/>
      <w:szCs w:val="24"/>
      <w:lang w:val="it-IT" w:eastAsia="zh-CN"/>
    </w:rPr>
  </w:style>
  <w:style w:type="character" w:styleId="Rimandocommento">
    <w:name w:val="annotation reference"/>
    <w:uiPriority w:val="99"/>
    <w:semiHidden/>
    <w:unhideWhenUsed/>
    <w:rsid w:val="00E163B8"/>
    <w:rPr>
      <w:sz w:val="16"/>
      <w:szCs w:val="16"/>
    </w:rPr>
  </w:style>
  <w:style w:type="paragraph" w:styleId="Testocommento">
    <w:name w:val="annotation text"/>
    <w:basedOn w:val="Normale"/>
    <w:link w:val="TestocommentoCarattere"/>
    <w:uiPriority w:val="99"/>
    <w:semiHidden/>
    <w:unhideWhenUsed/>
    <w:rsid w:val="00E163B8"/>
    <w:pPr>
      <w:suppressAutoHyphens/>
      <w:spacing w:after="0" w:line="240" w:lineRule="auto"/>
    </w:pPr>
    <w:rPr>
      <w:rFonts w:ascii="Times New Roman" w:eastAsia="Times New Roman" w:hAnsi="Times New Roman" w:cs="Times New Roman"/>
      <w:lang w:val="it-IT" w:eastAsia="zh-CN"/>
    </w:rPr>
  </w:style>
  <w:style w:type="character" w:customStyle="1" w:styleId="TestocommentoCarattere">
    <w:name w:val="Testo commento Carattere"/>
    <w:basedOn w:val="Carpredefinitoparagrafo"/>
    <w:link w:val="Testocommento"/>
    <w:uiPriority w:val="99"/>
    <w:semiHidden/>
    <w:rsid w:val="00E163B8"/>
    <w:rPr>
      <w:rFonts w:ascii="Times New Roman" w:eastAsia="Times New Roman" w:hAnsi="Times New Roman" w:cs="Times New Roman"/>
      <w:lang w:val="it-IT" w:eastAsia="zh-CN"/>
    </w:rPr>
  </w:style>
  <w:style w:type="paragraph" w:styleId="Soggettocommento">
    <w:name w:val="annotation subject"/>
    <w:basedOn w:val="Testocommento"/>
    <w:next w:val="Testocommento"/>
    <w:link w:val="SoggettocommentoCarattere"/>
    <w:uiPriority w:val="99"/>
    <w:semiHidden/>
    <w:unhideWhenUsed/>
    <w:rsid w:val="00E163B8"/>
    <w:rPr>
      <w:b/>
      <w:bCs/>
    </w:rPr>
  </w:style>
  <w:style w:type="character" w:customStyle="1" w:styleId="SoggettocommentoCarattere">
    <w:name w:val="Soggetto commento Carattere"/>
    <w:basedOn w:val="TestocommentoCarattere"/>
    <w:link w:val="Soggettocommento"/>
    <w:uiPriority w:val="99"/>
    <w:semiHidden/>
    <w:rsid w:val="00E163B8"/>
    <w:rPr>
      <w:rFonts w:ascii="Times New Roman" w:eastAsia="Times New Roman" w:hAnsi="Times New Roman" w:cs="Times New Roman"/>
      <w:b/>
      <w:bCs/>
      <w:lang w:val="it-IT" w:eastAsia="zh-CN"/>
    </w:rPr>
  </w:style>
  <w:style w:type="paragraph" w:customStyle="1" w:styleId="xl64">
    <w:name w:val="xl64"/>
    <w:basedOn w:val="Normale"/>
    <w:rsid w:val="003F4D2A"/>
    <w:pPr>
      <w:spacing w:before="100" w:beforeAutospacing="1" w:after="100" w:afterAutospacing="1" w:line="240" w:lineRule="auto"/>
      <w:jc w:val="center"/>
      <w:textAlignment w:val="center"/>
    </w:pPr>
    <w:rPr>
      <w:rFonts w:ascii="Times New Roman" w:eastAsia="Times New Roman" w:hAnsi="Times New Roman" w:cs="Times New Roman"/>
      <w:sz w:val="14"/>
      <w:szCs w:val="14"/>
      <w:lang w:val="it-IT" w:eastAsia="it-IT"/>
    </w:rPr>
  </w:style>
  <w:style w:type="paragraph" w:customStyle="1" w:styleId="xl137">
    <w:name w:val="xl137"/>
    <w:basedOn w:val="Normale"/>
    <w:rsid w:val="003F4D2A"/>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0"/>
      <w:szCs w:val="10"/>
      <w:lang w:val="it-IT" w:eastAsia="it-IT"/>
    </w:rPr>
  </w:style>
  <w:style w:type="paragraph" w:customStyle="1" w:styleId="xl138">
    <w:name w:val="xl138"/>
    <w:basedOn w:val="Normale"/>
    <w:rsid w:val="003F4D2A"/>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333333"/>
      <w:sz w:val="10"/>
      <w:szCs w:val="10"/>
      <w:lang w:val="it-IT" w:eastAsia="it-IT"/>
    </w:rPr>
  </w:style>
  <w:style w:type="paragraph" w:customStyle="1" w:styleId="xl139">
    <w:name w:val="xl139"/>
    <w:basedOn w:val="Normale"/>
    <w:rsid w:val="003F4D2A"/>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0"/>
      <w:szCs w:val="1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54271">
      <w:bodyDiv w:val="1"/>
      <w:marLeft w:val="0"/>
      <w:marRight w:val="0"/>
      <w:marTop w:val="0"/>
      <w:marBottom w:val="0"/>
      <w:divBdr>
        <w:top w:val="none" w:sz="0" w:space="0" w:color="auto"/>
        <w:left w:val="none" w:sz="0" w:space="0" w:color="auto"/>
        <w:bottom w:val="none" w:sz="0" w:space="0" w:color="auto"/>
        <w:right w:val="none" w:sz="0" w:space="0" w:color="auto"/>
      </w:divBdr>
    </w:div>
    <w:div w:id="214240873">
      <w:bodyDiv w:val="1"/>
      <w:marLeft w:val="0"/>
      <w:marRight w:val="0"/>
      <w:marTop w:val="0"/>
      <w:marBottom w:val="0"/>
      <w:divBdr>
        <w:top w:val="none" w:sz="0" w:space="0" w:color="auto"/>
        <w:left w:val="none" w:sz="0" w:space="0" w:color="auto"/>
        <w:bottom w:val="none" w:sz="0" w:space="0" w:color="auto"/>
        <w:right w:val="none" w:sz="0" w:space="0" w:color="auto"/>
      </w:divBdr>
    </w:div>
    <w:div w:id="318775927">
      <w:bodyDiv w:val="1"/>
      <w:marLeft w:val="0"/>
      <w:marRight w:val="0"/>
      <w:marTop w:val="0"/>
      <w:marBottom w:val="0"/>
      <w:divBdr>
        <w:top w:val="none" w:sz="0" w:space="0" w:color="auto"/>
        <w:left w:val="none" w:sz="0" w:space="0" w:color="auto"/>
        <w:bottom w:val="none" w:sz="0" w:space="0" w:color="auto"/>
        <w:right w:val="none" w:sz="0" w:space="0" w:color="auto"/>
      </w:divBdr>
      <w:divsChild>
        <w:div w:id="1487162147">
          <w:marLeft w:val="0"/>
          <w:marRight w:val="0"/>
          <w:marTop w:val="0"/>
          <w:marBottom w:val="720"/>
          <w:divBdr>
            <w:top w:val="none" w:sz="0" w:space="0" w:color="auto"/>
            <w:left w:val="none" w:sz="0" w:space="0" w:color="auto"/>
            <w:bottom w:val="none" w:sz="0" w:space="0" w:color="auto"/>
            <w:right w:val="none" w:sz="0" w:space="0" w:color="auto"/>
          </w:divBdr>
          <w:divsChild>
            <w:div w:id="998384721">
              <w:marLeft w:val="0"/>
              <w:marRight w:val="0"/>
              <w:marTop w:val="0"/>
              <w:marBottom w:val="0"/>
              <w:divBdr>
                <w:top w:val="none" w:sz="0" w:space="0" w:color="auto"/>
                <w:left w:val="none" w:sz="0" w:space="0" w:color="auto"/>
                <w:bottom w:val="none" w:sz="0" w:space="0" w:color="auto"/>
                <w:right w:val="none" w:sz="0" w:space="0" w:color="auto"/>
              </w:divBdr>
              <w:divsChild>
                <w:div w:id="235408923">
                  <w:marLeft w:val="0"/>
                  <w:marRight w:val="0"/>
                  <w:marTop w:val="0"/>
                  <w:marBottom w:val="0"/>
                  <w:divBdr>
                    <w:top w:val="none" w:sz="0" w:space="0" w:color="auto"/>
                    <w:left w:val="none" w:sz="0" w:space="0" w:color="auto"/>
                    <w:bottom w:val="none" w:sz="0" w:space="0" w:color="auto"/>
                    <w:right w:val="none" w:sz="0" w:space="0" w:color="auto"/>
                  </w:divBdr>
                  <w:divsChild>
                    <w:div w:id="1945767217">
                      <w:marLeft w:val="0"/>
                      <w:marRight w:val="0"/>
                      <w:marTop w:val="0"/>
                      <w:marBottom w:val="0"/>
                      <w:divBdr>
                        <w:top w:val="none" w:sz="0" w:space="0" w:color="auto"/>
                        <w:left w:val="none" w:sz="0" w:space="0" w:color="auto"/>
                        <w:bottom w:val="none" w:sz="0" w:space="0" w:color="auto"/>
                        <w:right w:val="none" w:sz="0" w:space="0" w:color="auto"/>
                      </w:divBdr>
                      <w:divsChild>
                        <w:div w:id="213910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496292">
      <w:bodyDiv w:val="1"/>
      <w:marLeft w:val="0"/>
      <w:marRight w:val="0"/>
      <w:marTop w:val="0"/>
      <w:marBottom w:val="0"/>
      <w:divBdr>
        <w:top w:val="none" w:sz="0" w:space="0" w:color="auto"/>
        <w:left w:val="none" w:sz="0" w:space="0" w:color="auto"/>
        <w:bottom w:val="none" w:sz="0" w:space="0" w:color="auto"/>
        <w:right w:val="none" w:sz="0" w:space="0" w:color="auto"/>
      </w:divBdr>
    </w:div>
    <w:div w:id="990329601">
      <w:bodyDiv w:val="1"/>
      <w:marLeft w:val="0"/>
      <w:marRight w:val="0"/>
      <w:marTop w:val="0"/>
      <w:marBottom w:val="0"/>
      <w:divBdr>
        <w:top w:val="none" w:sz="0" w:space="0" w:color="auto"/>
        <w:left w:val="none" w:sz="0" w:space="0" w:color="auto"/>
        <w:bottom w:val="none" w:sz="0" w:space="0" w:color="auto"/>
        <w:right w:val="none" w:sz="0" w:space="0" w:color="auto"/>
      </w:divBdr>
    </w:div>
    <w:div w:id="1224103600">
      <w:bodyDiv w:val="1"/>
      <w:marLeft w:val="0"/>
      <w:marRight w:val="0"/>
      <w:marTop w:val="0"/>
      <w:marBottom w:val="0"/>
      <w:divBdr>
        <w:top w:val="none" w:sz="0" w:space="0" w:color="auto"/>
        <w:left w:val="none" w:sz="0" w:space="0" w:color="auto"/>
        <w:bottom w:val="none" w:sz="0" w:space="0" w:color="auto"/>
        <w:right w:val="none" w:sz="0" w:space="0" w:color="auto"/>
      </w:divBdr>
    </w:div>
    <w:div w:id="1383794134">
      <w:bodyDiv w:val="1"/>
      <w:marLeft w:val="0"/>
      <w:marRight w:val="0"/>
      <w:marTop w:val="0"/>
      <w:marBottom w:val="0"/>
      <w:divBdr>
        <w:top w:val="none" w:sz="0" w:space="0" w:color="auto"/>
        <w:left w:val="none" w:sz="0" w:space="0" w:color="auto"/>
        <w:bottom w:val="none" w:sz="0" w:space="0" w:color="auto"/>
        <w:right w:val="none" w:sz="0" w:space="0" w:color="auto"/>
      </w:divBdr>
    </w:div>
    <w:div w:id="1404986532">
      <w:bodyDiv w:val="1"/>
      <w:marLeft w:val="0"/>
      <w:marRight w:val="0"/>
      <w:marTop w:val="0"/>
      <w:marBottom w:val="0"/>
      <w:divBdr>
        <w:top w:val="none" w:sz="0" w:space="0" w:color="auto"/>
        <w:left w:val="none" w:sz="0" w:space="0" w:color="auto"/>
        <w:bottom w:val="none" w:sz="0" w:space="0" w:color="auto"/>
        <w:right w:val="none" w:sz="0" w:space="0" w:color="auto"/>
      </w:divBdr>
    </w:div>
    <w:div w:id="1421872489">
      <w:bodyDiv w:val="1"/>
      <w:marLeft w:val="0"/>
      <w:marRight w:val="0"/>
      <w:marTop w:val="0"/>
      <w:marBottom w:val="0"/>
      <w:divBdr>
        <w:top w:val="none" w:sz="0" w:space="0" w:color="auto"/>
        <w:left w:val="none" w:sz="0" w:space="0" w:color="auto"/>
        <w:bottom w:val="none" w:sz="0" w:space="0" w:color="auto"/>
        <w:right w:val="none" w:sz="0" w:space="0" w:color="auto"/>
      </w:divBdr>
    </w:div>
    <w:div w:id="1620718238">
      <w:bodyDiv w:val="1"/>
      <w:marLeft w:val="0"/>
      <w:marRight w:val="0"/>
      <w:marTop w:val="0"/>
      <w:marBottom w:val="0"/>
      <w:divBdr>
        <w:top w:val="none" w:sz="0" w:space="0" w:color="auto"/>
        <w:left w:val="none" w:sz="0" w:space="0" w:color="auto"/>
        <w:bottom w:val="none" w:sz="0" w:space="0" w:color="auto"/>
        <w:right w:val="none" w:sz="0" w:space="0" w:color="auto"/>
      </w:divBdr>
    </w:div>
    <w:div w:id="1677997216">
      <w:bodyDiv w:val="1"/>
      <w:marLeft w:val="0"/>
      <w:marRight w:val="0"/>
      <w:marTop w:val="0"/>
      <w:marBottom w:val="0"/>
      <w:divBdr>
        <w:top w:val="none" w:sz="0" w:space="0" w:color="auto"/>
        <w:left w:val="none" w:sz="0" w:space="0" w:color="auto"/>
        <w:bottom w:val="none" w:sz="0" w:space="0" w:color="auto"/>
        <w:right w:val="none" w:sz="0" w:space="0" w:color="auto"/>
      </w:divBdr>
      <w:divsChild>
        <w:div w:id="1430200381">
          <w:marLeft w:val="0"/>
          <w:marRight w:val="0"/>
          <w:marTop w:val="0"/>
          <w:marBottom w:val="720"/>
          <w:divBdr>
            <w:top w:val="none" w:sz="0" w:space="0" w:color="auto"/>
            <w:left w:val="none" w:sz="0" w:space="0" w:color="auto"/>
            <w:bottom w:val="none" w:sz="0" w:space="0" w:color="auto"/>
            <w:right w:val="none" w:sz="0" w:space="0" w:color="auto"/>
          </w:divBdr>
          <w:divsChild>
            <w:div w:id="470290986">
              <w:marLeft w:val="0"/>
              <w:marRight w:val="0"/>
              <w:marTop w:val="0"/>
              <w:marBottom w:val="0"/>
              <w:divBdr>
                <w:top w:val="none" w:sz="0" w:space="0" w:color="auto"/>
                <w:left w:val="none" w:sz="0" w:space="0" w:color="auto"/>
                <w:bottom w:val="none" w:sz="0" w:space="0" w:color="auto"/>
                <w:right w:val="none" w:sz="0" w:space="0" w:color="auto"/>
              </w:divBdr>
              <w:divsChild>
                <w:div w:id="1381513444">
                  <w:marLeft w:val="0"/>
                  <w:marRight w:val="0"/>
                  <w:marTop w:val="0"/>
                  <w:marBottom w:val="0"/>
                  <w:divBdr>
                    <w:top w:val="none" w:sz="0" w:space="0" w:color="auto"/>
                    <w:left w:val="none" w:sz="0" w:space="0" w:color="auto"/>
                    <w:bottom w:val="none" w:sz="0" w:space="0" w:color="auto"/>
                    <w:right w:val="none" w:sz="0" w:space="0" w:color="auto"/>
                  </w:divBdr>
                  <w:divsChild>
                    <w:div w:id="154537063">
                      <w:marLeft w:val="0"/>
                      <w:marRight w:val="0"/>
                      <w:marTop w:val="0"/>
                      <w:marBottom w:val="0"/>
                      <w:divBdr>
                        <w:top w:val="none" w:sz="0" w:space="0" w:color="auto"/>
                        <w:left w:val="none" w:sz="0" w:space="0" w:color="auto"/>
                        <w:bottom w:val="none" w:sz="0" w:space="0" w:color="auto"/>
                        <w:right w:val="none" w:sz="0" w:space="0" w:color="auto"/>
                      </w:divBdr>
                      <w:divsChild>
                        <w:div w:id="129351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827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d01.leggiditalia.it/cgi-bin/FulShow?TIPO=5&amp;NOTXT=1&amp;KEY=01LX0000144828ART88"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d01.leggiditalia.it/cgi-bin/FulShow?TIPO=5&amp;NOTXT=1&amp;KEY=01LX0000144828ART87"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ART59"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d01.leggiditalia.it/cgi-bin/FulShow?TIPO=5&amp;NOTXT=1&amp;KEY=01LX000014482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96CAC2A6324672B6A8597A1AA37036"/>
        <w:category>
          <w:name w:val="Generale"/>
          <w:gallery w:val="placeholder"/>
        </w:category>
        <w:types>
          <w:type w:val="bbPlcHdr"/>
        </w:types>
        <w:behaviors>
          <w:behavior w:val="content"/>
        </w:behaviors>
        <w:guid w:val="{094A65CE-3B67-43B2-9EA0-DC7CF1557B86}"/>
      </w:docPartPr>
      <w:docPartBody>
        <w:p w:rsidR="00EB23C7" w:rsidRDefault="007A2200" w:rsidP="007A2200">
          <w:pPr>
            <w:pStyle w:val="A096CAC2A6324672B6A8597A1AA37036"/>
          </w:pPr>
          <w:r>
            <w:rPr>
              <w:rStyle w:val="Testosegnaposto"/>
            </w:rPr>
            <w:t>Scegliere un elemento.</w:t>
          </w:r>
        </w:p>
      </w:docPartBody>
    </w:docPart>
    <w:docPart>
      <w:docPartPr>
        <w:name w:val="1528436B2FA34713B62E96861301E7DB"/>
        <w:category>
          <w:name w:val="Generale"/>
          <w:gallery w:val="placeholder"/>
        </w:category>
        <w:types>
          <w:type w:val="bbPlcHdr"/>
        </w:types>
        <w:behaviors>
          <w:behavior w:val="content"/>
        </w:behaviors>
        <w:guid w:val="{83747B79-352E-47FF-B622-FE7F124773D9}"/>
      </w:docPartPr>
      <w:docPartBody>
        <w:p w:rsidR="00EB23C7" w:rsidRDefault="007A2200" w:rsidP="007A2200">
          <w:pPr>
            <w:pStyle w:val="1528436B2FA34713B62E96861301E7DB"/>
          </w:pPr>
          <w:r>
            <w:rPr>
              <w:rStyle w:val="Testosegnaposto"/>
            </w:rPr>
            <w:t>Scegliere un elemento.</w:t>
          </w:r>
        </w:p>
      </w:docPartBody>
    </w:docPart>
    <w:docPart>
      <w:docPartPr>
        <w:name w:val="6A92326C6DDE47519A67E90FAA049E3D"/>
        <w:category>
          <w:name w:val="Generale"/>
          <w:gallery w:val="placeholder"/>
        </w:category>
        <w:types>
          <w:type w:val="bbPlcHdr"/>
        </w:types>
        <w:behaviors>
          <w:behavior w:val="content"/>
        </w:behaviors>
        <w:guid w:val="{58B9B840-8A42-4C48-AE38-CA1A4B1AA733}"/>
      </w:docPartPr>
      <w:docPartBody>
        <w:p w:rsidR="00EB23C7" w:rsidRDefault="007A2200" w:rsidP="007A2200">
          <w:pPr>
            <w:pStyle w:val="6A92326C6DDE47519A67E90FAA049E3D"/>
          </w:pPr>
          <w:r>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Symbol, 'Arial Unicode MS'">
    <w:charset w:val="00"/>
    <w:family w:val="auto"/>
    <w:pitch w:val="default"/>
  </w:font>
  <w:font w:name="Times-Bold">
    <w:altName w:val="Times New Roman"/>
    <w:charset w:val="00"/>
    <w:family w:val="swiss"/>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swiss"/>
    <w:pitch w:val="variable"/>
  </w:font>
  <w:font w:name="ITC Avant Garde Std Bk">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cimaWE Rg">
    <w:altName w:val="Calibri"/>
    <w:charset w:val="00"/>
    <w:family w:val="auto"/>
    <w:pitch w:val="variable"/>
    <w:sig w:usb0="800000AF" w:usb1="5000205B" w:usb2="00000000" w:usb3="00000000" w:csb0="0000009B" w:csb1="00000000"/>
  </w:font>
  <w:font w:name="DecimaWERg,Bold">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8C5"/>
    <w:rsid w:val="00020451"/>
    <w:rsid w:val="000414BF"/>
    <w:rsid w:val="0004630E"/>
    <w:rsid w:val="0006616A"/>
    <w:rsid w:val="000877BF"/>
    <w:rsid w:val="000A237D"/>
    <w:rsid w:val="000B41B2"/>
    <w:rsid w:val="000C312D"/>
    <w:rsid w:val="000D2A1A"/>
    <w:rsid w:val="001159C1"/>
    <w:rsid w:val="0014157B"/>
    <w:rsid w:val="0016395A"/>
    <w:rsid w:val="00175B06"/>
    <w:rsid w:val="001D76E9"/>
    <w:rsid w:val="001E2EC8"/>
    <w:rsid w:val="001E414A"/>
    <w:rsid w:val="002906D8"/>
    <w:rsid w:val="002D4338"/>
    <w:rsid w:val="003069D1"/>
    <w:rsid w:val="003153FB"/>
    <w:rsid w:val="00315B13"/>
    <w:rsid w:val="0033404B"/>
    <w:rsid w:val="00346437"/>
    <w:rsid w:val="003B438D"/>
    <w:rsid w:val="003B5DF5"/>
    <w:rsid w:val="003B7E5E"/>
    <w:rsid w:val="003D1EAF"/>
    <w:rsid w:val="00496D5B"/>
    <w:rsid w:val="004E5902"/>
    <w:rsid w:val="004E64C5"/>
    <w:rsid w:val="004F5A54"/>
    <w:rsid w:val="005534BB"/>
    <w:rsid w:val="0056370D"/>
    <w:rsid w:val="005730E4"/>
    <w:rsid w:val="00582AC8"/>
    <w:rsid w:val="005A694C"/>
    <w:rsid w:val="005D47C6"/>
    <w:rsid w:val="005F1061"/>
    <w:rsid w:val="005F1939"/>
    <w:rsid w:val="006000E4"/>
    <w:rsid w:val="00611128"/>
    <w:rsid w:val="00654AEA"/>
    <w:rsid w:val="00684311"/>
    <w:rsid w:val="006862CE"/>
    <w:rsid w:val="00687FD1"/>
    <w:rsid w:val="0069284D"/>
    <w:rsid w:val="006C2C58"/>
    <w:rsid w:val="00770C51"/>
    <w:rsid w:val="0077558A"/>
    <w:rsid w:val="00776B57"/>
    <w:rsid w:val="00784B84"/>
    <w:rsid w:val="007863AD"/>
    <w:rsid w:val="00793C39"/>
    <w:rsid w:val="007A2200"/>
    <w:rsid w:val="007B6B28"/>
    <w:rsid w:val="007F11AC"/>
    <w:rsid w:val="007F2307"/>
    <w:rsid w:val="007F6BB3"/>
    <w:rsid w:val="008017EF"/>
    <w:rsid w:val="00803AC9"/>
    <w:rsid w:val="00806059"/>
    <w:rsid w:val="00823D77"/>
    <w:rsid w:val="00842E13"/>
    <w:rsid w:val="0086301C"/>
    <w:rsid w:val="00881090"/>
    <w:rsid w:val="008A0614"/>
    <w:rsid w:val="008A28C9"/>
    <w:rsid w:val="008D3642"/>
    <w:rsid w:val="00935751"/>
    <w:rsid w:val="0095320E"/>
    <w:rsid w:val="00995225"/>
    <w:rsid w:val="00A00939"/>
    <w:rsid w:val="00A05E57"/>
    <w:rsid w:val="00A22BF6"/>
    <w:rsid w:val="00A40ABD"/>
    <w:rsid w:val="00A50E6C"/>
    <w:rsid w:val="00A648C5"/>
    <w:rsid w:val="00AA5720"/>
    <w:rsid w:val="00AB6A49"/>
    <w:rsid w:val="00AC0B6A"/>
    <w:rsid w:val="00AC1B32"/>
    <w:rsid w:val="00AC7B4E"/>
    <w:rsid w:val="00B34E3F"/>
    <w:rsid w:val="00B3706E"/>
    <w:rsid w:val="00B64882"/>
    <w:rsid w:val="00B76557"/>
    <w:rsid w:val="00B97F92"/>
    <w:rsid w:val="00BB5C86"/>
    <w:rsid w:val="00BD04E0"/>
    <w:rsid w:val="00C01A1A"/>
    <w:rsid w:val="00C34067"/>
    <w:rsid w:val="00C60C49"/>
    <w:rsid w:val="00D0525A"/>
    <w:rsid w:val="00D23320"/>
    <w:rsid w:val="00D37C99"/>
    <w:rsid w:val="00D51EAB"/>
    <w:rsid w:val="00D7228D"/>
    <w:rsid w:val="00D93096"/>
    <w:rsid w:val="00D94CEF"/>
    <w:rsid w:val="00DC3F61"/>
    <w:rsid w:val="00DF1E42"/>
    <w:rsid w:val="00DF2279"/>
    <w:rsid w:val="00E011BE"/>
    <w:rsid w:val="00E2056F"/>
    <w:rsid w:val="00E21540"/>
    <w:rsid w:val="00E543C4"/>
    <w:rsid w:val="00E750A9"/>
    <w:rsid w:val="00EB23C7"/>
    <w:rsid w:val="00EC686D"/>
    <w:rsid w:val="00ED6B09"/>
    <w:rsid w:val="00EF0A43"/>
    <w:rsid w:val="00F70AB8"/>
    <w:rsid w:val="00F839F4"/>
    <w:rsid w:val="00FD5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A2200"/>
  </w:style>
  <w:style w:type="paragraph" w:customStyle="1" w:styleId="A096CAC2A6324672B6A8597A1AA37036">
    <w:name w:val="A096CAC2A6324672B6A8597A1AA37036"/>
    <w:rsid w:val="007A2200"/>
  </w:style>
  <w:style w:type="paragraph" w:customStyle="1" w:styleId="1528436B2FA34713B62E96861301E7DB">
    <w:name w:val="1528436B2FA34713B62E96861301E7DB"/>
    <w:rsid w:val="007A2200"/>
  </w:style>
  <w:style w:type="paragraph" w:customStyle="1" w:styleId="6A92326C6DDE47519A67E90FAA049E3D">
    <w:name w:val="6A92326C6DDE47519A67E90FAA049E3D"/>
    <w:rsid w:val="007A22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0A047-732C-4BFC-BDB6-A840CAA6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16</Pages>
  <Words>6120</Words>
  <Characters>34886</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Atto/Allegato per il BURC</dc:subject>
  <dc:creator>Callignano Enrico</dc:creator>
  <cp:lastModifiedBy>ANIELLO D'AMBRA</cp:lastModifiedBy>
  <cp:revision>367</cp:revision>
  <cp:lastPrinted>2023-09-12T07:16:00Z</cp:lastPrinted>
  <dcterms:created xsi:type="dcterms:W3CDTF">2024-09-24T09:07:00Z</dcterms:created>
  <dcterms:modified xsi:type="dcterms:W3CDTF">2024-11-25T13:36:00Z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2022-09-23T00:00:00Z</vt:filetime>
  </property>
  <property fmtid="{D5CDD505-2E9C-101B-9397-08002B2CF9AE}" pid="3" name="Creator">
    <vt:lpwstr>Microsoft® Word per Microsoft 365</vt:lpwstr>
  </property>
  <property fmtid="{D5CDD505-2E9C-101B-9397-08002B2CF9AE}" pid="4" name="LastSaved">
    <vt:filetime>2022-11-11T00:00:00Z</vt:filetime>
  </property>
</Properties>
</file>