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C33A93F" w14:textId="77777777" w:rsidR="002F4D93" w:rsidRPr="00BB760D" w:rsidRDefault="002F4D93" w:rsidP="00BB760D">
      <w:pPr>
        <w:spacing w:after="0"/>
        <w:ind w:left="3538"/>
        <w:jc w:val="both"/>
        <w:rPr>
          <w:rFonts w:ascii="Arial" w:hAnsi="Arial" w:cs="Arial"/>
          <w:sz w:val="22"/>
          <w:szCs w:val="22"/>
        </w:rPr>
      </w:pPr>
      <w:r w:rsidRPr="00BB760D">
        <w:rPr>
          <w:rFonts w:ascii="Arial" w:hAnsi="Arial" w:cs="Arial"/>
          <w:sz w:val="22"/>
          <w:szCs w:val="22"/>
        </w:rPr>
        <w:t>Al Responsabile della prevenzione della corruzione e trasparenza della Giunta regionale della Campania</w:t>
      </w:r>
    </w:p>
    <w:p w14:paraId="34F09E45" w14:textId="77777777" w:rsidR="002F4D93" w:rsidRPr="00BB760D" w:rsidRDefault="002F4D93" w:rsidP="00BB760D">
      <w:pPr>
        <w:spacing w:after="0"/>
        <w:ind w:left="2832" w:firstLine="708"/>
        <w:jc w:val="both"/>
        <w:rPr>
          <w:rFonts w:ascii="Arial" w:hAnsi="Arial" w:cs="Arial"/>
          <w:sz w:val="22"/>
          <w:szCs w:val="22"/>
        </w:rPr>
      </w:pPr>
    </w:p>
    <w:p w14:paraId="0DF48261" w14:textId="0407D752" w:rsidR="002F4D93" w:rsidRPr="00AD6248" w:rsidRDefault="002F4D93" w:rsidP="00BB760D">
      <w:pPr>
        <w:pBdr>
          <w:top w:val="single" w:sz="4" w:space="1" w:color="000000"/>
          <w:left w:val="single" w:sz="4" w:space="4" w:color="000000"/>
          <w:bottom w:val="single" w:sz="4" w:space="1" w:color="000000"/>
          <w:right w:val="single" w:sz="4" w:space="5" w:color="000000"/>
        </w:pBdr>
        <w:spacing w:after="0"/>
        <w:jc w:val="both"/>
        <w:rPr>
          <w:rFonts w:ascii="Arial" w:hAnsi="Arial" w:cs="Arial"/>
          <w:b/>
          <w:i/>
          <w:sz w:val="22"/>
          <w:szCs w:val="22"/>
        </w:rPr>
      </w:pPr>
      <w:r w:rsidRPr="00BB760D">
        <w:rPr>
          <w:rFonts w:ascii="Arial" w:hAnsi="Arial" w:cs="Arial"/>
          <w:i/>
          <w:sz w:val="22"/>
          <w:szCs w:val="22"/>
        </w:rPr>
        <w:t xml:space="preserve">Da inviare </w:t>
      </w:r>
      <w:r w:rsidRPr="00BB760D">
        <w:rPr>
          <w:rFonts w:ascii="Arial" w:hAnsi="Arial" w:cs="Arial"/>
          <w:b/>
          <w:i/>
          <w:sz w:val="22"/>
          <w:szCs w:val="22"/>
        </w:rPr>
        <w:t xml:space="preserve">ENTRO IL </w:t>
      </w:r>
      <w:r w:rsidR="00AD6248" w:rsidRPr="00AD6248">
        <w:rPr>
          <w:rFonts w:ascii="Arial" w:hAnsi="Arial" w:cs="Arial"/>
          <w:b/>
          <w:i/>
          <w:sz w:val="22"/>
          <w:szCs w:val="22"/>
          <w:highlight w:val="yellow"/>
        </w:rPr>
        <w:t xml:space="preserve">… </w:t>
      </w:r>
      <w:r w:rsidR="008003D5" w:rsidRPr="00AD6248">
        <w:rPr>
          <w:rFonts w:ascii="Arial" w:hAnsi="Arial" w:cs="Arial"/>
          <w:b/>
          <w:i/>
          <w:sz w:val="22"/>
          <w:szCs w:val="22"/>
          <w:highlight w:val="yellow"/>
        </w:rPr>
        <w:t xml:space="preserve">GENNAIO </w:t>
      </w:r>
      <w:r w:rsidRPr="00AD6248">
        <w:rPr>
          <w:rFonts w:ascii="Arial" w:hAnsi="Arial" w:cs="Arial"/>
          <w:b/>
          <w:i/>
          <w:sz w:val="22"/>
          <w:szCs w:val="22"/>
          <w:highlight w:val="yellow"/>
        </w:rPr>
        <w:t>202</w:t>
      </w:r>
      <w:r w:rsidR="00F001B0" w:rsidRPr="00AD6248">
        <w:rPr>
          <w:rFonts w:ascii="Arial" w:hAnsi="Arial" w:cs="Arial"/>
          <w:b/>
          <w:i/>
          <w:sz w:val="22"/>
          <w:szCs w:val="22"/>
          <w:highlight w:val="yellow"/>
        </w:rPr>
        <w:t>5</w:t>
      </w:r>
      <w:r w:rsidRPr="00BB760D">
        <w:rPr>
          <w:rFonts w:ascii="Arial" w:hAnsi="Arial" w:cs="Arial"/>
          <w:i/>
          <w:sz w:val="22"/>
          <w:szCs w:val="22"/>
        </w:rPr>
        <w:t xml:space="preserve"> al seguente indirizzo:</w:t>
      </w:r>
    </w:p>
    <w:p w14:paraId="783A7763" w14:textId="77777777" w:rsidR="0023229B" w:rsidRPr="00BB760D" w:rsidRDefault="0023229B" w:rsidP="00BB760D">
      <w:pPr>
        <w:pBdr>
          <w:top w:val="single" w:sz="4" w:space="1" w:color="000000"/>
          <w:left w:val="single" w:sz="4" w:space="4" w:color="000000"/>
          <w:bottom w:val="single" w:sz="4" w:space="1" w:color="000000"/>
          <w:right w:val="single" w:sz="4" w:space="5" w:color="000000"/>
        </w:pBdr>
        <w:spacing w:after="0"/>
        <w:jc w:val="both"/>
        <w:rPr>
          <w:rFonts w:ascii="Arial" w:hAnsi="Arial" w:cs="Arial"/>
          <w:i/>
          <w:sz w:val="22"/>
          <w:szCs w:val="22"/>
        </w:rPr>
      </w:pPr>
    </w:p>
    <w:p w14:paraId="7602FAFC" w14:textId="77777777" w:rsidR="008003D5" w:rsidRPr="00BB760D" w:rsidRDefault="008003D5" w:rsidP="00BB760D">
      <w:pPr>
        <w:pBdr>
          <w:top w:val="single" w:sz="4" w:space="1" w:color="000000"/>
          <w:left w:val="single" w:sz="4" w:space="4" w:color="000000"/>
          <w:bottom w:val="single" w:sz="4" w:space="1" w:color="000000"/>
          <w:right w:val="single" w:sz="4" w:space="5" w:color="000000"/>
        </w:pBdr>
        <w:spacing w:after="0"/>
        <w:jc w:val="both"/>
        <w:rPr>
          <w:rFonts w:ascii="Arial" w:hAnsi="Arial" w:cs="Arial"/>
          <w:iCs/>
          <w:sz w:val="22"/>
          <w:szCs w:val="22"/>
        </w:rPr>
      </w:pPr>
      <w:hyperlink r:id="rId7" w:history="1">
        <w:r w:rsidRPr="00BB760D">
          <w:rPr>
            <w:rStyle w:val="Collegamentoipertestuale"/>
            <w:rFonts w:ascii="Arial" w:hAnsi="Arial" w:cs="Arial"/>
            <w:iCs/>
            <w:sz w:val="22"/>
            <w:szCs w:val="22"/>
          </w:rPr>
          <w:t>piano.anticorruzione@regione.campania.it</w:t>
        </w:r>
      </w:hyperlink>
      <w:r w:rsidRPr="00BB760D">
        <w:rPr>
          <w:rFonts w:ascii="Arial" w:hAnsi="Arial" w:cs="Arial"/>
          <w:iCs/>
          <w:sz w:val="22"/>
          <w:szCs w:val="22"/>
        </w:rPr>
        <w:t xml:space="preserve"> </w:t>
      </w:r>
    </w:p>
    <w:p w14:paraId="6B6396A5" w14:textId="77777777" w:rsidR="008003D5" w:rsidRPr="00BB760D" w:rsidRDefault="008003D5" w:rsidP="00BB760D">
      <w:pPr>
        <w:pBdr>
          <w:top w:val="single" w:sz="4" w:space="1" w:color="000000"/>
          <w:left w:val="single" w:sz="4" w:space="4" w:color="000000"/>
          <w:bottom w:val="single" w:sz="4" w:space="1" w:color="000000"/>
          <w:right w:val="single" w:sz="4" w:space="5" w:color="000000"/>
        </w:pBdr>
        <w:spacing w:after="0"/>
        <w:jc w:val="both"/>
        <w:rPr>
          <w:rFonts w:ascii="Arial" w:hAnsi="Arial" w:cs="Arial"/>
          <w:sz w:val="22"/>
          <w:szCs w:val="22"/>
        </w:rPr>
      </w:pPr>
    </w:p>
    <w:p w14:paraId="669736F1" w14:textId="77777777" w:rsidR="002F4D93" w:rsidRPr="00BB760D" w:rsidRDefault="002F4D93" w:rsidP="00BB760D">
      <w:pPr>
        <w:spacing w:after="0"/>
        <w:ind w:left="2832" w:firstLine="708"/>
        <w:jc w:val="right"/>
        <w:rPr>
          <w:rFonts w:ascii="Arial" w:hAnsi="Arial" w:cs="Arial"/>
          <w:sz w:val="22"/>
          <w:szCs w:val="22"/>
        </w:rPr>
      </w:pPr>
    </w:p>
    <w:p w14:paraId="5223B742" w14:textId="77777777" w:rsidR="002F4D93" w:rsidRPr="00BB760D" w:rsidRDefault="002F4D93" w:rsidP="00BB760D">
      <w:pPr>
        <w:spacing w:after="0"/>
        <w:jc w:val="both"/>
        <w:rPr>
          <w:rFonts w:ascii="Arial" w:hAnsi="Arial" w:cs="Arial"/>
          <w:sz w:val="22"/>
          <w:szCs w:val="22"/>
        </w:rPr>
      </w:pPr>
      <w:r w:rsidRPr="00BB760D">
        <w:rPr>
          <w:rFonts w:ascii="Arial" w:hAnsi="Arial" w:cs="Arial"/>
          <w:b/>
          <w:sz w:val="22"/>
          <w:szCs w:val="22"/>
        </w:rPr>
        <w:t>Osservazioni</w:t>
      </w:r>
      <w:r w:rsidR="008003D5" w:rsidRPr="00BB760D">
        <w:rPr>
          <w:rFonts w:ascii="Arial" w:hAnsi="Arial" w:cs="Arial"/>
          <w:b/>
          <w:sz w:val="22"/>
          <w:szCs w:val="22"/>
        </w:rPr>
        <w:t xml:space="preserve"> o </w:t>
      </w:r>
      <w:r w:rsidRPr="00BB760D">
        <w:rPr>
          <w:rFonts w:ascii="Arial" w:hAnsi="Arial" w:cs="Arial"/>
          <w:b/>
          <w:sz w:val="22"/>
          <w:szCs w:val="22"/>
        </w:rPr>
        <w:t xml:space="preserve">proposte per </w:t>
      </w:r>
      <w:r w:rsidR="005E5729" w:rsidRPr="00BB760D">
        <w:rPr>
          <w:rFonts w:ascii="Arial" w:hAnsi="Arial" w:cs="Arial"/>
          <w:b/>
          <w:sz w:val="22"/>
          <w:szCs w:val="22"/>
        </w:rPr>
        <w:t xml:space="preserve">la stesura della Sottosezione Rischi corruttivi e trasparenza del Piano integrato di attività ed organizzazione (cd. PIAO) per </w:t>
      </w:r>
      <w:r w:rsidRPr="00BB760D">
        <w:rPr>
          <w:rFonts w:ascii="Arial" w:hAnsi="Arial" w:cs="Arial"/>
          <w:b/>
          <w:sz w:val="22"/>
          <w:szCs w:val="22"/>
        </w:rPr>
        <w:t>il triennio 202</w:t>
      </w:r>
      <w:r w:rsidR="006D0E64" w:rsidRPr="00BB760D">
        <w:rPr>
          <w:rFonts w:ascii="Arial" w:hAnsi="Arial" w:cs="Arial"/>
          <w:b/>
          <w:sz w:val="22"/>
          <w:szCs w:val="22"/>
        </w:rPr>
        <w:t>4</w:t>
      </w:r>
      <w:r w:rsidRPr="00BB760D">
        <w:rPr>
          <w:rFonts w:ascii="Arial" w:hAnsi="Arial" w:cs="Arial"/>
          <w:b/>
          <w:sz w:val="22"/>
          <w:szCs w:val="22"/>
        </w:rPr>
        <w:t>-202</w:t>
      </w:r>
      <w:r w:rsidR="006D0E64" w:rsidRPr="00BB760D">
        <w:rPr>
          <w:rFonts w:ascii="Arial" w:hAnsi="Arial" w:cs="Arial"/>
          <w:b/>
          <w:sz w:val="22"/>
          <w:szCs w:val="22"/>
        </w:rPr>
        <w:t>6</w:t>
      </w:r>
      <w:r w:rsidR="005E5729" w:rsidRPr="00BB760D">
        <w:rPr>
          <w:rFonts w:ascii="Arial" w:hAnsi="Arial" w:cs="Arial"/>
          <w:b/>
          <w:sz w:val="22"/>
          <w:szCs w:val="22"/>
        </w:rPr>
        <w:t xml:space="preserve"> (art. 6, d.l. n. 8</w:t>
      </w:r>
      <w:r w:rsidR="00263429" w:rsidRPr="00BB760D">
        <w:rPr>
          <w:rFonts w:ascii="Arial" w:hAnsi="Arial" w:cs="Arial"/>
          <w:b/>
          <w:sz w:val="22"/>
          <w:szCs w:val="22"/>
        </w:rPr>
        <w:t>0</w:t>
      </w:r>
      <w:r w:rsidR="005E5729" w:rsidRPr="00BB760D">
        <w:rPr>
          <w:rFonts w:ascii="Arial" w:hAnsi="Arial" w:cs="Arial"/>
          <w:b/>
          <w:sz w:val="22"/>
          <w:szCs w:val="22"/>
        </w:rPr>
        <w:t>/2021; d.m. n. 132/2022)</w:t>
      </w:r>
    </w:p>
    <w:p w14:paraId="3F3A348C" w14:textId="77777777" w:rsidR="002F4D93" w:rsidRPr="00BB760D" w:rsidRDefault="002F4D93" w:rsidP="00BB760D">
      <w:pPr>
        <w:spacing w:after="0"/>
        <w:jc w:val="both"/>
        <w:rPr>
          <w:rFonts w:ascii="Arial" w:hAnsi="Arial" w:cs="Arial"/>
          <w:sz w:val="22"/>
          <w:szCs w:val="22"/>
        </w:rPr>
      </w:pPr>
      <w:r w:rsidRPr="00BB760D">
        <w:rPr>
          <w:rFonts w:ascii="Arial" w:hAnsi="Arial" w:cs="Arial"/>
          <w:sz w:val="22"/>
          <w:szCs w:val="22"/>
        </w:rPr>
        <w:t>Il/</w:t>
      </w:r>
      <w:r w:rsidR="008003D5" w:rsidRPr="00BB760D">
        <w:rPr>
          <w:rFonts w:ascii="Arial" w:hAnsi="Arial" w:cs="Arial"/>
          <w:sz w:val="22"/>
          <w:szCs w:val="22"/>
        </w:rPr>
        <w:t>l</w:t>
      </w:r>
      <w:r w:rsidRPr="00BB760D">
        <w:rPr>
          <w:rFonts w:ascii="Arial" w:hAnsi="Arial" w:cs="Arial"/>
          <w:sz w:val="22"/>
          <w:szCs w:val="22"/>
        </w:rPr>
        <w:t>a sottoscritt</w:t>
      </w:r>
      <w:r w:rsidR="008003D5" w:rsidRPr="00BB760D">
        <w:rPr>
          <w:rFonts w:ascii="Arial" w:hAnsi="Arial" w:cs="Arial"/>
          <w:sz w:val="22"/>
          <w:szCs w:val="22"/>
        </w:rPr>
        <w:t>o</w:t>
      </w:r>
      <w:r w:rsidRPr="00BB760D">
        <w:rPr>
          <w:rFonts w:ascii="Arial" w:hAnsi="Arial" w:cs="Arial"/>
          <w:sz w:val="22"/>
          <w:szCs w:val="22"/>
        </w:rPr>
        <w:t>/a _________________________________</w:t>
      </w:r>
      <w:r w:rsidR="00282E3B" w:rsidRPr="00BB760D">
        <w:rPr>
          <w:rFonts w:ascii="Arial" w:hAnsi="Arial" w:cs="Arial"/>
          <w:sz w:val="22"/>
          <w:szCs w:val="22"/>
        </w:rPr>
        <w:t>_____</w:t>
      </w:r>
      <w:r w:rsidRPr="00BB760D">
        <w:rPr>
          <w:rFonts w:ascii="Arial" w:hAnsi="Arial" w:cs="Arial"/>
          <w:sz w:val="22"/>
          <w:szCs w:val="22"/>
        </w:rPr>
        <w:t xml:space="preserve"> </w:t>
      </w:r>
      <w:r w:rsidRPr="00BB760D">
        <w:rPr>
          <w:rFonts w:ascii="Arial" w:hAnsi="Arial" w:cs="Arial"/>
          <w:i/>
          <w:sz w:val="22"/>
          <w:szCs w:val="22"/>
        </w:rPr>
        <w:t>(Nome e Cognome)</w:t>
      </w:r>
    </w:p>
    <w:p w14:paraId="36FEA2F8" w14:textId="77777777" w:rsidR="0023229B" w:rsidRPr="00BB760D" w:rsidRDefault="0023229B" w:rsidP="00BB760D">
      <w:pPr>
        <w:spacing w:after="0"/>
        <w:jc w:val="both"/>
        <w:rPr>
          <w:rFonts w:ascii="Arial" w:hAnsi="Arial" w:cs="Arial"/>
          <w:sz w:val="22"/>
          <w:szCs w:val="22"/>
        </w:rPr>
      </w:pPr>
    </w:p>
    <w:p w14:paraId="61BEE234" w14:textId="77777777" w:rsidR="002F4D93" w:rsidRPr="00BB760D" w:rsidRDefault="002F4D93" w:rsidP="00BB760D">
      <w:pPr>
        <w:spacing w:after="0"/>
        <w:jc w:val="both"/>
        <w:rPr>
          <w:rFonts w:ascii="Arial" w:hAnsi="Arial" w:cs="Arial"/>
          <w:sz w:val="22"/>
          <w:szCs w:val="22"/>
        </w:rPr>
      </w:pPr>
      <w:r w:rsidRPr="00BB760D">
        <w:rPr>
          <w:rFonts w:ascii="Arial" w:hAnsi="Arial" w:cs="Arial"/>
          <w:sz w:val="22"/>
          <w:szCs w:val="22"/>
        </w:rPr>
        <w:t xml:space="preserve">in qualità di </w:t>
      </w:r>
      <w:r w:rsidRPr="00BB760D">
        <w:rPr>
          <w:rFonts w:ascii="Arial" w:hAnsi="Arial" w:cs="Arial"/>
          <w:i/>
          <w:sz w:val="22"/>
          <w:szCs w:val="22"/>
        </w:rPr>
        <w:t>(barrare la categoria di appartenenza):</w:t>
      </w:r>
    </w:p>
    <w:p w14:paraId="72F8C41F" w14:textId="77777777" w:rsidR="002F4D93" w:rsidRPr="00BB760D" w:rsidRDefault="002F4D93" w:rsidP="00BB760D">
      <w:pPr>
        <w:pStyle w:val="Paragrafoelenco"/>
        <w:numPr>
          <w:ilvl w:val="0"/>
          <w:numId w:val="3"/>
        </w:numPr>
        <w:spacing w:after="0"/>
        <w:jc w:val="both"/>
        <w:rPr>
          <w:rFonts w:ascii="Arial" w:hAnsi="Arial" w:cs="Arial"/>
          <w:sz w:val="22"/>
          <w:szCs w:val="22"/>
        </w:rPr>
      </w:pPr>
      <w:r w:rsidRPr="00BB760D">
        <w:rPr>
          <w:rFonts w:ascii="Arial" w:hAnsi="Arial" w:cs="Arial"/>
          <w:sz w:val="22"/>
          <w:szCs w:val="22"/>
        </w:rPr>
        <w:t xml:space="preserve">dipendente </w:t>
      </w:r>
    </w:p>
    <w:p w14:paraId="4C88D44B" w14:textId="77777777" w:rsidR="002F4D93" w:rsidRPr="00BB760D" w:rsidRDefault="002F4D93" w:rsidP="00BB760D">
      <w:pPr>
        <w:pStyle w:val="Paragrafoelenco"/>
        <w:numPr>
          <w:ilvl w:val="0"/>
          <w:numId w:val="3"/>
        </w:numPr>
        <w:spacing w:after="0"/>
        <w:jc w:val="both"/>
        <w:rPr>
          <w:rFonts w:ascii="Arial" w:hAnsi="Arial" w:cs="Arial"/>
          <w:sz w:val="22"/>
          <w:szCs w:val="22"/>
        </w:rPr>
      </w:pPr>
      <w:r w:rsidRPr="00BB760D">
        <w:rPr>
          <w:rFonts w:ascii="Arial" w:hAnsi="Arial" w:cs="Arial"/>
          <w:sz w:val="22"/>
          <w:szCs w:val="22"/>
        </w:rPr>
        <w:t>cittadino</w:t>
      </w:r>
    </w:p>
    <w:p w14:paraId="384524FA" w14:textId="77777777" w:rsidR="002F4D93" w:rsidRPr="00BB760D" w:rsidRDefault="0023229B" w:rsidP="00BB760D">
      <w:pPr>
        <w:pStyle w:val="Paragrafoelenco"/>
        <w:numPr>
          <w:ilvl w:val="0"/>
          <w:numId w:val="3"/>
        </w:numPr>
        <w:spacing w:after="0"/>
        <w:jc w:val="both"/>
        <w:rPr>
          <w:rFonts w:ascii="Arial" w:hAnsi="Arial" w:cs="Arial"/>
          <w:sz w:val="22"/>
          <w:szCs w:val="22"/>
        </w:rPr>
      </w:pPr>
      <w:r w:rsidRPr="00BB760D">
        <w:rPr>
          <w:rFonts w:ascii="Arial" w:hAnsi="Arial" w:cs="Arial"/>
          <w:sz w:val="22"/>
          <w:szCs w:val="22"/>
        </w:rPr>
        <w:t xml:space="preserve">rappresentante di </w:t>
      </w:r>
      <w:r w:rsidR="002F4D93" w:rsidRPr="00BB760D">
        <w:rPr>
          <w:rFonts w:ascii="Arial" w:hAnsi="Arial" w:cs="Arial"/>
          <w:i/>
          <w:sz w:val="22"/>
          <w:szCs w:val="22"/>
        </w:rPr>
        <w:t xml:space="preserve">(da compilare </w:t>
      </w:r>
      <w:r w:rsidR="002F4D93" w:rsidRPr="00BB760D">
        <w:rPr>
          <w:rFonts w:ascii="Arial" w:hAnsi="Arial" w:cs="Arial"/>
          <w:i/>
          <w:sz w:val="22"/>
          <w:szCs w:val="22"/>
          <w:u w:val="single"/>
        </w:rPr>
        <w:t>solo</w:t>
      </w:r>
      <w:r w:rsidR="002F4D93" w:rsidRPr="00BB760D">
        <w:rPr>
          <w:rFonts w:ascii="Arial" w:hAnsi="Arial" w:cs="Arial"/>
          <w:i/>
          <w:sz w:val="22"/>
          <w:szCs w:val="22"/>
        </w:rPr>
        <w:t xml:space="preserve"> nel caso in cui il soggetto formuli osservazioni</w:t>
      </w:r>
      <w:r w:rsidRPr="00BB760D">
        <w:rPr>
          <w:rFonts w:ascii="Arial" w:hAnsi="Arial" w:cs="Arial"/>
          <w:i/>
          <w:sz w:val="22"/>
          <w:szCs w:val="22"/>
        </w:rPr>
        <w:t xml:space="preserve"> o </w:t>
      </w:r>
      <w:r w:rsidR="002F4D93" w:rsidRPr="00BB760D">
        <w:rPr>
          <w:rFonts w:ascii="Arial" w:hAnsi="Arial" w:cs="Arial"/>
          <w:i/>
          <w:sz w:val="22"/>
          <w:szCs w:val="22"/>
        </w:rPr>
        <w:t>proposte per conto di enti pubblici</w:t>
      </w:r>
      <w:r w:rsidRPr="00BB760D">
        <w:rPr>
          <w:rFonts w:ascii="Arial" w:hAnsi="Arial" w:cs="Arial"/>
          <w:i/>
          <w:sz w:val="22"/>
          <w:szCs w:val="22"/>
        </w:rPr>
        <w:t xml:space="preserve"> o </w:t>
      </w:r>
      <w:r w:rsidR="002F4D93" w:rsidRPr="00BB760D">
        <w:rPr>
          <w:rFonts w:ascii="Arial" w:hAnsi="Arial" w:cs="Arial"/>
          <w:i/>
          <w:sz w:val="22"/>
          <w:szCs w:val="22"/>
        </w:rPr>
        <w:t>privati</w:t>
      </w:r>
      <w:r w:rsidRPr="00BB760D">
        <w:rPr>
          <w:rFonts w:ascii="Arial" w:hAnsi="Arial" w:cs="Arial"/>
          <w:i/>
          <w:sz w:val="22"/>
          <w:szCs w:val="22"/>
        </w:rPr>
        <w:t xml:space="preserve">, </w:t>
      </w:r>
      <w:r w:rsidR="002F4D93" w:rsidRPr="00BB760D">
        <w:rPr>
          <w:rFonts w:ascii="Arial" w:hAnsi="Arial" w:cs="Arial"/>
          <w:i/>
          <w:sz w:val="22"/>
          <w:szCs w:val="22"/>
        </w:rPr>
        <w:t>associazioni</w:t>
      </w:r>
      <w:r w:rsidRPr="00BB760D">
        <w:rPr>
          <w:rFonts w:ascii="Arial" w:hAnsi="Arial" w:cs="Arial"/>
          <w:i/>
          <w:sz w:val="22"/>
          <w:szCs w:val="22"/>
        </w:rPr>
        <w:t xml:space="preserve">, </w:t>
      </w:r>
      <w:r w:rsidR="002F4D93" w:rsidRPr="00BB760D">
        <w:rPr>
          <w:rFonts w:ascii="Arial" w:hAnsi="Arial" w:cs="Arial"/>
          <w:i/>
          <w:sz w:val="22"/>
          <w:szCs w:val="22"/>
        </w:rPr>
        <w:t>organizzazioni</w:t>
      </w:r>
      <w:r w:rsidRPr="00BB760D">
        <w:rPr>
          <w:rFonts w:ascii="Arial" w:hAnsi="Arial" w:cs="Arial"/>
          <w:i/>
          <w:sz w:val="22"/>
          <w:szCs w:val="22"/>
        </w:rPr>
        <w:t xml:space="preserve">, </w:t>
      </w:r>
      <w:r w:rsidR="002F4D93" w:rsidRPr="00BB760D">
        <w:rPr>
          <w:rFonts w:ascii="Arial" w:hAnsi="Arial" w:cs="Arial"/>
          <w:i/>
          <w:sz w:val="22"/>
          <w:szCs w:val="22"/>
        </w:rPr>
        <w:t>organismi ecc.)</w:t>
      </w:r>
    </w:p>
    <w:p w14:paraId="4FA85B98" w14:textId="77777777" w:rsidR="0023229B" w:rsidRPr="00BB760D" w:rsidRDefault="002F4D93" w:rsidP="00BB760D">
      <w:pPr>
        <w:pStyle w:val="Paragrafoelenco"/>
        <w:numPr>
          <w:ilvl w:val="0"/>
          <w:numId w:val="6"/>
        </w:numPr>
        <w:spacing w:after="0"/>
        <w:jc w:val="both"/>
        <w:rPr>
          <w:rFonts w:ascii="Arial" w:hAnsi="Arial" w:cs="Arial"/>
          <w:sz w:val="22"/>
          <w:szCs w:val="22"/>
        </w:rPr>
      </w:pPr>
      <w:r w:rsidRPr="00BB760D">
        <w:rPr>
          <w:rFonts w:ascii="Arial" w:hAnsi="Arial" w:cs="Arial"/>
          <w:sz w:val="22"/>
          <w:szCs w:val="22"/>
        </w:rPr>
        <w:t>Associazione _________________________________________________</w:t>
      </w:r>
    </w:p>
    <w:p w14:paraId="08CEA8B8" w14:textId="77777777" w:rsidR="0023229B" w:rsidRPr="00BB760D" w:rsidRDefault="002F4D93" w:rsidP="00BB760D">
      <w:pPr>
        <w:pStyle w:val="Paragrafoelenco"/>
        <w:numPr>
          <w:ilvl w:val="0"/>
          <w:numId w:val="6"/>
        </w:numPr>
        <w:spacing w:after="0"/>
        <w:jc w:val="both"/>
        <w:rPr>
          <w:rFonts w:ascii="Arial" w:hAnsi="Arial" w:cs="Arial"/>
          <w:sz w:val="22"/>
          <w:szCs w:val="22"/>
        </w:rPr>
      </w:pPr>
      <w:r w:rsidRPr="00BB760D">
        <w:rPr>
          <w:rFonts w:ascii="Arial" w:hAnsi="Arial" w:cs="Arial"/>
          <w:sz w:val="22"/>
          <w:szCs w:val="22"/>
        </w:rPr>
        <w:t>Impresa______________________________________________________</w:t>
      </w:r>
    </w:p>
    <w:p w14:paraId="7B2B4DCB" w14:textId="77777777" w:rsidR="0023229B" w:rsidRPr="00BB760D" w:rsidRDefault="002F4D93" w:rsidP="00BB760D">
      <w:pPr>
        <w:pStyle w:val="Paragrafoelenco"/>
        <w:numPr>
          <w:ilvl w:val="0"/>
          <w:numId w:val="6"/>
        </w:numPr>
        <w:spacing w:after="0"/>
        <w:jc w:val="both"/>
        <w:rPr>
          <w:rFonts w:ascii="Arial" w:hAnsi="Arial" w:cs="Arial"/>
          <w:sz w:val="22"/>
          <w:szCs w:val="22"/>
        </w:rPr>
      </w:pPr>
      <w:r w:rsidRPr="00BB760D">
        <w:rPr>
          <w:rFonts w:ascii="Arial" w:hAnsi="Arial" w:cs="Arial"/>
          <w:sz w:val="22"/>
          <w:szCs w:val="22"/>
        </w:rPr>
        <w:t>Organizzazione sindacale _______________________________________</w:t>
      </w:r>
    </w:p>
    <w:p w14:paraId="4754525E" w14:textId="77777777" w:rsidR="0023229B" w:rsidRPr="00BB760D" w:rsidRDefault="002F4D93" w:rsidP="00BB760D">
      <w:pPr>
        <w:pStyle w:val="Paragrafoelenco"/>
        <w:numPr>
          <w:ilvl w:val="0"/>
          <w:numId w:val="6"/>
        </w:numPr>
        <w:spacing w:after="0"/>
        <w:jc w:val="both"/>
        <w:rPr>
          <w:rFonts w:ascii="Arial" w:hAnsi="Arial" w:cs="Arial"/>
          <w:sz w:val="22"/>
          <w:szCs w:val="22"/>
        </w:rPr>
      </w:pPr>
      <w:r w:rsidRPr="00BB760D">
        <w:rPr>
          <w:rFonts w:ascii="Arial" w:hAnsi="Arial" w:cs="Arial"/>
          <w:sz w:val="22"/>
          <w:szCs w:val="22"/>
        </w:rPr>
        <w:t>Organizzazione di categoria _____________________________________</w:t>
      </w:r>
    </w:p>
    <w:p w14:paraId="08E8B01A" w14:textId="77777777" w:rsidR="002F4D93" w:rsidRPr="00BB760D" w:rsidRDefault="002F4D93" w:rsidP="00BB760D">
      <w:pPr>
        <w:pStyle w:val="Paragrafoelenco"/>
        <w:numPr>
          <w:ilvl w:val="0"/>
          <w:numId w:val="6"/>
        </w:numPr>
        <w:spacing w:after="0"/>
        <w:jc w:val="both"/>
        <w:rPr>
          <w:rFonts w:ascii="Arial" w:hAnsi="Arial" w:cs="Arial"/>
          <w:sz w:val="22"/>
          <w:szCs w:val="22"/>
        </w:rPr>
      </w:pPr>
      <w:r w:rsidRPr="00BB760D">
        <w:rPr>
          <w:rFonts w:ascii="Arial" w:hAnsi="Arial" w:cs="Arial"/>
          <w:sz w:val="22"/>
          <w:szCs w:val="22"/>
        </w:rPr>
        <w:t>Altro________________________________________________________</w:t>
      </w:r>
    </w:p>
    <w:p w14:paraId="61B881A7" w14:textId="2CAC8425" w:rsidR="00282E3B" w:rsidRPr="00BB760D" w:rsidRDefault="002F4D93" w:rsidP="00BB760D">
      <w:pPr>
        <w:spacing w:after="0"/>
        <w:jc w:val="both"/>
        <w:rPr>
          <w:rFonts w:ascii="Arial" w:hAnsi="Arial" w:cs="Arial"/>
          <w:bCs/>
          <w:sz w:val="22"/>
          <w:szCs w:val="22"/>
        </w:rPr>
      </w:pPr>
      <w:r w:rsidRPr="00BB760D">
        <w:rPr>
          <w:rFonts w:ascii="Arial" w:hAnsi="Arial" w:cs="Arial"/>
          <w:sz w:val="22"/>
          <w:szCs w:val="22"/>
        </w:rPr>
        <w:t xml:space="preserve">formula le seguenti </w:t>
      </w:r>
      <w:r w:rsidRPr="00BB760D">
        <w:rPr>
          <w:rFonts w:ascii="Arial" w:hAnsi="Arial" w:cs="Arial"/>
          <w:bCs/>
          <w:sz w:val="22"/>
          <w:szCs w:val="22"/>
        </w:rPr>
        <w:t>osservazioni</w:t>
      </w:r>
      <w:r w:rsidR="0023229B" w:rsidRPr="00BB760D">
        <w:rPr>
          <w:rFonts w:ascii="Arial" w:hAnsi="Arial" w:cs="Arial"/>
          <w:bCs/>
          <w:sz w:val="22"/>
          <w:szCs w:val="22"/>
        </w:rPr>
        <w:t xml:space="preserve"> o </w:t>
      </w:r>
      <w:r w:rsidRPr="00BB760D">
        <w:rPr>
          <w:rFonts w:ascii="Arial" w:hAnsi="Arial" w:cs="Arial"/>
          <w:bCs/>
          <w:sz w:val="22"/>
          <w:szCs w:val="22"/>
        </w:rPr>
        <w:t>proposte</w:t>
      </w:r>
      <w:r w:rsidRPr="00BB760D">
        <w:rPr>
          <w:rFonts w:ascii="Arial" w:hAnsi="Arial" w:cs="Arial"/>
          <w:sz w:val="22"/>
          <w:szCs w:val="22"/>
        </w:rPr>
        <w:t xml:space="preserve"> per </w:t>
      </w:r>
      <w:r w:rsidR="005E5729" w:rsidRPr="00BB760D">
        <w:rPr>
          <w:rFonts w:ascii="Arial" w:hAnsi="Arial" w:cs="Arial"/>
          <w:bCs/>
          <w:sz w:val="22"/>
          <w:szCs w:val="22"/>
        </w:rPr>
        <w:t>la stesura della Sottosezione Rischi corruttivi e trasparenza del Piano integrato di attività ed organizzazione (cd. PIAO) per il triennio 202</w:t>
      </w:r>
      <w:r w:rsidR="006C5E1F">
        <w:rPr>
          <w:rFonts w:ascii="Arial" w:hAnsi="Arial" w:cs="Arial"/>
          <w:bCs/>
          <w:sz w:val="22"/>
          <w:szCs w:val="22"/>
        </w:rPr>
        <w:t>5</w:t>
      </w:r>
      <w:r w:rsidR="005E5729" w:rsidRPr="00BB760D">
        <w:rPr>
          <w:rFonts w:ascii="Arial" w:hAnsi="Arial" w:cs="Arial"/>
          <w:bCs/>
          <w:sz w:val="22"/>
          <w:szCs w:val="22"/>
        </w:rPr>
        <w:t>-202</w:t>
      </w:r>
      <w:r w:rsidR="006C5E1F">
        <w:rPr>
          <w:rFonts w:ascii="Arial" w:hAnsi="Arial" w:cs="Arial"/>
          <w:bCs/>
          <w:sz w:val="22"/>
          <w:szCs w:val="22"/>
        </w:rPr>
        <w:t>7</w:t>
      </w:r>
      <w:r w:rsidR="005E5729" w:rsidRPr="00BB760D">
        <w:rPr>
          <w:rFonts w:ascii="Arial" w:hAnsi="Arial" w:cs="Arial"/>
          <w:bCs/>
          <w:sz w:val="22"/>
          <w:szCs w:val="22"/>
        </w:rPr>
        <w:t xml:space="preserve"> (art. 6, d.l. n. 81/2021; d.m. n. 132/2022</w:t>
      </w:r>
      <w:r w:rsidR="006C5E1F">
        <w:rPr>
          <w:rFonts w:ascii="Arial" w:hAnsi="Arial" w:cs="Arial"/>
          <w:bCs/>
          <w:sz w:val="22"/>
          <w:szCs w:val="22"/>
        </w:rPr>
        <w:t>)</w:t>
      </w:r>
      <w:r w:rsidRPr="00BB760D">
        <w:rPr>
          <w:rFonts w:ascii="Arial" w:hAnsi="Arial" w:cs="Arial"/>
          <w:sz w:val="22"/>
          <w:szCs w:val="22"/>
        </w:rPr>
        <w:t>:</w:t>
      </w:r>
    </w:p>
    <w:p w14:paraId="7E52C3F3" w14:textId="77777777" w:rsidR="002F4D93" w:rsidRPr="00BB760D" w:rsidRDefault="00282E3B" w:rsidP="00BB760D">
      <w:pPr>
        <w:spacing w:after="0" w:line="360" w:lineRule="auto"/>
        <w:jc w:val="both"/>
        <w:rPr>
          <w:rFonts w:ascii="Arial" w:hAnsi="Arial" w:cs="Arial"/>
          <w:sz w:val="22"/>
          <w:szCs w:val="22"/>
        </w:rPr>
      </w:pPr>
      <w:r w:rsidRPr="00BB760D">
        <w:rPr>
          <w:rFonts w:ascii="Arial" w:hAnsi="Arial"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342AC7" w14:textId="77777777" w:rsidR="00282E3B" w:rsidRPr="00BB760D" w:rsidRDefault="00282E3B" w:rsidP="00BB760D">
      <w:pPr>
        <w:spacing w:after="0"/>
        <w:jc w:val="both"/>
        <w:rPr>
          <w:rFonts w:ascii="Arial" w:hAnsi="Arial" w:cs="Arial"/>
          <w:sz w:val="22"/>
          <w:szCs w:val="22"/>
        </w:rPr>
      </w:pPr>
    </w:p>
    <w:p w14:paraId="1459E48B" w14:textId="1AEA157E" w:rsidR="00BB760D" w:rsidRPr="00BB760D" w:rsidRDefault="00092DAC" w:rsidP="00BB760D">
      <w:pPr>
        <w:spacing w:after="0"/>
        <w:jc w:val="both"/>
        <w:rPr>
          <w:rFonts w:ascii="Arial" w:hAnsi="Arial" w:cs="Arial"/>
          <w:sz w:val="22"/>
          <w:szCs w:val="22"/>
        </w:rPr>
      </w:pPr>
      <w:r w:rsidRPr="00BB760D">
        <w:rPr>
          <w:rFonts w:ascii="Arial" w:hAnsi="Arial" w:cs="Arial"/>
          <w:sz w:val="22"/>
          <w:szCs w:val="22"/>
        </w:rPr>
        <w:t xml:space="preserve">L’invio del presente modulo </w:t>
      </w:r>
      <w:r w:rsidR="008941A3" w:rsidRPr="00BB760D">
        <w:rPr>
          <w:rFonts w:ascii="Arial" w:hAnsi="Arial" w:cs="Arial"/>
          <w:sz w:val="22"/>
          <w:szCs w:val="22"/>
        </w:rPr>
        <w:t>costituisce presa visione dell’informativa privacy allegata a seguire.</w:t>
      </w:r>
    </w:p>
    <w:p w14:paraId="21474A68" w14:textId="77777777" w:rsidR="00BB760D" w:rsidRPr="00BB760D" w:rsidRDefault="00BB760D" w:rsidP="00BB760D">
      <w:pPr>
        <w:suppressAutoHyphens w:val="0"/>
        <w:spacing w:after="0"/>
        <w:rPr>
          <w:rFonts w:ascii="Arial" w:hAnsi="Arial" w:cs="Arial"/>
          <w:sz w:val="22"/>
          <w:szCs w:val="22"/>
        </w:rPr>
      </w:pPr>
      <w:r w:rsidRPr="00BB760D">
        <w:rPr>
          <w:rFonts w:ascii="Arial" w:hAnsi="Arial" w:cs="Arial"/>
          <w:sz w:val="22"/>
          <w:szCs w:val="22"/>
        </w:rPr>
        <w:br w:type="page"/>
      </w:r>
    </w:p>
    <w:p w14:paraId="46FE4422" w14:textId="77777777" w:rsidR="00BB760D" w:rsidRPr="00BB760D" w:rsidRDefault="00BB760D" w:rsidP="00BB760D">
      <w:pPr>
        <w:autoSpaceDE w:val="0"/>
        <w:spacing w:after="0"/>
        <w:jc w:val="center"/>
        <w:rPr>
          <w:rFonts w:ascii="Arial" w:hAnsi="Arial" w:cs="Arial"/>
          <w:color w:val="000000"/>
          <w:sz w:val="22"/>
          <w:szCs w:val="22"/>
        </w:rPr>
      </w:pPr>
      <w:r w:rsidRPr="00BB760D">
        <w:rPr>
          <w:rFonts w:ascii="Arial" w:hAnsi="Arial" w:cs="Arial"/>
          <w:b/>
          <w:bCs/>
          <w:color w:val="000000"/>
          <w:sz w:val="22"/>
          <w:szCs w:val="22"/>
        </w:rPr>
        <w:lastRenderedPageBreak/>
        <w:t>INFORMATIVA PER IL TRATTAMENTO DEI DATI PERSONALI</w:t>
      </w:r>
    </w:p>
    <w:p w14:paraId="2388A9B7"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Ai sensi e per gli effetti degli artt. 13 e 14 del Regolamento (UE) 2016/679 (Regolamento Generale sulla Protezione dei Dati), delle disposizioni attuative di cui al D.Lgs. 30 giugno 2003, n. 196, come modificato ed integrato dal D. Lgs 10 agosto 2018, n. 101, e della DGR n. 466 del 17/07/2018.</w:t>
      </w:r>
    </w:p>
    <w:p w14:paraId="4CE39165" w14:textId="77777777" w:rsidR="00BB760D" w:rsidRPr="00BB760D" w:rsidRDefault="00BB760D" w:rsidP="00BB760D">
      <w:pPr>
        <w:autoSpaceDE w:val="0"/>
        <w:spacing w:after="0"/>
        <w:jc w:val="both"/>
        <w:rPr>
          <w:rFonts w:ascii="Arial" w:hAnsi="Arial" w:cs="Arial"/>
          <w:color w:val="000000"/>
          <w:sz w:val="22"/>
          <w:szCs w:val="22"/>
        </w:rPr>
      </w:pPr>
    </w:p>
    <w:p w14:paraId="514DA735" w14:textId="77777777" w:rsidR="00BB760D" w:rsidRPr="00BB760D" w:rsidRDefault="00BB760D" w:rsidP="00BB760D">
      <w:pPr>
        <w:autoSpaceDE w:val="0"/>
        <w:spacing w:after="0"/>
        <w:jc w:val="center"/>
        <w:rPr>
          <w:rFonts w:ascii="Arial" w:hAnsi="Arial" w:cs="Arial"/>
          <w:color w:val="000000"/>
          <w:sz w:val="22"/>
          <w:szCs w:val="22"/>
        </w:rPr>
      </w:pPr>
      <w:r w:rsidRPr="00BB760D">
        <w:rPr>
          <w:rFonts w:ascii="Arial" w:hAnsi="Arial" w:cs="Arial"/>
          <w:color w:val="000000"/>
          <w:sz w:val="22"/>
          <w:szCs w:val="22"/>
        </w:rPr>
        <w:t>***</w:t>
      </w:r>
    </w:p>
    <w:p w14:paraId="2B147C17"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Con la presente Le forniamo le seguenti informazioni relative al trattamento, di seguito analiticamente descritto, che verrà effettuato in relazione ai Suoi dati personali, nonché ai diritti che potrà in qualsiasi momento esercitare, ai sensi della disciplina vigente.</w:t>
      </w:r>
    </w:p>
    <w:p w14:paraId="4BE93E0B" w14:textId="77777777" w:rsidR="00BB760D" w:rsidRPr="00BB760D" w:rsidRDefault="00BB760D" w:rsidP="00BB760D">
      <w:pPr>
        <w:autoSpaceDE w:val="0"/>
        <w:spacing w:after="0"/>
        <w:jc w:val="both"/>
        <w:rPr>
          <w:rFonts w:ascii="Arial" w:hAnsi="Arial" w:cs="Arial"/>
          <w:b/>
          <w:bCs/>
          <w:color w:val="000000"/>
          <w:sz w:val="22"/>
          <w:szCs w:val="22"/>
        </w:rPr>
      </w:pPr>
    </w:p>
    <w:p w14:paraId="4DFE14F8" w14:textId="77777777" w:rsidR="00BB760D" w:rsidRPr="00BB760D" w:rsidRDefault="00BB760D" w:rsidP="00BB760D">
      <w:pPr>
        <w:autoSpaceDE w:val="0"/>
        <w:autoSpaceDN w:val="0"/>
        <w:adjustRightInd w:val="0"/>
        <w:spacing w:after="0"/>
        <w:jc w:val="center"/>
        <w:rPr>
          <w:rFonts w:ascii="Arial" w:hAnsi="Arial" w:cs="Arial"/>
          <w:b/>
          <w:bCs/>
          <w:color w:val="000000"/>
          <w:sz w:val="22"/>
          <w:szCs w:val="22"/>
        </w:rPr>
      </w:pPr>
      <w:r w:rsidRPr="00BB760D">
        <w:rPr>
          <w:rFonts w:ascii="Arial" w:hAnsi="Arial" w:cs="Arial"/>
          <w:b/>
          <w:bCs/>
          <w:color w:val="000000"/>
          <w:sz w:val="22"/>
          <w:szCs w:val="22"/>
        </w:rPr>
        <w:t>TITOLARE DEL TRATTAMENTO, DELEGATI AL TRATTAMENTO</w:t>
      </w:r>
    </w:p>
    <w:p w14:paraId="27775A4B" w14:textId="77777777" w:rsidR="00BB760D" w:rsidRPr="00BB760D" w:rsidRDefault="00BB760D" w:rsidP="00BB760D">
      <w:pPr>
        <w:autoSpaceDE w:val="0"/>
        <w:autoSpaceDN w:val="0"/>
        <w:adjustRightInd w:val="0"/>
        <w:spacing w:after="0"/>
        <w:jc w:val="center"/>
        <w:rPr>
          <w:rFonts w:ascii="Arial" w:hAnsi="Arial" w:cs="Arial"/>
          <w:i/>
          <w:iCs/>
          <w:color w:val="000000"/>
          <w:sz w:val="22"/>
          <w:szCs w:val="22"/>
        </w:rPr>
      </w:pPr>
      <w:r w:rsidRPr="00BB760D">
        <w:rPr>
          <w:rFonts w:ascii="Arial" w:hAnsi="Arial" w:cs="Arial"/>
          <w:i/>
          <w:iCs/>
          <w:color w:val="000000"/>
          <w:sz w:val="22"/>
          <w:szCs w:val="22"/>
        </w:rPr>
        <w:t xml:space="preserve">Art.13, par.1, </w:t>
      </w:r>
      <w:r w:rsidRPr="00BB760D">
        <w:rPr>
          <w:rFonts w:ascii="Arial" w:hAnsi="Arial" w:cs="Arial"/>
          <w:color w:val="000000"/>
          <w:sz w:val="22"/>
          <w:szCs w:val="22"/>
        </w:rPr>
        <w:t>lett.a e art. 14, par. 1, lett. a del Regolamento (ue) 2016/679 e DGR n. 466 del 17/07/2018</w:t>
      </w:r>
    </w:p>
    <w:p w14:paraId="28CFADD0"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Conformemente a quanto previsto dal Regolamento (UE) 2016/679, Titolare del Trattamento è la Giunta Regionale della Regione Campania, con sede legale in Napoli, alla Via Santa Lucia n. 81. </w:t>
      </w:r>
    </w:p>
    <w:p w14:paraId="424BD1BD"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Lo Staff del Responsabile della Prevenzione della Corruzione e della Trasparenza 50.14.94</w:t>
      </w:r>
      <w:r w:rsidRPr="00BB760D">
        <w:rPr>
          <w:rStyle w:val="Enfasigrassetto"/>
          <w:rFonts w:ascii="Arial" w:hAnsi="Arial" w:cs="Arial"/>
          <w:color w:val="000000"/>
          <w:sz w:val="22"/>
          <w:szCs w:val="22"/>
        </w:rPr>
        <w:t xml:space="preserve"> </w:t>
      </w:r>
      <w:r w:rsidRPr="00BB760D">
        <w:rPr>
          <w:rFonts w:ascii="Arial" w:hAnsi="Arial" w:cs="Arial"/>
          <w:color w:val="000000"/>
          <w:sz w:val="22"/>
          <w:szCs w:val="22"/>
        </w:rPr>
        <w:t>(</w:t>
      </w:r>
      <w:r w:rsidRPr="00BB760D">
        <w:rPr>
          <w:rFonts w:ascii="Arial" w:hAnsi="Arial" w:cs="Arial"/>
          <w:i/>
          <w:iCs/>
          <w:color w:val="000000"/>
          <w:sz w:val="22"/>
          <w:szCs w:val="22"/>
        </w:rPr>
        <w:t>nel seguito per brevità “Titolare”</w:t>
      </w:r>
      <w:r w:rsidRPr="00BB760D">
        <w:rPr>
          <w:rFonts w:ascii="Arial" w:hAnsi="Arial" w:cs="Arial"/>
          <w:color w:val="000000"/>
          <w:sz w:val="22"/>
          <w:szCs w:val="22"/>
        </w:rPr>
        <w:t xml:space="preserve">), con sede in Napoli in Via Santa Lucia, 81 Tel 081/7962407 </w:t>
      </w:r>
      <w:hyperlink r:id="rId8" w:history="1">
        <w:r w:rsidRPr="00BB760D">
          <w:rPr>
            <w:rStyle w:val="Collegamentoipertestuale"/>
            <w:rFonts w:ascii="Arial" w:hAnsi="Arial" w:cs="Arial"/>
            <w:sz w:val="22"/>
            <w:szCs w:val="22"/>
          </w:rPr>
          <w:t>trasparenza.anticorruzione@regione.campania.it</w:t>
        </w:r>
      </w:hyperlink>
      <w:r w:rsidRPr="00BB760D">
        <w:rPr>
          <w:rFonts w:ascii="Arial" w:hAnsi="Arial" w:cs="Arial"/>
          <w:color w:val="000000"/>
          <w:sz w:val="22"/>
          <w:szCs w:val="22"/>
        </w:rPr>
        <w:t xml:space="preserve"> , in qualità di Titolare Delegato al trattamento ai sensi della D.G.R.C. n. 466 del 17.07.2018, Le rilascia le informazioni relative al trattamento che verrà effettuato, di seguito analiticamente descritto, in relazione ai Suoi dati personali o a quelli del soggetto del quale Lei esercita la rappresentanza legale, nonché ai diritti che potrà in qualsiasi momento esercitare.</w:t>
      </w:r>
    </w:p>
    <w:p w14:paraId="71BA1CF1"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I Suoi dati saranno trattati secondo i principi di liceità, correttezza, trasparenza, sicurezza e riservatezza. Il trattamento sarà svolto in forma prevalentemente non automatizzata, nel rispetto di quanto previsto dall’art. 32 del GDPR 2016/679, ad opera di soggetti appositamente incaricati e in ottemperanza a quanto previsto dall’art. 29 GDPR 2016/ 679.</w:t>
      </w:r>
    </w:p>
    <w:p w14:paraId="0BF54F3A" w14:textId="77777777" w:rsidR="00BB760D" w:rsidRPr="00BB760D" w:rsidRDefault="00BB760D" w:rsidP="00BB760D">
      <w:pPr>
        <w:autoSpaceDE w:val="0"/>
        <w:spacing w:after="0"/>
        <w:jc w:val="both"/>
        <w:rPr>
          <w:rFonts w:ascii="Arial" w:hAnsi="Arial" w:cs="Arial"/>
          <w:b/>
          <w:bCs/>
          <w:color w:val="000000"/>
          <w:sz w:val="22"/>
          <w:szCs w:val="22"/>
        </w:rPr>
      </w:pPr>
      <w:r w:rsidRPr="00BB760D">
        <w:rPr>
          <w:rFonts w:ascii="Arial" w:hAnsi="Arial" w:cs="Arial"/>
          <w:color w:val="000000"/>
          <w:sz w:val="22"/>
          <w:szCs w:val="22"/>
        </w:rPr>
        <w:t xml:space="preserve">I dati personali che trattiamo vengono acquisiti e conservati nei supporti di memorizzazione dei </w:t>
      </w:r>
      <w:r w:rsidRPr="00BB760D">
        <w:rPr>
          <w:rFonts w:ascii="Arial" w:hAnsi="Arial" w:cs="Arial"/>
          <w:i/>
          <w:iCs/>
          <w:color w:val="000000"/>
          <w:sz w:val="22"/>
          <w:szCs w:val="22"/>
        </w:rPr>
        <w:t xml:space="preserve">personal computer </w:t>
      </w:r>
      <w:r w:rsidRPr="00BB760D">
        <w:rPr>
          <w:rFonts w:ascii="Arial" w:hAnsi="Arial" w:cs="Arial"/>
          <w:iCs/>
          <w:color w:val="000000"/>
          <w:sz w:val="22"/>
          <w:szCs w:val="22"/>
        </w:rPr>
        <w:t>in uso alle Persone autorizzate al trattamento</w:t>
      </w:r>
      <w:r w:rsidRPr="00BB760D">
        <w:rPr>
          <w:rFonts w:ascii="Arial" w:hAnsi="Arial" w:cs="Arial"/>
          <w:i/>
          <w:iCs/>
          <w:color w:val="000000"/>
          <w:sz w:val="22"/>
          <w:szCs w:val="22"/>
        </w:rPr>
        <w:t xml:space="preserve"> </w:t>
      </w:r>
      <w:r w:rsidRPr="00BB760D">
        <w:rPr>
          <w:rFonts w:ascii="Arial" w:hAnsi="Arial" w:cs="Arial"/>
          <w:color w:val="000000"/>
          <w:sz w:val="22"/>
          <w:szCs w:val="22"/>
        </w:rPr>
        <w:t>e sono protetti da misure di sicurezza garantite dalla Direzione Generale per la Ricerca Scientifica. L'accesso a tali mezzi del trattamento è consentito solo a soggetti incaricati direttamente dal Titolare. Tale accesso è strettamente personale e avviene mediante l'utilizzo di credenziali di autenticazione unicamente in possesso dei singoli utenti. I dati personali sono inoltre conservati anche su supporti cartacei, adeguatamente custoditi e protetti da indebiti accessi da parte di soggetti non a ciò autorizzati.</w:t>
      </w:r>
    </w:p>
    <w:p w14:paraId="5CED1958" w14:textId="77777777" w:rsidR="00BB760D" w:rsidRPr="00BB760D" w:rsidRDefault="00BB760D" w:rsidP="00BB760D">
      <w:pPr>
        <w:autoSpaceDE w:val="0"/>
        <w:spacing w:after="0"/>
        <w:jc w:val="both"/>
        <w:rPr>
          <w:rFonts w:ascii="Arial" w:hAnsi="Arial" w:cs="Arial"/>
          <w:b/>
          <w:bCs/>
          <w:color w:val="000000"/>
          <w:sz w:val="22"/>
          <w:szCs w:val="22"/>
        </w:rPr>
      </w:pPr>
    </w:p>
    <w:p w14:paraId="0EF2246E" w14:textId="77777777" w:rsidR="00BB760D" w:rsidRPr="00BB760D" w:rsidRDefault="00BB760D" w:rsidP="00BB760D">
      <w:pPr>
        <w:autoSpaceDE w:val="0"/>
        <w:spacing w:after="0"/>
        <w:jc w:val="center"/>
        <w:rPr>
          <w:rFonts w:ascii="Arial" w:hAnsi="Arial" w:cs="Arial"/>
          <w:i/>
          <w:iCs/>
          <w:color w:val="000000"/>
          <w:sz w:val="22"/>
          <w:szCs w:val="22"/>
          <w:lang w:val="en-GB"/>
        </w:rPr>
      </w:pPr>
      <w:r w:rsidRPr="00BB760D">
        <w:rPr>
          <w:rFonts w:ascii="Arial" w:hAnsi="Arial" w:cs="Arial"/>
          <w:b/>
          <w:bCs/>
          <w:color w:val="000000"/>
          <w:sz w:val="22"/>
          <w:szCs w:val="22"/>
          <w:lang w:val="en-GB"/>
        </w:rPr>
        <w:t>DATA PROTECTION OFFICER</w:t>
      </w:r>
    </w:p>
    <w:p w14:paraId="7A6C532B" w14:textId="77777777" w:rsidR="00BB760D" w:rsidRPr="00BB760D" w:rsidRDefault="00BB760D" w:rsidP="00BB760D">
      <w:pPr>
        <w:autoSpaceDE w:val="0"/>
        <w:autoSpaceDN w:val="0"/>
        <w:adjustRightInd w:val="0"/>
        <w:spacing w:after="0"/>
        <w:jc w:val="center"/>
        <w:rPr>
          <w:rFonts w:ascii="Arial" w:hAnsi="Arial" w:cs="Arial"/>
          <w:i/>
          <w:iCs/>
          <w:color w:val="000000"/>
          <w:sz w:val="22"/>
          <w:szCs w:val="22"/>
        </w:rPr>
      </w:pPr>
      <w:r w:rsidRPr="00BB760D">
        <w:rPr>
          <w:rFonts w:ascii="Arial" w:hAnsi="Arial" w:cs="Arial"/>
          <w:i/>
          <w:iCs/>
          <w:color w:val="000000"/>
          <w:sz w:val="22"/>
          <w:szCs w:val="22"/>
        </w:rPr>
        <w:t>Art.13, par.1, lett. b</w:t>
      </w:r>
      <w:r w:rsidRPr="00BB760D">
        <w:rPr>
          <w:rFonts w:ascii="Arial" w:hAnsi="Arial" w:cs="Arial"/>
          <w:color w:val="000000"/>
          <w:sz w:val="22"/>
          <w:szCs w:val="22"/>
        </w:rPr>
        <w:t xml:space="preserve"> </w:t>
      </w:r>
      <w:r w:rsidRPr="00BB760D">
        <w:rPr>
          <w:rFonts w:ascii="Arial" w:hAnsi="Arial" w:cs="Arial"/>
          <w:i/>
          <w:iCs/>
          <w:color w:val="000000"/>
          <w:sz w:val="22"/>
          <w:szCs w:val="22"/>
        </w:rPr>
        <w:t>e art.14, par.1, lett. b</w:t>
      </w:r>
      <w:r w:rsidRPr="00BB760D">
        <w:rPr>
          <w:rFonts w:ascii="Arial" w:hAnsi="Arial" w:cs="Arial"/>
          <w:color w:val="000000"/>
          <w:sz w:val="22"/>
          <w:szCs w:val="22"/>
        </w:rPr>
        <w:t xml:space="preserve"> del Regolamento (UE) 2016/679 </w:t>
      </w:r>
    </w:p>
    <w:p w14:paraId="28BF9634" w14:textId="77777777" w:rsidR="00BB760D" w:rsidRPr="00BB760D" w:rsidRDefault="00BB760D" w:rsidP="00BB760D">
      <w:pPr>
        <w:autoSpaceDE w:val="0"/>
        <w:spacing w:after="0"/>
        <w:jc w:val="both"/>
        <w:rPr>
          <w:rFonts w:ascii="Arial" w:hAnsi="Arial" w:cs="Arial"/>
          <w:b/>
          <w:bCs/>
          <w:color w:val="000000"/>
          <w:sz w:val="22"/>
          <w:szCs w:val="22"/>
        </w:rPr>
      </w:pPr>
      <w:r w:rsidRPr="00BB760D">
        <w:rPr>
          <w:rFonts w:ascii="Arial" w:hAnsi="Arial" w:cs="Arial"/>
          <w:color w:val="000000"/>
          <w:sz w:val="22"/>
          <w:szCs w:val="22"/>
        </w:rPr>
        <w:t xml:space="preserve">Le rendiamo noti, inoltre, i dati di contatto del Responsabile della Protezione Dati: nominativo Dott. Mauro Ferrara, nomina con D.P.G.R.C. n. 62 del 07/06/2023, Via Santa Lucia 81- Napoli 80132 , tel. 081/7962227 - 5716, e-mail </w:t>
      </w:r>
      <w:hyperlink r:id="rId9" w:history="1">
        <w:r w:rsidRPr="00BB760D">
          <w:rPr>
            <w:rStyle w:val="Collegamentoipertestuale"/>
            <w:rFonts w:ascii="Arial" w:hAnsi="Arial" w:cs="Arial"/>
            <w:sz w:val="22"/>
            <w:szCs w:val="22"/>
          </w:rPr>
          <w:t>dpo@regione.campania.it</w:t>
        </w:r>
      </w:hyperlink>
      <w:r w:rsidRPr="00BB760D">
        <w:rPr>
          <w:rFonts w:ascii="Arial" w:hAnsi="Arial" w:cs="Arial"/>
          <w:color w:val="000000"/>
          <w:sz w:val="22"/>
          <w:szCs w:val="22"/>
        </w:rPr>
        <w:t xml:space="preserve">, pec </w:t>
      </w:r>
      <w:hyperlink r:id="rId10" w:history="1">
        <w:r w:rsidRPr="00BB760D">
          <w:rPr>
            <w:rStyle w:val="Collegamentoipertestuale"/>
            <w:rFonts w:ascii="Arial" w:hAnsi="Arial" w:cs="Arial"/>
            <w:sz w:val="22"/>
            <w:szCs w:val="22"/>
          </w:rPr>
          <w:t>dpo@pec.regione.campania.it</w:t>
        </w:r>
      </w:hyperlink>
      <w:r w:rsidRPr="00BB760D">
        <w:rPr>
          <w:rFonts w:ascii="Arial" w:hAnsi="Arial" w:cs="Arial"/>
          <w:color w:val="000000"/>
          <w:sz w:val="22"/>
          <w:szCs w:val="22"/>
        </w:rPr>
        <w:t xml:space="preserve"> </w:t>
      </w:r>
    </w:p>
    <w:p w14:paraId="58F20CD9" w14:textId="77777777" w:rsidR="00BB760D" w:rsidRPr="00BB760D" w:rsidRDefault="00BB760D" w:rsidP="00BB760D">
      <w:pPr>
        <w:autoSpaceDE w:val="0"/>
        <w:spacing w:after="0"/>
        <w:jc w:val="both"/>
        <w:rPr>
          <w:rFonts w:ascii="Arial" w:hAnsi="Arial" w:cs="Arial"/>
          <w:b/>
          <w:bCs/>
          <w:color w:val="000000"/>
          <w:sz w:val="22"/>
          <w:szCs w:val="22"/>
        </w:rPr>
      </w:pPr>
    </w:p>
    <w:p w14:paraId="58E3D75E" w14:textId="77777777" w:rsidR="00BB760D" w:rsidRPr="00BB760D" w:rsidRDefault="00BB760D" w:rsidP="00BB760D">
      <w:pPr>
        <w:autoSpaceDE w:val="0"/>
        <w:spacing w:after="0"/>
        <w:jc w:val="center"/>
        <w:rPr>
          <w:rFonts w:ascii="Arial" w:hAnsi="Arial" w:cs="Arial"/>
          <w:i/>
          <w:iCs/>
          <w:color w:val="000000"/>
          <w:sz w:val="22"/>
          <w:szCs w:val="22"/>
        </w:rPr>
      </w:pPr>
      <w:r w:rsidRPr="00BB760D">
        <w:rPr>
          <w:rFonts w:ascii="Arial" w:hAnsi="Arial" w:cs="Arial"/>
          <w:b/>
          <w:bCs/>
          <w:color w:val="000000"/>
          <w:sz w:val="22"/>
          <w:szCs w:val="22"/>
        </w:rPr>
        <w:t>FINALITÀ SPECIFICHE DEL TRATTAMENTO DEI DATI PERSONALI</w:t>
      </w:r>
    </w:p>
    <w:p w14:paraId="37CA18A0" w14:textId="77777777" w:rsidR="00BB760D" w:rsidRPr="00BB760D" w:rsidRDefault="00BB760D" w:rsidP="00BB760D">
      <w:pPr>
        <w:autoSpaceDE w:val="0"/>
        <w:autoSpaceDN w:val="0"/>
        <w:adjustRightInd w:val="0"/>
        <w:spacing w:after="0"/>
        <w:jc w:val="center"/>
        <w:rPr>
          <w:rFonts w:ascii="Arial" w:hAnsi="Arial" w:cs="Arial"/>
          <w:i/>
          <w:iCs/>
          <w:color w:val="000000"/>
          <w:sz w:val="22"/>
          <w:szCs w:val="22"/>
        </w:rPr>
      </w:pPr>
      <w:r w:rsidRPr="00BB760D">
        <w:rPr>
          <w:rFonts w:ascii="Arial" w:hAnsi="Arial" w:cs="Arial"/>
          <w:i/>
          <w:iCs/>
          <w:color w:val="000000"/>
          <w:sz w:val="22"/>
          <w:szCs w:val="22"/>
        </w:rPr>
        <w:t>Art.13, par.1, lett. c</w:t>
      </w:r>
      <w:r w:rsidRPr="00BB760D">
        <w:rPr>
          <w:rFonts w:ascii="Arial" w:hAnsi="Arial" w:cs="Arial"/>
          <w:color w:val="000000"/>
          <w:sz w:val="22"/>
          <w:szCs w:val="22"/>
        </w:rPr>
        <w:t xml:space="preserve"> e </w:t>
      </w:r>
      <w:r w:rsidRPr="00BB760D">
        <w:rPr>
          <w:rFonts w:ascii="Arial" w:hAnsi="Arial" w:cs="Arial"/>
          <w:i/>
          <w:iCs/>
          <w:color w:val="000000"/>
          <w:sz w:val="22"/>
          <w:szCs w:val="22"/>
        </w:rPr>
        <w:t>art.14, par.1, lett. c</w:t>
      </w:r>
      <w:r w:rsidRPr="00BB760D">
        <w:rPr>
          <w:rFonts w:ascii="Arial" w:hAnsi="Arial" w:cs="Arial"/>
          <w:color w:val="000000"/>
          <w:sz w:val="22"/>
          <w:szCs w:val="22"/>
        </w:rPr>
        <w:t xml:space="preserve"> del Regolamento (UE) 2016/679 </w:t>
      </w:r>
    </w:p>
    <w:p w14:paraId="5F1F860B"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I dati personali da Lei forniti, o in uso presso lo Staff del Responsabile della Prevenzione della Corruzione e Trasparenza 50.14.84, sono necessari per dar seguito a: </w:t>
      </w:r>
    </w:p>
    <w:p w14:paraId="57663E9E" w14:textId="77777777" w:rsidR="00BB760D" w:rsidRPr="00BB760D" w:rsidRDefault="00BB760D" w:rsidP="00BB760D">
      <w:pPr>
        <w:pStyle w:val="Stile2"/>
        <w:numPr>
          <w:ilvl w:val="0"/>
          <w:numId w:val="5"/>
        </w:numPr>
        <w:rPr>
          <w:rFonts w:ascii="Arial" w:hAnsi="Arial" w:cs="Arial"/>
          <w:bCs/>
          <w:shd w:val="clear" w:color="auto" w:fill="FFFF00"/>
        </w:rPr>
      </w:pPr>
      <w:r w:rsidRPr="00BB760D">
        <w:rPr>
          <w:rFonts w:ascii="Arial" w:hAnsi="Arial" w:cs="Arial"/>
        </w:rPr>
        <w:t>Istruttoria segnalazioni in materia di anticorruzione;</w:t>
      </w:r>
    </w:p>
    <w:p w14:paraId="087D1F73" w14:textId="77777777" w:rsidR="00BB760D" w:rsidRPr="00BB760D" w:rsidRDefault="00BB760D" w:rsidP="00BB760D">
      <w:pPr>
        <w:pStyle w:val="Stile2"/>
        <w:numPr>
          <w:ilvl w:val="0"/>
          <w:numId w:val="5"/>
        </w:numPr>
        <w:rPr>
          <w:rFonts w:ascii="Arial" w:hAnsi="Arial" w:cs="Arial"/>
          <w:bCs/>
          <w:shd w:val="clear" w:color="auto" w:fill="FFFF00"/>
        </w:rPr>
      </w:pPr>
      <w:r w:rsidRPr="00BB760D">
        <w:rPr>
          <w:rFonts w:ascii="Arial" w:hAnsi="Arial" w:cs="Arial"/>
        </w:rPr>
        <w:t>Istruttoria accessi civici semplici;</w:t>
      </w:r>
    </w:p>
    <w:p w14:paraId="432C2F68" w14:textId="77777777" w:rsidR="00BB760D" w:rsidRPr="00BB760D" w:rsidRDefault="00BB760D" w:rsidP="00BB760D">
      <w:pPr>
        <w:pStyle w:val="Stile2"/>
        <w:numPr>
          <w:ilvl w:val="0"/>
          <w:numId w:val="5"/>
        </w:numPr>
        <w:rPr>
          <w:rFonts w:ascii="Arial" w:hAnsi="Arial" w:cs="Arial"/>
        </w:rPr>
      </w:pPr>
      <w:r w:rsidRPr="00BB760D">
        <w:rPr>
          <w:rFonts w:ascii="Arial" w:hAnsi="Arial" w:cs="Arial"/>
        </w:rPr>
        <w:t>Monitoraggio accessi civici generalizzati;</w:t>
      </w:r>
    </w:p>
    <w:p w14:paraId="11237E34" w14:textId="77777777" w:rsidR="00BB760D" w:rsidRPr="00BB760D" w:rsidRDefault="00BB760D" w:rsidP="00BB760D">
      <w:pPr>
        <w:pStyle w:val="Stile2"/>
        <w:numPr>
          <w:ilvl w:val="0"/>
          <w:numId w:val="5"/>
        </w:numPr>
        <w:rPr>
          <w:rFonts w:ascii="Arial" w:hAnsi="Arial" w:cs="Arial"/>
        </w:rPr>
      </w:pPr>
      <w:r w:rsidRPr="00BB760D">
        <w:rPr>
          <w:rFonts w:ascii="Arial" w:hAnsi="Arial" w:cs="Arial"/>
        </w:rPr>
        <w:t xml:space="preserve"> Istruttoria richieste di riesame su accessi civici generalizzati; </w:t>
      </w:r>
    </w:p>
    <w:p w14:paraId="19AD4711" w14:textId="77777777" w:rsidR="00BB760D" w:rsidRPr="00BB760D" w:rsidRDefault="00BB760D" w:rsidP="00BB760D">
      <w:pPr>
        <w:pStyle w:val="Stile2"/>
        <w:numPr>
          <w:ilvl w:val="0"/>
          <w:numId w:val="5"/>
        </w:numPr>
        <w:rPr>
          <w:rFonts w:ascii="Arial" w:hAnsi="Arial" w:cs="Arial"/>
        </w:rPr>
      </w:pPr>
      <w:r w:rsidRPr="00BB760D">
        <w:rPr>
          <w:rFonts w:ascii="Arial" w:hAnsi="Arial" w:cs="Arial"/>
        </w:rPr>
        <w:t>Gestione segnalazioni tramite piattaforma whistleblowing;</w:t>
      </w:r>
    </w:p>
    <w:p w14:paraId="278C172B" w14:textId="77777777" w:rsidR="00BB760D" w:rsidRPr="00BB760D" w:rsidRDefault="00BB760D" w:rsidP="00BB760D">
      <w:pPr>
        <w:pStyle w:val="Stile2"/>
        <w:numPr>
          <w:ilvl w:val="0"/>
          <w:numId w:val="5"/>
        </w:numPr>
        <w:rPr>
          <w:rFonts w:ascii="Arial" w:hAnsi="Arial" w:cs="Arial"/>
        </w:rPr>
      </w:pPr>
      <w:r w:rsidRPr="00BB760D">
        <w:rPr>
          <w:rFonts w:ascii="Arial" w:hAnsi="Arial" w:cs="Arial"/>
          <w:shd w:val="clear" w:color="auto" w:fill="FFFFFF"/>
        </w:rPr>
        <w:t>Definizione della Sottosezione Rischi corruttivi e trasparenza del Piano integrato di attività ed organizzazione (PIAO);</w:t>
      </w:r>
    </w:p>
    <w:p w14:paraId="446184BE" w14:textId="77777777" w:rsidR="00BB760D" w:rsidRPr="00BB760D" w:rsidRDefault="00BB760D" w:rsidP="00BB760D">
      <w:pPr>
        <w:pStyle w:val="Stile2"/>
        <w:numPr>
          <w:ilvl w:val="0"/>
          <w:numId w:val="5"/>
        </w:numPr>
        <w:rPr>
          <w:rFonts w:ascii="Arial" w:hAnsi="Arial" w:cs="Arial"/>
        </w:rPr>
      </w:pPr>
      <w:r w:rsidRPr="00BB760D">
        <w:rPr>
          <w:rFonts w:ascii="Arial" w:hAnsi="Arial" w:cs="Arial"/>
        </w:rPr>
        <w:lastRenderedPageBreak/>
        <w:t>Procedura aperta di consultazione ai fini dell’approvazione del Codice di comportamento;</w:t>
      </w:r>
    </w:p>
    <w:p w14:paraId="6C2E48BC" w14:textId="77777777" w:rsidR="00BB760D" w:rsidRPr="00BB760D" w:rsidRDefault="00BB760D" w:rsidP="00BB760D">
      <w:pPr>
        <w:pStyle w:val="Stile2"/>
        <w:numPr>
          <w:ilvl w:val="0"/>
          <w:numId w:val="5"/>
        </w:numPr>
        <w:rPr>
          <w:rFonts w:ascii="Arial" w:hAnsi="Arial" w:cs="Arial"/>
        </w:rPr>
      </w:pPr>
      <w:r w:rsidRPr="00BB760D">
        <w:rPr>
          <w:rFonts w:ascii="Arial" w:hAnsi="Arial" w:cs="Arial"/>
        </w:rPr>
        <w:t>Attività inerenti la gestione del personale dell'Ufficio e gestione LAG.</w:t>
      </w:r>
    </w:p>
    <w:p w14:paraId="46A93AB9" w14:textId="77777777" w:rsidR="00BB760D" w:rsidRPr="00BB760D" w:rsidRDefault="00BB760D" w:rsidP="00BB760D">
      <w:pPr>
        <w:autoSpaceDE w:val="0"/>
        <w:spacing w:after="0"/>
        <w:jc w:val="both"/>
        <w:rPr>
          <w:rFonts w:ascii="Arial" w:hAnsi="Arial" w:cs="Arial"/>
          <w:b/>
          <w:bCs/>
          <w:color w:val="000000"/>
          <w:sz w:val="22"/>
          <w:szCs w:val="22"/>
        </w:rPr>
      </w:pPr>
    </w:p>
    <w:p w14:paraId="653EB0BC" w14:textId="77777777" w:rsidR="00BB760D" w:rsidRPr="00BB760D" w:rsidRDefault="00BB760D" w:rsidP="00BB760D">
      <w:pPr>
        <w:autoSpaceDE w:val="0"/>
        <w:spacing w:after="0"/>
        <w:jc w:val="center"/>
        <w:rPr>
          <w:rFonts w:ascii="Arial" w:hAnsi="Arial" w:cs="Arial"/>
          <w:i/>
          <w:iCs/>
          <w:color w:val="000000"/>
          <w:sz w:val="22"/>
          <w:szCs w:val="22"/>
        </w:rPr>
      </w:pPr>
      <w:r w:rsidRPr="00BB760D">
        <w:rPr>
          <w:rFonts w:ascii="Arial" w:hAnsi="Arial" w:cs="Arial"/>
          <w:b/>
          <w:bCs/>
          <w:color w:val="000000"/>
          <w:sz w:val="22"/>
          <w:szCs w:val="22"/>
        </w:rPr>
        <w:t>BASE GIURIDICA</w:t>
      </w:r>
    </w:p>
    <w:p w14:paraId="310EFADC" w14:textId="77777777" w:rsidR="00BB760D" w:rsidRPr="00BB760D" w:rsidRDefault="00BB760D" w:rsidP="00BB760D">
      <w:pPr>
        <w:autoSpaceDE w:val="0"/>
        <w:autoSpaceDN w:val="0"/>
        <w:adjustRightInd w:val="0"/>
        <w:spacing w:after="0"/>
        <w:jc w:val="center"/>
        <w:rPr>
          <w:rFonts w:ascii="Arial" w:hAnsi="Arial" w:cs="Arial"/>
          <w:i/>
          <w:iCs/>
          <w:color w:val="000000"/>
          <w:sz w:val="22"/>
          <w:szCs w:val="22"/>
        </w:rPr>
      </w:pPr>
      <w:r w:rsidRPr="00BB760D">
        <w:rPr>
          <w:rFonts w:ascii="Arial" w:hAnsi="Arial" w:cs="Arial"/>
          <w:i/>
          <w:iCs/>
          <w:color w:val="000000"/>
          <w:sz w:val="22"/>
          <w:szCs w:val="22"/>
        </w:rPr>
        <w:t xml:space="preserve">Art.13, par.1, lett.c </w:t>
      </w:r>
      <w:r w:rsidRPr="00BB760D">
        <w:rPr>
          <w:rFonts w:ascii="Arial" w:hAnsi="Arial" w:cs="Arial"/>
          <w:color w:val="000000"/>
          <w:sz w:val="22"/>
          <w:szCs w:val="22"/>
        </w:rPr>
        <w:t xml:space="preserve">e </w:t>
      </w:r>
      <w:r w:rsidRPr="00BB760D">
        <w:rPr>
          <w:rFonts w:ascii="Arial" w:hAnsi="Arial" w:cs="Arial"/>
          <w:i/>
          <w:iCs/>
          <w:color w:val="000000"/>
          <w:sz w:val="22"/>
          <w:szCs w:val="22"/>
        </w:rPr>
        <w:t xml:space="preserve">art.14, par.1, lett.c </w:t>
      </w:r>
      <w:r w:rsidRPr="00BB760D">
        <w:rPr>
          <w:rFonts w:ascii="Arial" w:hAnsi="Arial" w:cs="Arial"/>
          <w:color w:val="000000"/>
          <w:sz w:val="22"/>
          <w:szCs w:val="22"/>
        </w:rPr>
        <w:t xml:space="preserve">del Regolamento (UE) 2016/679 </w:t>
      </w:r>
      <w:r w:rsidRPr="00BB760D">
        <w:rPr>
          <w:rFonts w:ascii="Arial" w:hAnsi="Arial" w:cs="Arial"/>
          <w:iCs/>
          <w:color w:val="000000"/>
          <w:sz w:val="22"/>
          <w:szCs w:val="22"/>
        </w:rPr>
        <w:t xml:space="preserve">e </w:t>
      </w:r>
      <w:r w:rsidRPr="00BB760D">
        <w:rPr>
          <w:rFonts w:ascii="Arial" w:hAnsi="Arial" w:cs="Arial"/>
          <w:i/>
          <w:iCs/>
          <w:color w:val="000000"/>
          <w:sz w:val="22"/>
          <w:szCs w:val="22"/>
        </w:rPr>
        <w:t xml:space="preserve">artt 2- ter e 2-sexies </w:t>
      </w:r>
      <w:r w:rsidRPr="00BB760D">
        <w:rPr>
          <w:rFonts w:ascii="Arial" w:hAnsi="Arial" w:cs="Arial"/>
          <w:iCs/>
          <w:color w:val="000000"/>
          <w:sz w:val="22"/>
          <w:szCs w:val="22"/>
        </w:rPr>
        <w:t>del</w:t>
      </w:r>
      <w:r w:rsidRPr="00BB760D">
        <w:rPr>
          <w:rFonts w:ascii="Arial" w:hAnsi="Arial" w:cs="Arial"/>
          <w:i/>
          <w:iCs/>
          <w:color w:val="000000"/>
          <w:sz w:val="22"/>
          <w:szCs w:val="22"/>
        </w:rPr>
        <w:t xml:space="preserve"> </w:t>
      </w:r>
      <w:r w:rsidRPr="00BB760D">
        <w:rPr>
          <w:rFonts w:ascii="Arial" w:hAnsi="Arial" w:cs="Arial"/>
          <w:color w:val="000000"/>
          <w:sz w:val="22"/>
          <w:szCs w:val="22"/>
        </w:rPr>
        <w:t>D.Lgs. 30 giugno 2003, n. 196, come modificato ed integrato dal D. Lgs 10 agosto 2018, n. 101</w:t>
      </w:r>
    </w:p>
    <w:p w14:paraId="26BA863E"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Il trattamento dei Suoi dati personali per la finalità di cui alle precedenti lett. a), b), c), d) si fonda sulla base legittima prevista dal Regolamento (UE) 2016/679 all’art. 6, par. 1, lett. c </w:t>
      </w:r>
      <w:r w:rsidRPr="00BB760D">
        <w:rPr>
          <w:rFonts w:ascii="Arial" w:hAnsi="Arial" w:cs="Arial"/>
          <w:i/>
          <w:iCs/>
          <w:color w:val="000000"/>
          <w:sz w:val="22"/>
          <w:szCs w:val="22"/>
        </w:rPr>
        <w:t>(“</w:t>
      </w:r>
      <w:r w:rsidRPr="00BB760D">
        <w:rPr>
          <w:rFonts w:ascii="Arial" w:hAnsi="Arial" w:cs="Arial"/>
          <w:i/>
          <w:sz w:val="22"/>
          <w:szCs w:val="22"/>
        </w:rPr>
        <w:t xml:space="preserve">il </w:t>
      </w:r>
      <w:r w:rsidRPr="00BB760D">
        <w:rPr>
          <w:rFonts w:ascii="Arial" w:hAnsi="Arial" w:cs="Arial"/>
          <w:i/>
          <w:color w:val="000000"/>
          <w:sz w:val="22"/>
          <w:szCs w:val="22"/>
        </w:rPr>
        <w:t>trattamento è necessario per adempiere un obbligo legale al quale è soggetto il titolare del trattamento</w:t>
      </w:r>
      <w:r w:rsidRPr="00BB760D">
        <w:rPr>
          <w:rFonts w:ascii="Arial" w:hAnsi="Arial" w:cs="Arial"/>
          <w:i/>
          <w:iCs/>
          <w:color w:val="000000"/>
          <w:sz w:val="22"/>
          <w:szCs w:val="22"/>
        </w:rPr>
        <w:t xml:space="preserve">”) </w:t>
      </w:r>
      <w:r w:rsidRPr="00BB760D">
        <w:rPr>
          <w:rFonts w:ascii="Arial" w:hAnsi="Arial" w:cs="Arial"/>
          <w:iCs/>
          <w:color w:val="000000"/>
          <w:sz w:val="22"/>
          <w:szCs w:val="22"/>
        </w:rPr>
        <w:t>e all’art. 6, par. 1, lett. e</w:t>
      </w:r>
      <w:r w:rsidRPr="00BB760D">
        <w:rPr>
          <w:rFonts w:ascii="Arial" w:hAnsi="Arial" w:cs="Arial"/>
          <w:i/>
          <w:iCs/>
          <w:color w:val="000000"/>
          <w:sz w:val="22"/>
          <w:szCs w:val="22"/>
        </w:rPr>
        <w:t>) (“</w:t>
      </w:r>
      <w:r w:rsidRPr="00BB760D">
        <w:rPr>
          <w:rFonts w:ascii="Arial" w:hAnsi="Arial" w:cs="Arial"/>
          <w:i/>
          <w:color w:val="000000"/>
          <w:sz w:val="22"/>
          <w:szCs w:val="22"/>
        </w:rPr>
        <w:t>il trattamento è necessario per l’esecuzione di un compito di interesse pubblico o connesso all’esercizio di pubblici poteri di cui è investito il titolare del trattamento)</w:t>
      </w:r>
      <w:r w:rsidRPr="00BB760D">
        <w:rPr>
          <w:rFonts w:ascii="Arial" w:hAnsi="Arial" w:cs="Arial"/>
          <w:color w:val="000000"/>
          <w:sz w:val="22"/>
          <w:szCs w:val="22"/>
        </w:rPr>
        <w:t xml:space="preserve">, nonché sulle previsioni dell’art. 2-ter </w:t>
      </w:r>
      <w:r w:rsidRPr="00BB760D">
        <w:rPr>
          <w:rFonts w:ascii="Arial" w:hAnsi="Arial" w:cs="Arial"/>
          <w:iCs/>
          <w:color w:val="000000"/>
          <w:sz w:val="22"/>
          <w:szCs w:val="22"/>
        </w:rPr>
        <w:t>del</w:t>
      </w:r>
      <w:r w:rsidRPr="00BB760D">
        <w:rPr>
          <w:rFonts w:ascii="Arial" w:hAnsi="Arial" w:cs="Arial"/>
          <w:i/>
          <w:iCs/>
          <w:color w:val="000000"/>
          <w:sz w:val="22"/>
          <w:szCs w:val="22"/>
        </w:rPr>
        <w:t xml:space="preserve"> </w:t>
      </w:r>
      <w:r w:rsidRPr="00BB760D">
        <w:rPr>
          <w:rFonts w:ascii="Arial" w:hAnsi="Arial" w:cs="Arial"/>
          <w:color w:val="000000"/>
          <w:sz w:val="22"/>
          <w:szCs w:val="22"/>
        </w:rPr>
        <w:t>D.Lgs. 30 giugno 2003, n. 196, come modificato ed integrato dal D. Lgs 10 agosto 2018, n. 101.</w:t>
      </w:r>
    </w:p>
    <w:p w14:paraId="5CBCB477" w14:textId="77777777" w:rsidR="00BB760D" w:rsidRPr="00BB760D" w:rsidRDefault="00BB760D" w:rsidP="00BB760D">
      <w:pPr>
        <w:autoSpaceDE w:val="0"/>
        <w:autoSpaceDN w:val="0"/>
        <w:adjustRightInd w:val="0"/>
        <w:spacing w:after="0"/>
        <w:jc w:val="both"/>
        <w:rPr>
          <w:rFonts w:ascii="Arial" w:hAnsi="Arial" w:cs="Arial"/>
          <w:color w:val="000000"/>
          <w:sz w:val="22"/>
          <w:szCs w:val="22"/>
        </w:rPr>
      </w:pPr>
      <w:r w:rsidRPr="00BB760D">
        <w:rPr>
          <w:rFonts w:ascii="Arial" w:hAnsi="Arial" w:cs="Arial"/>
          <w:color w:val="000000"/>
          <w:sz w:val="22"/>
          <w:szCs w:val="22"/>
        </w:rPr>
        <w:t xml:space="preserve">Il trattamento delle particolari categorie di dati di cui agli articoli 9 e 10 del Regolamento è effettuato altresì sulla base delle previsioni di cui all’articolo 2-sexies </w:t>
      </w:r>
      <w:r w:rsidRPr="00BB760D">
        <w:rPr>
          <w:rFonts w:ascii="Arial" w:hAnsi="Arial" w:cs="Arial"/>
          <w:iCs/>
          <w:color w:val="000000"/>
          <w:sz w:val="22"/>
          <w:szCs w:val="22"/>
        </w:rPr>
        <w:t>del</w:t>
      </w:r>
      <w:r w:rsidRPr="00BB760D">
        <w:rPr>
          <w:rFonts w:ascii="Arial" w:hAnsi="Arial" w:cs="Arial"/>
          <w:i/>
          <w:iCs/>
          <w:color w:val="000000"/>
          <w:sz w:val="22"/>
          <w:szCs w:val="22"/>
        </w:rPr>
        <w:t xml:space="preserve"> </w:t>
      </w:r>
      <w:r w:rsidRPr="00BB760D">
        <w:rPr>
          <w:rFonts w:ascii="Arial" w:hAnsi="Arial" w:cs="Arial"/>
          <w:color w:val="000000"/>
          <w:sz w:val="22"/>
          <w:szCs w:val="22"/>
        </w:rPr>
        <w:t>D.Lgs. 30 giugno 2003, n. 196, come modificato ed integrato dal D. Lgs 10 agosto 2018, n. 101.</w:t>
      </w:r>
    </w:p>
    <w:p w14:paraId="4E641F0F" w14:textId="77777777" w:rsidR="00BB760D" w:rsidRPr="00BB760D" w:rsidRDefault="00BB760D" w:rsidP="00BB760D">
      <w:pPr>
        <w:autoSpaceDE w:val="0"/>
        <w:spacing w:after="0"/>
        <w:jc w:val="both"/>
        <w:rPr>
          <w:rFonts w:ascii="Arial" w:hAnsi="Arial" w:cs="Arial"/>
          <w:color w:val="000000"/>
          <w:sz w:val="22"/>
          <w:szCs w:val="22"/>
        </w:rPr>
      </w:pPr>
    </w:p>
    <w:p w14:paraId="72085684" w14:textId="77777777" w:rsidR="00BB760D" w:rsidRPr="00BB760D" w:rsidRDefault="00BB760D" w:rsidP="00BB760D">
      <w:pPr>
        <w:autoSpaceDE w:val="0"/>
        <w:spacing w:after="0"/>
        <w:jc w:val="center"/>
        <w:rPr>
          <w:rFonts w:ascii="Arial" w:hAnsi="Arial" w:cs="Arial"/>
          <w:i/>
          <w:iCs/>
          <w:color w:val="000000"/>
          <w:sz w:val="22"/>
          <w:szCs w:val="22"/>
        </w:rPr>
      </w:pPr>
      <w:r w:rsidRPr="00BB760D">
        <w:rPr>
          <w:rFonts w:ascii="Arial" w:hAnsi="Arial" w:cs="Arial"/>
          <w:b/>
          <w:bCs/>
          <w:color w:val="000000"/>
          <w:sz w:val="22"/>
          <w:szCs w:val="22"/>
        </w:rPr>
        <w:t>NATURA E CATEGORIA DEI DATI PERSONALI TRATTATI</w:t>
      </w:r>
    </w:p>
    <w:p w14:paraId="44EBFE83" w14:textId="77777777" w:rsidR="00BB760D" w:rsidRPr="00BB760D" w:rsidRDefault="00BB760D" w:rsidP="00BB760D">
      <w:pPr>
        <w:autoSpaceDE w:val="0"/>
        <w:spacing w:after="0"/>
        <w:jc w:val="center"/>
        <w:rPr>
          <w:rFonts w:ascii="Arial" w:hAnsi="Arial" w:cs="Arial"/>
          <w:b/>
          <w:bCs/>
          <w:color w:val="000000"/>
          <w:sz w:val="22"/>
          <w:szCs w:val="22"/>
        </w:rPr>
      </w:pPr>
      <w:r w:rsidRPr="00BB760D">
        <w:rPr>
          <w:rFonts w:ascii="Arial" w:hAnsi="Arial" w:cs="Arial"/>
          <w:i/>
          <w:iCs/>
          <w:color w:val="000000"/>
          <w:sz w:val="22"/>
          <w:szCs w:val="22"/>
        </w:rPr>
        <w:t xml:space="preserve">Artt.4, 9 e 10 </w:t>
      </w:r>
      <w:r w:rsidRPr="00BB760D">
        <w:rPr>
          <w:rFonts w:ascii="Arial" w:hAnsi="Arial" w:cs="Arial"/>
          <w:color w:val="000000"/>
          <w:sz w:val="22"/>
          <w:szCs w:val="22"/>
        </w:rPr>
        <w:t>del Regolamento (UE) 2016/679</w:t>
      </w:r>
    </w:p>
    <w:p w14:paraId="2C8FCB79"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Costituiscono oggetto di trattamento i seguenti dati personali, da Lei forniti o acquisiti con le modalità riportate in precedenza, inerenti l'erogazione della prestazione richiesta:</w:t>
      </w:r>
    </w:p>
    <w:p w14:paraId="237D994E"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a. Dati comuni identificativi (es. nome, cognome, indirizzo fisico, nazionalità, provincia e comune di residenza, telefono fisso e/o mobile, fax, codice fiscale, indirizzo/i, e-mail, codice IBAN ecc.);</w:t>
      </w:r>
    </w:p>
    <w:p w14:paraId="246F0F98" w14:textId="77777777" w:rsidR="00BB760D" w:rsidRPr="00BB760D" w:rsidRDefault="00BB760D" w:rsidP="00BB760D">
      <w:pPr>
        <w:spacing w:after="0"/>
        <w:jc w:val="both"/>
        <w:rPr>
          <w:rFonts w:ascii="Arial" w:hAnsi="Arial" w:cs="Arial"/>
          <w:color w:val="000000"/>
          <w:sz w:val="22"/>
          <w:szCs w:val="22"/>
        </w:rPr>
      </w:pPr>
      <w:r w:rsidRPr="00BB760D">
        <w:rPr>
          <w:rFonts w:ascii="Arial" w:hAnsi="Arial" w:cs="Arial"/>
          <w:color w:val="000000"/>
          <w:sz w:val="22"/>
          <w:szCs w:val="22"/>
        </w:rPr>
        <w:t>b. Eventualmente categorie particolari di dati personali, ai sensi degli articoli 9 e 10 del Regolamento, se forniti in sede di: segnalazioni in materia di anticorruzione, accessi agli atti ex art. 241/90 e accessi civici generalizzati, richieste di riesame su accessi civici generalizzati, segnalazioni in materia di whistleblowing.</w:t>
      </w:r>
    </w:p>
    <w:p w14:paraId="53B5EDEB" w14:textId="77777777" w:rsidR="00BB760D" w:rsidRPr="00BB760D" w:rsidRDefault="00BB760D" w:rsidP="00BB760D">
      <w:pPr>
        <w:spacing w:after="0"/>
        <w:jc w:val="both"/>
        <w:rPr>
          <w:rFonts w:ascii="Arial" w:hAnsi="Arial" w:cs="Arial"/>
          <w:color w:val="000000"/>
          <w:sz w:val="22"/>
          <w:szCs w:val="22"/>
        </w:rPr>
      </w:pPr>
    </w:p>
    <w:p w14:paraId="057536F4" w14:textId="77777777" w:rsidR="00BB760D" w:rsidRPr="00BB760D" w:rsidRDefault="00BB760D" w:rsidP="00BB760D">
      <w:pPr>
        <w:autoSpaceDE w:val="0"/>
        <w:spacing w:after="0"/>
        <w:jc w:val="center"/>
        <w:rPr>
          <w:rFonts w:ascii="Arial" w:hAnsi="Arial" w:cs="Arial"/>
          <w:i/>
          <w:iCs/>
          <w:color w:val="000000"/>
          <w:sz w:val="22"/>
          <w:szCs w:val="22"/>
        </w:rPr>
      </w:pPr>
      <w:r w:rsidRPr="00BB760D">
        <w:rPr>
          <w:rFonts w:ascii="Arial" w:hAnsi="Arial" w:cs="Arial"/>
          <w:b/>
          <w:bCs/>
          <w:color w:val="000000"/>
          <w:sz w:val="22"/>
          <w:szCs w:val="22"/>
        </w:rPr>
        <w:t>MANCATA COMUNICAZIONE DEI DATI PERSONALI E CONSEGUENZE DEL RIFIUTO</w:t>
      </w:r>
    </w:p>
    <w:p w14:paraId="7CC9D54D" w14:textId="77777777" w:rsidR="00BB760D" w:rsidRPr="00BB760D" w:rsidRDefault="00BB760D" w:rsidP="00BB760D">
      <w:pPr>
        <w:autoSpaceDE w:val="0"/>
        <w:autoSpaceDN w:val="0"/>
        <w:adjustRightInd w:val="0"/>
        <w:spacing w:after="0"/>
        <w:jc w:val="center"/>
        <w:rPr>
          <w:rFonts w:ascii="Arial" w:hAnsi="Arial" w:cs="Arial"/>
          <w:i/>
          <w:iCs/>
          <w:color w:val="000000"/>
          <w:sz w:val="22"/>
          <w:szCs w:val="22"/>
        </w:rPr>
      </w:pPr>
      <w:r w:rsidRPr="00BB760D">
        <w:rPr>
          <w:rFonts w:ascii="Arial" w:hAnsi="Arial" w:cs="Arial"/>
          <w:i/>
          <w:iCs/>
          <w:color w:val="000000"/>
          <w:sz w:val="22"/>
          <w:szCs w:val="22"/>
        </w:rPr>
        <w:t>Art.13, par.2, lett.e</w:t>
      </w:r>
      <w:r w:rsidRPr="00BB760D">
        <w:rPr>
          <w:rFonts w:ascii="Arial" w:hAnsi="Arial" w:cs="Arial"/>
          <w:color w:val="000000"/>
          <w:sz w:val="22"/>
          <w:szCs w:val="22"/>
        </w:rPr>
        <w:t xml:space="preserve"> del Regolamento (UE) 2016/679/UE</w:t>
      </w:r>
    </w:p>
    <w:p w14:paraId="6608E0AF"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Il conferimento dei Suoi dati personali relativi alle finalità sopra indicate ai punti a), b), c), d) ed e) ha natura obbligatoria (in quanto indispensabile ai fini dell’adempimento delle finalità istituzionali cui è preposto il </w:t>
      </w:r>
      <w:r w:rsidRPr="00BB760D">
        <w:rPr>
          <w:rFonts w:ascii="Arial" w:hAnsi="Arial" w:cs="Arial"/>
          <w:i/>
          <w:color w:val="000000"/>
          <w:sz w:val="22"/>
          <w:szCs w:val="22"/>
        </w:rPr>
        <w:t>Titolare</w:t>
      </w:r>
      <w:r w:rsidRPr="00BB760D">
        <w:rPr>
          <w:rFonts w:ascii="Arial" w:hAnsi="Arial" w:cs="Arial"/>
          <w:color w:val="000000"/>
          <w:sz w:val="22"/>
          <w:szCs w:val="22"/>
        </w:rPr>
        <w:t xml:space="preserve">); senza di esso, il </w:t>
      </w:r>
      <w:r w:rsidRPr="00BB760D">
        <w:rPr>
          <w:rFonts w:ascii="Arial" w:hAnsi="Arial" w:cs="Arial"/>
          <w:i/>
          <w:color w:val="000000"/>
          <w:sz w:val="22"/>
          <w:szCs w:val="22"/>
        </w:rPr>
        <w:t>Titolare</w:t>
      </w:r>
      <w:r w:rsidRPr="00BB760D">
        <w:rPr>
          <w:rFonts w:ascii="Arial" w:hAnsi="Arial" w:cs="Arial"/>
          <w:color w:val="000000"/>
          <w:sz w:val="22"/>
          <w:szCs w:val="22"/>
        </w:rPr>
        <w:t xml:space="preserve"> non può dar luogo all'esecuzione dei suoi compiti con pregiudizio per l’erogazione delle prestazioni connesse.</w:t>
      </w:r>
    </w:p>
    <w:p w14:paraId="7DA08132" w14:textId="77777777" w:rsidR="00BB760D" w:rsidRPr="00BB760D" w:rsidRDefault="00BB760D" w:rsidP="00BB760D">
      <w:pPr>
        <w:autoSpaceDE w:val="0"/>
        <w:spacing w:after="0"/>
        <w:jc w:val="both"/>
        <w:rPr>
          <w:rFonts w:ascii="Arial" w:hAnsi="Arial" w:cs="Arial"/>
          <w:color w:val="000000"/>
          <w:sz w:val="22"/>
          <w:szCs w:val="22"/>
        </w:rPr>
      </w:pPr>
    </w:p>
    <w:p w14:paraId="11896363" w14:textId="77777777" w:rsidR="00BB760D" w:rsidRPr="00BB760D" w:rsidRDefault="00BB760D" w:rsidP="00BB760D">
      <w:pPr>
        <w:autoSpaceDE w:val="0"/>
        <w:spacing w:after="0"/>
        <w:jc w:val="center"/>
        <w:rPr>
          <w:rFonts w:ascii="Arial" w:hAnsi="Arial" w:cs="Arial"/>
          <w:i/>
          <w:iCs/>
          <w:color w:val="000000"/>
          <w:sz w:val="22"/>
          <w:szCs w:val="22"/>
        </w:rPr>
      </w:pPr>
      <w:r w:rsidRPr="00BB760D">
        <w:rPr>
          <w:rFonts w:ascii="Arial" w:hAnsi="Arial" w:cs="Arial"/>
          <w:b/>
          <w:bCs/>
          <w:color w:val="000000"/>
          <w:sz w:val="22"/>
          <w:szCs w:val="22"/>
        </w:rPr>
        <w:t>DESTINATARI</w:t>
      </w:r>
      <w:r w:rsidRPr="00BB760D">
        <w:rPr>
          <w:rFonts w:ascii="Arial" w:hAnsi="Arial" w:cs="Arial"/>
          <w:color w:val="000000"/>
          <w:sz w:val="22"/>
          <w:szCs w:val="22"/>
        </w:rPr>
        <w:t xml:space="preserve"> </w:t>
      </w:r>
      <w:r w:rsidRPr="00BB760D">
        <w:rPr>
          <w:rFonts w:ascii="Arial" w:hAnsi="Arial" w:cs="Arial"/>
          <w:b/>
          <w:bCs/>
          <w:color w:val="000000"/>
          <w:sz w:val="22"/>
          <w:szCs w:val="22"/>
        </w:rPr>
        <w:t>(o CATEGORIE DI DESTINATARI) DI DATI PERSONALI</w:t>
      </w:r>
    </w:p>
    <w:p w14:paraId="5EB68921" w14:textId="77777777" w:rsidR="00BB760D" w:rsidRPr="00BB760D" w:rsidRDefault="00BB760D" w:rsidP="00BB760D">
      <w:pPr>
        <w:autoSpaceDE w:val="0"/>
        <w:autoSpaceDN w:val="0"/>
        <w:adjustRightInd w:val="0"/>
        <w:spacing w:after="0"/>
        <w:jc w:val="center"/>
        <w:rPr>
          <w:rFonts w:ascii="Arial" w:hAnsi="Arial" w:cs="Arial"/>
          <w:i/>
          <w:iCs/>
          <w:color w:val="000000"/>
          <w:sz w:val="22"/>
          <w:szCs w:val="22"/>
        </w:rPr>
      </w:pPr>
      <w:r w:rsidRPr="00BB760D">
        <w:rPr>
          <w:rFonts w:ascii="Arial" w:hAnsi="Arial" w:cs="Arial"/>
          <w:i/>
          <w:iCs/>
          <w:color w:val="000000"/>
          <w:sz w:val="22"/>
          <w:szCs w:val="22"/>
        </w:rPr>
        <w:t>Art.13, par.1, lett. e</w:t>
      </w:r>
      <w:r w:rsidRPr="00BB760D">
        <w:rPr>
          <w:rFonts w:ascii="Arial" w:hAnsi="Arial" w:cs="Arial"/>
          <w:color w:val="000000"/>
          <w:sz w:val="22"/>
          <w:szCs w:val="22"/>
        </w:rPr>
        <w:t xml:space="preserve"> e </w:t>
      </w:r>
      <w:r w:rsidRPr="00BB760D">
        <w:rPr>
          <w:rFonts w:ascii="Arial" w:hAnsi="Arial" w:cs="Arial"/>
          <w:i/>
          <w:iCs/>
          <w:color w:val="000000"/>
          <w:sz w:val="22"/>
          <w:szCs w:val="22"/>
        </w:rPr>
        <w:t xml:space="preserve">art.14, par.1, lett. e </w:t>
      </w:r>
      <w:r w:rsidRPr="00BB760D">
        <w:rPr>
          <w:rFonts w:ascii="Arial" w:hAnsi="Arial" w:cs="Arial"/>
          <w:color w:val="000000"/>
          <w:sz w:val="22"/>
          <w:szCs w:val="22"/>
        </w:rPr>
        <w:t>del Regolamento (UE) 2016/679</w:t>
      </w:r>
    </w:p>
    <w:p w14:paraId="1BB7B1B9"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I Suoi dati personali non saranno diffusi. Potranno essere trattati solo da responsabili del trattamento o da dipendenti, collaboratori e consulenti che hanno ricevuto specifiche ed adeguate istruzioni ed apposite autorizzazioni. </w:t>
      </w:r>
    </w:p>
    <w:p w14:paraId="7129CDE9"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Le categorie di destinatari cui potranno essere comunicati i suoi dati sono le seguenti:</w:t>
      </w:r>
    </w:p>
    <w:p w14:paraId="6BCD5D53" w14:textId="77777777" w:rsidR="00BB760D" w:rsidRPr="00BB760D" w:rsidRDefault="00BB760D" w:rsidP="00BB760D">
      <w:pPr>
        <w:spacing w:after="0"/>
        <w:jc w:val="both"/>
        <w:rPr>
          <w:rFonts w:ascii="Arial" w:hAnsi="Arial" w:cs="Arial"/>
          <w:sz w:val="22"/>
          <w:szCs w:val="22"/>
        </w:rPr>
      </w:pPr>
      <w:r w:rsidRPr="00BB760D">
        <w:rPr>
          <w:rFonts w:ascii="Arial" w:hAnsi="Arial" w:cs="Arial"/>
          <w:color w:val="000000"/>
          <w:sz w:val="22"/>
          <w:szCs w:val="22"/>
        </w:rPr>
        <w:t>altri uffici dell’Amministrazione, altre Amministrazioni pubbliche, Datore di Lavoro,</w:t>
      </w:r>
      <w:r w:rsidRPr="00BB760D">
        <w:rPr>
          <w:rFonts w:ascii="Arial" w:hAnsi="Arial" w:cs="Arial"/>
          <w:color w:val="008080"/>
          <w:sz w:val="22"/>
          <w:szCs w:val="22"/>
        </w:rPr>
        <w:t xml:space="preserve"> </w:t>
      </w:r>
      <w:r w:rsidRPr="00BB760D">
        <w:rPr>
          <w:rFonts w:ascii="Arial" w:hAnsi="Arial" w:cs="Arial"/>
          <w:sz w:val="22"/>
          <w:szCs w:val="22"/>
        </w:rPr>
        <w:t>servizi di giustizia e di polizia, fornitori di servizi amministrativi e contabili.</w:t>
      </w:r>
    </w:p>
    <w:p w14:paraId="408238C1" w14:textId="77777777" w:rsidR="00BB760D" w:rsidRPr="00BB760D" w:rsidRDefault="00BB760D" w:rsidP="00BB760D">
      <w:pPr>
        <w:spacing w:after="0"/>
        <w:jc w:val="both"/>
        <w:rPr>
          <w:rFonts w:ascii="Arial" w:hAnsi="Arial" w:cs="Arial"/>
          <w:sz w:val="22"/>
          <w:szCs w:val="22"/>
        </w:rPr>
      </w:pPr>
    </w:p>
    <w:p w14:paraId="5EC82AD7" w14:textId="77777777" w:rsidR="00BB760D" w:rsidRPr="00BB760D" w:rsidRDefault="00BB760D" w:rsidP="00BB760D">
      <w:pPr>
        <w:autoSpaceDE w:val="0"/>
        <w:spacing w:after="0"/>
        <w:jc w:val="both"/>
        <w:rPr>
          <w:rFonts w:ascii="Arial" w:hAnsi="Arial" w:cs="Arial"/>
          <w:b/>
          <w:bCs/>
          <w:color w:val="000000"/>
          <w:sz w:val="22"/>
          <w:szCs w:val="22"/>
        </w:rPr>
      </w:pPr>
    </w:p>
    <w:p w14:paraId="40205512" w14:textId="77777777" w:rsidR="00BB760D" w:rsidRPr="00BB760D" w:rsidRDefault="00BB760D" w:rsidP="00BB760D">
      <w:pPr>
        <w:autoSpaceDE w:val="0"/>
        <w:spacing w:after="0"/>
        <w:jc w:val="center"/>
        <w:rPr>
          <w:rFonts w:ascii="Arial" w:hAnsi="Arial" w:cs="Arial"/>
          <w:i/>
          <w:iCs/>
          <w:color w:val="000000"/>
          <w:sz w:val="22"/>
          <w:szCs w:val="22"/>
        </w:rPr>
      </w:pPr>
      <w:r w:rsidRPr="00BB760D">
        <w:rPr>
          <w:rFonts w:ascii="Arial" w:hAnsi="Arial" w:cs="Arial"/>
          <w:b/>
          <w:bCs/>
          <w:color w:val="000000"/>
          <w:sz w:val="22"/>
          <w:szCs w:val="22"/>
        </w:rPr>
        <w:t>DURATA DEL TRATTAMENTO - PERIODO DI CONSERVAZIONE DEI DATI</w:t>
      </w:r>
    </w:p>
    <w:p w14:paraId="336C5AA6" w14:textId="77777777" w:rsidR="00BB760D" w:rsidRPr="00BB760D" w:rsidRDefault="00BB760D" w:rsidP="00BB760D">
      <w:pPr>
        <w:autoSpaceDE w:val="0"/>
        <w:autoSpaceDN w:val="0"/>
        <w:adjustRightInd w:val="0"/>
        <w:spacing w:after="0"/>
        <w:jc w:val="center"/>
        <w:rPr>
          <w:rFonts w:ascii="Arial" w:hAnsi="Arial" w:cs="Arial"/>
          <w:i/>
          <w:iCs/>
          <w:color w:val="000000"/>
          <w:sz w:val="22"/>
          <w:szCs w:val="22"/>
        </w:rPr>
      </w:pPr>
      <w:r w:rsidRPr="00BB760D">
        <w:rPr>
          <w:rFonts w:ascii="Arial" w:hAnsi="Arial" w:cs="Arial"/>
          <w:i/>
          <w:iCs/>
          <w:color w:val="000000"/>
          <w:sz w:val="22"/>
          <w:szCs w:val="22"/>
        </w:rPr>
        <w:t>Art.13, par.2, lett. a</w:t>
      </w:r>
      <w:r w:rsidRPr="00BB760D">
        <w:rPr>
          <w:rFonts w:ascii="Arial" w:hAnsi="Arial" w:cs="Arial"/>
          <w:color w:val="000000"/>
          <w:sz w:val="22"/>
          <w:szCs w:val="22"/>
        </w:rPr>
        <w:t xml:space="preserve"> e </w:t>
      </w:r>
      <w:r w:rsidRPr="00BB760D">
        <w:rPr>
          <w:rFonts w:ascii="Arial" w:hAnsi="Arial" w:cs="Arial"/>
          <w:i/>
          <w:iCs/>
          <w:color w:val="000000"/>
          <w:sz w:val="22"/>
          <w:szCs w:val="22"/>
        </w:rPr>
        <w:t xml:space="preserve">art.14, par.1, lett. a </w:t>
      </w:r>
      <w:r w:rsidRPr="00BB760D">
        <w:rPr>
          <w:rFonts w:ascii="Arial" w:hAnsi="Arial" w:cs="Arial"/>
          <w:color w:val="000000"/>
          <w:sz w:val="22"/>
          <w:szCs w:val="22"/>
        </w:rPr>
        <w:t>del Regolamento (UE) 2016/679</w:t>
      </w:r>
    </w:p>
    <w:p w14:paraId="5EDE543D" w14:textId="77777777" w:rsidR="00BB760D" w:rsidRPr="00BB760D" w:rsidRDefault="00BB760D" w:rsidP="00BB760D">
      <w:pPr>
        <w:autoSpaceDE w:val="0"/>
        <w:spacing w:after="0"/>
        <w:jc w:val="both"/>
        <w:rPr>
          <w:rFonts w:ascii="Arial" w:hAnsi="Arial" w:cs="Arial"/>
          <w:color w:val="000000"/>
          <w:sz w:val="22"/>
          <w:szCs w:val="22"/>
        </w:rPr>
      </w:pPr>
    </w:p>
    <w:p w14:paraId="1252A25F"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Nel rispetto dei principi di liceità, limitazione delle finalità e minimizzazione dei dati, ai sensi dell’art. 5 Regolamento (UE) 2016/679, i Suoi dati personali saranno conservati per tutta la durata delle attività finalizzate alla realizzazione dei compiti istituzionali dello </w:t>
      </w:r>
      <w:r w:rsidRPr="00BB760D">
        <w:rPr>
          <w:rFonts w:ascii="Arial" w:hAnsi="Arial" w:cs="Arial"/>
          <w:color w:val="000000"/>
          <w:sz w:val="22"/>
          <w:szCs w:val="22"/>
        </w:rPr>
        <w:lastRenderedPageBreak/>
        <w:t>Staff del Responsabile della Prevenzione della Corruzione e della Trasparenza 50.14.94</w:t>
      </w:r>
      <w:r w:rsidRPr="00BB760D">
        <w:rPr>
          <w:rStyle w:val="Enfasigrassetto"/>
          <w:rFonts w:ascii="Arial" w:hAnsi="Arial" w:cs="Arial"/>
          <w:color w:val="000000"/>
          <w:sz w:val="22"/>
          <w:szCs w:val="22"/>
        </w:rPr>
        <w:t xml:space="preserve"> </w:t>
      </w:r>
      <w:r w:rsidRPr="00BB760D">
        <w:rPr>
          <w:rFonts w:ascii="Arial" w:hAnsi="Arial" w:cs="Arial"/>
          <w:color w:val="000000"/>
          <w:sz w:val="22"/>
          <w:szCs w:val="22"/>
        </w:rPr>
        <w:t>; i dati personali potranno essere conservati per periodi più lunghi per essere trattati esclusivamente a fini di archiviazione nel pubblico interesse, di ricerca scientifica o storica o a fini statistici, conformemente all’articolo 89, paragrafo 1, del Regolamento 2016/679/UE.</w:t>
      </w:r>
    </w:p>
    <w:p w14:paraId="072BD3CF"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A prescindere dalla determinazione dell'interessato alla loro rimozione, i dati personali saranno in ogni caso conservati secondo i termini previsti dalla vigente normativa e/o dai regolamenti nazionali, al fine esclusivo di garantire gli adempimenti specifici, propri delle attività di competenza del </w:t>
      </w:r>
      <w:r w:rsidRPr="00BB760D">
        <w:rPr>
          <w:rFonts w:ascii="Arial" w:hAnsi="Arial" w:cs="Arial"/>
          <w:i/>
          <w:color w:val="000000"/>
          <w:sz w:val="22"/>
          <w:szCs w:val="22"/>
        </w:rPr>
        <w:t>Titolare</w:t>
      </w:r>
      <w:r w:rsidRPr="00BB760D">
        <w:rPr>
          <w:rFonts w:ascii="Arial" w:hAnsi="Arial" w:cs="Arial"/>
          <w:color w:val="000000"/>
          <w:sz w:val="22"/>
          <w:szCs w:val="22"/>
        </w:rPr>
        <w:t>.</w:t>
      </w:r>
    </w:p>
    <w:p w14:paraId="37694FA4" w14:textId="77777777" w:rsidR="00BB760D" w:rsidRPr="00BB760D" w:rsidRDefault="00BB760D" w:rsidP="00BB760D">
      <w:pPr>
        <w:autoSpaceDE w:val="0"/>
        <w:spacing w:after="0"/>
        <w:jc w:val="both"/>
        <w:rPr>
          <w:rFonts w:ascii="Arial" w:hAnsi="Arial" w:cs="Arial"/>
          <w:b/>
          <w:bCs/>
          <w:color w:val="000000"/>
          <w:sz w:val="22"/>
          <w:szCs w:val="22"/>
        </w:rPr>
      </w:pPr>
      <w:r w:rsidRPr="00BB760D">
        <w:rPr>
          <w:rFonts w:ascii="Arial" w:hAnsi="Arial" w:cs="Arial"/>
          <w:color w:val="000000"/>
          <w:sz w:val="22"/>
          <w:szCs w:val="22"/>
        </w:rPr>
        <w:t xml:space="preserve">Sono fatti salvi i casi in cui si dovessero far valere in giudizio questioni afferenti le attività di competenza del </w:t>
      </w:r>
      <w:r w:rsidRPr="00BB760D">
        <w:rPr>
          <w:rFonts w:ascii="Arial" w:hAnsi="Arial" w:cs="Arial"/>
          <w:i/>
          <w:color w:val="000000"/>
          <w:sz w:val="22"/>
          <w:szCs w:val="22"/>
        </w:rPr>
        <w:t>Titolare</w:t>
      </w:r>
      <w:r w:rsidRPr="00BB760D">
        <w:rPr>
          <w:rFonts w:ascii="Arial" w:hAnsi="Arial" w:cs="Arial"/>
          <w:color w:val="000000"/>
          <w:sz w:val="22"/>
          <w:szCs w:val="22"/>
        </w:rPr>
        <w:t>, nel qual caso i dati personali dell'Interessato, esclusivamente quelli necessari per tali finalità, saranno trattati per il tempo indispensabile al loro perseguimento.</w:t>
      </w:r>
    </w:p>
    <w:p w14:paraId="5E211D32" w14:textId="77777777" w:rsidR="00BB760D" w:rsidRPr="00BB760D" w:rsidRDefault="00BB760D" w:rsidP="00BB760D">
      <w:pPr>
        <w:autoSpaceDE w:val="0"/>
        <w:spacing w:after="0"/>
        <w:jc w:val="both"/>
        <w:rPr>
          <w:rFonts w:ascii="Arial" w:hAnsi="Arial" w:cs="Arial"/>
          <w:b/>
          <w:bCs/>
          <w:color w:val="000000"/>
          <w:sz w:val="22"/>
          <w:szCs w:val="22"/>
        </w:rPr>
      </w:pPr>
    </w:p>
    <w:p w14:paraId="3769E01B" w14:textId="77777777" w:rsidR="00BB760D" w:rsidRPr="00BB760D" w:rsidRDefault="00BB760D" w:rsidP="00BB760D">
      <w:pPr>
        <w:autoSpaceDE w:val="0"/>
        <w:spacing w:after="0"/>
        <w:jc w:val="center"/>
        <w:rPr>
          <w:rFonts w:ascii="Arial" w:hAnsi="Arial" w:cs="Arial"/>
          <w:b/>
          <w:bCs/>
          <w:color w:val="000000"/>
          <w:sz w:val="22"/>
          <w:szCs w:val="22"/>
        </w:rPr>
      </w:pPr>
      <w:r w:rsidRPr="00BB760D">
        <w:rPr>
          <w:rFonts w:ascii="Arial" w:hAnsi="Arial" w:cs="Arial"/>
          <w:b/>
          <w:bCs/>
          <w:color w:val="000000"/>
          <w:sz w:val="22"/>
          <w:szCs w:val="22"/>
        </w:rPr>
        <w:t>DIRITTI DELL'INTERESSATO</w:t>
      </w:r>
    </w:p>
    <w:p w14:paraId="73C73696" w14:textId="77777777" w:rsidR="00BB760D" w:rsidRPr="00BB760D" w:rsidRDefault="00BB760D" w:rsidP="00BB760D">
      <w:pPr>
        <w:autoSpaceDE w:val="0"/>
        <w:autoSpaceDN w:val="0"/>
        <w:adjustRightInd w:val="0"/>
        <w:spacing w:after="0"/>
        <w:jc w:val="center"/>
        <w:rPr>
          <w:rFonts w:ascii="Arial" w:hAnsi="Arial" w:cs="Arial"/>
          <w:i/>
          <w:iCs/>
          <w:color w:val="000000"/>
          <w:sz w:val="22"/>
          <w:szCs w:val="22"/>
        </w:rPr>
      </w:pPr>
      <w:r w:rsidRPr="00BB760D">
        <w:rPr>
          <w:rFonts w:ascii="Arial" w:hAnsi="Arial" w:cs="Arial"/>
          <w:i/>
          <w:iCs/>
          <w:color w:val="000000"/>
          <w:sz w:val="22"/>
          <w:szCs w:val="22"/>
        </w:rPr>
        <w:t xml:space="preserve">Art.13, par.2, lett.b </w:t>
      </w:r>
      <w:r w:rsidRPr="00BB760D">
        <w:rPr>
          <w:rFonts w:ascii="Arial" w:hAnsi="Arial" w:cs="Arial"/>
          <w:color w:val="000000"/>
          <w:sz w:val="22"/>
          <w:szCs w:val="22"/>
        </w:rPr>
        <w:t xml:space="preserve">e </w:t>
      </w:r>
      <w:r w:rsidRPr="00BB760D">
        <w:rPr>
          <w:rFonts w:ascii="Arial" w:hAnsi="Arial" w:cs="Arial"/>
          <w:i/>
          <w:iCs/>
          <w:color w:val="000000"/>
          <w:sz w:val="22"/>
          <w:szCs w:val="22"/>
        </w:rPr>
        <w:t xml:space="preserve">art.14, par.2, lett.c </w:t>
      </w:r>
      <w:r w:rsidRPr="00BB760D">
        <w:rPr>
          <w:rFonts w:ascii="Arial" w:hAnsi="Arial" w:cs="Arial"/>
          <w:color w:val="000000"/>
          <w:sz w:val="22"/>
          <w:szCs w:val="22"/>
        </w:rPr>
        <w:t>del Regolamento (UE) 2016/679 e della DGR n. 466 del 17/07/2018</w:t>
      </w:r>
    </w:p>
    <w:p w14:paraId="3C85FCF9"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Le comunichiamo che potrà esercitare i diritti di cui al Reg. (UE) 2016/679, di seguito analiticamente descritti:</w:t>
      </w:r>
    </w:p>
    <w:p w14:paraId="7B46A642"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 </w:t>
      </w:r>
      <w:r w:rsidRPr="00BB760D">
        <w:rPr>
          <w:rFonts w:ascii="Arial" w:hAnsi="Arial" w:cs="Arial"/>
          <w:b/>
          <w:bCs/>
          <w:color w:val="000000"/>
          <w:sz w:val="22"/>
          <w:szCs w:val="22"/>
        </w:rPr>
        <w:t xml:space="preserve">Diritto di accesso </w:t>
      </w:r>
      <w:r w:rsidRPr="00BB760D">
        <w:rPr>
          <w:rFonts w:ascii="Arial" w:hAnsi="Arial" w:cs="Arial"/>
          <w:i/>
          <w:iCs/>
          <w:color w:val="000000"/>
          <w:sz w:val="22"/>
          <w:szCs w:val="22"/>
        </w:rPr>
        <w:t xml:space="preserve">ex </w:t>
      </w:r>
      <w:r w:rsidRPr="00BB760D">
        <w:rPr>
          <w:rFonts w:ascii="Arial" w:hAnsi="Arial" w:cs="Arial"/>
          <w:color w:val="000000"/>
          <w:sz w:val="22"/>
          <w:szCs w:val="22"/>
        </w:rPr>
        <w:t>art. 15</w:t>
      </w:r>
    </w:p>
    <w:p w14:paraId="60652EF5"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Ha diritto di ottenere, dal Titolare del trattamento, la conferma dell'esistenza o meno di un trattamento di dati personali relativo ai Suoi dati, di conoscerne il contenuto e l'origine, verificarne l'esattezza ed in tal caso, di ottenere l’accesso ai suddetti dati. In ogni caso ha diritto di ricevere una copia dei dati personali oggetto di trattamento.</w:t>
      </w:r>
    </w:p>
    <w:p w14:paraId="24C745F2"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 </w:t>
      </w:r>
      <w:r w:rsidRPr="00BB760D">
        <w:rPr>
          <w:rFonts w:ascii="Arial" w:hAnsi="Arial" w:cs="Arial"/>
          <w:b/>
          <w:bCs/>
          <w:color w:val="000000"/>
          <w:sz w:val="22"/>
          <w:szCs w:val="22"/>
        </w:rPr>
        <w:t xml:space="preserve">Diritto di rettifica </w:t>
      </w:r>
      <w:r w:rsidRPr="00BB760D">
        <w:rPr>
          <w:rFonts w:ascii="Arial" w:hAnsi="Arial" w:cs="Arial"/>
          <w:i/>
          <w:iCs/>
          <w:color w:val="000000"/>
          <w:sz w:val="22"/>
          <w:szCs w:val="22"/>
        </w:rPr>
        <w:t xml:space="preserve">ex </w:t>
      </w:r>
      <w:r w:rsidRPr="00BB760D">
        <w:rPr>
          <w:rFonts w:ascii="Arial" w:hAnsi="Arial" w:cs="Arial"/>
          <w:color w:val="000000"/>
          <w:sz w:val="22"/>
          <w:szCs w:val="22"/>
        </w:rPr>
        <w:t>art. 16</w:t>
      </w:r>
    </w:p>
    <w:p w14:paraId="0BD31FB2"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Ha diritto di ottenere, dal Titolare del trattamento, l'integrazione, l'aggiornamento nonché la rettifica dei Suoi dati personali senza ingiustificato ritardo.</w:t>
      </w:r>
    </w:p>
    <w:p w14:paraId="3D73ADC8"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 </w:t>
      </w:r>
      <w:r w:rsidRPr="00BB760D">
        <w:rPr>
          <w:rFonts w:ascii="Arial" w:hAnsi="Arial" w:cs="Arial"/>
          <w:b/>
          <w:bCs/>
          <w:color w:val="000000"/>
          <w:sz w:val="22"/>
          <w:szCs w:val="22"/>
        </w:rPr>
        <w:t xml:space="preserve">Diritto alla cancellazione </w:t>
      </w:r>
      <w:r w:rsidRPr="00BB760D">
        <w:rPr>
          <w:rFonts w:ascii="Arial" w:hAnsi="Arial" w:cs="Arial"/>
          <w:i/>
          <w:iCs/>
          <w:color w:val="000000"/>
          <w:sz w:val="22"/>
          <w:szCs w:val="22"/>
        </w:rPr>
        <w:t xml:space="preserve">ex </w:t>
      </w:r>
      <w:r w:rsidRPr="00BB760D">
        <w:rPr>
          <w:rFonts w:ascii="Arial" w:hAnsi="Arial" w:cs="Arial"/>
          <w:color w:val="000000"/>
          <w:sz w:val="22"/>
          <w:szCs w:val="22"/>
        </w:rPr>
        <w:t>art. 17</w:t>
      </w:r>
    </w:p>
    <w:p w14:paraId="19DE9B63"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Ha diritto di ottenere, dal Titolare del trattamento, la cancellazione dei dati personali che La riguardano, senza ingiustificato ritardo, nei casi in cui ricorra una delle ipotesi previste dall’art. 17 (dati personali non più necessari rispetto alle finalità per cui sono stati raccolti o trattati, revoca del consenso ed insussistenza di altro fondamento giuridico per il trattamento, dati personali trattati illecitamente, esercizio del diritto di opposizione, ecc.).</w:t>
      </w:r>
    </w:p>
    <w:p w14:paraId="0BFBF49E"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 </w:t>
      </w:r>
      <w:r w:rsidRPr="00BB760D">
        <w:rPr>
          <w:rFonts w:ascii="Arial" w:hAnsi="Arial" w:cs="Arial"/>
          <w:b/>
          <w:bCs/>
          <w:color w:val="000000"/>
          <w:sz w:val="22"/>
          <w:szCs w:val="22"/>
        </w:rPr>
        <w:t xml:space="preserve">Diritto di limitazione del trattamento </w:t>
      </w:r>
      <w:r w:rsidRPr="00BB760D">
        <w:rPr>
          <w:rFonts w:ascii="Arial" w:hAnsi="Arial" w:cs="Arial"/>
          <w:i/>
          <w:iCs/>
          <w:color w:val="000000"/>
          <w:sz w:val="22"/>
          <w:szCs w:val="22"/>
        </w:rPr>
        <w:t xml:space="preserve">ex </w:t>
      </w:r>
      <w:r w:rsidRPr="00BB760D">
        <w:rPr>
          <w:rFonts w:ascii="Arial" w:hAnsi="Arial" w:cs="Arial"/>
          <w:color w:val="000000"/>
          <w:sz w:val="22"/>
          <w:szCs w:val="22"/>
        </w:rPr>
        <w:t>art. 18</w:t>
      </w:r>
    </w:p>
    <w:p w14:paraId="5BE40818"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Ha diritto di ottenere, dal Titolare, la limitazione del trattamento dei dati personali nei casi espressamente previsti dal Regolamento, ovvero quando: contesta l’esattezza dei dati, il trattamento è illecito e chiede che ne sia meramente limitato l’utilizzo, i dati sono necessari per l’accertamento, l’esercizio o la difesa di un diritto in sede giudiziaria o si è opposto al trattamento per motivi legittimi.</w:t>
      </w:r>
    </w:p>
    <w:p w14:paraId="5617717C"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Se il trattamento è limitato, i dati personali saranno trattati solo con il Suo esplicito consenso. Il Titolare è tenuto ad informarla prima che la limitazione sia revocata.</w:t>
      </w:r>
    </w:p>
    <w:p w14:paraId="5C698A0C"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 </w:t>
      </w:r>
      <w:r w:rsidRPr="00BB760D">
        <w:rPr>
          <w:rFonts w:ascii="Arial" w:hAnsi="Arial" w:cs="Arial"/>
          <w:b/>
          <w:bCs/>
          <w:color w:val="000000"/>
          <w:sz w:val="22"/>
          <w:szCs w:val="22"/>
        </w:rPr>
        <w:t xml:space="preserve">Diritto alla portabilità dei dati </w:t>
      </w:r>
      <w:r w:rsidRPr="00BB760D">
        <w:rPr>
          <w:rFonts w:ascii="Arial" w:hAnsi="Arial" w:cs="Arial"/>
          <w:i/>
          <w:iCs/>
          <w:color w:val="000000"/>
          <w:sz w:val="22"/>
          <w:szCs w:val="22"/>
        </w:rPr>
        <w:t xml:space="preserve">ex </w:t>
      </w:r>
      <w:r w:rsidRPr="00BB760D">
        <w:rPr>
          <w:rFonts w:ascii="Arial" w:hAnsi="Arial" w:cs="Arial"/>
          <w:color w:val="000000"/>
          <w:sz w:val="22"/>
          <w:szCs w:val="22"/>
        </w:rPr>
        <w:t>art. 20</w:t>
      </w:r>
    </w:p>
    <w:p w14:paraId="57E1CCB1"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Qualora il trattamento sia effettuato con mezzi automatizzati, ha garantito il diritto alla portabilità dei dati personali che la riguardano, qualora il trattamento si basi sul consenso o su un contratto, nonché la trasmissione diretta degli stessi ad altro titolare di trattamento, ove tecnicamente fattibile.</w:t>
      </w:r>
    </w:p>
    <w:p w14:paraId="0C769671"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 xml:space="preserve">- </w:t>
      </w:r>
      <w:r w:rsidRPr="00BB760D">
        <w:rPr>
          <w:rFonts w:ascii="Arial" w:hAnsi="Arial" w:cs="Arial"/>
          <w:b/>
          <w:bCs/>
          <w:color w:val="000000"/>
          <w:sz w:val="22"/>
          <w:szCs w:val="22"/>
        </w:rPr>
        <w:t xml:space="preserve">Diritto di opposizione </w:t>
      </w:r>
      <w:r w:rsidRPr="00BB760D">
        <w:rPr>
          <w:rFonts w:ascii="Arial" w:hAnsi="Arial" w:cs="Arial"/>
          <w:i/>
          <w:iCs/>
          <w:color w:val="000000"/>
          <w:sz w:val="22"/>
          <w:szCs w:val="22"/>
        </w:rPr>
        <w:t xml:space="preserve">ex </w:t>
      </w:r>
      <w:r w:rsidRPr="00BB760D">
        <w:rPr>
          <w:rFonts w:ascii="Arial" w:hAnsi="Arial" w:cs="Arial"/>
          <w:color w:val="000000"/>
          <w:sz w:val="22"/>
          <w:szCs w:val="22"/>
        </w:rPr>
        <w:t>art. 21</w:t>
      </w:r>
    </w:p>
    <w:p w14:paraId="3C76355B"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Ha diritto di opporsi in qualsiasi momento, per motivi connessi alla sua situazione particolare, al trattamento di dati personali che lo riguardano. Verrà, comunque, effettuato dal Titolare del trattamento un bilanciamento tra i Suoi interessi ed i motivi legittimi cogenti per procedere al trattamento (tra cui, ad esempio, accertamento, esercizio e difesa di un diritto in sede giudiziaria, ecc.).</w:t>
      </w:r>
    </w:p>
    <w:p w14:paraId="1DE9C8C4" w14:textId="77777777" w:rsidR="00BB760D" w:rsidRPr="00BB760D" w:rsidRDefault="00BB760D" w:rsidP="00BB760D">
      <w:pPr>
        <w:autoSpaceDE w:val="0"/>
        <w:spacing w:after="0"/>
        <w:jc w:val="both"/>
        <w:rPr>
          <w:rFonts w:ascii="Arial" w:hAnsi="Arial" w:cs="Arial"/>
          <w:color w:val="000000"/>
          <w:sz w:val="22"/>
          <w:szCs w:val="22"/>
        </w:rPr>
      </w:pPr>
      <w:r w:rsidRPr="00BB760D">
        <w:rPr>
          <w:rFonts w:ascii="Arial" w:hAnsi="Arial" w:cs="Arial"/>
          <w:color w:val="000000"/>
          <w:sz w:val="22"/>
          <w:szCs w:val="22"/>
        </w:rPr>
        <w:t>Le richieste per l’esercizio dei suindicati diritti vanno rivolte direttamente a: Staff del Responsabile della Prevenzione della Corruzione e della Trasparenza 50.14.94</w:t>
      </w:r>
    </w:p>
    <w:p w14:paraId="2CC7BF7A" w14:textId="77777777" w:rsidR="00BB760D" w:rsidRPr="00BB760D" w:rsidRDefault="00BB760D" w:rsidP="00BB760D">
      <w:pPr>
        <w:autoSpaceDE w:val="0"/>
        <w:spacing w:after="0"/>
        <w:jc w:val="both"/>
        <w:rPr>
          <w:rFonts w:ascii="Arial" w:eastAsia="Arial Unicode MS" w:hAnsi="Arial" w:cs="Arial"/>
          <w:color w:val="000000"/>
          <w:sz w:val="22"/>
          <w:szCs w:val="22"/>
          <w:shd w:val="clear" w:color="auto" w:fill="FFFF00"/>
        </w:rPr>
      </w:pPr>
      <w:hyperlink r:id="rId11" w:history="1">
        <w:r w:rsidRPr="00BB760D">
          <w:rPr>
            <w:rStyle w:val="Collegamentoipertestuale"/>
            <w:rFonts w:ascii="Arial" w:hAnsi="Arial" w:cs="Arial"/>
            <w:sz w:val="22"/>
            <w:szCs w:val="22"/>
          </w:rPr>
          <w:t>trasparenza.anticorruzione@regione.campania.it</w:t>
        </w:r>
      </w:hyperlink>
      <w:r w:rsidRPr="00BB760D">
        <w:rPr>
          <w:rStyle w:val="Enfasigrassetto"/>
          <w:rFonts w:ascii="Arial" w:hAnsi="Arial" w:cs="Arial"/>
          <w:color w:val="000000"/>
          <w:sz w:val="22"/>
          <w:szCs w:val="22"/>
        </w:rPr>
        <w:t xml:space="preserve"> </w:t>
      </w:r>
    </w:p>
    <w:p w14:paraId="06096E9C" w14:textId="77777777" w:rsidR="00BB760D" w:rsidRPr="00BB760D" w:rsidRDefault="00BB760D" w:rsidP="00BB760D">
      <w:pPr>
        <w:autoSpaceDE w:val="0"/>
        <w:autoSpaceDN w:val="0"/>
        <w:adjustRightInd w:val="0"/>
        <w:spacing w:after="0"/>
        <w:jc w:val="both"/>
        <w:rPr>
          <w:rFonts w:ascii="Arial" w:hAnsi="Arial" w:cs="Arial"/>
          <w:color w:val="000000"/>
          <w:sz w:val="22"/>
          <w:szCs w:val="22"/>
        </w:rPr>
      </w:pPr>
      <w:r w:rsidRPr="00BB760D">
        <w:rPr>
          <w:rFonts w:ascii="Arial" w:hAnsi="Arial" w:cs="Arial"/>
          <w:color w:val="000000"/>
          <w:sz w:val="22"/>
          <w:szCs w:val="22"/>
        </w:rPr>
        <w:lastRenderedPageBreak/>
        <w:t xml:space="preserve">La informiamo, inoltre, che può proporre </w:t>
      </w:r>
      <w:r w:rsidRPr="00BB760D">
        <w:rPr>
          <w:rFonts w:ascii="Arial" w:hAnsi="Arial" w:cs="Arial"/>
          <w:b/>
          <w:bCs/>
          <w:color w:val="000000"/>
          <w:sz w:val="22"/>
          <w:szCs w:val="22"/>
        </w:rPr>
        <w:t xml:space="preserve">reclamo </w:t>
      </w:r>
      <w:r w:rsidRPr="00BB760D">
        <w:rPr>
          <w:rFonts w:ascii="Arial" w:hAnsi="Arial" w:cs="Arial"/>
          <w:color w:val="000000"/>
          <w:sz w:val="22"/>
          <w:szCs w:val="22"/>
        </w:rPr>
        <w:t>motivato al Garante per la Protezione dei Dati Personali (art. 57, par. 1, lett. f, Reg. 679/2016) ai sensi delle disposizioni di cui al Capo I, Titolo I, Parte III del D. Lgs. 101/2018:</w:t>
      </w:r>
    </w:p>
    <w:p w14:paraId="32E50E7F" w14:textId="77777777" w:rsidR="00BB760D" w:rsidRPr="00BB760D" w:rsidRDefault="00BB760D" w:rsidP="00BB760D">
      <w:pPr>
        <w:autoSpaceDE w:val="0"/>
        <w:autoSpaceDN w:val="0"/>
        <w:adjustRightInd w:val="0"/>
        <w:spacing w:after="0" w:line="240" w:lineRule="exact"/>
        <w:jc w:val="both"/>
        <w:rPr>
          <w:rFonts w:ascii="Arial" w:hAnsi="Arial" w:cs="Arial"/>
          <w:color w:val="0563C2"/>
          <w:sz w:val="22"/>
          <w:szCs w:val="22"/>
        </w:rPr>
      </w:pPr>
      <w:r w:rsidRPr="00BB760D">
        <w:rPr>
          <w:rFonts w:ascii="Arial" w:eastAsia="Arial Unicode MS" w:hAnsi="Arial" w:cs="Arial"/>
          <w:color w:val="000000"/>
          <w:sz w:val="22"/>
          <w:szCs w:val="22"/>
        </w:rPr>
        <w:t>-</w:t>
      </w:r>
      <w:r w:rsidRPr="00BB760D">
        <w:rPr>
          <w:rFonts w:ascii="Arial" w:eastAsia="Wingdings-Regular" w:hAnsi="Arial" w:cs="Arial"/>
          <w:color w:val="000000"/>
          <w:sz w:val="22"/>
          <w:szCs w:val="22"/>
        </w:rPr>
        <w:t xml:space="preserve"> </w:t>
      </w:r>
      <w:r w:rsidRPr="00BB760D">
        <w:rPr>
          <w:rFonts w:ascii="Arial" w:hAnsi="Arial" w:cs="Arial"/>
          <w:color w:val="000000"/>
          <w:sz w:val="22"/>
          <w:szCs w:val="22"/>
        </w:rPr>
        <w:t xml:space="preserve">via e-mail, all'indirizzo: </w:t>
      </w:r>
      <w:hyperlink r:id="rId12" w:history="1">
        <w:r w:rsidRPr="00BB760D">
          <w:rPr>
            <w:rStyle w:val="Collegamentoipertestuale"/>
            <w:rFonts w:ascii="Arial" w:hAnsi="Arial" w:cs="Arial"/>
            <w:sz w:val="22"/>
            <w:szCs w:val="22"/>
          </w:rPr>
          <w:t>garante@gpdp.it</w:t>
        </w:r>
      </w:hyperlink>
      <w:r w:rsidRPr="00BB760D">
        <w:rPr>
          <w:rFonts w:ascii="Arial" w:hAnsi="Arial" w:cs="Arial"/>
          <w:color w:val="0563C2"/>
          <w:sz w:val="22"/>
          <w:szCs w:val="22"/>
        </w:rPr>
        <w:t xml:space="preserve"> </w:t>
      </w:r>
      <w:r w:rsidRPr="00BB760D">
        <w:rPr>
          <w:rFonts w:ascii="Arial" w:hAnsi="Arial" w:cs="Arial"/>
          <w:b/>
          <w:bCs/>
          <w:color w:val="000000"/>
          <w:sz w:val="22"/>
          <w:szCs w:val="22"/>
        </w:rPr>
        <w:t xml:space="preserve">/ </w:t>
      </w:r>
      <w:hyperlink r:id="rId13" w:history="1">
        <w:r w:rsidRPr="00BB760D">
          <w:rPr>
            <w:rStyle w:val="Collegamentoipertestuale"/>
            <w:rFonts w:ascii="Arial" w:hAnsi="Arial" w:cs="Arial"/>
            <w:sz w:val="22"/>
            <w:szCs w:val="22"/>
          </w:rPr>
          <w:t>urp@gdpd.it</w:t>
        </w:r>
      </w:hyperlink>
    </w:p>
    <w:p w14:paraId="1869DDFA" w14:textId="77777777" w:rsidR="00BB760D" w:rsidRPr="00BB760D" w:rsidRDefault="00BB760D" w:rsidP="00BB760D">
      <w:pPr>
        <w:autoSpaceDE w:val="0"/>
        <w:autoSpaceDN w:val="0"/>
        <w:adjustRightInd w:val="0"/>
        <w:spacing w:after="0" w:line="240" w:lineRule="exact"/>
        <w:jc w:val="both"/>
        <w:rPr>
          <w:rFonts w:ascii="Arial" w:hAnsi="Arial" w:cs="Arial"/>
          <w:color w:val="000000"/>
          <w:sz w:val="22"/>
          <w:szCs w:val="22"/>
        </w:rPr>
      </w:pPr>
      <w:r w:rsidRPr="00BB760D">
        <w:rPr>
          <w:rFonts w:ascii="Arial" w:eastAsia="Arial Unicode MS" w:hAnsi="Arial" w:cs="Arial"/>
          <w:color w:val="000000"/>
          <w:sz w:val="22"/>
          <w:szCs w:val="22"/>
        </w:rPr>
        <w:t>-</w:t>
      </w:r>
      <w:r w:rsidRPr="00BB760D">
        <w:rPr>
          <w:rFonts w:ascii="Arial" w:eastAsia="Wingdings-Regular" w:hAnsi="Arial" w:cs="Arial"/>
          <w:color w:val="000000"/>
          <w:sz w:val="22"/>
          <w:szCs w:val="22"/>
        </w:rPr>
        <w:t xml:space="preserve"> </w:t>
      </w:r>
      <w:r w:rsidRPr="00BB760D">
        <w:rPr>
          <w:rFonts w:ascii="Arial" w:hAnsi="Arial" w:cs="Arial"/>
          <w:color w:val="000000"/>
          <w:sz w:val="22"/>
          <w:szCs w:val="22"/>
        </w:rPr>
        <w:t>via fax: 06 696773785</w:t>
      </w:r>
    </w:p>
    <w:p w14:paraId="3075905F" w14:textId="77777777" w:rsidR="00BB760D" w:rsidRPr="00BB760D" w:rsidRDefault="00BB760D" w:rsidP="00BB760D">
      <w:pPr>
        <w:autoSpaceDE w:val="0"/>
        <w:autoSpaceDN w:val="0"/>
        <w:adjustRightInd w:val="0"/>
        <w:spacing w:after="0" w:line="240" w:lineRule="exact"/>
        <w:jc w:val="both"/>
        <w:rPr>
          <w:rFonts w:ascii="Arial" w:hAnsi="Arial" w:cs="Arial"/>
          <w:color w:val="000000"/>
          <w:sz w:val="22"/>
          <w:szCs w:val="22"/>
        </w:rPr>
      </w:pPr>
      <w:r w:rsidRPr="00BB760D">
        <w:rPr>
          <w:rFonts w:ascii="Arial" w:eastAsia="Arial Unicode MS" w:hAnsi="Arial" w:cs="Arial"/>
          <w:color w:val="000000"/>
          <w:sz w:val="22"/>
          <w:szCs w:val="22"/>
        </w:rPr>
        <w:t>-</w:t>
      </w:r>
      <w:r w:rsidRPr="00BB760D">
        <w:rPr>
          <w:rFonts w:ascii="Arial" w:eastAsia="Wingdings-Regular" w:hAnsi="Arial" w:cs="Arial"/>
          <w:color w:val="000000"/>
          <w:sz w:val="22"/>
          <w:szCs w:val="22"/>
        </w:rPr>
        <w:t xml:space="preserve"> </w:t>
      </w:r>
      <w:r w:rsidRPr="00BB760D">
        <w:rPr>
          <w:rFonts w:ascii="Arial" w:hAnsi="Arial" w:cs="Arial"/>
          <w:color w:val="000000"/>
          <w:sz w:val="22"/>
          <w:szCs w:val="22"/>
        </w:rPr>
        <w:t xml:space="preserve">oppure via posta, al Garante per la Protezione dei Dati Personali, che ha sede in Roma (Italia), Piazza di Monte Citorio n. 121, cap 00186 </w:t>
      </w:r>
    </w:p>
    <w:p w14:paraId="29304A1B" w14:textId="77777777" w:rsidR="00BB760D" w:rsidRPr="00BB760D" w:rsidRDefault="00BB760D" w:rsidP="00BB760D">
      <w:pPr>
        <w:autoSpaceDE w:val="0"/>
        <w:autoSpaceDN w:val="0"/>
        <w:adjustRightInd w:val="0"/>
        <w:spacing w:after="0" w:line="240" w:lineRule="exact"/>
        <w:jc w:val="both"/>
        <w:rPr>
          <w:rFonts w:ascii="Arial" w:hAnsi="Arial" w:cs="Arial"/>
          <w:b/>
          <w:bCs/>
          <w:color w:val="000000"/>
          <w:sz w:val="22"/>
          <w:szCs w:val="22"/>
        </w:rPr>
      </w:pPr>
      <w:r w:rsidRPr="00BB760D">
        <w:rPr>
          <w:rFonts w:ascii="Arial" w:hAnsi="Arial" w:cs="Arial"/>
          <w:color w:val="000000"/>
          <w:sz w:val="22"/>
          <w:szCs w:val="22"/>
        </w:rPr>
        <w:t xml:space="preserve">ovvero alternativamente mediante ricorso all’Autorità Giudiziaria ai sensi dell’articolo 140-bis del D. Lgs. 101/2018. </w:t>
      </w:r>
    </w:p>
    <w:p w14:paraId="3C97AD20" w14:textId="77777777" w:rsidR="00BB760D" w:rsidRPr="00BB760D" w:rsidRDefault="00BB760D" w:rsidP="00BB760D">
      <w:pPr>
        <w:autoSpaceDE w:val="0"/>
        <w:spacing w:after="0"/>
        <w:jc w:val="both"/>
        <w:rPr>
          <w:rFonts w:ascii="Arial" w:hAnsi="Arial" w:cs="Arial"/>
          <w:sz w:val="22"/>
          <w:szCs w:val="22"/>
        </w:rPr>
      </w:pPr>
    </w:p>
    <w:p w14:paraId="21D96AC3" w14:textId="77777777" w:rsidR="00BB760D" w:rsidRPr="00BB760D" w:rsidRDefault="00BB760D" w:rsidP="00BB760D">
      <w:pPr>
        <w:autoSpaceDE w:val="0"/>
        <w:autoSpaceDN w:val="0"/>
        <w:adjustRightInd w:val="0"/>
        <w:spacing w:after="0"/>
        <w:jc w:val="center"/>
        <w:rPr>
          <w:rFonts w:ascii="Arial" w:hAnsi="Arial" w:cs="Arial"/>
          <w:b/>
          <w:bCs/>
          <w:color w:val="000000"/>
          <w:sz w:val="22"/>
          <w:szCs w:val="22"/>
        </w:rPr>
      </w:pPr>
      <w:r w:rsidRPr="00BB760D">
        <w:rPr>
          <w:rFonts w:ascii="Arial" w:hAnsi="Arial" w:cs="Arial"/>
          <w:b/>
          <w:bCs/>
          <w:color w:val="000000"/>
          <w:sz w:val="22"/>
          <w:szCs w:val="22"/>
        </w:rPr>
        <w:t>PROCESSO DECISIONALE AUTOMATIZZATO</w:t>
      </w:r>
    </w:p>
    <w:p w14:paraId="2CE16EEB" w14:textId="77777777" w:rsidR="00BB760D" w:rsidRPr="00BB760D" w:rsidRDefault="00BB760D" w:rsidP="00BB760D">
      <w:pPr>
        <w:autoSpaceDE w:val="0"/>
        <w:autoSpaceDN w:val="0"/>
        <w:adjustRightInd w:val="0"/>
        <w:spacing w:after="0"/>
        <w:jc w:val="center"/>
        <w:rPr>
          <w:rFonts w:ascii="Arial" w:hAnsi="Arial" w:cs="Arial"/>
          <w:i/>
          <w:iCs/>
          <w:color w:val="000000"/>
          <w:sz w:val="22"/>
          <w:szCs w:val="22"/>
        </w:rPr>
      </w:pPr>
      <w:r w:rsidRPr="00BB760D">
        <w:rPr>
          <w:rFonts w:ascii="Arial" w:hAnsi="Arial" w:cs="Arial"/>
          <w:i/>
          <w:iCs/>
          <w:color w:val="000000"/>
          <w:sz w:val="22"/>
          <w:szCs w:val="22"/>
        </w:rPr>
        <w:t xml:space="preserve">Art.13, par.2, lett. f </w:t>
      </w:r>
      <w:r w:rsidRPr="00BB760D">
        <w:rPr>
          <w:rFonts w:ascii="Arial" w:hAnsi="Arial" w:cs="Arial"/>
          <w:color w:val="000000"/>
          <w:sz w:val="22"/>
          <w:szCs w:val="22"/>
        </w:rPr>
        <w:t xml:space="preserve">e </w:t>
      </w:r>
      <w:r w:rsidRPr="00BB760D">
        <w:rPr>
          <w:rFonts w:ascii="Arial" w:hAnsi="Arial" w:cs="Arial"/>
          <w:i/>
          <w:iCs/>
          <w:color w:val="000000"/>
          <w:sz w:val="22"/>
          <w:szCs w:val="22"/>
        </w:rPr>
        <w:t xml:space="preserve">art.14, par.2, lett. g </w:t>
      </w:r>
      <w:r w:rsidRPr="00BB760D">
        <w:rPr>
          <w:rFonts w:ascii="Arial" w:hAnsi="Arial" w:cs="Arial"/>
          <w:color w:val="000000"/>
          <w:sz w:val="22"/>
          <w:szCs w:val="22"/>
        </w:rPr>
        <w:t>del Regolamento (UE) 2016/679 e della DGR n. 466 del 17/07/2018</w:t>
      </w:r>
    </w:p>
    <w:p w14:paraId="060C24BD" w14:textId="11D35D50" w:rsidR="00092DAC" w:rsidRPr="00BB760D" w:rsidRDefault="00BB760D" w:rsidP="00BB760D">
      <w:pPr>
        <w:autoSpaceDE w:val="0"/>
        <w:autoSpaceDN w:val="0"/>
        <w:adjustRightInd w:val="0"/>
        <w:spacing w:after="0"/>
        <w:jc w:val="both"/>
        <w:rPr>
          <w:rFonts w:ascii="Arial" w:hAnsi="Arial" w:cs="Arial"/>
          <w:color w:val="000000"/>
          <w:sz w:val="22"/>
          <w:szCs w:val="22"/>
        </w:rPr>
      </w:pPr>
      <w:r w:rsidRPr="00BB760D">
        <w:rPr>
          <w:rFonts w:ascii="Arial" w:hAnsi="Arial" w:cs="Arial"/>
          <w:color w:val="000000"/>
          <w:sz w:val="22"/>
          <w:szCs w:val="22"/>
        </w:rPr>
        <w:t>Il trattamento sarà svolto in forma prevalentemente non automatizzata, nel rispetto di quanto previsto dall’art. 32 del Regolamento (UE) 2016/679, ad opera di soggetti appositamente incaricati e in ottemperanza a quanto previsto dall’art. 29 del Regolamento (UE) 2016/679.</w:t>
      </w:r>
    </w:p>
    <w:sectPr w:rsidR="00092DAC" w:rsidRPr="00BB760D" w:rsidSect="00282E3B">
      <w:footerReference w:type="first" r:id="rId14"/>
      <w:pgSz w:w="11906" w:h="16838"/>
      <w:pgMar w:top="1134" w:right="1701" w:bottom="1134" w:left="1701" w:header="720" w:footer="720" w:gutter="0"/>
      <w:cols w:space="72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DB633" w14:textId="77777777" w:rsidR="00357D3E" w:rsidRDefault="00357D3E" w:rsidP="00DA6F14">
      <w:pPr>
        <w:spacing w:after="0"/>
      </w:pPr>
      <w:r>
        <w:separator/>
      </w:r>
    </w:p>
  </w:endnote>
  <w:endnote w:type="continuationSeparator" w:id="0">
    <w:p w14:paraId="1D115F00" w14:textId="77777777" w:rsidR="00357D3E" w:rsidRDefault="00357D3E" w:rsidP="00DA6F1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imes-Roman">
    <w:altName w:val="Times New Roman"/>
    <w:charset w:val="EE"/>
    <w:family w:val="auto"/>
    <w:pitch w:val="default"/>
  </w:font>
  <w:font w:name="Arial Unicode MS">
    <w:panose1 w:val="020B0604020202020204"/>
    <w:charset w:val="00"/>
    <w:family w:val="roman"/>
    <w:pitch w:val="variable"/>
    <w:sig w:usb0="00000003" w:usb1="00000000" w:usb2="00000000" w:usb3="00000000" w:csb0="00000001" w:csb1="00000000"/>
  </w:font>
  <w:font w:name="Wingdings-Regular">
    <w:altName w:val="Arial Unicode MS"/>
    <w:panose1 w:val="00000000000000000000"/>
    <w:charset w:val="88"/>
    <w:family w:val="auto"/>
    <w:notTrueType/>
    <w:pitch w:val="default"/>
    <w:sig w:usb0="00000001" w:usb1="08080000" w:usb2="00000010"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12A15" w14:textId="77777777" w:rsidR="00DA6F14" w:rsidRPr="00DA6F14" w:rsidRDefault="00DA6F14">
    <w:pPr>
      <w:pStyle w:val="Pidipagina"/>
      <w:jc w:val="right"/>
      <w:rPr>
        <w:rFonts w:ascii="Arial" w:hAnsi="Arial" w:cs="Arial"/>
        <w:sz w:val="18"/>
        <w:szCs w:val="18"/>
      </w:rPr>
    </w:pPr>
    <w:r w:rsidRPr="00DA6F14">
      <w:rPr>
        <w:rFonts w:ascii="Arial" w:hAnsi="Arial" w:cs="Arial"/>
        <w:sz w:val="18"/>
        <w:szCs w:val="18"/>
      </w:rPr>
      <w:fldChar w:fldCharType="begin"/>
    </w:r>
    <w:r w:rsidRPr="00DA6F14">
      <w:rPr>
        <w:rFonts w:ascii="Arial" w:hAnsi="Arial" w:cs="Arial"/>
        <w:sz w:val="18"/>
        <w:szCs w:val="18"/>
      </w:rPr>
      <w:instrText>PAGE   \* MERGEFORMAT</w:instrText>
    </w:r>
    <w:r w:rsidRPr="00DA6F14">
      <w:rPr>
        <w:rFonts w:ascii="Arial" w:hAnsi="Arial" w:cs="Arial"/>
        <w:sz w:val="18"/>
        <w:szCs w:val="18"/>
      </w:rPr>
      <w:fldChar w:fldCharType="separate"/>
    </w:r>
    <w:r w:rsidRPr="00DA6F14">
      <w:rPr>
        <w:rFonts w:ascii="Arial" w:hAnsi="Arial" w:cs="Arial"/>
        <w:sz w:val="18"/>
        <w:szCs w:val="18"/>
      </w:rPr>
      <w:t>2</w:t>
    </w:r>
    <w:r w:rsidRPr="00DA6F14">
      <w:rPr>
        <w:rFonts w:ascii="Arial" w:hAnsi="Arial" w:cs="Arial"/>
        <w:sz w:val="18"/>
        <w:szCs w:val="18"/>
      </w:rPr>
      <w:fldChar w:fldCharType="end"/>
    </w:r>
  </w:p>
  <w:p w14:paraId="19883BDA" w14:textId="77777777" w:rsidR="00DA6F14" w:rsidRDefault="00DA6F1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7AB7F" w14:textId="77777777" w:rsidR="00357D3E" w:rsidRDefault="00357D3E" w:rsidP="00DA6F14">
      <w:pPr>
        <w:spacing w:after="0"/>
      </w:pPr>
      <w:r>
        <w:separator/>
      </w:r>
    </w:p>
  </w:footnote>
  <w:footnote w:type="continuationSeparator" w:id="0">
    <w:p w14:paraId="0E4DAA2E" w14:textId="77777777" w:rsidR="00357D3E" w:rsidRDefault="00357D3E" w:rsidP="00DA6F1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ascii="Courier New" w:hAnsi="Courier New" w:cs="Courier New"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o"/>
      <w:lvlJc w:val="left"/>
      <w:pPr>
        <w:tabs>
          <w:tab w:val="num" w:pos="0"/>
        </w:tabs>
        <w:ind w:left="720" w:hanging="360"/>
      </w:pPr>
      <w:rPr>
        <w:rFonts w:ascii="Courier New" w:hAnsi="Courier New" w:cs="Courier New" w:hint="default"/>
      </w:rPr>
    </w:lvl>
  </w:abstractNum>
  <w:abstractNum w:abstractNumId="2" w15:restartNumberingAfterBreak="0">
    <w:nsid w:val="00000003"/>
    <w:multiLevelType w:val="singleLevel"/>
    <w:tmpl w:val="00000003"/>
    <w:name w:val="WW8Num3"/>
    <w:lvl w:ilvl="0">
      <w:start w:val="1"/>
      <w:numFmt w:val="bullet"/>
      <w:lvlText w:val="o"/>
      <w:lvlJc w:val="left"/>
      <w:pPr>
        <w:tabs>
          <w:tab w:val="num" w:pos="0"/>
        </w:tabs>
        <w:ind w:left="720" w:hanging="360"/>
      </w:pPr>
      <w:rPr>
        <w:rFonts w:ascii="Courier New" w:hAnsi="Courier New" w:cs="Calibri" w:hint="default"/>
      </w:rPr>
    </w:lvl>
  </w:abstractNum>
  <w:abstractNum w:abstractNumId="3" w15:restartNumberingAfterBreak="0">
    <w:nsid w:val="00000004"/>
    <w:multiLevelType w:val="multilevel"/>
    <w:tmpl w:val="00000004"/>
    <w:name w:val="WW8Num4"/>
    <w:lvl w:ilvl="0">
      <w:start w:val="4"/>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5630BEE"/>
    <w:multiLevelType w:val="hybridMultilevel"/>
    <w:tmpl w:val="BDA6380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E9A718C"/>
    <w:multiLevelType w:val="hybridMultilevel"/>
    <w:tmpl w:val="FA08AFE6"/>
    <w:lvl w:ilvl="0" w:tplc="A0FA121C">
      <w:numFmt w:val="bullet"/>
      <w:lvlText w:val="-"/>
      <w:lvlJc w:val="left"/>
      <w:pPr>
        <w:ind w:left="1080" w:hanging="360"/>
      </w:pPr>
      <w:rPr>
        <w:rFonts w:ascii="Arial" w:eastAsia="Cambria"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482574438">
    <w:abstractNumId w:val="0"/>
  </w:num>
  <w:num w:numId="2" w16cid:durableId="2034769985">
    <w:abstractNumId w:val="1"/>
  </w:num>
  <w:num w:numId="3" w16cid:durableId="244846197">
    <w:abstractNumId w:val="2"/>
  </w:num>
  <w:num w:numId="4" w16cid:durableId="1529873556">
    <w:abstractNumId w:val="3"/>
  </w:num>
  <w:num w:numId="5" w16cid:durableId="1467236419">
    <w:abstractNumId w:val="4"/>
  </w:num>
  <w:num w:numId="6" w16cid:durableId="349311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777"/>
    <w:rsid w:val="00092DAC"/>
    <w:rsid w:val="0019274F"/>
    <w:rsid w:val="0023229B"/>
    <w:rsid w:val="00263429"/>
    <w:rsid w:val="00282E3B"/>
    <w:rsid w:val="002F4D93"/>
    <w:rsid w:val="00357D3E"/>
    <w:rsid w:val="005D3BB0"/>
    <w:rsid w:val="005E5729"/>
    <w:rsid w:val="00600D32"/>
    <w:rsid w:val="00640F76"/>
    <w:rsid w:val="006C5E1F"/>
    <w:rsid w:val="006D0E64"/>
    <w:rsid w:val="007A7446"/>
    <w:rsid w:val="008003D5"/>
    <w:rsid w:val="00834378"/>
    <w:rsid w:val="00835777"/>
    <w:rsid w:val="008941A3"/>
    <w:rsid w:val="00AD6248"/>
    <w:rsid w:val="00BB760D"/>
    <w:rsid w:val="00CF5C96"/>
    <w:rsid w:val="00D745D1"/>
    <w:rsid w:val="00DA6F14"/>
    <w:rsid w:val="00DD2314"/>
    <w:rsid w:val="00DE5DA7"/>
    <w:rsid w:val="00E52B08"/>
    <w:rsid w:val="00F001B0"/>
    <w:rsid w:val="00FE4D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C9F0FF"/>
  <w15:chartTrackingRefBased/>
  <w15:docId w15:val="{F46B5F5C-F130-4109-A234-C6FA1CEE9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200"/>
    </w:pPr>
    <w:rPr>
      <w:rFonts w:ascii="Cambria" w:eastAsia="Cambria" w:hAnsi="Cambria" w:cs="Cambria"/>
      <w:sz w:val="24"/>
      <w:szCs w:val="24"/>
      <w:lang w:eastAsia="zh-CN"/>
    </w:rPr>
  </w:style>
  <w:style w:type="paragraph" w:styleId="Titolo1">
    <w:name w:val="heading 1"/>
    <w:basedOn w:val="Normale"/>
    <w:next w:val="Normale"/>
    <w:qFormat/>
    <w:pPr>
      <w:keepNext/>
      <w:numPr>
        <w:numId w:val="1"/>
      </w:numPr>
      <w:spacing w:after="0"/>
      <w:jc w:val="center"/>
      <w:outlineLvl w:val="0"/>
    </w:pPr>
    <w:rPr>
      <w:rFonts w:ascii="Arial Narrow" w:eastAsia="Times New Roman" w:hAnsi="Arial Narrow" w:cs="Arial Narrow"/>
      <w:i/>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Courier New" w:hAnsi="Courier New" w:cs="Courier New"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ourier New" w:hAnsi="Courier New" w:cs="Courier New" w:hint="default"/>
    </w:rPr>
  </w:style>
  <w:style w:type="character" w:customStyle="1" w:styleId="WW8Num3z0">
    <w:name w:val="WW8Num3z0"/>
    <w:rPr>
      <w:rFonts w:ascii="Courier New" w:hAnsi="Courier New" w:cs="Calibri" w:hint="default"/>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Carpredefinitoparagrafo3">
    <w:name w:val="Car. predefinito paragrafo3"/>
  </w:style>
  <w:style w:type="character" w:customStyle="1" w:styleId="WW8Num5z0">
    <w:name w:val="WW8Num5z0"/>
    <w:rPr>
      <w:rFonts w:ascii="Courier New" w:hAnsi="Courier New" w:cs="Courier New" w:hint="default"/>
      <w:sz w:val="16"/>
      <w:szCs w:val="16"/>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Carpredefinitoparagrafo2">
    <w:name w:val="Car. predefinito paragrafo2"/>
  </w:style>
  <w:style w:type="character" w:customStyle="1" w:styleId="WW8Num6z0">
    <w:name w:val="WW8Num6z0"/>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Carpredefinitoparagrafo1">
    <w:name w:val="Car. predefinito paragrafo1"/>
  </w:style>
  <w:style w:type="character" w:customStyle="1" w:styleId="PidipaginaCarattere">
    <w:name w:val="Piè di pagina Carattere"/>
    <w:uiPriority w:val="99"/>
    <w:rPr>
      <w:rFonts w:ascii="Cambria" w:eastAsia="Cambria" w:hAnsi="Cambria" w:cs="Cambria"/>
      <w:sz w:val="24"/>
      <w:szCs w:val="24"/>
      <w:lang w:val="it-IT" w:bidi="ar-SA"/>
    </w:rPr>
  </w:style>
  <w:style w:type="character" w:styleId="Collegamentoipertestuale">
    <w:name w:val="Hyperlink"/>
    <w:rPr>
      <w:color w:val="0000FF"/>
      <w:u w:val="single"/>
    </w:rPr>
  </w:style>
  <w:style w:type="character" w:customStyle="1" w:styleId="TestofumettoCarattere">
    <w:name w:val="Testo fumetto Carattere"/>
    <w:rPr>
      <w:rFonts w:ascii="Tahoma" w:eastAsia="Cambria" w:hAnsi="Tahoma" w:cs="Tahoma"/>
      <w:sz w:val="16"/>
      <w:szCs w:val="16"/>
    </w:rPr>
  </w:style>
  <w:style w:type="character" w:customStyle="1" w:styleId="Caratteredinumerazione">
    <w:name w:val="Carattere di numerazione"/>
  </w:style>
  <w:style w:type="character" w:styleId="Enfasigrassetto">
    <w:name w:val="Strong"/>
    <w:qFormat/>
    <w:rPr>
      <w:b/>
      <w:bCs/>
    </w:rPr>
  </w:style>
  <w:style w:type="character" w:styleId="Enfasicorsivo">
    <w:name w:val="Emphasis"/>
    <w:qFormat/>
    <w:rPr>
      <w:i/>
      <w:iCs/>
    </w:rPr>
  </w:style>
  <w:style w:type="paragraph" w:customStyle="1" w:styleId="Titolo10">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pPr>
      <w:suppressLineNumbers/>
    </w:pPr>
    <w:rPr>
      <w:rFonts w:cs="Mangal"/>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customStyle="1" w:styleId="Paragrafobase">
    <w:name w:val="[Paragrafo base]"/>
    <w:basedOn w:val="Normale"/>
    <w:pPr>
      <w:widowControl w:val="0"/>
      <w:autoSpaceDE w:val="0"/>
      <w:spacing w:after="0" w:line="288" w:lineRule="auto"/>
      <w:textAlignment w:val="center"/>
    </w:pPr>
    <w:rPr>
      <w:rFonts w:ascii="Times-Roman" w:hAnsi="Times-Roman" w:cs="Times-Roman"/>
      <w:color w:val="000000"/>
    </w:rPr>
  </w:style>
  <w:style w:type="paragraph" w:customStyle="1" w:styleId="Intestazioneepidipagina">
    <w:name w:val="Intestazione e piè di pagina"/>
    <w:basedOn w:val="Normale"/>
    <w:pPr>
      <w:suppressLineNumbers/>
      <w:tabs>
        <w:tab w:val="center" w:pos="4819"/>
        <w:tab w:val="right" w:pos="9638"/>
      </w:tabs>
    </w:pPr>
  </w:style>
  <w:style w:type="paragraph" w:styleId="Intestazione">
    <w:name w:val="header"/>
    <w:basedOn w:val="Normale"/>
  </w:style>
  <w:style w:type="paragraph" w:styleId="Pidipagina">
    <w:name w:val="footer"/>
    <w:basedOn w:val="Normale"/>
    <w:uiPriority w:val="99"/>
  </w:style>
  <w:style w:type="paragraph" w:styleId="Testofumetto">
    <w:name w:val="Balloon Text"/>
    <w:basedOn w:val="Normale"/>
    <w:pPr>
      <w:spacing w:after="0"/>
    </w:pPr>
    <w:rPr>
      <w:rFonts w:ascii="Tahoma" w:hAnsi="Tahoma" w:cs="Tahoma"/>
      <w:sz w:val="16"/>
      <w:szCs w:val="16"/>
    </w:rPr>
  </w:style>
  <w:style w:type="paragraph" w:styleId="Paragrafoelenco">
    <w:name w:val="List Paragraph"/>
    <w:basedOn w:val="Normale"/>
    <w:qFormat/>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Titolotabella">
    <w:name w:val="Titolo tabella"/>
    <w:basedOn w:val="Contenutotabella"/>
    <w:pPr>
      <w:jc w:val="center"/>
    </w:pPr>
    <w:rPr>
      <w:b/>
      <w:bCs/>
    </w:rPr>
  </w:style>
  <w:style w:type="character" w:styleId="Menzionenonrisolta">
    <w:name w:val="Unresolved Mention"/>
    <w:uiPriority w:val="99"/>
    <w:semiHidden/>
    <w:unhideWhenUsed/>
    <w:rsid w:val="008003D5"/>
    <w:rPr>
      <w:color w:val="605E5C"/>
      <w:shd w:val="clear" w:color="auto" w:fill="E1DFDD"/>
    </w:rPr>
  </w:style>
  <w:style w:type="table" w:styleId="Grigliatabella">
    <w:name w:val="Table Grid"/>
    <w:basedOn w:val="Tabellanormale"/>
    <w:uiPriority w:val="39"/>
    <w:rsid w:val="00800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1">
    <w:name w:val="Stile1"/>
    <w:basedOn w:val="Normale"/>
    <w:qFormat/>
    <w:rsid w:val="00BB760D"/>
    <w:pPr>
      <w:spacing w:after="0"/>
      <w:ind w:left="720" w:hanging="360"/>
      <w:jc w:val="both"/>
    </w:pPr>
    <w:rPr>
      <w:rFonts w:ascii="Calibri" w:eastAsia="Times New Roman" w:hAnsi="Calibri" w:cs="Times New Roman"/>
      <w:color w:val="000000"/>
      <w:kern w:val="1"/>
      <w:sz w:val="22"/>
      <w:szCs w:val="22"/>
      <w:lang w:eastAsia="ar-SA"/>
    </w:rPr>
  </w:style>
  <w:style w:type="paragraph" w:customStyle="1" w:styleId="Stile2">
    <w:name w:val="Stile2"/>
    <w:basedOn w:val="Stile1"/>
    <w:qFormat/>
    <w:rsid w:val="00BB7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sparenza.anticorruzione@regione.campania.it" TargetMode="External"/><Relationship Id="rId13" Type="http://schemas.openxmlformats.org/officeDocument/2006/relationships/hyperlink" Target="mailto:urp@gdpd.it" TargetMode="External"/><Relationship Id="rId3" Type="http://schemas.openxmlformats.org/officeDocument/2006/relationships/settings" Target="settings.xml"/><Relationship Id="rId7" Type="http://schemas.openxmlformats.org/officeDocument/2006/relationships/hyperlink" Target="mailto:piano.anticorruzione@regione.campania.it" TargetMode="External"/><Relationship Id="rId12" Type="http://schemas.openxmlformats.org/officeDocument/2006/relationships/hyperlink" Target="mailto:garante@gpdp.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rasparenza.anticorruzione@regione.campania.i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po@pec.regione.campania.it" TargetMode="External"/><Relationship Id="rId4" Type="http://schemas.openxmlformats.org/officeDocument/2006/relationships/webSettings" Target="webSettings.xml"/><Relationship Id="rId9" Type="http://schemas.openxmlformats.org/officeDocument/2006/relationships/hyperlink" Target="mailto:dpo@regione.campania.it"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2169</Words>
  <Characters>12369</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Carta intestata 2014 AL</vt:lpstr>
    </vt:vector>
  </TitlesOfParts>
  <Company/>
  <LinksUpToDate>false</LinksUpToDate>
  <CharactersWithSpaces>14509</CharactersWithSpaces>
  <SharedDoc>false</SharedDoc>
  <HLinks>
    <vt:vector size="36" baseType="variant">
      <vt:variant>
        <vt:i4>2752529</vt:i4>
      </vt:variant>
      <vt:variant>
        <vt:i4>15</vt:i4>
      </vt:variant>
      <vt:variant>
        <vt:i4>0</vt:i4>
      </vt:variant>
      <vt:variant>
        <vt:i4>5</vt:i4>
      </vt:variant>
      <vt:variant>
        <vt:lpwstr>mailto:urp@gdpd.it</vt:lpwstr>
      </vt:variant>
      <vt:variant>
        <vt:lpwstr/>
      </vt:variant>
      <vt:variant>
        <vt:i4>7798854</vt:i4>
      </vt:variant>
      <vt:variant>
        <vt:i4>12</vt:i4>
      </vt:variant>
      <vt:variant>
        <vt:i4>0</vt:i4>
      </vt:variant>
      <vt:variant>
        <vt:i4>5</vt:i4>
      </vt:variant>
      <vt:variant>
        <vt:lpwstr>mailto:trasparenza.anticorruzione@regione.campania.it</vt:lpwstr>
      </vt:variant>
      <vt:variant>
        <vt:lpwstr/>
      </vt:variant>
      <vt:variant>
        <vt:i4>3735562</vt:i4>
      </vt:variant>
      <vt:variant>
        <vt:i4>9</vt:i4>
      </vt:variant>
      <vt:variant>
        <vt:i4>0</vt:i4>
      </vt:variant>
      <vt:variant>
        <vt:i4>5</vt:i4>
      </vt:variant>
      <vt:variant>
        <vt:lpwstr>mailto:dpo@pec.regione.campania.it</vt:lpwstr>
      </vt:variant>
      <vt:variant>
        <vt:lpwstr/>
      </vt:variant>
      <vt:variant>
        <vt:i4>2752577</vt:i4>
      </vt:variant>
      <vt:variant>
        <vt:i4>6</vt:i4>
      </vt:variant>
      <vt:variant>
        <vt:i4>0</vt:i4>
      </vt:variant>
      <vt:variant>
        <vt:i4>5</vt:i4>
      </vt:variant>
      <vt:variant>
        <vt:lpwstr>mailto:dpo@regione.campania.it</vt:lpwstr>
      </vt:variant>
      <vt:variant>
        <vt:lpwstr/>
      </vt:variant>
      <vt:variant>
        <vt:i4>7798854</vt:i4>
      </vt:variant>
      <vt:variant>
        <vt:i4>3</vt:i4>
      </vt:variant>
      <vt:variant>
        <vt:i4>0</vt:i4>
      </vt:variant>
      <vt:variant>
        <vt:i4>5</vt:i4>
      </vt:variant>
      <vt:variant>
        <vt:lpwstr>mailto:trasparenza.anticorruzione@regione.campania.it</vt:lpwstr>
      </vt:variant>
      <vt:variant>
        <vt:lpwstr/>
      </vt:variant>
      <vt:variant>
        <vt:i4>1114174</vt:i4>
      </vt:variant>
      <vt:variant>
        <vt:i4>0</vt:i4>
      </vt:variant>
      <vt:variant>
        <vt:i4>0</vt:i4>
      </vt:variant>
      <vt:variant>
        <vt:i4>5</vt:i4>
      </vt:variant>
      <vt:variant>
        <vt:lpwstr>mailto:piano.anticorruzione@regione.campania.it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RPCT Giunta regionale della Campania</dc:title>
  <dc:subject/>
  <dc:creator>RPCT</dc:creator>
  <cp:keywords/>
  <cp:lastModifiedBy>MARIO D'ADAMO</cp:lastModifiedBy>
  <cp:revision>8</cp:revision>
  <cp:lastPrinted>1995-11-21T16:41:00Z</cp:lastPrinted>
  <dcterms:created xsi:type="dcterms:W3CDTF">2024-12-30T11:03:00Z</dcterms:created>
  <dcterms:modified xsi:type="dcterms:W3CDTF">2024-12-30T11:35:00Z</dcterms:modified>
</cp:coreProperties>
</file>